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ED3" w:rsidRDefault="00AA4ED3" w:rsidP="0022775E">
      <w:pPr>
        <w:shd w:val="clear" w:color="auto" w:fill="FFFFFF"/>
        <w:ind w:left="1291"/>
        <w:jc w:val="center"/>
        <w:rPr>
          <w:color w:val="FF0000"/>
        </w:rPr>
      </w:pPr>
    </w:p>
    <w:p w:rsidR="008309F8" w:rsidRDefault="008309F8" w:rsidP="0022775E">
      <w:pPr>
        <w:shd w:val="clear" w:color="auto" w:fill="FFFFFF"/>
        <w:ind w:left="1291"/>
        <w:jc w:val="center"/>
        <w:rPr>
          <w:color w:val="FF0000"/>
        </w:rPr>
      </w:pPr>
    </w:p>
    <w:p w:rsidR="008309F8" w:rsidRDefault="008309F8" w:rsidP="008309F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  бюджетное общеобразовательное учреждение «Кировская гимназия имени Героя Советского Союза Султана Баймагамбетова»</w:t>
      </w:r>
    </w:p>
    <w:p w:rsidR="008309F8" w:rsidRDefault="008309F8" w:rsidP="008309F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309F8" w:rsidRDefault="008309F8" w:rsidP="008309F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309F8" w:rsidRDefault="008309F8" w:rsidP="008309F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309F8" w:rsidRDefault="008309F8" w:rsidP="008309F8">
      <w:pPr>
        <w:pStyle w:val="a5"/>
        <w:rPr>
          <w:rFonts w:ascii="Times New Roman" w:hAnsi="Times New Roman" w:cs="Times New Roman"/>
        </w:rPr>
      </w:pPr>
    </w:p>
    <w:p w:rsidR="008309F8" w:rsidRDefault="008309F8" w:rsidP="008309F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309F8" w:rsidRPr="001133AD" w:rsidRDefault="008309F8" w:rsidP="008309F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1133AD">
        <w:rPr>
          <w:rFonts w:ascii="Times New Roman" w:hAnsi="Times New Roman" w:cs="Times New Roman"/>
          <w:sz w:val="28"/>
          <w:szCs w:val="28"/>
        </w:rPr>
        <w:t>Приложение №</w:t>
      </w:r>
    </w:p>
    <w:p w:rsidR="008309F8" w:rsidRDefault="008309F8" w:rsidP="008309F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133AD">
        <w:rPr>
          <w:rFonts w:ascii="Times New Roman" w:hAnsi="Times New Roman" w:cs="Times New Roman"/>
          <w:sz w:val="28"/>
          <w:szCs w:val="28"/>
        </w:rPr>
        <w:t xml:space="preserve"> основной образовательной </w:t>
      </w:r>
    </w:p>
    <w:p w:rsidR="008309F8" w:rsidRDefault="008309F8" w:rsidP="008309F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1133AD">
        <w:rPr>
          <w:rFonts w:ascii="Times New Roman" w:hAnsi="Times New Roman" w:cs="Times New Roman"/>
          <w:sz w:val="28"/>
          <w:szCs w:val="28"/>
        </w:rPr>
        <w:t xml:space="preserve">программе </w:t>
      </w:r>
    </w:p>
    <w:p w:rsidR="008309F8" w:rsidRPr="001133AD" w:rsidRDefault="008309F8" w:rsidP="008309F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1133AD"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</w:p>
    <w:p w:rsidR="008309F8" w:rsidRPr="001133AD" w:rsidRDefault="008309F8" w:rsidP="008309F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8309F8" w:rsidRDefault="008309F8" w:rsidP="008309F8">
      <w:pPr>
        <w:pStyle w:val="a5"/>
        <w:rPr>
          <w:rFonts w:ascii="Times New Roman" w:hAnsi="Times New Roman" w:cs="Times New Roman"/>
          <w:b/>
          <w:sz w:val="44"/>
          <w:szCs w:val="44"/>
        </w:rPr>
      </w:pPr>
    </w:p>
    <w:p w:rsidR="008309F8" w:rsidRDefault="008309F8" w:rsidP="008309F8">
      <w:pPr>
        <w:pStyle w:val="a5"/>
        <w:rPr>
          <w:rFonts w:ascii="Times New Roman" w:hAnsi="Times New Roman" w:cs="Times New Roman"/>
          <w:b/>
          <w:sz w:val="44"/>
          <w:szCs w:val="44"/>
        </w:rPr>
      </w:pPr>
    </w:p>
    <w:p w:rsidR="008309F8" w:rsidRDefault="008309F8" w:rsidP="008309F8">
      <w:pPr>
        <w:pStyle w:val="a5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Рабочая  программа</w:t>
      </w:r>
    </w:p>
    <w:p w:rsidR="008309F8" w:rsidRDefault="0038793B" w:rsidP="008309F8">
      <w:pPr>
        <w:pStyle w:val="a5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по математике</w:t>
      </w:r>
    </w:p>
    <w:p w:rsidR="008309F8" w:rsidRDefault="0038793B" w:rsidP="008309F8">
      <w:pPr>
        <w:pStyle w:val="a5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в 5- 6</w:t>
      </w:r>
      <w:r w:rsidR="008309F8">
        <w:rPr>
          <w:rFonts w:ascii="Times New Roman" w:hAnsi="Times New Roman" w:cs="Times New Roman"/>
          <w:b/>
          <w:sz w:val="44"/>
          <w:szCs w:val="44"/>
        </w:rPr>
        <w:t xml:space="preserve"> классах</w:t>
      </w:r>
    </w:p>
    <w:p w:rsidR="008309F8" w:rsidRDefault="008309F8" w:rsidP="008309F8">
      <w:pPr>
        <w:pStyle w:val="a5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на 2018-2019 учебный год</w:t>
      </w:r>
    </w:p>
    <w:p w:rsidR="008309F8" w:rsidRDefault="008309F8" w:rsidP="008309F8">
      <w:pPr>
        <w:pStyle w:val="a5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309F8" w:rsidRPr="001133AD" w:rsidRDefault="008309F8" w:rsidP="008309F8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 w:rsidRPr="001133AD">
        <w:rPr>
          <w:rFonts w:ascii="Times New Roman" w:hAnsi="Times New Roman" w:cs="Times New Roman"/>
          <w:b/>
          <w:sz w:val="36"/>
          <w:szCs w:val="36"/>
        </w:rPr>
        <w:t>ФГОС</w:t>
      </w:r>
    </w:p>
    <w:p w:rsidR="008309F8" w:rsidRDefault="008309F8" w:rsidP="008309F8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8309F8" w:rsidRDefault="008309F8" w:rsidP="008309F8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8309F8" w:rsidRDefault="008309F8" w:rsidP="008309F8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8309F8" w:rsidRPr="00605F4C" w:rsidRDefault="008309F8" w:rsidP="008309F8">
      <w:pPr>
        <w:pStyle w:val="a5"/>
        <w:jc w:val="right"/>
        <w:rPr>
          <w:rFonts w:ascii="Times New Roman" w:hAnsi="Times New Roman" w:cs="Times New Roman"/>
          <w:sz w:val="32"/>
          <w:szCs w:val="32"/>
        </w:rPr>
      </w:pPr>
      <w:r w:rsidRPr="00605F4C">
        <w:rPr>
          <w:rFonts w:ascii="Times New Roman" w:hAnsi="Times New Roman" w:cs="Times New Roman"/>
          <w:sz w:val="32"/>
          <w:szCs w:val="32"/>
        </w:rPr>
        <w:t>Боброва Елена Васильевна</w:t>
      </w:r>
    </w:p>
    <w:p w:rsidR="008309F8" w:rsidRPr="00605F4C" w:rsidRDefault="008309F8" w:rsidP="008309F8">
      <w:pPr>
        <w:pStyle w:val="a5"/>
        <w:jc w:val="right"/>
        <w:rPr>
          <w:rFonts w:ascii="Times New Roman" w:hAnsi="Times New Roman" w:cs="Times New Roman"/>
          <w:sz w:val="32"/>
          <w:szCs w:val="32"/>
        </w:rPr>
      </w:pPr>
      <w:r w:rsidRPr="00605F4C">
        <w:rPr>
          <w:rFonts w:ascii="Times New Roman" w:hAnsi="Times New Roman" w:cs="Times New Roman"/>
          <w:sz w:val="32"/>
          <w:szCs w:val="32"/>
        </w:rPr>
        <w:t>учитель высшей категории</w:t>
      </w:r>
    </w:p>
    <w:p w:rsidR="008309F8" w:rsidRDefault="008309F8" w:rsidP="008309F8">
      <w:pPr>
        <w:pStyle w:val="a5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Львова Оксана Владиславовна</w:t>
      </w:r>
    </w:p>
    <w:p w:rsidR="008309F8" w:rsidRPr="003B5E89" w:rsidRDefault="0038793B" w:rsidP="008309F8">
      <w:pPr>
        <w:pStyle w:val="a5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</w:t>
      </w:r>
      <w:r w:rsidR="008309F8">
        <w:rPr>
          <w:rFonts w:ascii="Times New Roman" w:hAnsi="Times New Roman" w:cs="Times New Roman"/>
          <w:sz w:val="32"/>
          <w:szCs w:val="32"/>
        </w:rPr>
        <w:t>читель первой категории</w:t>
      </w:r>
    </w:p>
    <w:p w:rsidR="008309F8" w:rsidRPr="00E05E8D" w:rsidRDefault="008309F8" w:rsidP="008309F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09F8" w:rsidRPr="00E05E8D" w:rsidRDefault="008309F8" w:rsidP="008309F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09F8" w:rsidRPr="00E05E8D" w:rsidRDefault="008309F8" w:rsidP="008309F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09F8" w:rsidRDefault="008309F8" w:rsidP="008309F8">
      <w:pPr>
        <w:pStyle w:val="a5"/>
        <w:jc w:val="center"/>
        <w:rPr>
          <w:rFonts w:ascii="Times New Roman" w:hAnsi="Times New Roman" w:cs="Times New Roman"/>
          <w:sz w:val="44"/>
          <w:szCs w:val="44"/>
        </w:rPr>
      </w:pPr>
    </w:p>
    <w:p w:rsidR="008309F8" w:rsidRDefault="008309F8" w:rsidP="008309F8">
      <w:pPr>
        <w:pStyle w:val="a5"/>
        <w:rPr>
          <w:rFonts w:ascii="Times New Roman" w:hAnsi="Times New Roman" w:cs="Times New Roman"/>
          <w:b/>
          <w:sz w:val="44"/>
          <w:szCs w:val="44"/>
        </w:rPr>
      </w:pPr>
    </w:p>
    <w:p w:rsidR="008309F8" w:rsidRDefault="008309F8" w:rsidP="008309F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309F8" w:rsidRDefault="008309F8" w:rsidP="008309F8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8309F8" w:rsidRPr="00744A50" w:rsidRDefault="008309F8" w:rsidP="008309F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2018 г.</w:t>
      </w:r>
    </w:p>
    <w:p w:rsidR="008309F8" w:rsidRDefault="008309F8" w:rsidP="0022775E">
      <w:pPr>
        <w:shd w:val="clear" w:color="auto" w:fill="FFFFFF"/>
        <w:ind w:left="1291"/>
        <w:jc w:val="center"/>
        <w:rPr>
          <w:color w:val="FF0000"/>
        </w:rPr>
      </w:pPr>
    </w:p>
    <w:p w:rsidR="008309F8" w:rsidRDefault="008309F8" w:rsidP="0022775E">
      <w:pPr>
        <w:shd w:val="clear" w:color="auto" w:fill="FFFFFF"/>
        <w:ind w:left="1291"/>
        <w:jc w:val="center"/>
        <w:rPr>
          <w:color w:val="FF0000"/>
        </w:rPr>
      </w:pPr>
    </w:p>
    <w:p w:rsidR="008309F8" w:rsidRDefault="008309F8" w:rsidP="0022775E">
      <w:pPr>
        <w:shd w:val="clear" w:color="auto" w:fill="FFFFFF"/>
        <w:ind w:left="1291"/>
        <w:jc w:val="center"/>
        <w:rPr>
          <w:color w:val="FF0000"/>
        </w:rPr>
      </w:pPr>
    </w:p>
    <w:p w:rsidR="0033190C" w:rsidRPr="00F32933" w:rsidRDefault="0033190C" w:rsidP="0033190C">
      <w:pPr>
        <w:shd w:val="clear" w:color="auto" w:fill="FFFFFF"/>
        <w:jc w:val="center"/>
        <w:rPr>
          <w:bCs/>
          <w:sz w:val="28"/>
          <w:szCs w:val="28"/>
        </w:rPr>
      </w:pPr>
      <w:r w:rsidRPr="00F32933">
        <w:rPr>
          <w:bCs/>
          <w:spacing w:val="-1"/>
          <w:sz w:val="28"/>
          <w:szCs w:val="28"/>
        </w:rPr>
        <w:lastRenderedPageBreak/>
        <w:t xml:space="preserve">ПЛАНИРУЕМЫЕ </w:t>
      </w:r>
      <w:r>
        <w:rPr>
          <w:bCs/>
          <w:spacing w:val="-1"/>
          <w:sz w:val="28"/>
          <w:szCs w:val="28"/>
        </w:rPr>
        <w:t xml:space="preserve"> </w:t>
      </w:r>
      <w:r w:rsidRPr="00F32933">
        <w:rPr>
          <w:bCs/>
          <w:spacing w:val="-1"/>
          <w:sz w:val="28"/>
          <w:szCs w:val="28"/>
        </w:rPr>
        <w:t>РЕЗУЛЬТАТЫ</w:t>
      </w:r>
      <w:r>
        <w:rPr>
          <w:bCs/>
          <w:spacing w:val="-1"/>
          <w:sz w:val="28"/>
          <w:szCs w:val="28"/>
        </w:rPr>
        <w:t xml:space="preserve"> </w:t>
      </w:r>
      <w:r w:rsidRPr="00F32933">
        <w:rPr>
          <w:bCs/>
          <w:spacing w:val="-1"/>
          <w:sz w:val="28"/>
          <w:szCs w:val="28"/>
        </w:rPr>
        <w:t xml:space="preserve"> ИЗУЧЕНИЯ </w:t>
      </w:r>
      <w:r>
        <w:rPr>
          <w:bCs/>
          <w:sz w:val="28"/>
          <w:szCs w:val="28"/>
        </w:rPr>
        <w:t xml:space="preserve">КУРСА МАТЕМАТИКИ В 5-6 </w:t>
      </w:r>
      <w:r w:rsidRPr="00F32933">
        <w:rPr>
          <w:bCs/>
          <w:sz w:val="28"/>
          <w:szCs w:val="28"/>
        </w:rPr>
        <w:t>КЛАССАХ</w:t>
      </w:r>
    </w:p>
    <w:p w:rsidR="008309F8" w:rsidRDefault="008309F8" w:rsidP="0022775E">
      <w:pPr>
        <w:shd w:val="clear" w:color="auto" w:fill="FFFFFF"/>
        <w:ind w:left="1291"/>
        <w:jc w:val="center"/>
        <w:rPr>
          <w:color w:val="FF0000"/>
        </w:rPr>
      </w:pPr>
    </w:p>
    <w:p w:rsidR="00F431E7" w:rsidRPr="00F431E7" w:rsidRDefault="00F431E7" w:rsidP="00F431E7">
      <w:pPr>
        <w:pStyle w:val="3"/>
        <w:tabs>
          <w:tab w:val="left" w:pos="113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F431E7" w:rsidRPr="00F431E7" w:rsidRDefault="00F431E7" w:rsidP="00F431E7">
      <w:pPr>
        <w:pStyle w:val="ab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Оперировать на базовом уровне</w:t>
      </w:r>
      <w:r w:rsidRPr="00F431E7">
        <w:rPr>
          <w:rStyle w:val="af5"/>
          <w:rFonts w:ascii="Times New Roman" w:hAnsi="Times New Roman" w:cs="Times New Roman"/>
          <w:sz w:val="24"/>
          <w:szCs w:val="24"/>
        </w:rPr>
        <w:footnoteReference w:id="2"/>
      </w:r>
      <w:r w:rsidRPr="00F431E7">
        <w:rPr>
          <w:rFonts w:ascii="Times New Roman" w:hAnsi="Times New Roman" w:cs="Times New Roman"/>
          <w:sz w:val="24"/>
          <w:szCs w:val="24"/>
        </w:rPr>
        <w:t xml:space="preserve"> понятиями: множество, элемент множества, подмножество, принадлежность;</w:t>
      </w:r>
    </w:p>
    <w:p w:rsidR="00F431E7" w:rsidRPr="00F431E7" w:rsidRDefault="00F431E7" w:rsidP="00F431E7">
      <w:pPr>
        <w:pStyle w:val="ab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задавать множества перечислением их элементов;</w:t>
      </w:r>
    </w:p>
    <w:p w:rsidR="00F431E7" w:rsidRPr="00F431E7" w:rsidRDefault="00F431E7" w:rsidP="00F431E7">
      <w:pPr>
        <w:pStyle w:val="ab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находить пересечение, объединение, подмножество в простейших ситуациях.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В повседневной жизни и при изучении других предметов:</w:t>
      </w:r>
    </w:p>
    <w:p w:rsidR="00F431E7" w:rsidRPr="00F431E7" w:rsidRDefault="00F431E7" w:rsidP="00F431E7">
      <w:pPr>
        <w:pStyle w:val="a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31E7">
        <w:rPr>
          <w:rFonts w:ascii="Times New Roman" w:hAnsi="Times New Roman"/>
          <w:sz w:val="24"/>
          <w:szCs w:val="24"/>
        </w:rPr>
        <w:t>распознавать логически некорректные высказывания.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Числа</w:t>
      </w:r>
    </w:p>
    <w:p w:rsidR="00F431E7" w:rsidRPr="00F431E7" w:rsidRDefault="00F431E7" w:rsidP="00F431E7">
      <w:pPr>
        <w:pStyle w:val="ab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F431E7" w:rsidRPr="00F431E7" w:rsidRDefault="00F431E7" w:rsidP="00F431E7">
      <w:pPr>
        <w:pStyle w:val="ab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использовать свойства чисел и правила действий с рациональными числами при выполнении вычислений;</w:t>
      </w:r>
    </w:p>
    <w:p w:rsidR="00F431E7" w:rsidRPr="00F431E7" w:rsidRDefault="00F431E7" w:rsidP="00F431E7">
      <w:pPr>
        <w:pStyle w:val="ab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использовать признаки делимости на 2, 5, 3, 9, 10 при выполнении вычислений и решении несложных задач;</w:t>
      </w:r>
    </w:p>
    <w:p w:rsidR="00F431E7" w:rsidRPr="00F431E7" w:rsidRDefault="00F431E7" w:rsidP="00F431E7">
      <w:pPr>
        <w:pStyle w:val="ab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выполнять округление рациональных чисел в соответствии с правилами;</w:t>
      </w:r>
    </w:p>
    <w:p w:rsidR="00F431E7" w:rsidRPr="00F431E7" w:rsidRDefault="00F431E7" w:rsidP="00F431E7">
      <w:pPr>
        <w:pStyle w:val="ab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сравнивать рациональные числа</w:t>
      </w:r>
      <w:r w:rsidRPr="00F431E7">
        <w:rPr>
          <w:rFonts w:ascii="Times New Roman" w:hAnsi="Times New Roman" w:cs="Times New Roman"/>
          <w:b/>
          <w:sz w:val="24"/>
          <w:szCs w:val="24"/>
        </w:rPr>
        <w:t>.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В повседневной жизни и при изучении других предметов:</w:t>
      </w:r>
    </w:p>
    <w:p w:rsidR="00F431E7" w:rsidRPr="00F431E7" w:rsidRDefault="00F431E7" w:rsidP="00F431E7">
      <w:pPr>
        <w:pStyle w:val="ab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оценивать результаты вычислений при решении практических задач;</w:t>
      </w:r>
    </w:p>
    <w:p w:rsidR="00F431E7" w:rsidRPr="00F431E7" w:rsidRDefault="00F431E7" w:rsidP="00F431E7">
      <w:pPr>
        <w:pStyle w:val="ab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выполнять сравнение чисел в реальных ситуациях;</w:t>
      </w:r>
    </w:p>
    <w:p w:rsidR="00F431E7" w:rsidRPr="00F431E7" w:rsidRDefault="00F431E7" w:rsidP="00F431E7">
      <w:pPr>
        <w:pStyle w:val="ab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составлять числовые выражения при решении практических задач и задач из других учебных предметов.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Статистика и теория вероятностей</w:t>
      </w:r>
    </w:p>
    <w:p w:rsidR="00F431E7" w:rsidRPr="00F431E7" w:rsidRDefault="00F431E7" w:rsidP="00F431E7">
      <w:pPr>
        <w:pStyle w:val="a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31E7">
        <w:rPr>
          <w:rFonts w:ascii="Times New Roman" w:hAnsi="Times New Roman"/>
          <w:sz w:val="24"/>
          <w:szCs w:val="24"/>
        </w:rPr>
        <w:t xml:space="preserve">Представлять данные в виде таблиц, диаграмм, </w:t>
      </w:r>
    </w:p>
    <w:p w:rsidR="00F431E7" w:rsidRPr="00F431E7" w:rsidRDefault="00F431E7" w:rsidP="00F431E7">
      <w:pPr>
        <w:pStyle w:val="a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31E7">
        <w:rPr>
          <w:rFonts w:ascii="Times New Roman" w:hAnsi="Times New Roman"/>
          <w:sz w:val="24"/>
          <w:szCs w:val="24"/>
        </w:rPr>
        <w:t>читать информацию, представленную в виде таблицы, диаграммы.</w:t>
      </w:r>
    </w:p>
    <w:p w:rsidR="00F431E7" w:rsidRPr="00F431E7" w:rsidRDefault="00F431E7" w:rsidP="00F431E7">
      <w:pPr>
        <w:spacing w:line="360" w:lineRule="auto"/>
        <w:rPr>
          <w:b/>
          <w:bCs/>
        </w:rPr>
      </w:pPr>
      <w:r w:rsidRPr="00F431E7">
        <w:rPr>
          <w:b/>
          <w:bCs/>
        </w:rPr>
        <w:t>Текстовые задачи</w:t>
      </w:r>
    </w:p>
    <w:p w:rsidR="00F431E7" w:rsidRPr="00F431E7" w:rsidRDefault="00F431E7" w:rsidP="00F431E7">
      <w:pPr>
        <w:pStyle w:val="ab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Решать несложные сюжетные задачи разных типов на все арифметические действия;</w:t>
      </w:r>
    </w:p>
    <w:p w:rsidR="00F431E7" w:rsidRPr="00F431E7" w:rsidRDefault="00F431E7" w:rsidP="00F431E7">
      <w:pPr>
        <w:pStyle w:val="ab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F431E7" w:rsidRPr="00F431E7" w:rsidRDefault="00F431E7" w:rsidP="00F431E7">
      <w:pPr>
        <w:pStyle w:val="ab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lastRenderedPageBreak/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F431E7" w:rsidRPr="00F431E7" w:rsidRDefault="00F431E7" w:rsidP="00F431E7">
      <w:pPr>
        <w:pStyle w:val="ab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 xml:space="preserve">составлять план решения задачи; </w:t>
      </w:r>
    </w:p>
    <w:p w:rsidR="00F431E7" w:rsidRPr="00F431E7" w:rsidRDefault="00F431E7" w:rsidP="00F431E7">
      <w:pPr>
        <w:pStyle w:val="ab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выделять этапы решения задачи;</w:t>
      </w:r>
    </w:p>
    <w:p w:rsidR="00F431E7" w:rsidRPr="00F431E7" w:rsidRDefault="00F431E7" w:rsidP="00F431E7">
      <w:pPr>
        <w:pStyle w:val="ab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интерпретировать вычислительные результаты в задаче, исследовать полученное решение задачи;</w:t>
      </w:r>
    </w:p>
    <w:p w:rsidR="00F431E7" w:rsidRPr="00F431E7" w:rsidRDefault="00F431E7" w:rsidP="00F431E7">
      <w:pPr>
        <w:pStyle w:val="ab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знать различие скоростей объекта в стоячей воде, против течения и по течению реки;</w:t>
      </w:r>
    </w:p>
    <w:p w:rsidR="00F431E7" w:rsidRPr="00F431E7" w:rsidRDefault="00F431E7" w:rsidP="00F431E7">
      <w:pPr>
        <w:pStyle w:val="ab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решать задачи на нахождение части числа и числа по его части;</w:t>
      </w:r>
    </w:p>
    <w:p w:rsidR="00F431E7" w:rsidRPr="00F431E7" w:rsidRDefault="00F431E7" w:rsidP="00F431E7">
      <w:pPr>
        <w:pStyle w:val="ab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F431E7" w:rsidRPr="00F431E7" w:rsidRDefault="00F431E7" w:rsidP="00F431E7">
      <w:pPr>
        <w:pStyle w:val="ab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F431E7" w:rsidRPr="00F431E7" w:rsidRDefault="00F431E7" w:rsidP="00F431E7">
      <w:pPr>
        <w:pStyle w:val="ab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решать несложные логические задачи методом рассуждений.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В повседневной жизни и при изучении других предметов:</w:t>
      </w:r>
    </w:p>
    <w:p w:rsidR="00F431E7" w:rsidRPr="00F431E7" w:rsidRDefault="00F431E7" w:rsidP="00F431E7">
      <w:pPr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jc w:val="both"/>
      </w:pPr>
      <w:r w:rsidRPr="00F431E7">
        <w:t xml:space="preserve">выдвигать гипотезы о возможных предельных значениях искомых величин в задаче (делать прикидку) 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Наглядная геометрия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Геометрические фигуры</w:t>
      </w:r>
    </w:p>
    <w:p w:rsidR="00F431E7" w:rsidRPr="00F431E7" w:rsidRDefault="00F431E7" w:rsidP="00F431E7">
      <w:pPr>
        <w:numPr>
          <w:ilvl w:val="0"/>
          <w:numId w:val="25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b/>
          <w:i/>
        </w:rPr>
      </w:pPr>
      <w:r w:rsidRPr="00F431E7">
        <w:t xml:space="preserve">Оперировать на базовом уровне понятиями: </w:t>
      </w:r>
      <w:proofErr w:type="spellStart"/>
      <w:r w:rsidRPr="00F431E7">
        <w:t>фигура,</w:t>
      </w:r>
      <w:r w:rsidRPr="00F431E7">
        <w:rPr>
          <w:bCs/>
        </w:rPr>
        <w:t>т</w:t>
      </w:r>
      <w:r w:rsidRPr="00F431E7">
        <w:t>очка</w:t>
      </w:r>
      <w:proofErr w:type="spellEnd"/>
      <w:r w:rsidRPr="00F431E7">
        <w:t>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 Изображать изучаемые фигуры от руки и с помощью линейки и циркуля.</w:t>
      </w:r>
    </w:p>
    <w:p w:rsidR="00F431E7" w:rsidRPr="00F431E7" w:rsidRDefault="00F431E7" w:rsidP="00F431E7">
      <w:pPr>
        <w:tabs>
          <w:tab w:val="left" w:pos="0"/>
          <w:tab w:val="left" w:pos="993"/>
        </w:tabs>
        <w:spacing w:line="360" w:lineRule="auto"/>
        <w:ind w:left="709"/>
        <w:rPr>
          <w:b/>
        </w:rPr>
      </w:pPr>
      <w:r w:rsidRPr="00F431E7">
        <w:rPr>
          <w:b/>
        </w:rPr>
        <w:t>В повседневной жизни и при изучении других предметов:</w:t>
      </w:r>
    </w:p>
    <w:p w:rsidR="00F431E7" w:rsidRPr="00F431E7" w:rsidRDefault="00F431E7" w:rsidP="00F431E7">
      <w:pPr>
        <w:pStyle w:val="ab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 xml:space="preserve">решать практические задачи с применением простейших свойств фигур. 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Измерения и вычисления</w:t>
      </w:r>
    </w:p>
    <w:p w:rsidR="00F431E7" w:rsidRPr="00F431E7" w:rsidRDefault="00F431E7" w:rsidP="00F431E7">
      <w:pPr>
        <w:pStyle w:val="a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31E7">
        <w:rPr>
          <w:rFonts w:ascii="Times New Roman" w:hAnsi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F431E7" w:rsidRPr="00F431E7" w:rsidRDefault="00F431E7" w:rsidP="00F431E7">
      <w:pPr>
        <w:pStyle w:val="a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31E7">
        <w:rPr>
          <w:rFonts w:ascii="Times New Roman" w:hAnsi="Times New Roman"/>
          <w:sz w:val="24"/>
          <w:szCs w:val="24"/>
        </w:rPr>
        <w:t xml:space="preserve">вычислять площади прямоугольников. 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В повседневной жизни и при изучении других предметов:</w:t>
      </w:r>
    </w:p>
    <w:p w:rsidR="00F431E7" w:rsidRPr="00F431E7" w:rsidRDefault="00F431E7" w:rsidP="00F431E7">
      <w:pPr>
        <w:numPr>
          <w:ilvl w:val="0"/>
          <w:numId w:val="19"/>
        </w:numPr>
        <w:tabs>
          <w:tab w:val="left" w:pos="0"/>
          <w:tab w:val="left" w:pos="993"/>
        </w:tabs>
        <w:spacing w:line="360" w:lineRule="auto"/>
        <w:ind w:left="0" w:firstLine="709"/>
        <w:jc w:val="both"/>
      </w:pPr>
      <w:r w:rsidRPr="00F431E7">
        <w:t>вычислять расстояния на местности в стандартных ситуациях, площади прямоугольников;</w:t>
      </w:r>
    </w:p>
    <w:p w:rsidR="00F431E7" w:rsidRPr="00F431E7" w:rsidRDefault="00F431E7" w:rsidP="00F431E7">
      <w:pPr>
        <w:numPr>
          <w:ilvl w:val="0"/>
          <w:numId w:val="20"/>
        </w:numPr>
        <w:tabs>
          <w:tab w:val="left" w:pos="0"/>
          <w:tab w:val="left" w:pos="993"/>
        </w:tabs>
        <w:spacing w:line="360" w:lineRule="auto"/>
        <w:ind w:left="0" w:firstLine="709"/>
        <w:jc w:val="both"/>
      </w:pPr>
      <w:r w:rsidRPr="00F431E7">
        <w:lastRenderedPageBreak/>
        <w:t>выполнять простейшие построения и измерения на местности, необходимые в реальной жизни.</w:t>
      </w:r>
    </w:p>
    <w:p w:rsidR="00F431E7" w:rsidRPr="00F431E7" w:rsidRDefault="00F431E7" w:rsidP="00F431E7">
      <w:pPr>
        <w:spacing w:line="360" w:lineRule="auto"/>
        <w:rPr>
          <w:b/>
          <w:bCs/>
        </w:rPr>
      </w:pPr>
      <w:r w:rsidRPr="00F431E7">
        <w:rPr>
          <w:b/>
          <w:bCs/>
        </w:rPr>
        <w:t>История математики</w:t>
      </w:r>
    </w:p>
    <w:p w:rsidR="00F431E7" w:rsidRPr="00F431E7" w:rsidRDefault="00F431E7" w:rsidP="00F431E7">
      <w:pPr>
        <w:numPr>
          <w:ilvl w:val="0"/>
          <w:numId w:val="27"/>
        </w:numPr>
        <w:tabs>
          <w:tab w:val="left" w:pos="34"/>
          <w:tab w:val="left" w:pos="993"/>
        </w:tabs>
        <w:spacing w:line="360" w:lineRule="auto"/>
        <w:ind w:left="0" w:firstLine="709"/>
        <w:jc w:val="both"/>
      </w:pPr>
      <w:r w:rsidRPr="00F431E7">
        <w:t>описывать отдельные выдающиеся результаты, полученные в ходе развития математики как науки;</w:t>
      </w:r>
    </w:p>
    <w:p w:rsidR="00F431E7" w:rsidRPr="00F431E7" w:rsidRDefault="00F431E7" w:rsidP="00F431E7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</w:pPr>
      <w:r w:rsidRPr="00F431E7">
        <w:t>знать примеры математических открытий и их авторов, в связи с отечественной и всемирной историей.</w:t>
      </w:r>
    </w:p>
    <w:p w:rsidR="00F431E7" w:rsidRPr="00F431E7" w:rsidRDefault="00F431E7" w:rsidP="00F431E7">
      <w:pPr>
        <w:pStyle w:val="3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F431E7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 в 5-6 классах (для обеспечения возможности успешного продолжения образования на базовом и углублённом уровнях)</w:t>
      </w:r>
    </w:p>
    <w:p w:rsidR="00F431E7" w:rsidRPr="00F431E7" w:rsidRDefault="00F431E7" w:rsidP="00F431E7">
      <w:pPr>
        <w:spacing w:line="360" w:lineRule="auto"/>
      </w:pPr>
      <w:r w:rsidRPr="00F431E7">
        <w:rPr>
          <w:b/>
        </w:rPr>
        <w:t>Элементы теории множеств и математической логики</w:t>
      </w:r>
    </w:p>
    <w:p w:rsidR="00F431E7" w:rsidRPr="00F431E7" w:rsidRDefault="00F431E7" w:rsidP="00F431E7">
      <w:pPr>
        <w:pStyle w:val="ab"/>
        <w:numPr>
          <w:ilvl w:val="0"/>
          <w:numId w:val="28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Оперировать</w:t>
      </w:r>
      <w:r w:rsidRPr="00F431E7">
        <w:rPr>
          <w:rStyle w:val="af5"/>
          <w:rFonts w:ascii="Times New Roman" w:hAnsi="Times New Roman" w:cs="Times New Roman"/>
          <w:i/>
          <w:sz w:val="24"/>
          <w:szCs w:val="24"/>
        </w:rPr>
        <w:footnoteReference w:id="3"/>
      </w:r>
      <w:r w:rsidRPr="00F431E7">
        <w:rPr>
          <w:rFonts w:ascii="Times New Roman" w:hAnsi="Times New Roman" w:cs="Times New Roman"/>
          <w:i/>
          <w:sz w:val="24"/>
          <w:szCs w:val="24"/>
        </w:rPr>
        <w:t xml:space="preserve">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F431E7" w:rsidRPr="00F431E7" w:rsidRDefault="00F431E7" w:rsidP="00F431E7">
      <w:pPr>
        <w:pStyle w:val="ab"/>
        <w:numPr>
          <w:ilvl w:val="0"/>
          <w:numId w:val="28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В повседневной жизни и при изучении других предметов:</w:t>
      </w:r>
    </w:p>
    <w:p w:rsidR="00F431E7" w:rsidRPr="00F431E7" w:rsidRDefault="00F431E7" w:rsidP="00F431E7">
      <w:pPr>
        <w:pStyle w:val="a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F431E7">
        <w:rPr>
          <w:rFonts w:ascii="Times New Roman" w:hAnsi="Times New Roman"/>
          <w:i/>
          <w:sz w:val="24"/>
          <w:szCs w:val="24"/>
        </w:rPr>
        <w:t xml:space="preserve">распознавать логически некорректные высказывания; </w:t>
      </w:r>
    </w:p>
    <w:p w:rsidR="00F431E7" w:rsidRPr="00F431E7" w:rsidRDefault="00F431E7" w:rsidP="00F431E7">
      <w:pPr>
        <w:pStyle w:val="a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F431E7">
        <w:rPr>
          <w:rFonts w:ascii="Times New Roman" w:hAnsi="Times New Roman"/>
          <w:i/>
          <w:sz w:val="24"/>
          <w:szCs w:val="24"/>
        </w:rPr>
        <w:t>строить цепочки умозаключений на основе использования правил логики.</w:t>
      </w:r>
    </w:p>
    <w:p w:rsidR="00F431E7" w:rsidRPr="00F431E7" w:rsidRDefault="00F431E7" w:rsidP="00F431E7">
      <w:pPr>
        <w:spacing w:line="360" w:lineRule="auto"/>
        <w:rPr>
          <w:b/>
          <w:i/>
        </w:rPr>
      </w:pPr>
      <w:r w:rsidRPr="00F431E7">
        <w:rPr>
          <w:b/>
          <w:i/>
        </w:rPr>
        <w:t>Числа</w:t>
      </w:r>
    </w:p>
    <w:p w:rsidR="00F431E7" w:rsidRPr="00F431E7" w:rsidRDefault="00F431E7" w:rsidP="00F431E7">
      <w:pPr>
        <w:pStyle w:val="ab"/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</w:p>
    <w:p w:rsidR="00F431E7" w:rsidRPr="00F431E7" w:rsidRDefault="00F431E7" w:rsidP="00F431E7">
      <w:pPr>
        <w:pStyle w:val="ab"/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понимать и объяснять смысл позиционной записи натурального числа;</w:t>
      </w:r>
    </w:p>
    <w:p w:rsidR="00F431E7" w:rsidRPr="00F431E7" w:rsidRDefault="00F431E7" w:rsidP="00F431E7">
      <w:pPr>
        <w:pStyle w:val="ab"/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F431E7" w:rsidRPr="00F431E7" w:rsidRDefault="00F431E7" w:rsidP="00F431E7">
      <w:pPr>
        <w:pStyle w:val="ab"/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F431E7" w:rsidRPr="00F431E7" w:rsidRDefault="00F431E7" w:rsidP="00F431E7">
      <w:pPr>
        <w:pStyle w:val="ab"/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выполнять округление рациональных чисел с заданной точностью;</w:t>
      </w:r>
    </w:p>
    <w:p w:rsidR="00F431E7" w:rsidRPr="00F431E7" w:rsidRDefault="00F431E7" w:rsidP="00F431E7">
      <w:pPr>
        <w:pStyle w:val="ab"/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упорядочивать числа, записанные в виде обыкновенных и десятичных дробей;</w:t>
      </w:r>
    </w:p>
    <w:p w:rsidR="00F431E7" w:rsidRPr="00F431E7" w:rsidRDefault="00F431E7" w:rsidP="00F431E7">
      <w:pPr>
        <w:pStyle w:val="ab"/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lastRenderedPageBreak/>
        <w:t>находить НОД и НОК чисел и использовать их при решении зада;.</w:t>
      </w:r>
    </w:p>
    <w:p w:rsidR="00F431E7" w:rsidRPr="00F431E7" w:rsidRDefault="00F431E7" w:rsidP="00F431E7">
      <w:pPr>
        <w:pStyle w:val="ab"/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оперировать понятием модуль числа, геометрическая интерпретация модуля числа.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В повседневной жизни и при изучении других предметов:</w:t>
      </w:r>
    </w:p>
    <w:p w:rsidR="00F431E7" w:rsidRPr="00F431E7" w:rsidRDefault="00F431E7" w:rsidP="00F431E7">
      <w:pPr>
        <w:pStyle w:val="a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F431E7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F431E7" w:rsidRPr="00F431E7" w:rsidRDefault="00F431E7" w:rsidP="00F431E7">
      <w:pPr>
        <w:pStyle w:val="a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F431E7">
        <w:rPr>
          <w:rFonts w:ascii="Times New Roman" w:hAnsi="Times New Roman"/>
          <w:i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F431E7" w:rsidRPr="00F431E7" w:rsidRDefault="00F431E7" w:rsidP="00F431E7">
      <w:pPr>
        <w:pStyle w:val="a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F431E7">
        <w:rPr>
          <w:rFonts w:ascii="Times New Roman" w:hAnsi="Times New Roman"/>
          <w:i/>
          <w:sz w:val="24"/>
          <w:szCs w:val="24"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 xml:space="preserve">Уравнения и неравенства </w:t>
      </w:r>
    </w:p>
    <w:p w:rsidR="00F431E7" w:rsidRPr="00F431E7" w:rsidRDefault="00F431E7" w:rsidP="00F431E7">
      <w:pPr>
        <w:pStyle w:val="a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F431E7">
        <w:rPr>
          <w:rFonts w:ascii="Times New Roman" w:hAnsi="Times New Roman"/>
          <w:i/>
          <w:sz w:val="24"/>
          <w:szCs w:val="24"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Статистика и теория вероятностей</w:t>
      </w:r>
    </w:p>
    <w:p w:rsidR="00F431E7" w:rsidRPr="00F431E7" w:rsidRDefault="00F431E7" w:rsidP="00F431E7">
      <w:pPr>
        <w:pStyle w:val="ab"/>
        <w:numPr>
          <w:ilvl w:val="0"/>
          <w:numId w:val="3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F431E7" w:rsidRPr="00F431E7" w:rsidRDefault="00F431E7" w:rsidP="00F431E7">
      <w:pPr>
        <w:pStyle w:val="a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F431E7">
        <w:rPr>
          <w:rFonts w:ascii="Times New Roman" w:hAnsi="Times New Roman"/>
          <w:i/>
          <w:sz w:val="24"/>
          <w:szCs w:val="24"/>
        </w:rPr>
        <w:t xml:space="preserve">извлекать, информацию, </w:t>
      </w:r>
      <w:r w:rsidRPr="00F431E7">
        <w:rPr>
          <w:rStyle w:val="dash041e0431044b0447043d044b0439char1"/>
          <w:i/>
        </w:rPr>
        <w:t>представленную в таблицах, на диаграммах</w:t>
      </w:r>
      <w:r w:rsidRPr="00F431E7">
        <w:rPr>
          <w:rFonts w:ascii="Times New Roman" w:hAnsi="Times New Roman"/>
          <w:i/>
          <w:sz w:val="24"/>
          <w:szCs w:val="24"/>
        </w:rPr>
        <w:t>;</w:t>
      </w:r>
    </w:p>
    <w:p w:rsidR="00F431E7" w:rsidRPr="00F431E7" w:rsidRDefault="00F431E7" w:rsidP="00F431E7">
      <w:pPr>
        <w:pStyle w:val="a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F431E7">
        <w:rPr>
          <w:rFonts w:ascii="Times New Roman" w:hAnsi="Times New Roman"/>
          <w:i/>
          <w:sz w:val="24"/>
          <w:szCs w:val="24"/>
        </w:rPr>
        <w:t>составлять таблицы, строить диаграммы на основе данных.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В повседневной жизни и при изучении других предметов:</w:t>
      </w:r>
    </w:p>
    <w:p w:rsidR="00F431E7" w:rsidRPr="00F431E7" w:rsidRDefault="00F431E7" w:rsidP="00F431E7">
      <w:pPr>
        <w:pStyle w:val="ab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 xml:space="preserve">извлекать, интерпретировать и преобразовывать информацию, </w:t>
      </w:r>
      <w:r w:rsidRPr="00F431E7">
        <w:rPr>
          <w:rStyle w:val="dash041e0431044b0447043d044b0439char1"/>
          <w:i/>
        </w:rPr>
        <w:t>представленную в таблицах и на диаграммах, отражающую свойства и характеристики реальных процессов и явлений.</w:t>
      </w:r>
    </w:p>
    <w:p w:rsidR="00F431E7" w:rsidRPr="00F431E7" w:rsidRDefault="00F431E7" w:rsidP="00F431E7">
      <w:pPr>
        <w:spacing w:line="360" w:lineRule="auto"/>
        <w:rPr>
          <w:b/>
          <w:bCs/>
        </w:rPr>
      </w:pPr>
      <w:r w:rsidRPr="00F431E7">
        <w:rPr>
          <w:b/>
          <w:bCs/>
        </w:rPr>
        <w:t>Текстовые задачи</w:t>
      </w:r>
    </w:p>
    <w:p w:rsidR="00F431E7" w:rsidRPr="00F431E7" w:rsidRDefault="00F431E7" w:rsidP="00F431E7">
      <w:pPr>
        <w:pStyle w:val="ab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Решать простые и сложные задачи разных типов, а также задачи повышенной трудности;</w:t>
      </w:r>
    </w:p>
    <w:p w:rsidR="00F431E7" w:rsidRPr="00F431E7" w:rsidRDefault="00F431E7" w:rsidP="00F431E7">
      <w:pPr>
        <w:pStyle w:val="ab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F431E7" w:rsidRPr="00F431E7" w:rsidRDefault="00F431E7" w:rsidP="00F431E7">
      <w:pPr>
        <w:pStyle w:val="ab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знать и применять оба способа поиска решения задач (от требования к условию и от условия к требованию);</w:t>
      </w:r>
    </w:p>
    <w:p w:rsidR="00F431E7" w:rsidRPr="00F431E7" w:rsidRDefault="00F431E7" w:rsidP="00F431E7">
      <w:pPr>
        <w:pStyle w:val="ab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 xml:space="preserve">моделировать рассуждения при поиске решения задач с помощью </w:t>
      </w:r>
      <w:proofErr w:type="spellStart"/>
      <w:r w:rsidRPr="00F431E7">
        <w:rPr>
          <w:rFonts w:ascii="Times New Roman" w:hAnsi="Times New Roman" w:cs="Times New Roman"/>
          <w:i/>
          <w:sz w:val="24"/>
          <w:szCs w:val="24"/>
        </w:rPr>
        <w:t>граф-схемы</w:t>
      </w:r>
      <w:proofErr w:type="spellEnd"/>
      <w:r w:rsidRPr="00F431E7">
        <w:rPr>
          <w:rFonts w:ascii="Times New Roman" w:hAnsi="Times New Roman" w:cs="Times New Roman"/>
          <w:i/>
          <w:sz w:val="24"/>
          <w:szCs w:val="24"/>
        </w:rPr>
        <w:t>;</w:t>
      </w:r>
    </w:p>
    <w:p w:rsidR="00F431E7" w:rsidRPr="00F431E7" w:rsidRDefault="00F431E7" w:rsidP="00F431E7">
      <w:pPr>
        <w:pStyle w:val="ab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выделять этапы решения задачи и содержание каждого этапа;</w:t>
      </w:r>
    </w:p>
    <w:p w:rsidR="00F431E7" w:rsidRPr="00F431E7" w:rsidRDefault="00F431E7" w:rsidP="00F431E7">
      <w:pPr>
        <w:pStyle w:val="ab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интерпретировать вычислительные результаты в задаче, исследовать полученное решение задачи;</w:t>
      </w:r>
    </w:p>
    <w:p w:rsidR="00F431E7" w:rsidRPr="00F431E7" w:rsidRDefault="00F431E7" w:rsidP="00F431E7">
      <w:pPr>
        <w:pStyle w:val="ab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lastRenderedPageBreak/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F431E7" w:rsidRPr="00F431E7" w:rsidRDefault="00F431E7" w:rsidP="00F431E7">
      <w:pPr>
        <w:pStyle w:val="ab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F431E7" w:rsidRPr="00F431E7" w:rsidRDefault="00F431E7" w:rsidP="00F431E7">
      <w:pPr>
        <w:pStyle w:val="ab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 xml:space="preserve">решать разнообразные задачи «на части», </w:t>
      </w:r>
    </w:p>
    <w:p w:rsidR="00F431E7" w:rsidRPr="00F431E7" w:rsidRDefault="00F431E7" w:rsidP="00F431E7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i/>
        </w:rPr>
      </w:pPr>
      <w:r w:rsidRPr="00F431E7">
        <w:rPr>
          <w:i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F431E7" w:rsidRPr="00F431E7" w:rsidRDefault="00F431E7" w:rsidP="00F431E7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i/>
        </w:rPr>
      </w:pPr>
      <w:r w:rsidRPr="00F431E7">
        <w:rPr>
          <w:i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В повседневной жизни и при изучении других предметов:</w:t>
      </w:r>
    </w:p>
    <w:p w:rsidR="00F431E7" w:rsidRPr="00F431E7" w:rsidRDefault="00F431E7" w:rsidP="00F431E7">
      <w:pPr>
        <w:pStyle w:val="a"/>
        <w:numPr>
          <w:ilvl w:val="0"/>
          <w:numId w:val="36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F431E7">
        <w:rPr>
          <w:rFonts w:ascii="Times New Roman" w:hAnsi="Times New Roman"/>
          <w:i/>
          <w:sz w:val="24"/>
          <w:szCs w:val="24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F431E7" w:rsidRPr="00F431E7" w:rsidRDefault="00F431E7" w:rsidP="00F431E7">
      <w:pPr>
        <w:pStyle w:val="a"/>
        <w:numPr>
          <w:ilvl w:val="0"/>
          <w:numId w:val="36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4"/>
          <w:szCs w:val="24"/>
          <w:lang w:eastAsia="en-US"/>
        </w:rPr>
      </w:pPr>
      <w:r w:rsidRPr="00F431E7">
        <w:rPr>
          <w:rFonts w:ascii="Times New Roman" w:hAnsi="Times New Roman"/>
          <w:i/>
          <w:sz w:val="24"/>
          <w:szCs w:val="24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F431E7" w:rsidRPr="00F431E7" w:rsidRDefault="00F431E7" w:rsidP="00F431E7">
      <w:pPr>
        <w:pStyle w:val="a"/>
        <w:numPr>
          <w:ilvl w:val="0"/>
          <w:numId w:val="36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F431E7">
        <w:rPr>
          <w:rFonts w:ascii="Times New Roman" w:hAnsi="Times New Roman"/>
          <w:i/>
          <w:sz w:val="24"/>
          <w:szCs w:val="24"/>
          <w:lang w:eastAsia="en-US"/>
        </w:rPr>
        <w:t>решать задачи на движение по реке, рассматривая разные системы отсчета.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Наглядная геометрия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Геометрические фигуры</w:t>
      </w:r>
    </w:p>
    <w:p w:rsidR="00F431E7" w:rsidRPr="00F431E7" w:rsidRDefault="00F431E7" w:rsidP="00F431E7">
      <w:pPr>
        <w:pStyle w:val="ab"/>
        <w:numPr>
          <w:ilvl w:val="0"/>
          <w:numId w:val="37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F431E7" w:rsidRPr="00F431E7" w:rsidRDefault="00F431E7" w:rsidP="00F431E7">
      <w:pPr>
        <w:pStyle w:val="ab"/>
        <w:numPr>
          <w:ilvl w:val="0"/>
          <w:numId w:val="37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изображать изучаемые фигуры от руки и с помощью компьютерных инструментов.</w:t>
      </w:r>
    </w:p>
    <w:p w:rsidR="00F431E7" w:rsidRPr="00F431E7" w:rsidRDefault="00F431E7" w:rsidP="00F431E7">
      <w:pPr>
        <w:spacing w:line="360" w:lineRule="auto"/>
        <w:rPr>
          <w:b/>
        </w:rPr>
      </w:pPr>
      <w:r w:rsidRPr="00F431E7">
        <w:rPr>
          <w:b/>
        </w:rPr>
        <w:t>Измерения и вычисления</w:t>
      </w:r>
    </w:p>
    <w:p w:rsidR="00F431E7" w:rsidRPr="00F431E7" w:rsidRDefault="00F431E7" w:rsidP="00F431E7">
      <w:pPr>
        <w:pStyle w:val="a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F431E7">
        <w:rPr>
          <w:rFonts w:ascii="Times New Roman" w:hAnsi="Times New Roman"/>
          <w:i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F431E7" w:rsidRPr="00F431E7" w:rsidRDefault="00F431E7" w:rsidP="00F431E7">
      <w:pPr>
        <w:pStyle w:val="a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F431E7">
        <w:rPr>
          <w:rFonts w:ascii="Times New Roman" w:hAnsi="Times New Roman"/>
          <w:i/>
          <w:sz w:val="24"/>
          <w:szCs w:val="24"/>
        </w:rPr>
        <w:t>вычислять площади прямоугольников, квадратов, объёмы прямоугольных параллелепипедов, кубов.</w:t>
      </w:r>
    </w:p>
    <w:p w:rsidR="00F431E7" w:rsidRPr="00F431E7" w:rsidRDefault="00F431E7" w:rsidP="00F431E7">
      <w:pPr>
        <w:tabs>
          <w:tab w:val="left" w:pos="1134"/>
        </w:tabs>
        <w:spacing w:line="360" w:lineRule="auto"/>
        <w:rPr>
          <w:b/>
        </w:rPr>
      </w:pPr>
      <w:r w:rsidRPr="00F431E7">
        <w:rPr>
          <w:b/>
        </w:rPr>
        <w:t>В повседневной жизни и при изучении других предметов:</w:t>
      </w:r>
    </w:p>
    <w:p w:rsidR="00F431E7" w:rsidRPr="00F431E7" w:rsidRDefault="00F431E7" w:rsidP="00F431E7">
      <w:pPr>
        <w:pStyle w:val="ab"/>
        <w:numPr>
          <w:ilvl w:val="0"/>
          <w:numId w:val="38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lastRenderedPageBreak/>
        <w:t>вычислять расстояния на местности в стандартных ситуациях, площади участков прямоугольной формы, объёмы комнат;</w:t>
      </w:r>
    </w:p>
    <w:p w:rsidR="00F431E7" w:rsidRPr="00F431E7" w:rsidRDefault="00F431E7" w:rsidP="00F431E7">
      <w:pPr>
        <w:pStyle w:val="ab"/>
        <w:numPr>
          <w:ilvl w:val="0"/>
          <w:numId w:val="38"/>
        </w:num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 xml:space="preserve">выполнять простейшие построения на местности, необходимые в реальной жизни; </w:t>
      </w:r>
    </w:p>
    <w:p w:rsidR="00F431E7" w:rsidRPr="00F431E7" w:rsidRDefault="00F431E7" w:rsidP="00F431E7">
      <w:pPr>
        <w:pStyle w:val="ab"/>
        <w:numPr>
          <w:ilvl w:val="0"/>
          <w:numId w:val="38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оценивать размеры реальных объектов окружающего мира.</w:t>
      </w:r>
    </w:p>
    <w:p w:rsidR="00F431E7" w:rsidRPr="00F431E7" w:rsidRDefault="00F431E7" w:rsidP="00F431E7">
      <w:pPr>
        <w:spacing w:line="360" w:lineRule="auto"/>
        <w:rPr>
          <w:b/>
          <w:bCs/>
        </w:rPr>
      </w:pPr>
      <w:r w:rsidRPr="00F431E7">
        <w:rPr>
          <w:b/>
          <w:bCs/>
        </w:rPr>
        <w:t>История математики</w:t>
      </w:r>
    </w:p>
    <w:p w:rsidR="00F431E7" w:rsidRPr="00F431E7" w:rsidRDefault="00F431E7" w:rsidP="00F431E7">
      <w:pPr>
        <w:pStyle w:val="ab"/>
        <w:numPr>
          <w:ilvl w:val="0"/>
          <w:numId w:val="2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1E7">
        <w:rPr>
          <w:rFonts w:ascii="Times New Roman" w:hAnsi="Times New Roman" w:cs="Times New Roman"/>
          <w:i/>
          <w:sz w:val="24"/>
          <w:szCs w:val="24"/>
        </w:rPr>
        <w:t>Характеризовать вклад выдающихся математиков в развитие математики и иных научных областей.</w:t>
      </w:r>
    </w:p>
    <w:p w:rsidR="00F431E7" w:rsidRPr="00F431E7" w:rsidRDefault="00F431E7" w:rsidP="00F431E7">
      <w:pPr>
        <w:pStyle w:val="3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04B3" w:rsidRDefault="000404B3" w:rsidP="0022775E">
      <w:pPr>
        <w:shd w:val="clear" w:color="auto" w:fill="FFFFFF"/>
        <w:ind w:left="1291"/>
        <w:jc w:val="center"/>
        <w:rPr>
          <w:color w:val="FF0000"/>
        </w:rPr>
      </w:pPr>
    </w:p>
    <w:p w:rsidR="000404B3" w:rsidRDefault="000404B3" w:rsidP="0022775E">
      <w:pPr>
        <w:shd w:val="clear" w:color="auto" w:fill="FFFFFF"/>
        <w:ind w:left="1291"/>
        <w:jc w:val="center"/>
        <w:rPr>
          <w:color w:val="FF0000"/>
        </w:rPr>
      </w:pPr>
    </w:p>
    <w:p w:rsidR="000404B3" w:rsidRPr="00D303E3" w:rsidRDefault="004918F6" w:rsidP="000404B3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СОДЕРЖАНИЕ</w:t>
      </w:r>
      <w:r w:rsidR="000404B3" w:rsidRPr="00D303E3">
        <w:rPr>
          <w:sz w:val="28"/>
          <w:szCs w:val="28"/>
        </w:rPr>
        <w:t xml:space="preserve"> КУРСА</w:t>
      </w:r>
      <w:r>
        <w:rPr>
          <w:sz w:val="28"/>
          <w:szCs w:val="28"/>
        </w:rPr>
        <w:t xml:space="preserve"> МАТЕМАТИКИ В 5-6 КЛАССАХ</w:t>
      </w:r>
    </w:p>
    <w:p w:rsidR="008309F8" w:rsidRDefault="008309F8" w:rsidP="0022775E">
      <w:pPr>
        <w:shd w:val="clear" w:color="auto" w:fill="FFFFFF"/>
        <w:ind w:left="1291"/>
        <w:jc w:val="center"/>
        <w:rPr>
          <w:color w:val="FF0000"/>
        </w:rPr>
      </w:pPr>
    </w:p>
    <w:p w:rsidR="004918F6" w:rsidRPr="004918F6" w:rsidRDefault="004918F6" w:rsidP="004918F6">
      <w:pPr>
        <w:pStyle w:val="af9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</w:rPr>
      </w:pPr>
      <w:r w:rsidRPr="004918F6">
        <w:rPr>
          <w:rFonts w:ascii="Times New Roman" w:hAnsi="Times New Roman"/>
          <w:b/>
          <w:i w:val="0"/>
          <w:color w:val="auto"/>
          <w:spacing w:val="0"/>
        </w:rPr>
        <w:t>Натуральные числа и нуль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rPr>
          <w:b/>
        </w:rPr>
        <w:t>Натуральный ряд чисел и его свойства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 xml:space="preserve">Натуральное число, множество натуральных чисел и его свойства, изображение натуральных чисел точками на числовой прямой. Использование свойств натуральных чисел при решении задач. 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</w:rPr>
      </w:pPr>
      <w:r w:rsidRPr="004918F6">
        <w:rPr>
          <w:b/>
        </w:rPr>
        <w:t>Запись и чтение натуральных чисел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</w:rPr>
      </w:pPr>
      <w:r w:rsidRPr="004918F6">
        <w:rPr>
          <w:b/>
        </w:rPr>
        <w:t>Округление натуральных чисел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>Необходимость округления. Правило округления натуральных чисел.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rPr>
          <w:b/>
        </w:rPr>
        <w:t>Сравнение натуральных чисел, сравнение с числом 0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>Понятие о сравнении чисел, сравнение натуральных чисел друг с другом и с нулём, математическая запись сравнений, способы сравнения чисел.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</w:rPr>
      </w:pPr>
      <w:r w:rsidRPr="004918F6">
        <w:rPr>
          <w:b/>
        </w:rPr>
        <w:t>Действия с натуральными числами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lastRenderedPageBreak/>
        <w:t xml:space="preserve">Переместительный и сочетательный законы сложения и умножения, распределительный закон умножения относительно сложения, </w:t>
      </w:r>
      <w:r w:rsidRPr="004918F6">
        <w:rPr>
          <w:i/>
        </w:rPr>
        <w:t>обоснование алгоритмов выполнения арифметических  действий.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rPr>
          <w:b/>
        </w:rPr>
        <w:t>Степень с натуральным показателем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rPr>
          <w:b/>
        </w:rPr>
        <w:t>Числовые выражения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>Числовое выражение и его значение, порядок выполнения действий.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</w:rPr>
      </w:pPr>
      <w:r w:rsidRPr="004918F6">
        <w:rPr>
          <w:b/>
        </w:rPr>
        <w:t>Деление с остатком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 xml:space="preserve">Деление с остатком на множестве натуральных чисел, </w:t>
      </w:r>
      <w:r w:rsidRPr="004918F6">
        <w:rPr>
          <w:i/>
        </w:rPr>
        <w:t>свойства деления с остатком</w:t>
      </w:r>
      <w:r w:rsidRPr="004918F6">
        <w:t xml:space="preserve">. Практические задачи на деление с остатком. 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</w:rPr>
      </w:pPr>
      <w:r w:rsidRPr="004918F6">
        <w:rPr>
          <w:b/>
        </w:rPr>
        <w:t>Свойства и признаки делимости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 xml:space="preserve">Свойство делимости суммы (разности) на число. Признаки делимости на 2, 3, 5, 9, 10. </w:t>
      </w:r>
      <w:r w:rsidRPr="004918F6">
        <w:rPr>
          <w:i/>
        </w:rPr>
        <w:t>Признаки делимости на 4, 6, 8, 11. Доказательство признаков делимости</w:t>
      </w:r>
      <w:r w:rsidRPr="004918F6">
        <w:t xml:space="preserve">. Решение практических задач с применением признаков делимости. 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</w:rPr>
      </w:pPr>
      <w:r w:rsidRPr="004918F6">
        <w:rPr>
          <w:b/>
        </w:rPr>
        <w:t>Разложение числа на простые множители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i/>
        </w:rPr>
      </w:pPr>
      <w:r w:rsidRPr="004918F6">
        <w:t xml:space="preserve">Простые и составные числа, </w:t>
      </w:r>
      <w:r w:rsidRPr="004918F6">
        <w:rPr>
          <w:i/>
        </w:rPr>
        <w:t xml:space="preserve">решето Эратосфена. 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 xml:space="preserve">Разложение натурального числа на множители, разложение на простые множители. </w:t>
      </w:r>
      <w:r w:rsidRPr="004918F6">
        <w:rPr>
          <w:i/>
        </w:rPr>
        <w:t>Количество делителей числа, алгоритм разложения числа на простые множители, основная теорема арифметики</w:t>
      </w:r>
      <w:r w:rsidRPr="004918F6">
        <w:t>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rPr>
          <w:b/>
        </w:rPr>
        <w:t>Алгебраические выражения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i/>
        </w:rPr>
      </w:pPr>
      <w:r w:rsidRPr="004918F6">
        <w:t xml:space="preserve"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rPr>
          <w:b/>
        </w:rPr>
        <w:t>Делители и кратные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>Делитель и его свойства, общий делитель двух и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</w:r>
    </w:p>
    <w:p w:rsidR="004918F6" w:rsidRPr="004918F6" w:rsidRDefault="004918F6" w:rsidP="004918F6">
      <w:pPr>
        <w:pStyle w:val="af9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</w:rPr>
      </w:pPr>
      <w:r w:rsidRPr="004918F6">
        <w:rPr>
          <w:rFonts w:ascii="Times New Roman" w:hAnsi="Times New Roman"/>
          <w:b/>
          <w:i w:val="0"/>
          <w:color w:val="auto"/>
          <w:spacing w:val="0"/>
        </w:rPr>
        <w:t>Дроби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rPr>
          <w:b/>
        </w:rPr>
        <w:t>Обыкновенные дроби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lastRenderedPageBreak/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 xml:space="preserve">Приведение дробей к общему знаменателю. Сравнение обыкновенных дробей. 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 xml:space="preserve">Сложение и вычитание обыкновенных дробей. Умножение и деление обыкновенных дробей. 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 xml:space="preserve">Арифметические действия со смешанными дробями. 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>Арифметические действия с дробными числами.</w:t>
      </w:r>
      <w:r w:rsidRPr="004918F6">
        <w:tab/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rPr>
          <w:i/>
        </w:rPr>
        <w:t>Способы рационализации вычислений и их применение при выполнении действий</w:t>
      </w:r>
      <w:r w:rsidRPr="004918F6">
        <w:t>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rPr>
          <w:b/>
          <w:bCs/>
        </w:rPr>
        <w:t>Десятичные дроби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 xml:space="preserve">Целая и дробная части десятичной дроби. 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4918F6">
        <w:rPr>
          <w:i/>
        </w:rPr>
        <w:t xml:space="preserve">Преобразование обыкновенных дробей в десятичные </w:t>
      </w:r>
      <w:proofErr w:type="spellStart"/>
      <w:r w:rsidRPr="004918F6">
        <w:rPr>
          <w:i/>
        </w:rPr>
        <w:t>дроби.Конечные</w:t>
      </w:r>
      <w:proofErr w:type="spellEnd"/>
      <w:r w:rsidRPr="004918F6">
        <w:rPr>
          <w:i/>
        </w:rPr>
        <w:t xml:space="preserve"> и бесконечные десятичные дроби</w:t>
      </w:r>
      <w:r w:rsidRPr="004918F6">
        <w:t xml:space="preserve">. 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  <w:bCs/>
        </w:rPr>
      </w:pPr>
      <w:r w:rsidRPr="004918F6">
        <w:rPr>
          <w:b/>
          <w:bCs/>
        </w:rPr>
        <w:t>Отношение двух чисел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  <w:bCs/>
        </w:rPr>
      </w:pPr>
      <w:r w:rsidRPr="004918F6">
        <w:rPr>
          <w:bCs/>
        </w:rPr>
        <w:t>Масштаб на плане и карте.</w:t>
      </w:r>
      <w:r w:rsidR="007863F2">
        <w:rPr>
          <w:bCs/>
        </w:rPr>
        <w:t xml:space="preserve"> </w:t>
      </w:r>
      <w:r w:rsidRPr="004918F6">
        <w:rPr>
          <w:bCs/>
        </w:rPr>
        <w:t>Пропорции. Свойства пропорций, применение пропорций и отношений при решении задач.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Cs/>
        </w:rPr>
      </w:pPr>
      <w:r w:rsidRPr="004918F6">
        <w:rPr>
          <w:b/>
          <w:bCs/>
        </w:rPr>
        <w:t>Среднее арифметическое чисел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Cs/>
        </w:rPr>
      </w:pPr>
      <w:r w:rsidRPr="004918F6">
        <w:rPr>
          <w:bCs/>
        </w:rPr>
        <w:t xml:space="preserve">Среднее арифметическое двух чисел. Изображение среднего арифметического двух чисел на числовой прямой. Решение практических задач с применением среднего арифметического. </w:t>
      </w:r>
      <w:r w:rsidRPr="004918F6">
        <w:rPr>
          <w:bCs/>
          <w:i/>
        </w:rPr>
        <w:t>Среднее арифметическое нескольких чисел.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  <w:bCs/>
        </w:rPr>
      </w:pPr>
      <w:r w:rsidRPr="004918F6">
        <w:rPr>
          <w:b/>
          <w:bCs/>
        </w:rPr>
        <w:t>Проценты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Cs/>
        </w:rPr>
      </w:pPr>
      <w:r w:rsidRPr="004918F6">
        <w:rPr>
          <w:bCs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  <w:bCs/>
        </w:rPr>
      </w:pPr>
      <w:r w:rsidRPr="004918F6">
        <w:rPr>
          <w:b/>
          <w:bCs/>
        </w:rPr>
        <w:t>Диаграммы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Cs/>
        </w:rPr>
      </w:pPr>
      <w:r w:rsidRPr="004918F6">
        <w:rPr>
          <w:bCs/>
        </w:rPr>
        <w:t xml:space="preserve">Столбчатые и круговые диаграммы. Извлечение информации из диаграмм. </w:t>
      </w:r>
      <w:r w:rsidRPr="004918F6">
        <w:rPr>
          <w:bCs/>
          <w:i/>
        </w:rPr>
        <w:t>Изображение диаграмм по числовым данным</w:t>
      </w:r>
      <w:r w:rsidRPr="004918F6">
        <w:rPr>
          <w:bCs/>
        </w:rPr>
        <w:t>.</w:t>
      </w:r>
    </w:p>
    <w:p w:rsidR="004918F6" w:rsidRPr="004918F6" w:rsidRDefault="004918F6" w:rsidP="004918F6">
      <w:pPr>
        <w:pStyle w:val="af9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</w:rPr>
      </w:pPr>
      <w:r w:rsidRPr="004918F6">
        <w:rPr>
          <w:rFonts w:ascii="Times New Roman" w:hAnsi="Times New Roman"/>
          <w:b/>
          <w:i w:val="0"/>
          <w:color w:val="auto"/>
          <w:spacing w:val="0"/>
        </w:rPr>
        <w:t>Рациональные числа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  <w:bCs/>
        </w:rPr>
      </w:pPr>
      <w:r w:rsidRPr="004918F6">
        <w:rPr>
          <w:b/>
          <w:bCs/>
        </w:rPr>
        <w:t>Положительные и отрицательные числа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 xml:space="preserve">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rPr>
          <w:b/>
        </w:rPr>
        <w:t>Понятие о рациональном числе</w:t>
      </w:r>
      <w:r w:rsidRPr="004918F6">
        <w:t xml:space="preserve">. </w:t>
      </w:r>
      <w:r w:rsidRPr="004918F6">
        <w:rPr>
          <w:i/>
        </w:rPr>
        <w:t>Первичное представление о множестве рациональных чисел.</w:t>
      </w:r>
      <w:r w:rsidRPr="004918F6">
        <w:t xml:space="preserve"> Действия с рациональными числами.</w:t>
      </w:r>
    </w:p>
    <w:p w:rsidR="004918F6" w:rsidRPr="004918F6" w:rsidRDefault="004918F6" w:rsidP="004918F6">
      <w:pPr>
        <w:pStyle w:val="af9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</w:rPr>
      </w:pPr>
      <w:r w:rsidRPr="004918F6">
        <w:rPr>
          <w:rFonts w:ascii="Times New Roman" w:hAnsi="Times New Roman"/>
          <w:b/>
          <w:i w:val="0"/>
          <w:color w:val="auto"/>
          <w:spacing w:val="0"/>
        </w:rPr>
        <w:lastRenderedPageBreak/>
        <w:t>Решение текстовых задач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</w:rPr>
      </w:pPr>
      <w:r w:rsidRPr="004918F6">
        <w:rPr>
          <w:b/>
        </w:rPr>
        <w:t>Единицы измерений</w:t>
      </w:r>
      <w:r w:rsidRPr="004918F6">
        <w:t>: длины, площади, объёма, массы, времени, скорости. Зависимости между единицами измерения каждой величины. Зависимости между величинами: скорость, время, расстояние; производительность, время, работа; цена, количество, стоимость.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rPr>
          <w:b/>
        </w:rPr>
        <w:t>Задачи на все арифметические действия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>Решение текстовых задач арифметическим способом</w:t>
      </w:r>
      <w:r w:rsidRPr="004918F6">
        <w:rPr>
          <w:i/>
        </w:rPr>
        <w:t xml:space="preserve">. </w:t>
      </w:r>
      <w:r w:rsidRPr="004918F6">
        <w:t>Использование таблиц, схем, чертежей, других средств представления данных при решении задачи.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rPr>
          <w:b/>
        </w:rPr>
        <w:t>Задачи на движение, работу и покупки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 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</w:rPr>
      </w:pPr>
      <w:r w:rsidRPr="004918F6">
        <w:rPr>
          <w:b/>
        </w:rPr>
        <w:t>Задачи на части, доли, проценты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/>
        </w:rPr>
      </w:pPr>
      <w:r w:rsidRPr="004918F6">
        <w:rPr>
          <w:b/>
        </w:rPr>
        <w:t>Логические задачи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Cs/>
        </w:rPr>
      </w:pPr>
      <w:r w:rsidRPr="004918F6">
        <w:rPr>
          <w:bCs/>
        </w:rPr>
        <w:t xml:space="preserve">Решение несложных логических задач. </w:t>
      </w:r>
      <w:r w:rsidRPr="004918F6">
        <w:rPr>
          <w:bCs/>
          <w:i/>
        </w:rPr>
        <w:t>Решение логических задач с помощью графов, таблиц</w:t>
      </w:r>
      <w:r w:rsidRPr="004918F6">
        <w:rPr>
          <w:bCs/>
        </w:rPr>
        <w:t xml:space="preserve">. 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bCs/>
        </w:rPr>
      </w:pPr>
      <w:r w:rsidRPr="004918F6">
        <w:rPr>
          <w:b/>
        </w:rPr>
        <w:t xml:space="preserve">Основные методы решения текстовых задач: </w:t>
      </w:r>
      <w:r w:rsidRPr="004918F6">
        <w:rPr>
          <w:bCs/>
        </w:rPr>
        <w:t>арифметический, перебор вариантов.</w:t>
      </w:r>
    </w:p>
    <w:p w:rsidR="004918F6" w:rsidRPr="004918F6" w:rsidRDefault="004918F6" w:rsidP="004918F6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8F6">
        <w:rPr>
          <w:rFonts w:ascii="Times New Roman" w:hAnsi="Times New Roman" w:cs="Times New Roman"/>
          <w:sz w:val="24"/>
          <w:szCs w:val="24"/>
        </w:rPr>
        <w:t>Наглядная геометрия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 xml:space="preserve">Фигуры в окружающем мире. Наглядные представления о фигурах на плоскости: прямая, отрезок, луч, угол, ломаная, многоугольник, окружность, круг. Четырехугольник, прямоугольник, квадрат. Треугольник, </w:t>
      </w:r>
      <w:r w:rsidRPr="004918F6">
        <w:rPr>
          <w:i/>
        </w:rPr>
        <w:t>виды треугольников. Правильные многоугольники.</w:t>
      </w:r>
      <w:r w:rsidRPr="004918F6">
        <w:t xml:space="preserve"> Изображение основных геометрических фигур. </w:t>
      </w:r>
      <w:r w:rsidRPr="004918F6">
        <w:rPr>
          <w:i/>
        </w:rPr>
        <w:t>Взаимное расположение двух прямых, двух окружностей, прямой и окружности.</w:t>
      </w:r>
      <w:r w:rsidRPr="004918F6">
        <w:t xml:space="preserve"> Длина отрезка, ломаной.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i/>
        </w:rPr>
      </w:pPr>
      <w:r w:rsidRPr="004918F6">
        <w:t xml:space="preserve"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</w:r>
      <w:r w:rsidRPr="004918F6">
        <w:rPr>
          <w:i/>
        </w:rPr>
        <w:t>Равновеликие фигуры.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 xml:space="preserve"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</w:t>
      </w:r>
      <w:r w:rsidRPr="004918F6">
        <w:rPr>
          <w:i/>
        </w:rPr>
        <w:t>Примеры сечений. Многогранники. Правильные многогранники.</w:t>
      </w:r>
      <w:r w:rsidRPr="004918F6">
        <w:t xml:space="preserve"> Примеры разверток многогранников, цилиндра и конуса. 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lastRenderedPageBreak/>
        <w:t>Понятие объема; единицы объема. Объем прямоугольного параллелепипеда, куба.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 xml:space="preserve">Понятие о равенстве фигур. Центральная, осевая и </w:t>
      </w:r>
      <w:r w:rsidRPr="004918F6">
        <w:rPr>
          <w:i/>
        </w:rPr>
        <w:t xml:space="preserve">зеркальная </w:t>
      </w:r>
      <w:r w:rsidRPr="004918F6">
        <w:t>симметрии. Изображение симметричных фигур.</w:t>
      </w:r>
    </w:p>
    <w:p w:rsidR="004918F6" w:rsidRPr="004918F6" w:rsidRDefault="004918F6" w:rsidP="004918F6">
      <w:pPr>
        <w:spacing w:line="360" w:lineRule="auto"/>
        <w:ind w:firstLine="709"/>
        <w:jc w:val="both"/>
      </w:pPr>
      <w:r w:rsidRPr="004918F6">
        <w:t>Решение практических задач с применением простейших свойств фигур.</w:t>
      </w:r>
    </w:p>
    <w:p w:rsidR="004918F6" w:rsidRPr="004918F6" w:rsidRDefault="004918F6" w:rsidP="004918F6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8F6">
        <w:rPr>
          <w:rFonts w:ascii="Times New Roman" w:hAnsi="Times New Roman" w:cs="Times New Roman"/>
          <w:sz w:val="24"/>
          <w:szCs w:val="24"/>
        </w:rPr>
        <w:t>История математики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i/>
        </w:rPr>
      </w:pPr>
      <w:r w:rsidRPr="004918F6">
        <w:rPr>
          <w:i/>
        </w:rPr>
        <w:t xml:space="preserve">Появление цифр, букв, иероглифов в процессе счёта и распределения продуктов на Древнем Ближнем Востоке. Связь с Неолитической революцией. 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i/>
        </w:rPr>
      </w:pPr>
      <w:r w:rsidRPr="004918F6">
        <w:rPr>
          <w:i/>
        </w:rPr>
        <w:t>Рождение шестидесятеричной системы счисления. Появление десятичной записи чисел.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i/>
        </w:rPr>
      </w:pPr>
      <w:r w:rsidRPr="004918F6">
        <w:rPr>
          <w:i/>
        </w:rPr>
        <w:t xml:space="preserve">Рождение и развитие арифметики натуральных чисел. НОК, НОД, простые числа. Решето Эратосфена.  </w:t>
      </w:r>
    </w:p>
    <w:p w:rsidR="004918F6" w:rsidRPr="004918F6" w:rsidRDefault="004918F6" w:rsidP="004918F6">
      <w:pPr>
        <w:spacing w:line="360" w:lineRule="auto"/>
        <w:ind w:firstLine="709"/>
        <w:jc w:val="both"/>
        <w:rPr>
          <w:i/>
        </w:rPr>
      </w:pPr>
      <w:r w:rsidRPr="004918F6">
        <w:rPr>
          <w:i/>
        </w:rPr>
        <w:t xml:space="preserve">Появление нуля и отрицательных чисел в математике древности. Роль Диофанта. Почему </w:t>
      </w:r>
      <w:r w:rsidRPr="004918F6">
        <w:rPr>
          <w:i/>
          <w:position w:val="-14"/>
        </w:rPr>
        <w:object w:dxaOrig="1619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21.75pt" o:ole="">
            <v:imagedata r:id="rId8" o:title=""/>
          </v:shape>
          <o:OLEObject Type="Embed" ProgID="Equation.DSMT4" ShapeID="_x0000_i1025" DrawAspect="Content" ObjectID="_1602779734" r:id="rId9"/>
        </w:object>
      </w:r>
      <w:r w:rsidRPr="004918F6">
        <w:rPr>
          <w:i/>
        </w:rPr>
        <w:t>?</w:t>
      </w:r>
    </w:p>
    <w:p w:rsidR="00D341BA" w:rsidRPr="00D341BA" w:rsidRDefault="004918F6" w:rsidP="00D341BA">
      <w:pPr>
        <w:spacing w:line="360" w:lineRule="auto"/>
        <w:ind w:firstLine="709"/>
        <w:jc w:val="both"/>
        <w:rPr>
          <w:i/>
        </w:rPr>
      </w:pPr>
      <w:r w:rsidRPr="004918F6">
        <w:rPr>
          <w:i/>
        </w:rPr>
        <w:t>Дроби в Вавилоне, Египте, Риме. Открытие десятичных дробей. Старинные системы мер. Десятичные дроби и метрическая система мер.  Л. Магницкий.</w:t>
      </w:r>
    </w:p>
    <w:p w:rsidR="008869A0" w:rsidRDefault="008869A0" w:rsidP="000F1BC5">
      <w:pPr>
        <w:shd w:val="clear" w:color="auto" w:fill="FFFFFF"/>
        <w:spacing w:line="276" w:lineRule="auto"/>
        <w:ind w:left="5" w:firstLine="293"/>
        <w:jc w:val="both"/>
      </w:pPr>
    </w:p>
    <w:p w:rsidR="00B23C32" w:rsidRPr="00B23C32" w:rsidRDefault="00B23C32" w:rsidP="00B23C32">
      <w:pPr>
        <w:spacing w:line="276" w:lineRule="auto"/>
        <w:jc w:val="center"/>
        <w:outlineLvl w:val="2"/>
        <w:rPr>
          <w:sz w:val="28"/>
          <w:szCs w:val="28"/>
        </w:rPr>
      </w:pPr>
      <w:r w:rsidRPr="00B23C32">
        <w:rPr>
          <w:sz w:val="28"/>
          <w:szCs w:val="28"/>
        </w:rPr>
        <w:t>ТЕМАТИЧЕСКОЕ ПЛАНИРОВАНИЕ УЧЕБНОГО МАТЕРИАЛА</w:t>
      </w:r>
    </w:p>
    <w:p w:rsidR="00B23C32" w:rsidRPr="009C7C4C" w:rsidRDefault="00DC4DF3" w:rsidP="00B23C32">
      <w:pPr>
        <w:spacing w:line="276" w:lineRule="auto"/>
        <w:outlineLvl w:val="2"/>
        <w:rPr>
          <w:b/>
        </w:rPr>
      </w:pPr>
      <w:r>
        <w:rPr>
          <w:b/>
        </w:rPr>
        <w:t>5</w:t>
      </w:r>
      <w:r w:rsidR="00B23C32" w:rsidRPr="009C7C4C">
        <w:rPr>
          <w:b/>
        </w:rPr>
        <w:t xml:space="preserve"> класс</w:t>
      </w:r>
    </w:p>
    <w:tbl>
      <w:tblPr>
        <w:tblStyle w:val="ad"/>
        <w:tblW w:w="0" w:type="auto"/>
        <w:tblLook w:val="04A0"/>
      </w:tblPr>
      <w:tblGrid>
        <w:gridCol w:w="790"/>
        <w:gridCol w:w="4780"/>
        <w:gridCol w:w="2057"/>
        <w:gridCol w:w="1944"/>
      </w:tblGrid>
      <w:tr w:rsidR="00B23C32" w:rsidTr="0008125C">
        <w:tc>
          <w:tcPr>
            <w:tcW w:w="817" w:type="dxa"/>
          </w:tcPr>
          <w:p w:rsidR="00B23C32" w:rsidRDefault="00B23C32" w:rsidP="00B23C32">
            <w:pPr>
              <w:spacing w:line="276" w:lineRule="auto"/>
              <w:outlineLvl w:val="2"/>
            </w:pPr>
          </w:p>
          <w:p w:rsidR="00B23C32" w:rsidRDefault="00B23C32" w:rsidP="00B23C32">
            <w:pPr>
              <w:spacing w:line="276" w:lineRule="auto"/>
              <w:outlineLvl w:val="2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103" w:type="dxa"/>
          </w:tcPr>
          <w:p w:rsidR="0008125C" w:rsidRDefault="0008125C" w:rsidP="00B23C32">
            <w:pPr>
              <w:spacing w:line="276" w:lineRule="auto"/>
              <w:outlineLvl w:val="2"/>
            </w:pPr>
          </w:p>
          <w:p w:rsidR="00B23C32" w:rsidRDefault="0008125C" w:rsidP="0008125C">
            <w:pPr>
              <w:spacing w:line="276" w:lineRule="auto"/>
              <w:jc w:val="center"/>
              <w:outlineLvl w:val="2"/>
            </w:pPr>
            <w:r>
              <w:t>Тема</w:t>
            </w:r>
          </w:p>
        </w:tc>
        <w:tc>
          <w:tcPr>
            <w:tcW w:w="2126" w:type="dxa"/>
          </w:tcPr>
          <w:p w:rsidR="00B23C32" w:rsidRDefault="00B23C32" w:rsidP="00B23C32">
            <w:pPr>
              <w:spacing w:line="276" w:lineRule="auto"/>
              <w:outlineLvl w:val="2"/>
            </w:pPr>
          </w:p>
          <w:p w:rsidR="00B23C32" w:rsidRDefault="00B23C32" w:rsidP="00B23C32">
            <w:pPr>
              <w:spacing w:line="276" w:lineRule="auto"/>
              <w:outlineLvl w:val="2"/>
            </w:pPr>
            <w:r>
              <w:t>Количество часов</w:t>
            </w:r>
          </w:p>
        </w:tc>
        <w:tc>
          <w:tcPr>
            <w:tcW w:w="1985" w:type="dxa"/>
          </w:tcPr>
          <w:p w:rsidR="00B23C32" w:rsidRDefault="00B23C32" w:rsidP="0008125C">
            <w:pPr>
              <w:spacing w:line="276" w:lineRule="auto"/>
              <w:jc w:val="center"/>
              <w:outlineLvl w:val="2"/>
            </w:pPr>
            <w:r>
              <w:t>В том числе контрольных работ</w:t>
            </w:r>
          </w:p>
          <w:p w:rsidR="00B23C32" w:rsidRDefault="00B23C32" w:rsidP="0008125C">
            <w:pPr>
              <w:spacing w:line="276" w:lineRule="auto"/>
              <w:jc w:val="center"/>
              <w:outlineLvl w:val="2"/>
            </w:pPr>
            <w:r>
              <w:t>(кол-во часов)</w:t>
            </w:r>
          </w:p>
        </w:tc>
      </w:tr>
      <w:tr w:rsidR="00B23C32" w:rsidTr="0008125C">
        <w:tc>
          <w:tcPr>
            <w:tcW w:w="817" w:type="dxa"/>
          </w:tcPr>
          <w:p w:rsidR="00B23C32" w:rsidRDefault="00B23C32" w:rsidP="00B23C32">
            <w:pPr>
              <w:spacing w:line="276" w:lineRule="auto"/>
              <w:outlineLvl w:val="2"/>
            </w:pPr>
            <w:r>
              <w:t>1</w:t>
            </w:r>
          </w:p>
        </w:tc>
        <w:tc>
          <w:tcPr>
            <w:tcW w:w="5103" w:type="dxa"/>
          </w:tcPr>
          <w:p w:rsidR="00B23C32" w:rsidRDefault="00DC4DF3" w:rsidP="00B23C32">
            <w:pPr>
              <w:spacing w:line="276" w:lineRule="auto"/>
              <w:outlineLvl w:val="2"/>
            </w:pPr>
            <w:r w:rsidRPr="002C1C27">
              <w:t>Натуральные числа и шкалы</w:t>
            </w:r>
          </w:p>
        </w:tc>
        <w:tc>
          <w:tcPr>
            <w:tcW w:w="2126" w:type="dxa"/>
          </w:tcPr>
          <w:p w:rsidR="00B23C32" w:rsidRDefault="00DC4DF3" w:rsidP="00B23C32">
            <w:pPr>
              <w:spacing w:line="276" w:lineRule="auto"/>
              <w:jc w:val="center"/>
              <w:outlineLvl w:val="2"/>
            </w:pPr>
            <w:r>
              <w:t>16</w:t>
            </w:r>
          </w:p>
        </w:tc>
        <w:tc>
          <w:tcPr>
            <w:tcW w:w="1985" w:type="dxa"/>
          </w:tcPr>
          <w:p w:rsidR="00B23C32" w:rsidRDefault="005D56D2" w:rsidP="00B23C32">
            <w:pPr>
              <w:spacing w:line="276" w:lineRule="auto"/>
              <w:jc w:val="center"/>
              <w:outlineLvl w:val="2"/>
            </w:pPr>
            <w:r>
              <w:t>1</w:t>
            </w:r>
          </w:p>
        </w:tc>
      </w:tr>
      <w:tr w:rsidR="00B23C32" w:rsidTr="0008125C">
        <w:tc>
          <w:tcPr>
            <w:tcW w:w="817" w:type="dxa"/>
          </w:tcPr>
          <w:p w:rsidR="00B23C32" w:rsidRDefault="00B23C32" w:rsidP="00B23C32">
            <w:pPr>
              <w:spacing w:line="276" w:lineRule="auto"/>
              <w:outlineLvl w:val="2"/>
            </w:pPr>
            <w:r>
              <w:t>2</w:t>
            </w:r>
          </w:p>
        </w:tc>
        <w:tc>
          <w:tcPr>
            <w:tcW w:w="5103" w:type="dxa"/>
          </w:tcPr>
          <w:p w:rsidR="00B23C32" w:rsidRDefault="00DC4DF3" w:rsidP="00B23C32">
            <w:pPr>
              <w:spacing w:line="276" w:lineRule="auto"/>
              <w:outlineLvl w:val="2"/>
            </w:pPr>
            <w:r w:rsidRPr="002C1C27">
              <w:t>Сложение и вычитание натураль</w:t>
            </w:r>
            <w:r w:rsidRPr="002C1C27">
              <w:softHyphen/>
              <w:t>ных чисел</w:t>
            </w:r>
          </w:p>
        </w:tc>
        <w:tc>
          <w:tcPr>
            <w:tcW w:w="2126" w:type="dxa"/>
          </w:tcPr>
          <w:p w:rsidR="00B23C32" w:rsidRDefault="00DC4DF3" w:rsidP="00B23C32">
            <w:pPr>
              <w:spacing w:line="276" w:lineRule="auto"/>
              <w:jc w:val="center"/>
              <w:outlineLvl w:val="2"/>
            </w:pPr>
            <w:r>
              <w:t>21</w:t>
            </w:r>
          </w:p>
        </w:tc>
        <w:tc>
          <w:tcPr>
            <w:tcW w:w="1985" w:type="dxa"/>
          </w:tcPr>
          <w:p w:rsidR="00B23C32" w:rsidRDefault="005D56D2" w:rsidP="00B23C32">
            <w:pPr>
              <w:spacing w:line="276" w:lineRule="auto"/>
              <w:jc w:val="center"/>
              <w:outlineLvl w:val="2"/>
            </w:pPr>
            <w:r>
              <w:t>2</w:t>
            </w:r>
          </w:p>
        </w:tc>
      </w:tr>
      <w:tr w:rsidR="00B23C32" w:rsidTr="0008125C">
        <w:tc>
          <w:tcPr>
            <w:tcW w:w="817" w:type="dxa"/>
          </w:tcPr>
          <w:p w:rsidR="00B23C32" w:rsidRDefault="00B23C32" w:rsidP="00B23C32">
            <w:pPr>
              <w:spacing w:line="276" w:lineRule="auto"/>
              <w:outlineLvl w:val="2"/>
            </w:pPr>
            <w:r>
              <w:t>3</w:t>
            </w:r>
          </w:p>
        </w:tc>
        <w:tc>
          <w:tcPr>
            <w:tcW w:w="5103" w:type="dxa"/>
          </w:tcPr>
          <w:p w:rsidR="00B23C32" w:rsidRDefault="00DC4DF3" w:rsidP="00B23C32">
            <w:pPr>
              <w:spacing w:line="276" w:lineRule="auto"/>
              <w:outlineLvl w:val="2"/>
            </w:pPr>
            <w:r w:rsidRPr="002C1C27">
              <w:t>Умножение и деление натуральных чисел</w:t>
            </w:r>
          </w:p>
        </w:tc>
        <w:tc>
          <w:tcPr>
            <w:tcW w:w="2126" w:type="dxa"/>
          </w:tcPr>
          <w:p w:rsidR="00B23C32" w:rsidRDefault="00DC4DF3" w:rsidP="00B23C32">
            <w:pPr>
              <w:spacing w:line="276" w:lineRule="auto"/>
              <w:jc w:val="center"/>
              <w:outlineLvl w:val="2"/>
            </w:pPr>
            <w:r>
              <w:t>23</w:t>
            </w:r>
          </w:p>
        </w:tc>
        <w:tc>
          <w:tcPr>
            <w:tcW w:w="1985" w:type="dxa"/>
          </w:tcPr>
          <w:p w:rsidR="00B23C32" w:rsidRDefault="005D56D2" w:rsidP="00B23C32">
            <w:pPr>
              <w:spacing w:line="276" w:lineRule="auto"/>
              <w:jc w:val="center"/>
              <w:outlineLvl w:val="2"/>
            </w:pPr>
            <w:r>
              <w:t>2</w:t>
            </w:r>
          </w:p>
        </w:tc>
      </w:tr>
      <w:tr w:rsidR="00B23C32" w:rsidTr="0008125C">
        <w:tc>
          <w:tcPr>
            <w:tcW w:w="817" w:type="dxa"/>
          </w:tcPr>
          <w:p w:rsidR="00B23C32" w:rsidRDefault="00B23C32" w:rsidP="00B23C32">
            <w:pPr>
              <w:spacing w:line="276" w:lineRule="auto"/>
              <w:outlineLvl w:val="2"/>
            </w:pPr>
            <w:r>
              <w:t>4</w:t>
            </w:r>
          </w:p>
        </w:tc>
        <w:tc>
          <w:tcPr>
            <w:tcW w:w="5103" w:type="dxa"/>
          </w:tcPr>
          <w:p w:rsidR="00B23C32" w:rsidRDefault="00DC4DF3" w:rsidP="00B23C32">
            <w:pPr>
              <w:spacing w:line="276" w:lineRule="auto"/>
              <w:outlineLvl w:val="2"/>
            </w:pPr>
            <w:r w:rsidRPr="002C1C27">
              <w:t>Площади и объемы</w:t>
            </w:r>
          </w:p>
        </w:tc>
        <w:tc>
          <w:tcPr>
            <w:tcW w:w="2126" w:type="dxa"/>
          </w:tcPr>
          <w:p w:rsidR="00B23C32" w:rsidRDefault="00DC4DF3" w:rsidP="00B23C32">
            <w:pPr>
              <w:spacing w:line="276" w:lineRule="auto"/>
              <w:jc w:val="center"/>
              <w:outlineLvl w:val="2"/>
            </w:pPr>
            <w:r>
              <w:t>13</w:t>
            </w:r>
          </w:p>
        </w:tc>
        <w:tc>
          <w:tcPr>
            <w:tcW w:w="1985" w:type="dxa"/>
          </w:tcPr>
          <w:p w:rsidR="00B23C32" w:rsidRDefault="005D56D2" w:rsidP="00B23C32">
            <w:pPr>
              <w:spacing w:line="276" w:lineRule="auto"/>
              <w:jc w:val="center"/>
              <w:outlineLvl w:val="2"/>
            </w:pPr>
            <w:r>
              <w:t>1</w:t>
            </w:r>
          </w:p>
        </w:tc>
      </w:tr>
      <w:tr w:rsidR="00B23C32" w:rsidTr="0008125C">
        <w:tc>
          <w:tcPr>
            <w:tcW w:w="817" w:type="dxa"/>
          </w:tcPr>
          <w:p w:rsidR="00B23C32" w:rsidRDefault="00B23C32" w:rsidP="00B23C32">
            <w:pPr>
              <w:spacing w:line="276" w:lineRule="auto"/>
              <w:outlineLvl w:val="2"/>
            </w:pPr>
            <w:r>
              <w:t>5</w:t>
            </w:r>
          </w:p>
        </w:tc>
        <w:tc>
          <w:tcPr>
            <w:tcW w:w="5103" w:type="dxa"/>
          </w:tcPr>
          <w:p w:rsidR="00B23C32" w:rsidRDefault="00DC4DF3" w:rsidP="00B23C32">
            <w:pPr>
              <w:spacing w:line="276" w:lineRule="auto"/>
              <w:outlineLvl w:val="2"/>
            </w:pPr>
            <w:r w:rsidRPr="002C1C27">
              <w:t>Обыкновенные дроби</w:t>
            </w:r>
          </w:p>
        </w:tc>
        <w:tc>
          <w:tcPr>
            <w:tcW w:w="2126" w:type="dxa"/>
          </w:tcPr>
          <w:p w:rsidR="00B23C32" w:rsidRDefault="00DC4DF3" w:rsidP="00B23C32">
            <w:pPr>
              <w:spacing w:line="276" w:lineRule="auto"/>
              <w:jc w:val="center"/>
              <w:outlineLvl w:val="2"/>
            </w:pPr>
            <w:r>
              <w:t>22</w:t>
            </w:r>
          </w:p>
        </w:tc>
        <w:tc>
          <w:tcPr>
            <w:tcW w:w="1985" w:type="dxa"/>
          </w:tcPr>
          <w:p w:rsidR="00B23C32" w:rsidRDefault="00B23C32" w:rsidP="00B23C32">
            <w:pPr>
              <w:spacing w:line="276" w:lineRule="auto"/>
              <w:jc w:val="center"/>
              <w:outlineLvl w:val="2"/>
            </w:pPr>
            <w:r>
              <w:t>2</w:t>
            </w:r>
          </w:p>
        </w:tc>
      </w:tr>
      <w:tr w:rsidR="00B23C32" w:rsidTr="0008125C">
        <w:tc>
          <w:tcPr>
            <w:tcW w:w="817" w:type="dxa"/>
          </w:tcPr>
          <w:p w:rsidR="00B23C32" w:rsidRDefault="00B23C32" w:rsidP="00B23C32">
            <w:pPr>
              <w:spacing w:line="276" w:lineRule="auto"/>
              <w:outlineLvl w:val="2"/>
            </w:pPr>
            <w:r>
              <w:t>6</w:t>
            </w:r>
          </w:p>
        </w:tc>
        <w:tc>
          <w:tcPr>
            <w:tcW w:w="5103" w:type="dxa"/>
          </w:tcPr>
          <w:p w:rsidR="00B23C32" w:rsidRDefault="00DC4DF3" w:rsidP="00B23C32">
            <w:pPr>
              <w:spacing w:line="276" w:lineRule="auto"/>
              <w:outlineLvl w:val="2"/>
            </w:pPr>
            <w:r w:rsidRPr="002C1C27">
              <w:t>С</w:t>
            </w:r>
            <w:r>
              <w:t xml:space="preserve">ложение и вычитание десятичных </w:t>
            </w:r>
            <w:r w:rsidRPr="002C1C27">
              <w:t>дробей</w:t>
            </w:r>
          </w:p>
        </w:tc>
        <w:tc>
          <w:tcPr>
            <w:tcW w:w="2126" w:type="dxa"/>
          </w:tcPr>
          <w:p w:rsidR="00B23C32" w:rsidRDefault="00DC4DF3" w:rsidP="00B23C32">
            <w:pPr>
              <w:spacing w:line="276" w:lineRule="auto"/>
              <w:jc w:val="center"/>
              <w:outlineLvl w:val="2"/>
            </w:pPr>
            <w:r>
              <w:t>15</w:t>
            </w:r>
          </w:p>
        </w:tc>
        <w:tc>
          <w:tcPr>
            <w:tcW w:w="1985" w:type="dxa"/>
          </w:tcPr>
          <w:p w:rsidR="00B23C32" w:rsidRDefault="00B23C32" w:rsidP="00B23C32">
            <w:pPr>
              <w:spacing w:line="276" w:lineRule="auto"/>
              <w:jc w:val="center"/>
              <w:outlineLvl w:val="2"/>
            </w:pPr>
            <w:r>
              <w:t>1</w:t>
            </w:r>
          </w:p>
        </w:tc>
      </w:tr>
      <w:tr w:rsidR="00B23C32" w:rsidTr="0008125C">
        <w:tc>
          <w:tcPr>
            <w:tcW w:w="817" w:type="dxa"/>
          </w:tcPr>
          <w:p w:rsidR="00B23C32" w:rsidRDefault="00B23C32" w:rsidP="00B23C32">
            <w:pPr>
              <w:spacing w:line="276" w:lineRule="auto"/>
              <w:outlineLvl w:val="2"/>
            </w:pPr>
            <w:r>
              <w:t>7</w:t>
            </w:r>
          </w:p>
        </w:tc>
        <w:tc>
          <w:tcPr>
            <w:tcW w:w="5103" w:type="dxa"/>
          </w:tcPr>
          <w:p w:rsidR="00B23C32" w:rsidRDefault="00DC4DF3" w:rsidP="00B23C32">
            <w:pPr>
              <w:spacing w:line="276" w:lineRule="auto"/>
              <w:outlineLvl w:val="2"/>
            </w:pPr>
            <w:r w:rsidRPr="002C1C27">
              <w:t>Умножение и деление десятичных дробей</w:t>
            </w:r>
          </w:p>
        </w:tc>
        <w:tc>
          <w:tcPr>
            <w:tcW w:w="2126" w:type="dxa"/>
          </w:tcPr>
          <w:p w:rsidR="00B23C32" w:rsidRDefault="00DC4DF3" w:rsidP="00B23C32">
            <w:pPr>
              <w:spacing w:line="276" w:lineRule="auto"/>
              <w:jc w:val="center"/>
              <w:outlineLvl w:val="2"/>
            </w:pPr>
            <w:r>
              <w:t>26</w:t>
            </w:r>
          </w:p>
        </w:tc>
        <w:tc>
          <w:tcPr>
            <w:tcW w:w="1985" w:type="dxa"/>
          </w:tcPr>
          <w:p w:rsidR="00B23C32" w:rsidRDefault="005D56D2" w:rsidP="00B23C32">
            <w:pPr>
              <w:spacing w:line="276" w:lineRule="auto"/>
              <w:jc w:val="center"/>
              <w:outlineLvl w:val="2"/>
            </w:pPr>
            <w:r>
              <w:t>2</w:t>
            </w:r>
          </w:p>
        </w:tc>
      </w:tr>
      <w:tr w:rsidR="00B23C32" w:rsidTr="0008125C">
        <w:tc>
          <w:tcPr>
            <w:tcW w:w="817" w:type="dxa"/>
          </w:tcPr>
          <w:p w:rsidR="00B23C32" w:rsidRDefault="00DC4DF3" w:rsidP="00B23C32">
            <w:pPr>
              <w:spacing w:line="276" w:lineRule="auto"/>
              <w:outlineLvl w:val="2"/>
            </w:pPr>
            <w:r>
              <w:t>8</w:t>
            </w:r>
          </w:p>
        </w:tc>
        <w:tc>
          <w:tcPr>
            <w:tcW w:w="5103" w:type="dxa"/>
          </w:tcPr>
          <w:p w:rsidR="00B23C32" w:rsidRDefault="00DC4DF3" w:rsidP="00B23C32">
            <w:pPr>
              <w:spacing w:line="276" w:lineRule="auto"/>
              <w:outlineLvl w:val="2"/>
            </w:pPr>
            <w:r w:rsidRPr="002C1C27">
              <w:t>Инструменты для вы</w:t>
            </w:r>
            <w:r>
              <w:t>числений и измерений</w:t>
            </w:r>
          </w:p>
        </w:tc>
        <w:tc>
          <w:tcPr>
            <w:tcW w:w="2126" w:type="dxa"/>
          </w:tcPr>
          <w:p w:rsidR="00B23C32" w:rsidRDefault="00DC4DF3" w:rsidP="00B23C32">
            <w:pPr>
              <w:spacing w:line="276" w:lineRule="auto"/>
              <w:jc w:val="center"/>
              <w:outlineLvl w:val="2"/>
            </w:pPr>
            <w:r>
              <w:t>18</w:t>
            </w:r>
          </w:p>
        </w:tc>
        <w:tc>
          <w:tcPr>
            <w:tcW w:w="1985" w:type="dxa"/>
          </w:tcPr>
          <w:p w:rsidR="00B23C32" w:rsidRDefault="005D56D2" w:rsidP="00B23C32">
            <w:pPr>
              <w:spacing w:line="276" w:lineRule="auto"/>
              <w:jc w:val="center"/>
              <w:outlineLvl w:val="2"/>
            </w:pPr>
            <w:r>
              <w:t>2</w:t>
            </w:r>
          </w:p>
        </w:tc>
      </w:tr>
      <w:tr w:rsidR="00DC4DF3" w:rsidTr="0008125C">
        <w:tc>
          <w:tcPr>
            <w:tcW w:w="817" w:type="dxa"/>
          </w:tcPr>
          <w:p w:rsidR="00DC4DF3" w:rsidRDefault="00DC4DF3" w:rsidP="00B23C32">
            <w:pPr>
              <w:spacing w:line="276" w:lineRule="auto"/>
              <w:outlineLvl w:val="2"/>
            </w:pPr>
            <w:r>
              <w:t>9</w:t>
            </w:r>
          </w:p>
        </w:tc>
        <w:tc>
          <w:tcPr>
            <w:tcW w:w="5103" w:type="dxa"/>
          </w:tcPr>
          <w:p w:rsidR="00DC4DF3" w:rsidRPr="002C1C27" w:rsidRDefault="00DC4DF3" w:rsidP="00B23C32">
            <w:pPr>
              <w:spacing w:line="276" w:lineRule="auto"/>
              <w:outlineLvl w:val="2"/>
            </w:pPr>
            <w:r w:rsidRPr="002C1C27">
              <w:t>Итоговое повторение курса матема</w:t>
            </w:r>
            <w:r w:rsidRPr="002C1C27">
              <w:softHyphen/>
              <w:t>тики 5</w:t>
            </w:r>
            <w:r>
              <w:t xml:space="preserve">        </w:t>
            </w:r>
          </w:p>
        </w:tc>
        <w:tc>
          <w:tcPr>
            <w:tcW w:w="2126" w:type="dxa"/>
          </w:tcPr>
          <w:p w:rsidR="00DC4DF3" w:rsidRDefault="00DC4DF3" w:rsidP="00B23C32">
            <w:pPr>
              <w:spacing w:line="276" w:lineRule="auto"/>
              <w:jc w:val="center"/>
              <w:outlineLvl w:val="2"/>
            </w:pPr>
            <w:r>
              <w:t>16</w:t>
            </w:r>
          </w:p>
        </w:tc>
        <w:tc>
          <w:tcPr>
            <w:tcW w:w="1985" w:type="dxa"/>
          </w:tcPr>
          <w:p w:rsidR="00DC4DF3" w:rsidRDefault="005D56D2" w:rsidP="00B23C32">
            <w:pPr>
              <w:spacing w:line="276" w:lineRule="auto"/>
              <w:jc w:val="center"/>
              <w:outlineLvl w:val="2"/>
            </w:pPr>
            <w:r>
              <w:t>1</w:t>
            </w:r>
          </w:p>
        </w:tc>
      </w:tr>
      <w:tr w:rsidR="00DC4DF3" w:rsidTr="0008125C">
        <w:tc>
          <w:tcPr>
            <w:tcW w:w="817" w:type="dxa"/>
          </w:tcPr>
          <w:p w:rsidR="00DC4DF3" w:rsidRDefault="00DC4DF3" w:rsidP="00B23C32">
            <w:pPr>
              <w:spacing w:line="276" w:lineRule="auto"/>
              <w:outlineLvl w:val="2"/>
            </w:pPr>
            <w:r>
              <w:t>10</w:t>
            </w:r>
          </w:p>
        </w:tc>
        <w:tc>
          <w:tcPr>
            <w:tcW w:w="5103" w:type="dxa"/>
          </w:tcPr>
          <w:p w:rsidR="00DC4DF3" w:rsidRPr="002C1C27" w:rsidRDefault="00DC4DF3" w:rsidP="00B23C32">
            <w:pPr>
              <w:spacing w:line="276" w:lineRule="auto"/>
              <w:outlineLvl w:val="2"/>
            </w:pPr>
            <w:r>
              <w:t>Итого</w:t>
            </w:r>
          </w:p>
        </w:tc>
        <w:tc>
          <w:tcPr>
            <w:tcW w:w="2126" w:type="dxa"/>
          </w:tcPr>
          <w:p w:rsidR="00DC4DF3" w:rsidRDefault="00DC4DF3" w:rsidP="00B23C32">
            <w:pPr>
              <w:spacing w:line="276" w:lineRule="auto"/>
              <w:jc w:val="center"/>
              <w:outlineLvl w:val="2"/>
            </w:pPr>
            <w:r>
              <w:t>170</w:t>
            </w:r>
          </w:p>
        </w:tc>
        <w:tc>
          <w:tcPr>
            <w:tcW w:w="1985" w:type="dxa"/>
          </w:tcPr>
          <w:p w:rsidR="00DC4DF3" w:rsidRDefault="005D56D2" w:rsidP="00B23C32">
            <w:pPr>
              <w:spacing w:line="276" w:lineRule="auto"/>
              <w:jc w:val="center"/>
              <w:outlineLvl w:val="2"/>
            </w:pPr>
            <w:r>
              <w:t>14</w:t>
            </w:r>
          </w:p>
        </w:tc>
      </w:tr>
    </w:tbl>
    <w:p w:rsidR="00D341BA" w:rsidRDefault="00D341BA" w:rsidP="00AA4ED3">
      <w:pPr>
        <w:shd w:val="clear" w:color="auto" w:fill="FFFFFF"/>
        <w:jc w:val="both"/>
      </w:pPr>
    </w:p>
    <w:p w:rsidR="00D341BA" w:rsidRDefault="00D341BA" w:rsidP="00AA4ED3">
      <w:pPr>
        <w:shd w:val="clear" w:color="auto" w:fill="FFFFFF"/>
        <w:jc w:val="both"/>
      </w:pPr>
    </w:p>
    <w:p w:rsidR="00D341BA" w:rsidRDefault="00D341BA" w:rsidP="00AA4ED3">
      <w:pPr>
        <w:shd w:val="clear" w:color="auto" w:fill="FFFFFF"/>
        <w:jc w:val="both"/>
      </w:pPr>
    </w:p>
    <w:p w:rsidR="00D341BA" w:rsidRDefault="00D341BA" w:rsidP="00AA4ED3">
      <w:pPr>
        <w:shd w:val="clear" w:color="auto" w:fill="FFFFFF"/>
        <w:jc w:val="both"/>
      </w:pPr>
    </w:p>
    <w:p w:rsidR="00D341BA" w:rsidRDefault="00D341BA" w:rsidP="00AA4ED3">
      <w:pPr>
        <w:shd w:val="clear" w:color="auto" w:fill="FFFFFF"/>
        <w:jc w:val="both"/>
      </w:pPr>
    </w:p>
    <w:p w:rsidR="00D341BA" w:rsidRDefault="00D341BA" w:rsidP="00AA4ED3">
      <w:pPr>
        <w:shd w:val="clear" w:color="auto" w:fill="FFFFFF"/>
        <w:jc w:val="both"/>
      </w:pPr>
    </w:p>
    <w:p w:rsidR="00D341BA" w:rsidRDefault="00D341BA" w:rsidP="00AA4ED3">
      <w:pPr>
        <w:shd w:val="clear" w:color="auto" w:fill="FFFFFF"/>
        <w:jc w:val="both"/>
      </w:pPr>
    </w:p>
    <w:p w:rsidR="00D341BA" w:rsidRDefault="00D341BA" w:rsidP="00AA4ED3">
      <w:pPr>
        <w:shd w:val="clear" w:color="auto" w:fill="FFFFFF"/>
        <w:jc w:val="both"/>
      </w:pPr>
    </w:p>
    <w:p w:rsidR="00D341BA" w:rsidRDefault="00D341BA" w:rsidP="00AA4ED3">
      <w:pPr>
        <w:shd w:val="clear" w:color="auto" w:fill="FFFFFF"/>
        <w:jc w:val="both"/>
      </w:pPr>
    </w:p>
    <w:p w:rsidR="00D341BA" w:rsidRDefault="00D341BA" w:rsidP="00AA4ED3">
      <w:pPr>
        <w:shd w:val="clear" w:color="auto" w:fill="FFFFFF"/>
        <w:jc w:val="both"/>
      </w:pPr>
    </w:p>
    <w:p w:rsidR="00D341BA" w:rsidRDefault="00D341BA" w:rsidP="00AA4ED3">
      <w:pPr>
        <w:shd w:val="clear" w:color="auto" w:fill="FFFFFF"/>
        <w:jc w:val="both"/>
      </w:pPr>
    </w:p>
    <w:p w:rsidR="00D341BA" w:rsidRDefault="00D341BA" w:rsidP="00AA4ED3">
      <w:pPr>
        <w:shd w:val="clear" w:color="auto" w:fill="FFFFFF"/>
        <w:jc w:val="both"/>
      </w:pPr>
    </w:p>
    <w:p w:rsidR="00C04DDD" w:rsidRDefault="009B103B" w:rsidP="00AA4ED3">
      <w:pPr>
        <w:shd w:val="clear" w:color="auto" w:fill="FFFFFF"/>
        <w:jc w:val="both"/>
        <w:rPr>
          <w:b/>
        </w:rPr>
      </w:pPr>
      <w:r w:rsidRPr="002C1C27">
        <w:rPr>
          <w:b/>
        </w:rPr>
        <w:t>6 класс</w:t>
      </w:r>
    </w:p>
    <w:tbl>
      <w:tblPr>
        <w:tblStyle w:val="ad"/>
        <w:tblW w:w="0" w:type="auto"/>
        <w:tblLook w:val="04A0"/>
      </w:tblPr>
      <w:tblGrid>
        <w:gridCol w:w="789"/>
        <w:gridCol w:w="4783"/>
        <w:gridCol w:w="2056"/>
        <w:gridCol w:w="1943"/>
      </w:tblGrid>
      <w:tr w:rsidR="00C04DDD" w:rsidTr="001B1317">
        <w:tc>
          <w:tcPr>
            <w:tcW w:w="817" w:type="dxa"/>
          </w:tcPr>
          <w:p w:rsidR="00C04DDD" w:rsidRDefault="00C04DDD" w:rsidP="001B1317">
            <w:pPr>
              <w:spacing w:line="276" w:lineRule="auto"/>
              <w:outlineLvl w:val="2"/>
            </w:pPr>
          </w:p>
          <w:p w:rsidR="00C04DDD" w:rsidRDefault="00C04DDD" w:rsidP="001B1317">
            <w:pPr>
              <w:spacing w:line="276" w:lineRule="auto"/>
              <w:outlineLvl w:val="2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103" w:type="dxa"/>
          </w:tcPr>
          <w:p w:rsidR="00C04DDD" w:rsidRDefault="00C04DDD" w:rsidP="001B1317">
            <w:pPr>
              <w:spacing w:line="276" w:lineRule="auto"/>
              <w:outlineLvl w:val="2"/>
            </w:pPr>
          </w:p>
          <w:p w:rsidR="00C04DDD" w:rsidRDefault="00C04DDD" w:rsidP="001B1317">
            <w:pPr>
              <w:spacing w:line="276" w:lineRule="auto"/>
              <w:jc w:val="center"/>
              <w:outlineLvl w:val="2"/>
            </w:pPr>
            <w:r>
              <w:t>Тема</w:t>
            </w:r>
          </w:p>
        </w:tc>
        <w:tc>
          <w:tcPr>
            <w:tcW w:w="2126" w:type="dxa"/>
          </w:tcPr>
          <w:p w:rsidR="00C04DDD" w:rsidRDefault="00C04DDD" w:rsidP="001B1317">
            <w:pPr>
              <w:spacing w:line="276" w:lineRule="auto"/>
              <w:outlineLvl w:val="2"/>
            </w:pPr>
          </w:p>
          <w:p w:rsidR="00C04DDD" w:rsidRDefault="00C04DDD" w:rsidP="001B1317">
            <w:pPr>
              <w:spacing w:line="276" w:lineRule="auto"/>
              <w:outlineLvl w:val="2"/>
            </w:pPr>
            <w:r>
              <w:t>Количество часов</w:t>
            </w:r>
          </w:p>
        </w:tc>
        <w:tc>
          <w:tcPr>
            <w:tcW w:w="1985" w:type="dxa"/>
          </w:tcPr>
          <w:p w:rsidR="00C04DDD" w:rsidRDefault="00C04DDD" w:rsidP="001B1317">
            <w:pPr>
              <w:spacing w:line="276" w:lineRule="auto"/>
              <w:jc w:val="center"/>
              <w:outlineLvl w:val="2"/>
            </w:pPr>
            <w:r>
              <w:t>В том числе контрольных работ</w:t>
            </w:r>
          </w:p>
          <w:p w:rsidR="00C04DDD" w:rsidRDefault="00C04DDD" w:rsidP="001B1317">
            <w:pPr>
              <w:spacing w:line="276" w:lineRule="auto"/>
              <w:jc w:val="center"/>
              <w:outlineLvl w:val="2"/>
            </w:pPr>
            <w:r>
              <w:t>(кол-во часов)</w:t>
            </w:r>
          </w:p>
        </w:tc>
      </w:tr>
      <w:tr w:rsidR="00C04DDD" w:rsidTr="001B1317">
        <w:tc>
          <w:tcPr>
            <w:tcW w:w="817" w:type="dxa"/>
          </w:tcPr>
          <w:p w:rsidR="00C04DDD" w:rsidRDefault="00C04DDD" w:rsidP="001B1317">
            <w:pPr>
              <w:spacing w:line="276" w:lineRule="auto"/>
              <w:outlineLvl w:val="2"/>
            </w:pPr>
            <w:r>
              <w:t>1</w:t>
            </w:r>
          </w:p>
        </w:tc>
        <w:tc>
          <w:tcPr>
            <w:tcW w:w="5103" w:type="dxa"/>
          </w:tcPr>
          <w:p w:rsidR="00C04DDD" w:rsidRDefault="00A25781" w:rsidP="001B1317">
            <w:pPr>
              <w:spacing w:line="276" w:lineRule="auto"/>
              <w:outlineLvl w:val="2"/>
            </w:pPr>
            <w:r w:rsidRPr="002C1C27">
              <w:t>Делимость чисел</w:t>
            </w:r>
          </w:p>
        </w:tc>
        <w:tc>
          <w:tcPr>
            <w:tcW w:w="2126" w:type="dxa"/>
          </w:tcPr>
          <w:p w:rsidR="00C04DDD" w:rsidRDefault="00A25781" w:rsidP="001B1317">
            <w:pPr>
              <w:spacing w:line="276" w:lineRule="auto"/>
              <w:jc w:val="center"/>
              <w:outlineLvl w:val="2"/>
            </w:pPr>
            <w:r>
              <w:t>20</w:t>
            </w:r>
          </w:p>
        </w:tc>
        <w:tc>
          <w:tcPr>
            <w:tcW w:w="1985" w:type="dxa"/>
          </w:tcPr>
          <w:p w:rsidR="00C04DDD" w:rsidRDefault="00C04DDD" w:rsidP="001B1317">
            <w:pPr>
              <w:spacing w:line="276" w:lineRule="auto"/>
              <w:jc w:val="center"/>
              <w:outlineLvl w:val="2"/>
            </w:pPr>
            <w:r>
              <w:t>1</w:t>
            </w:r>
          </w:p>
        </w:tc>
      </w:tr>
      <w:tr w:rsidR="00C04DDD" w:rsidTr="001B1317">
        <w:tc>
          <w:tcPr>
            <w:tcW w:w="817" w:type="dxa"/>
          </w:tcPr>
          <w:p w:rsidR="00C04DDD" w:rsidRDefault="00C04DDD" w:rsidP="001B1317">
            <w:pPr>
              <w:spacing w:line="276" w:lineRule="auto"/>
              <w:outlineLvl w:val="2"/>
            </w:pPr>
            <w:r>
              <w:t>2</w:t>
            </w:r>
          </w:p>
        </w:tc>
        <w:tc>
          <w:tcPr>
            <w:tcW w:w="5103" w:type="dxa"/>
          </w:tcPr>
          <w:p w:rsidR="00C04DDD" w:rsidRDefault="00A25781" w:rsidP="001B1317">
            <w:pPr>
              <w:spacing w:line="276" w:lineRule="auto"/>
              <w:outlineLvl w:val="2"/>
            </w:pPr>
            <w:r w:rsidRPr="002C1C27">
              <w:t>Сложение и вычитание дробей с разными знаменателями</w:t>
            </w:r>
          </w:p>
        </w:tc>
        <w:tc>
          <w:tcPr>
            <w:tcW w:w="2126" w:type="dxa"/>
          </w:tcPr>
          <w:p w:rsidR="00C04DDD" w:rsidRDefault="00C04DDD" w:rsidP="001B1317">
            <w:pPr>
              <w:spacing w:line="276" w:lineRule="auto"/>
              <w:jc w:val="center"/>
              <w:outlineLvl w:val="2"/>
            </w:pPr>
            <w:r>
              <w:t>2</w:t>
            </w:r>
            <w:r w:rsidR="00A25781">
              <w:t>2</w:t>
            </w:r>
          </w:p>
        </w:tc>
        <w:tc>
          <w:tcPr>
            <w:tcW w:w="1985" w:type="dxa"/>
          </w:tcPr>
          <w:p w:rsidR="00C04DDD" w:rsidRDefault="00C04DDD" w:rsidP="001B1317">
            <w:pPr>
              <w:spacing w:line="276" w:lineRule="auto"/>
              <w:jc w:val="center"/>
              <w:outlineLvl w:val="2"/>
            </w:pPr>
            <w:r>
              <w:t>2</w:t>
            </w:r>
          </w:p>
        </w:tc>
      </w:tr>
      <w:tr w:rsidR="00C04DDD" w:rsidTr="001B1317">
        <w:tc>
          <w:tcPr>
            <w:tcW w:w="817" w:type="dxa"/>
          </w:tcPr>
          <w:p w:rsidR="00C04DDD" w:rsidRDefault="00C04DDD" w:rsidP="001B1317">
            <w:pPr>
              <w:spacing w:line="276" w:lineRule="auto"/>
              <w:outlineLvl w:val="2"/>
            </w:pPr>
            <w:r>
              <w:t>3</w:t>
            </w:r>
          </w:p>
        </w:tc>
        <w:tc>
          <w:tcPr>
            <w:tcW w:w="5103" w:type="dxa"/>
          </w:tcPr>
          <w:p w:rsidR="00C04DDD" w:rsidRDefault="00A25781" w:rsidP="001B1317">
            <w:pPr>
              <w:spacing w:line="276" w:lineRule="auto"/>
              <w:outlineLvl w:val="2"/>
            </w:pPr>
            <w:r w:rsidRPr="002C1C27">
              <w:t>Умножение и деление обыкно</w:t>
            </w:r>
            <w:r w:rsidRPr="002C1C27">
              <w:softHyphen/>
              <w:t>венных дробей</w:t>
            </w:r>
          </w:p>
        </w:tc>
        <w:tc>
          <w:tcPr>
            <w:tcW w:w="2126" w:type="dxa"/>
          </w:tcPr>
          <w:p w:rsidR="00C04DDD" w:rsidRDefault="00A25781" w:rsidP="001B1317">
            <w:pPr>
              <w:spacing w:line="276" w:lineRule="auto"/>
              <w:jc w:val="center"/>
              <w:outlineLvl w:val="2"/>
            </w:pPr>
            <w:r>
              <w:t>31</w:t>
            </w:r>
          </w:p>
        </w:tc>
        <w:tc>
          <w:tcPr>
            <w:tcW w:w="1985" w:type="dxa"/>
          </w:tcPr>
          <w:p w:rsidR="00C04DDD" w:rsidRDefault="00A25781" w:rsidP="001B1317">
            <w:pPr>
              <w:spacing w:line="276" w:lineRule="auto"/>
              <w:jc w:val="center"/>
              <w:outlineLvl w:val="2"/>
            </w:pPr>
            <w:r>
              <w:t>3</w:t>
            </w:r>
          </w:p>
        </w:tc>
      </w:tr>
      <w:tr w:rsidR="00C04DDD" w:rsidTr="001B1317">
        <w:tc>
          <w:tcPr>
            <w:tcW w:w="817" w:type="dxa"/>
          </w:tcPr>
          <w:p w:rsidR="00C04DDD" w:rsidRDefault="00C04DDD" w:rsidP="001B1317">
            <w:pPr>
              <w:spacing w:line="276" w:lineRule="auto"/>
              <w:outlineLvl w:val="2"/>
            </w:pPr>
            <w:r>
              <w:t>4</w:t>
            </w:r>
          </w:p>
        </w:tc>
        <w:tc>
          <w:tcPr>
            <w:tcW w:w="5103" w:type="dxa"/>
          </w:tcPr>
          <w:p w:rsidR="00C04DDD" w:rsidRDefault="00A25781" w:rsidP="001B1317">
            <w:pPr>
              <w:spacing w:line="276" w:lineRule="auto"/>
              <w:outlineLvl w:val="2"/>
            </w:pPr>
            <w:r w:rsidRPr="002C1C27">
              <w:t>Отношения и пропорции</w:t>
            </w:r>
          </w:p>
        </w:tc>
        <w:tc>
          <w:tcPr>
            <w:tcW w:w="2126" w:type="dxa"/>
          </w:tcPr>
          <w:p w:rsidR="00C04DDD" w:rsidRDefault="00A25781" w:rsidP="001B1317">
            <w:pPr>
              <w:spacing w:line="276" w:lineRule="auto"/>
              <w:jc w:val="center"/>
              <w:outlineLvl w:val="2"/>
            </w:pPr>
            <w:r>
              <w:t>20</w:t>
            </w:r>
          </w:p>
        </w:tc>
        <w:tc>
          <w:tcPr>
            <w:tcW w:w="1985" w:type="dxa"/>
          </w:tcPr>
          <w:p w:rsidR="00C04DDD" w:rsidRDefault="00A25781" w:rsidP="001B1317">
            <w:pPr>
              <w:spacing w:line="276" w:lineRule="auto"/>
              <w:jc w:val="center"/>
              <w:outlineLvl w:val="2"/>
            </w:pPr>
            <w:r>
              <w:t>2</w:t>
            </w:r>
          </w:p>
        </w:tc>
      </w:tr>
      <w:tr w:rsidR="00C04DDD" w:rsidTr="001B1317">
        <w:tc>
          <w:tcPr>
            <w:tcW w:w="817" w:type="dxa"/>
          </w:tcPr>
          <w:p w:rsidR="00C04DDD" w:rsidRDefault="00C04DDD" w:rsidP="001B1317">
            <w:pPr>
              <w:spacing w:line="276" w:lineRule="auto"/>
              <w:outlineLvl w:val="2"/>
            </w:pPr>
            <w:r>
              <w:t>5</w:t>
            </w:r>
          </w:p>
        </w:tc>
        <w:tc>
          <w:tcPr>
            <w:tcW w:w="5103" w:type="dxa"/>
          </w:tcPr>
          <w:p w:rsidR="00C04DDD" w:rsidRDefault="00A25781" w:rsidP="001B1317">
            <w:pPr>
              <w:spacing w:line="276" w:lineRule="auto"/>
              <w:outlineLvl w:val="2"/>
            </w:pPr>
            <w:r w:rsidRPr="002C1C27">
              <w:t>Положительные и отрицательные числа</w:t>
            </w:r>
          </w:p>
        </w:tc>
        <w:tc>
          <w:tcPr>
            <w:tcW w:w="2126" w:type="dxa"/>
          </w:tcPr>
          <w:p w:rsidR="00C04DDD" w:rsidRDefault="00A25781" w:rsidP="001B1317">
            <w:pPr>
              <w:spacing w:line="276" w:lineRule="auto"/>
              <w:jc w:val="center"/>
              <w:outlineLvl w:val="2"/>
            </w:pPr>
            <w:r>
              <w:t>12</w:t>
            </w:r>
          </w:p>
        </w:tc>
        <w:tc>
          <w:tcPr>
            <w:tcW w:w="1985" w:type="dxa"/>
          </w:tcPr>
          <w:p w:rsidR="00C04DDD" w:rsidRDefault="00A25781" w:rsidP="001B1317">
            <w:pPr>
              <w:spacing w:line="276" w:lineRule="auto"/>
              <w:jc w:val="center"/>
              <w:outlineLvl w:val="2"/>
            </w:pPr>
            <w:r>
              <w:t>1</w:t>
            </w:r>
          </w:p>
        </w:tc>
      </w:tr>
      <w:tr w:rsidR="00C04DDD" w:rsidTr="001B1317">
        <w:tc>
          <w:tcPr>
            <w:tcW w:w="817" w:type="dxa"/>
          </w:tcPr>
          <w:p w:rsidR="00C04DDD" w:rsidRDefault="00C04DDD" w:rsidP="001B1317">
            <w:pPr>
              <w:spacing w:line="276" w:lineRule="auto"/>
              <w:outlineLvl w:val="2"/>
            </w:pPr>
            <w:r>
              <w:t>6</w:t>
            </w:r>
          </w:p>
        </w:tc>
        <w:tc>
          <w:tcPr>
            <w:tcW w:w="5103" w:type="dxa"/>
          </w:tcPr>
          <w:p w:rsidR="00C04DDD" w:rsidRDefault="00A25781" w:rsidP="001B1317">
            <w:pPr>
              <w:spacing w:line="276" w:lineRule="auto"/>
              <w:outlineLvl w:val="2"/>
            </w:pPr>
            <w:r w:rsidRPr="002C1C27">
              <w:t>Сложение и вычитание положи</w:t>
            </w:r>
            <w:r w:rsidRPr="002C1C27">
              <w:softHyphen/>
              <w:t>тельных и отрицательных чисел</w:t>
            </w:r>
          </w:p>
        </w:tc>
        <w:tc>
          <w:tcPr>
            <w:tcW w:w="2126" w:type="dxa"/>
          </w:tcPr>
          <w:p w:rsidR="00C04DDD" w:rsidRDefault="00C04DDD" w:rsidP="001B1317">
            <w:pPr>
              <w:spacing w:line="276" w:lineRule="auto"/>
              <w:jc w:val="center"/>
              <w:outlineLvl w:val="2"/>
            </w:pPr>
            <w:r>
              <w:t>1</w:t>
            </w:r>
            <w:r w:rsidR="00A25781">
              <w:t>2</w:t>
            </w:r>
          </w:p>
        </w:tc>
        <w:tc>
          <w:tcPr>
            <w:tcW w:w="1985" w:type="dxa"/>
          </w:tcPr>
          <w:p w:rsidR="00C04DDD" w:rsidRDefault="00C04DDD" w:rsidP="001B1317">
            <w:pPr>
              <w:spacing w:line="276" w:lineRule="auto"/>
              <w:jc w:val="center"/>
              <w:outlineLvl w:val="2"/>
            </w:pPr>
            <w:r>
              <w:t>1</w:t>
            </w:r>
          </w:p>
        </w:tc>
      </w:tr>
      <w:tr w:rsidR="00C04DDD" w:rsidTr="001B1317">
        <w:tc>
          <w:tcPr>
            <w:tcW w:w="817" w:type="dxa"/>
          </w:tcPr>
          <w:p w:rsidR="00C04DDD" w:rsidRDefault="00C04DDD" w:rsidP="001B1317">
            <w:pPr>
              <w:spacing w:line="276" w:lineRule="auto"/>
              <w:outlineLvl w:val="2"/>
            </w:pPr>
            <w:r>
              <w:t>7</w:t>
            </w:r>
          </w:p>
        </w:tc>
        <w:tc>
          <w:tcPr>
            <w:tcW w:w="5103" w:type="dxa"/>
          </w:tcPr>
          <w:p w:rsidR="00C04DDD" w:rsidRDefault="00A25781" w:rsidP="001B1317">
            <w:pPr>
              <w:spacing w:line="276" w:lineRule="auto"/>
              <w:outlineLvl w:val="2"/>
            </w:pPr>
            <w:r w:rsidRPr="002C1C27">
              <w:t>Умножение и деление положи</w:t>
            </w:r>
            <w:r w:rsidRPr="002C1C27">
              <w:softHyphen/>
              <w:t>тельных и отрицательных чисел</w:t>
            </w:r>
          </w:p>
        </w:tc>
        <w:tc>
          <w:tcPr>
            <w:tcW w:w="2126" w:type="dxa"/>
          </w:tcPr>
          <w:p w:rsidR="00C04DDD" w:rsidRDefault="00A25781" w:rsidP="001B1317">
            <w:pPr>
              <w:spacing w:line="276" w:lineRule="auto"/>
              <w:jc w:val="center"/>
              <w:outlineLvl w:val="2"/>
            </w:pPr>
            <w:r>
              <w:t>13</w:t>
            </w:r>
          </w:p>
        </w:tc>
        <w:tc>
          <w:tcPr>
            <w:tcW w:w="1985" w:type="dxa"/>
          </w:tcPr>
          <w:p w:rsidR="00C04DDD" w:rsidRDefault="00A25781" w:rsidP="001B1317">
            <w:pPr>
              <w:spacing w:line="276" w:lineRule="auto"/>
              <w:jc w:val="center"/>
              <w:outlineLvl w:val="2"/>
            </w:pPr>
            <w:r>
              <w:t>1</w:t>
            </w:r>
          </w:p>
        </w:tc>
      </w:tr>
      <w:tr w:rsidR="00C04DDD" w:rsidTr="001B1317">
        <w:tc>
          <w:tcPr>
            <w:tcW w:w="817" w:type="dxa"/>
          </w:tcPr>
          <w:p w:rsidR="00C04DDD" w:rsidRDefault="00C04DDD" w:rsidP="001B1317">
            <w:pPr>
              <w:spacing w:line="276" w:lineRule="auto"/>
              <w:outlineLvl w:val="2"/>
            </w:pPr>
            <w:r>
              <w:t>8</w:t>
            </w:r>
          </w:p>
        </w:tc>
        <w:tc>
          <w:tcPr>
            <w:tcW w:w="5103" w:type="dxa"/>
          </w:tcPr>
          <w:p w:rsidR="00C04DDD" w:rsidRDefault="00A25781" w:rsidP="001B1317">
            <w:pPr>
              <w:spacing w:line="276" w:lineRule="auto"/>
              <w:outlineLvl w:val="2"/>
            </w:pPr>
            <w:r w:rsidRPr="002C1C27">
              <w:t>Решение уравнений</w:t>
            </w:r>
          </w:p>
        </w:tc>
        <w:tc>
          <w:tcPr>
            <w:tcW w:w="2126" w:type="dxa"/>
          </w:tcPr>
          <w:p w:rsidR="00C04DDD" w:rsidRDefault="00A25781" w:rsidP="001B1317">
            <w:pPr>
              <w:spacing w:line="276" w:lineRule="auto"/>
              <w:jc w:val="center"/>
              <w:outlineLvl w:val="2"/>
            </w:pPr>
            <w:r>
              <w:t>19</w:t>
            </w:r>
          </w:p>
        </w:tc>
        <w:tc>
          <w:tcPr>
            <w:tcW w:w="1985" w:type="dxa"/>
          </w:tcPr>
          <w:p w:rsidR="00C04DDD" w:rsidRDefault="00C04DDD" w:rsidP="001B1317">
            <w:pPr>
              <w:spacing w:line="276" w:lineRule="auto"/>
              <w:jc w:val="center"/>
              <w:outlineLvl w:val="2"/>
            </w:pPr>
            <w:r>
              <w:t>2</w:t>
            </w:r>
          </w:p>
        </w:tc>
      </w:tr>
      <w:tr w:rsidR="00A25781" w:rsidTr="001B1317">
        <w:tc>
          <w:tcPr>
            <w:tcW w:w="817" w:type="dxa"/>
          </w:tcPr>
          <w:p w:rsidR="00A25781" w:rsidRDefault="00A25781" w:rsidP="001B1317">
            <w:pPr>
              <w:spacing w:line="276" w:lineRule="auto"/>
              <w:outlineLvl w:val="2"/>
            </w:pPr>
            <w:r>
              <w:t>9</w:t>
            </w:r>
          </w:p>
        </w:tc>
        <w:tc>
          <w:tcPr>
            <w:tcW w:w="5103" w:type="dxa"/>
          </w:tcPr>
          <w:p w:rsidR="00A25781" w:rsidRPr="002C1C27" w:rsidRDefault="00A25781" w:rsidP="001B1317">
            <w:pPr>
              <w:spacing w:line="276" w:lineRule="auto"/>
              <w:outlineLvl w:val="2"/>
            </w:pPr>
            <w:r w:rsidRPr="002C1C27">
              <w:t>Координаты на плоскости</w:t>
            </w:r>
          </w:p>
        </w:tc>
        <w:tc>
          <w:tcPr>
            <w:tcW w:w="2126" w:type="dxa"/>
          </w:tcPr>
          <w:p w:rsidR="00A25781" w:rsidRDefault="00A25781" w:rsidP="001B1317">
            <w:pPr>
              <w:spacing w:line="276" w:lineRule="auto"/>
              <w:jc w:val="center"/>
              <w:outlineLvl w:val="2"/>
            </w:pPr>
            <w:r>
              <w:t>15</w:t>
            </w:r>
          </w:p>
        </w:tc>
        <w:tc>
          <w:tcPr>
            <w:tcW w:w="1985" w:type="dxa"/>
          </w:tcPr>
          <w:p w:rsidR="00A25781" w:rsidRDefault="00A25781" w:rsidP="001B1317">
            <w:pPr>
              <w:spacing w:line="276" w:lineRule="auto"/>
              <w:jc w:val="center"/>
              <w:outlineLvl w:val="2"/>
            </w:pPr>
            <w:r>
              <w:t>1</w:t>
            </w:r>
          </w:p>
        </w:tc>
      </w:tr>
      <w:tr w:rsidR="00C04DDD" w:rsidTr="001B1317">
        <w:tc>
          <w:tcPr>
            <w:tcW w:w="817" w:type="dxa"/>
          </w:tcPr>
          <w:p w:rsidR="00C04DDD" w:rsidRDefault="00A25781" w:rsidP="001B1317">
            <w:pPr>
              <w:spacing w:line="276" w:lineRule="auto"/>
              <w:outlineLvl w:val="2"/>
            </w:pPr>
            <w:r>
              <w:t>10</w:t>
            </w:r>
          </w:p>
        </w:tc>
        <w:tc>
          <w:tcPr>
            <w:tcW w:w="5103" w:type="dxa"/>
          </w:tcPr>
          <w:p w:rsidR="00C04DDD" w:rsidRPr="002C1C27" w:rsidRDefault="00C04DDD" w:rsidP="001B1317">
            <w:pPr>
              <w:spacing w:line="276" w:lineRule="auto"/>
              <w:outlineLvl w:val="2"/>
            </w:pPr>
            <w:r w:rsidRPr="002C1C27">
              <w:t>Итогово</w:t>
            </w:r>
            <w:r w:rsidR="00A25781">
              <w:t>е повторение курса матема</w:t>
            </w:r>
            <w:r w:rsidR="00A25781">
              <w:softHyphen/>
              <w:t>тики 6 класса</w:t>
            </w:r>
            <w:r>
              <w:t xml:space="preserve">      </w:t>
            </w:r>
          </w:p>
        </w:tc>
        <w:tc>
          <w:tcPr>
            <w:tcW w:w="2126" w:type="dxa"/>
          </w:tcPr>
          <w:p w:rsidR="00C04DDD" w:rsidRDefault="00A25781" w:rsidP="001B1317">
            <w:pPr>
              <w:spacing w:line="276" w:lineRule="auto"/>
              <w:jc w:val="center"/>
              <w:outlineLvl w:val="2"/>
            </w:pPr>
            <w:r>
              <w:t>6</w:t>
            </w:r>
          </w:p>
        </w:tc>
        <w:tc>
          <w:tcPr>
            <w:tcW w:w="1985" w:type="dxa"/>
          </w:tcPr>
          <w:p w:rsidR="00C04DDD" w:rsidRDefault="00C04DDD" w:rsidP="001B1317">
            <w:pPr>
              <w:spacing w:line="276" w:lineRule="auto"/>
              <w:jc w:val="center"/>
              <w:outlineLvl w:val="2"/>
            </w:pPr>
            <w:r>
              <w:t>1</w:t>
            </w:r>
          </w:p>
        </w:tc>
      </w:tr>
      <w:tr w:rsidR="00C04DDD" w:rsidTr="001B1317">
        <w:tc>
          <w:tcPr>
            <w:tcW w:w="817" w:type="dxa"/>
          </w:tcPr>
          <w:p w:rsidR="00C04DDD" w:rsidRDefault="00C04DDD" w:rsidP="001B1317">
            <w:pPr>
              <w:spacing w:line="276" w:lineRule="auto"/>
              <w:outlineLvl w:val="2"/>
            </w:pPr>
          </w:p>
        </w:tc>
        <w:tc>
          <w:tcPr>
            <w:tcW w:w="5103" w:type="dxa"/>
          </w:tcPr>
          <w:p w:rsidR="00C04DDD" w:rsidRPr="002C1C27" w:rsidRDefault="00C04DDD" w:rsidP="001B1317">
            <w:pPr>
              <w:spacing w:line="276" w:lineRule="auto"/>
              <w:outlineLvl w:val="2"/>
            </w:pPr>
            <w:r>
              <w:t>Итого</w:t>
            </w:r>
          </w:p>
        </w:tc>
        <w:tc>
          <w:tcPr>
            <w:tcW w:w="2126" w:type="dxa"/>
          </w:tcPr>
          <w:p w:rsidR="00C04DDD" w:rsidRDefault="00C04DDD" w:rsidP="001B1317">
            <w:pPr>
              <w:spacing w:line="276" w:lineRule="auto"/>
              <w:jc w:val="center"/>
              <w:outlineLvl w:val="2"/>
            </w:pPr>
            <w:r>
              <w:t>170</w:t>
            </w:r>
          </w:p>
        </w:tc>
        <w:tc>
          <w:tcPr>
            <w:tcW w:w="1985" w:type="dxa"/>
          </w:tcPr>
          <w:p w:rsidR="00C04DDD" w:rsidRDefault="00C04DDD" w:rsidP="001B1317">
            <w:pPr>
              <w:spacing w:line="276" w:lineRule="auto"/>
              <w:jc w:val="center"/>
              <w:outlineLvl w:val="2"/>
            </w:pPr>
            <w:r>
              <w:t>1</w:t>
            </w:r>
            <w:r w:rsidR="00A25781">
              <w:t>5</w:t>
            </w:r>
          </w:p>
        </w:tc>
      </w:tr>
      <w:tr w:rsidR="00A25781" w:rsidTr="001B1317">
        <w:tc>
          <w:tcPr>
            <w:tcW w:w="817" w:type="dxa"/>
          </w:tcPr>
          <w:p w:rsidR="00A25781" w:rsidRDefault="00A25781" w:rsidP="001B1317">
            <w:pPr>
              <w:spacing w:line="276" w:lineRule="auto"/>
              <w:outlineLvl w:val="2"/>
            </w:pPr>
          </w:p>
        </w:tc>
        <w:tc>
          <w:tcPr>
            <w:tcW w:w="5103" w:type="dxa"/>
          </w:tcPr>
          <w:p w:rsidR="00A25781" w:rsidRDefault="00A25781" w:rsidP="001B1317">
            <w:pPr>
              <w:spacing w:line="276" w:lineRule="auto"/>
              <w:outlineLvl w:val="2"/>
            </w:pPr>
            <w:r>
              <w:t>Итого за 5-6 классы</w:t>
            </w:r>
          </w:p>
        </w:tc>
        <w:tc>
          <w:tcPr>
            <w:tcW w:w="2126" w:type="dxa"/>
          </w:tcPr>
          <w:p w:rsidR="00A25781" w:rsidRDefault="00A25781" w:rsidP="001B1317">
            <w:pPr>
              <w:spacing w:line="276" w:lineRule="auto"/>
              <w:jc w:val="center"/>
              <w:outlineLvl w:val="2"/>
            </w:pPr>
            <w:r>
              <w:t>340</w:t>
            </w:r>
          </w:p>
        </w:tc>
        <w:tc>
          <w:tcPr>
            <w:tcW w:w="1985" w:type="dxa"/>
          </w:tcPr>
          <w:p w:rsidR="00A25781" w:rsidRDefault="00A25781" w:rsidP="001B1317">
            <w:pPr>
              <w:spacing w:line="276" w:lineRule="auto"/>
              <w:jc w:val="center"/>
              <w:outlineLvl w:val="2"/>
            </w:pPr>
            <w:r>
              <w:t>29</w:t>
            </w:r>
          </w:p>
        </w:tc>
      </w:tr>
    </w:tbl>
    <w:p w:rsidR="00C04DDD" w:rsidRPr="002C1C27" w:rsidRDefault="00C04DDD" w:rsidP="00AA4ED3">
      <w:pPr>
        <w:shd w:val="clear" w:color="auto" w:fill="FFFFFF"/>
        <w:jc w:val="both"/>
        <w:rPr>
          <w:b/>
        </w:rPr>
      </w:pPr>
    </w:p>
    <w:p w:rsidR="00895F1C" w:rsidRPr="002C1C27" w:rsidRDefault="00895F1C" w:rsidP="00AA4ED3">
      <w:pPr>
        <w:shd w:val="clear" w:color="auto" w:fill="FFFFFF"/>
        <w:jc w:val="both"/>
        <w:rPr>
          <w:b/>
        </w:rPr>
      </w:pPr>
    </w:p>
    <w:sectPr w:rsidR="00895F1C" w:rsidRPr="002C1C27" w:rsidSect="00C449F1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C32" w:rsidRDefault="00B23C32" w:rsidP="00037DE7">
      <w:r>
        <w:separator/>
      </w:r>
    </w:p>
  </w:endnote>
  <w:endnote w:type="continuationSeparator" w:id="1">
    <w:p w:rsidR="00B23C32" w:rsidRDefault="00B23C32" w:rsidP="00037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C32" w:rsidRDefault="008D00EA" w:rsidP="00AA4ED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23C32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23C32" w:rsidRDefault="00B23C32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C32" w:rsidRDefault="008D00EA" w:rsidP="00AA4ED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23C3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341BA">
      <w:rPr>
        <w:rStyle w:val="af2"/>
        <w:noProof/>
      </w:rPr>
      <w:t>11</w:t>
    </w:r>
    <w:r>
      <w:rPr>
        <w:rStyle w:val="af2"/>
      </w:rPr>
      <w:fldChar w:fldCharType="end"/>
    </w:r>
  </w:p>
  <w:p w:rsidR="00B23C32" w:rsidRDefault="00B23C32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C32" w:rsidRDefault="00B23C32" w:rsidP="00037DE7">
      <w:r>
        <w:separator/>
      </w:r>
    </w:p>
  </w:footnote>
  <w:footnote w:type="continuationSeparator" w:id="1">
    <w:p w:rsidR="00B23C32" w:rsidRDefault="00B23C32" w:rsidP="00037DE7">
      <w:r>
        <w:continuationSeparator/>
      </w:r>
    </w:p>
  </w:footnote>
  <w:footnote w:id="2">
    <w:p w:rsidR="00F431E7" w:rsidRDefault="00F431E7" w:rsidP="00F431E7">
      <w:pPr>
        <w:pStyle w:val="af6"/>
      </w:pPr>
      <w:r>
        <w:rPr>
          <w:rStyle w:val="af5"/>
        </w:rPr>
        <w:footnoteRef/>
      </w:r>
      <w:r w:rsidRPr="00EB06C4">
        <w:t xml:space="preserve">Здесь и далее – </w:t>
      </w:r>
      <w:r>
        <w:t xml:space="preserve">распознавать конкретные примеры общих понятий по характерным признакам, </w:t>
      </w:r>
      <w:r w:rsidRPr="00EB06C4">
        <w:t>выполнять действия в соответствии с определением и простейшими свойствами понятий, конкретизировать примерами</w:t>
      </w:r>
      <w:r>
        <w:t xml:space="preserve"> общие </w:t>
      </w:r>
      <w:r w:rsidRPr="00EB06C4">
        <w:t>понятия.</w:t>
      </w:r>
    </w:p>
  </w:footnote>
  <w:footnote w:id="3">
    <w:p w:rsidR="00F431E7" w:rsidRDefault="00F431E7" w:rsidP="00F431E7">
      <w:pPr>
        <w:pStyle w:val="af6"/>
      </w:pPr>
      <w:r>
        <w:rPr>
          <w:rStyle w:val="af5"/>
        </w:rPr>
        <w:footnoteRef/>
      </w:r>
      <w:r>
        <w:t xml:space="preserve"> Здесь и далее – з</w:t>
      </w:r>
      <w:r w:rsidRPr="007B5F28">
        <w:t>нать определени</w:t>
      </w:r>
      <w:r>
        <w:t>е</w:t>
      </w:r>
      <w:r w:rsidRPr="007B5F28">
        <w:t xml:space="preserve"> поняти</w:t>
      </w:r>
      <w:r>
        <w:t>я</w:t>
      </w:r>
      <w:r w:rsidRPr="007B5F28">
        <w:t>, уметь пояснять</w:t>
      </w:r>
      <w:r>
        <w:t xml:space="preserve"> его </w:t>
      </w:r>
      <w:proofErr w:type="spellStart"/>
      <w:r>
        <w:t>смысл,у</w:t>
      </w:r>
      <w:r w:rsidRPr="007B5F28">
        <w:t>меть</w:t>
      </w:r>
      <w:proofErr w:type="spellEnd"/>
      <w:r w:rsidRPr="007B5F28">
        <w:t xml:space="preserve"> использовать </w:t>
      </w:r>
      <w:r>
        <w:t xml:space="preserve">понятие и его свойства при </w:t>
      </w:r>
      <w:r w:rsidRPr="007B5F28">
        <w:t>проведени</w:t>
      </w:r>
      <w:r>
        <w:t>и</w:t>
      </w:r>
      <w:r w:rsidRPr="007B5F28">
        <w:t xml:space="preserve"> рассуждений, доказательств, решени</w:t>
      </w:r>
      <w:r>
        <w:t>и</w:t>
      </w:r>
      <w:r w:rsidRPr="007B5F28">
        <w:t xml:space="preserve"> задач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2">
    <w:nsid w:val="00000007"/>
    <w:multiLevelType w:val="singleLevel"/>
    <w:tmpl w:val="00000007"/>
    <w:name w:val="WW8Num9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3">
    <w:nsid w:val="00000008"/>
    <w:multiLevelType w:val="singleLevel"/>
    <w:tmpl w:val="00000008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4">
    <w:nsid w:val="0000000A"/>
    <w:multiLevelType w:val="singleLevel"/>
    <w:tmpl w:val="0000000A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5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6">
    <w:nsid w:val="0000000C"/>
    <w:multiLevelType w:val="singleLevel"/>
    <w:tmpl w:val="0000000C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7">
    <w:nsid w:val="0000000D"/>
    <w:multiLevelType w:val="singleLevel"/>
    <w:tmpl w:val="0000000D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8">
    <w:nsid w:val="0000000E"/>
    <w:multiLevelType w:val="singleLevel"/>
    <w:tmpl w:val="0000000E"/>
    <w:name w:val="WW8Num1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9">
    <w:nsid w:val="00000013"/>
    <w:multiLevelType w:val="singleLevel"/>
    <w:tmpl w:val="00000013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18"/>
    <w:multiLevelType w:val="singleLevel"/>
    <w:tmpl w:val="00000018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2">
    <w:nsid w:val="0000001B"/>
    <w:multiLevelType w:val="singleLevel"/>
    <w:tmpl w:val="0000001B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3">
    <w:nsid w:val="0000001C"/>
    <w:multiLevelType w:val="singleLevel"/>
    <w:tmpl w:val="0000001C"/>
    <w:name w:val="WW8Num33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14">
    <w:nsid w:val="0000001D"/>
    <w:multiLevelType w:val="singleLevel"/>
    <w:tmpl w:val="0000001D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5">
    <w:nsid w:val="0000001F"/>
    <w:multiLevelType w:val="singleLevel"/>
    <w:tmpl w:val="0000001F"/>
    <w:name w:val="WW8Num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6">
    <w:nsid w:val="00000020"/>
    <w:multiLevelType w:val="singleLevel"/>
    <w:tmpl w:val="00000020"/>
    <w:name w:val="WW8Num3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7">
    <w:nsid w:val="00000021"/>
    <w:multiLevelType w:val="singleLevel"/>
    <w:tmpl w:val="00000021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8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F6B2106"/>
    <w:multiLevelType w:val="singleLevel"/>
    <w:tmpl w:val="420E6F6C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170720C5"/>
    <w:multiLevelType w:val="hybridMultilevel"/>
    <w:tmpl w:val="B4722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4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4608E0"/>
    <w:multiLevelType w:val="hybridMultilevel"/>
    <w:tmpl w:val="571A1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D5F32"/>
    <w:multiLevelType w:val="hybridMultilevel"/>
    <w:tmpl w:val="BD7E2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F9B5782"/>
    <w:multiLevelType w:val="singleLevel"/>
    <w:tmpl w:val="9C4C7D80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4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2D92682"/>
    <w:multiLevelType w:val="singleLevel"/>
    <w:tmpl w:val="E1CABCA6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4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21B7630"/>
    <w:multiLevelType w:val="hybridMultilevel"/>
    <w:tmpl w:val="E572F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4EC785D"/>
    <w:multiLevelType w:val="singleLevel"/>
    <w:tmpl w:val="B450F0EC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46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A5C2079"/>
    <w:multiLevelType w:val="singleLevel"/>
    <w:tmpl w:val="14A43D4C"/>
    <w:lvl w:ilvl="0">
      <w:start w:val="1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48">
    <w:nsid w:val="6B7375E7"/>
    <w:multiLevelType w:val="singleLevel"/>
    <w:tmpl w:val="F218242A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9">
    <w:nsid w:val="72A906A8"/>
    <w:multiLevelType w:val="singleLevel"/>
    <w:tmpl w:val="39166F50"/>
    <w:lvl w:ilvl="0">
      <w:start w:val="1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F74B42"/>
    <w:multiLevelType w:val="singleLevel"/>
    <w:tmpl w:val="C01EDDA6"/>
    <w:lvl w:ilvl="0">
      <w:start w:val="1"/>
      <w:numFmt w:val="decimal"/>
      <w:lvlText w:val="%1)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54">
    <w:nsid w:val="7FC91302"/>
    <w:multiLevelType w:val="singleLevel"/>
    <w:tmpl w:val="CB341000"/>
    <w:lvl w:ilvl="0">
      <w:start w:val="2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5">
    <w:nsid w:val="7FD972BD"/>
    <w:multiLevelType w:val="hybridMultilevel"/>
    <w:tmpl w:val="197AC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8"/>
  </w:num>
  <w:num w:numId="3">
    <w:abstractNumId w:val="47"/>
  </w:num>
  <w:num w:numId="4">
    <w:abstractNumId w:val="53"/>
  </w:num>
  <w:num w:numId="5">
    <w:abstractNumId w:val="45"/>
  </w:num>
  <w:num w:numId="6">
    <w:abstractNumId w:val="33"/>
  </w:num>
  <w:num w:numId="7">
    <w:abstractNumId w:val="54"/>
  </w:num>
  <w:num w:numId="8">
    <w:abstractNumId w:val="19"/>
  </w:num>
  <w:num w:numId="9">
    <w:abstractNumId w:val="49"/>
  </w:num>
  <w:num w:numId="10">
    <w:abstractNumId w:val="43"/>
  </w:num>
  <w:num w:numId="11">
    <w:abstractNumId w:val="21"/>
  </w:num>
  <w:num w:numId="12">
    <w:abstractNumId w:val="27"/>
  </w:num>
  <w:num w:numId="13">
    <w:abstractNumId w:val="30"/>
  </w:num>
  <w:num w:numId="14">
    <w:abstractNumId w:val="55"/>
  </w:num>
  <w:num w:numId="15">
    <w:abstractNumId w:val="32"/>
    <w:lvlOverride w:ilvl="0">
      <w:startOverride w:val="1"/>
    </w:lvlOverride>
  </w:num>
  <w:num w:numId="16">
    <w:abstractNumId w:val="46"/>
  </w:num>
  <w:num w:numId="17">
    <w:abstractNumId w:val="35"/>
  </w:num>
  <w:num w:numId="18">
    <w:abstractNumId w:val="41"/>
  </w:num>
  <w:num w:numId="19">
    <w:abstractNumId w:val="28"/>
  </w:num>
  <w:num w:numId="20">
    <w:abstractNumId w:val="24"/>
  </w:num>
  <w:num w:numId="21">
    <w:abstractNumId w:val="36"/>
  </w:num>
  <w:num w:numId="22">
    <w:abstractNumId w:val="23"/>
  </w:num>
  <w:num w:numId="23">
    <w:abstractNumId w:val="38"/>
  </w:num>
  <w:num w:numId="24">
    <w:abstractNumId w:val="50"/>
  </w:num>
  <w:num w:numId="25">
    <w:abstractNumId w:val="29"/>
  </w:num>
  <w:num w:numId="26">
    <w:abstractNumId w:val="25"/>
  </w:num>
  <w:num w:numId="27">
    <w:abstractNumId w:val="22"/>
  </w:num>
  <w:num w:numId="28">
    <w:abstractNumId w:val="20"/>
  </w:num>
  <w:num w:numId="29">
    <w:abstractNumId w:val="42"/>
  </w:num>
  <w:num w:numId="30">
    <w:abstractNumId w:val="51"/>
  </w:num>
  <w:num w:numId="31">
    <w:abstractNumId w:val="18"/>
  </w:num>
  <w:num w:numId="32">
    <w:abstractNumId w:val="40"/>
  </w:num>
  <w:num w:numId="33">
    <w:abstractNumId w:val="34"/>
  </w:num>
  <w:num w:numId="34">
    <w:abstractNumId w:val="44"/>
  </w:num>
  <w:num w:numId="35">
    <w:abstractNumId w:val="31"/>
  </w:num>
  <w:num w:numId="36">
    <w:abstractNumId w:val="37"/>
  </w:num>
  <w:num w:numId="37">
    <w:abstractNumId w:val="26"/>
  </w:num>
  <w:num w:numId="38">
    <w:abstractNumId w:val="52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2C8"/>
    <w:rsid w:val="00004475"/>
    <w:rsid w:val="000050F5"/>
    <w:rsid w:val="00025CFA"/>
    <w:rsid w:val="00037DE7"/>
    <w:rsid w:val="000404B3"/>
    <w:rsid w:val="00051378"/>
    <w:rsid w:val="000800A9"/>
    <w:rsid w:val="0008125C"/>
    <w:rsid w:val="000A1C0B"/>
    <w:rsid w:val="000C03E9"/>
    <w:rsid w:val="000C7A49"/>
    <w:rsid w:val="000F1BC5"/>
    <w:rsid w:val="000F7CEB"/>
    <w:rsid w:val="00102763"/>
    <w:rsid w:val="00111D15"/>
    <w:rsid w:val="00153D2C"/>
    <w:rsid w:val="00157E5C"/>
    <w:rsid w:val="001B2466"/>
    <w:rsid w:val="001D3FA2"/>
    <w:rsid w:val="001F7969"/>
    <w:rsid w:val="00214DFD"/>
    <w:rsid w:val="00220F9F"/>
    <w:rsid w:val="002212C8"/>
    <w:rsid w:val="0022775E"/>
    <w:rsid w:val="0026212B"/>
    <w:rsid w:val="0028329F"/>
    <w:rsid w:val="002B5FCB"/>
    <w:rsid w:val="002C0B66"/>
    <w:rsid w:val="002C0E95"/>
    <w:rsid w:val="002C1A7D"/>
    <w:rsid w:val="002C1C27"/>
    <w:rsid w:val="002C6D9C"/>
    <w:rsid w:val="002F625F"/>
    <w:rsid w:val="00316C7F"/>
    <w:rsid w:val="00317339"/>
    <w:rsid w:val="0033190C"/>
    <w:rsid w:val="00366717"/>
    <w:rsid w:val="00383C0C"/>
    <w:rsid w:val="0038793B"/>
    <w:rsid w:val="003A1BC6"/>
    <w:rsid w:val="003B75E8"/>
    <w:rsid w:val="00406970"/>
    <w:rsid w:val="00455D1D"/>
    <w:rsid w:val="00470F79"/>
    <w:rsid w:val="004918F6"/>
    <w:rsid w:val="00495DD1"/>
    <w:rsid w:val="004C20BB"/>
    <w:rsid w:val="004C7646"/>
    <w:rsid w:val="004D5D25"/>
    <w:rsid w:val="004F7070"/>
    <w:rsid w:val="00521BA9"/>
    <w:rsid w:val="005330E0"/>
    <w:rsid w:val="00561792"/>
    <w:rsid w:val="00587348"/>
    <w:rsid w:val="005B0A75"/>
    <w:rsid w:val="005D56D2"/>
    <w:rsid w:val="005E1FDB"/>
    <w:rsid w:val="005F2E2D"/>
    <w:rsid w:val="005F42CE"/>
    <w:rsid w:val="005F678B"/>
    <w:rsid w:val="00604188"/>
    <w:rsid w:val="006150F9"/>
    <w:rsid w:val="00620EC6"/>
    <w:rsid w:val="00637D6C"/>
    <w:rsid w:val="00685860"/>
    <w:rsid w:val="006A77FC"/>
    <w:rsid w:val="006D0B30"/>
    <w:rsid w:val="00730848"/>
    <w:rsid w:val="0073582E"/>
    <w:rsid w:val="007503ED"/>
    <w:rsid w:val="00784479"/>
    <w:rsid w:val="007863F2"/>
    <w:rsid w:val="00792291"/>
    <w:rsid w:val="007924C6"/>
    <w:rsid w:val="00796CD3"/>
    <w:rsid w:val="007B70FF"/>
    <w:rsid w:val="007C308F"/>
    <w:rsid w:val="007E351C"/>
    <w:rsid w:val="007E53C5"/>
    <w:rsid w:val="008309F8"/>
    <w:rsid w:val="00836DE0"/>
    <w:rsid w:val="008869A0"/>
    <w:rsid w:val="00891AA6"/>
    <w:rsid w:val="00895F1C"/>
    <w:rsid w:val="008978D6"/>
    <w:rsid w:val="008A1B98"/>
    <w:rsid w:val="008A464D"/>
    <w:rsid w:val="008C6F1C"/>
    <w:rsid w:val="008D00EA"/>
    <w:rsid w:val="0091264D"/>
    <w:rsid w:val="00941311"/>
    <w:rsid w:val="00952ECD"/>
    <w:rsid w:val="00966A3D"/>
    <w:rsid w:val="009717AA"/>
    <w:rsid w:val="00984A32"/>
    <w:rsid w:val="009A410A"/>
    <w:rsid w:val="009B103B"/>
    <w:rsid w:val="009E6014"/>
    <w:rsid w:val="009F4E81"/>
    <w:rsid w:val="00A05E42"/>
    <w:rsid w:val="00A06F78"/>
    <w:rsid w:val="00A17A4D"/>
    <w:rsid w:val="00A25781"/>
    <w:rsid w:val="00A60EF9"/>
    <w:rsid w:val="00A712B7"/>
    <w:rsid w:val="00A758D9"/>
    <w:rsid w:val="00A76797"/>
    <w:rsid w:val="00A815F8"/>
    <w:rsid w:val="00A9102D"/>
    <w:rsid w:val="00A96314"/>
    <w:rsid w:val="00AA25F9"/>
    <w:rsid w:val="00AA4ED3"/>
    <w:rsid w:val="00AE5AD3"/>
    <w:rsid w:val="00AE6D5E"/>
    <w:rsid w:val="00AF547D"/>
    <w:rsid w:val="00B23C32"/>
    <w:rsid w:val="00B519B2"/>
    <w:rsid w:val="00B92AA9"/>
    <w:rsid w:val="00BD3202"/>
    <w:rsid w:val="00BD5B90"/>
    <w:rsid w:val="00BF0C49"/>
    <w:rsid w:val="00C03A75"/>
    <w:rsid w:val="00C04DDD"/>
    <w:rsid w:val="00C2263C"/>
    <w:rsid w:val="00C449F1"/>
    <w:rsid w:val="00C567EE"/>
    <w:rsid w:val="00C62E0B"/>
    <w:rsid w:val="00C66C09"/>
    <w:rsid w:val="00C80F1A"/>
    <w:rsid w:val="00C9024D"/>
    <w:rsid w:val="00CA5012"/>
    <w:rsid w:val="00CA6B5F"/>
    <w:rsid w:val="00D341BA"/>
    <w:rsid w:val="00D61042"/>
    <w:rsid w:val="00D76219"/>
    <w:rsid w:val="00D86916"/>
    <w:rsid w:val="00D87A92"/>
    <w:rsid w:val="00DA2446"/>
    <w:rsid w:val="00DB26C8"/>
    <w:rsid w:val="00DC4DF3"/>
    <w:rsid w:val="00DE3559"/>
    <w:rsid w:val="00E00FC0"/>
    <w:rsid w:val="00E15393"/>
    <w:rsid w:val="00E26C54"/>
    <w:rsid w:val="00E76439"/>
    <w:rsid w:val="00EA2595"/>
    <w:rsid w:val="00EC4543"/>
    <w:rsid w:val="00EE4C81"/>
    <w:rsid w:val="00F036C8"/>
    <w:rsid w:val="00F3528C"/>
    <w:rsid w:val="00F431E7"/>
    <w:rsid w:val="00F84796"/>
    <w:rsid w:val="00F923E4"/>
    <w:rsid w:val="00FA2090"/>
    <w:rsid w:val="00FC6CBC"/>
    <w:rsid w:val="00FF3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21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A1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E65B0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918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2212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A1B98"/>
    <w:rPr>
      <w:rFonts w:asciiTheme="majorHAnsi" w:eastAsiaTheme="majorEastAsia" w:hAnsiTheme="majorHAnsi" w:cstheme="majorBidi"/>
      <w:b/>
      <w:bCs/>
      <w:color w:val="E65B01" w:themeColor="accent1" w:themeShade="BF"/>
      <w:sz w:val="28"/>
      <w:szCs w:val="28"/>
    </w:rPr>
  </w:style>
  <w:style w:type="character" w:styleId="a4">
    <w:name w:val="Emphasis"/>
    <w:basedOn w:val="a1"/>
    <w:qFormat/>
    <w:rsid w:val="008A1B98"/>
    <w:rPr>
      <w:i/>
      <w:iCs/>
    </w:rPr>
  </w:style>
  <w:style w:type="paragraph" w:styleId="a5">
    <w:name w:val="No Spacing"/>
    <w:link w:val="a6"/>
    <w:uiPriority w:val="1"/>
    <w:qFormat/>
    <w:rsid w:val="008A1B98"/>
    <w:pPr>
      <w:spacing w:after="0" w:line="240" w:lineRule="auto"/>
    </w:pPr>
  </w:style>
  <w:style w:type="character" w:styleId="a7">
    <w:name w:val="Intense Emphasis"/>
    <w:basedOn w:val="a1"/>
    <w:uiPriority w:val="21"/>
    <w:qFormat/>
    <w:rsid w:val="008A1B98"/>
    <w:rPr>
      <w:b/>
      <w:bCs/>
      <w:i/>
      <w:iCs/>
      <w:color w:val="FE8637" w:themeColor="accent1"/>
    </w:rPr>
  </w:style>
  <w:style w:type="character" w:customStyle="1" w:styleId="30">
    <w:name w:val="Заголовок 3 Знак"/>
    <w:basedOn w:val="a1"/>
    <w:link w:val="3"/>
    <w:rsid w:val="002212C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0"/>
    <w:link w:val="22"/>
    <w:rsid w:val="002212C8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2212C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rmal (Web)"/>
    <w:basedOn w:val="a0"/>
    <w:rsid w:val="002212C8"/>
    <w:pPr>
      <w:spacing w:before="100" w:beforeAutospacing="1" w:after="100" w:afterAutospacing="1"/>
    </w:pPr>
  </w:style>
  <w:style w:type="paragraph" w:styleId="a9">
    <w:name w:val="Body Text"/>
    <w:basedOn w:val="a0"/>
    <w:link w:val="aa"/>
    <w:rsid w:val="002212C8"/>
    <w:pPr>
      <w:spacing w:after="120"/>
    </w:pPr>
  </w:style>
  <w:style w:type="character" w:customStyle="1" w:styleId="aa">
    <w:name w:val="Основной текст Знак"/>
    <w:basedOn w:val="a1"/>
    <w:link w:val="a9"/>
    <w:rsid w:val="002212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1"/>
    <w:link w:val="24"/>
    <w:rsid w:val="002212C8"/>
    <w:rPr>
      <w:b/>
      <w:bCs/>
      <w:i/>
      <w:iCs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2212C8"/>
    <w:pPr>
      <w:shd w:val="clear" w:color="auto" w:fill="FFFFFF"/>
      <w:spacing w:line="230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paragraph" w:customStyle="1" w:styleId="11">
    <w:name w:val="Текст1"/>
    <w:basedOn w:val="a0"/>
    <w:rsid w:val="002212C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2">
    <w:name w:val="Знак1"/>
    <w:basedOn w:val="a0"/>
    <w:rsid w:val="002212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List Paragraph"/>
    <w:basedOn w:val="a0"/>
    <w:link w:val="ac"/>
    <w:uiPriority w:val="99"/>
    <w:qFormat/>
    <w:rsid w:val="0022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d">
    <w:name w:val="Table Grid"/>
    <w:basedOn w:val="a2"/>
    <w:uiPriority w:val="59"/>
    <w:rsid w:val="00221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7z0">
    <w:name w:val="WW8Num7z0"/>
    <w:rsid w:val="002212C8"/>
    <w:rPr>
      <w:rFonts w:ascii="Times New Roman" w:hAnsi="Times New Roman" w:cs="Times New Roman"/>
    </w:rPr>
  </w:style>
  <w:style w:type="paragraph" w:styleId="ae">
    <w:name w:val="Body Text Indent"/>
    <w:basedOn w:val="a0"/>
    <w:link w:val="af"/>
    <w:rsid w:val="002212C8"/>
    <w:pPr>
      <w:suppressAutoHyphens/>
      <w:spacing w:after="120"/>
      <w:ind w:left="283"/>
    </w:pPr>
    <w:rPr>
      <w:lang w:eastAsia="ar-SA"/>
    </w:rPr>
  </w:style>
  <w:style w:type="character" w:customStyle="1" w:styleId="af">
    <w:name w:val="Основной текст с отступом Знак"/>
    <w:basedOn w:val="a1"/>
    <w:link w:val="ae"/>
    <w:rsid w:val="002212C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1">
    <w:name w:val="Основной текст (3)_"/>
    <w:basedOn w:val="a1"/>
    <w:link w:val="32"/>
    <w:rsid w:val="002212C8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2212C8"/>
    <w:pPr>
      <w:shd w:val="clear" w:color="auto" w:fill="FFFFFF"/>
      <w:spacing w:before="180" w:line="230" w:lineRule="exact"/>
      <w:ind w:firstLine="2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13">
    <w:name w:val="Заголовок №1_"/>
    <w:basedOn w:val="a1"/>
    <w:link w:val="14"/>
    <w:rsid w:val="002212C8"/>
    <w:rPr>
      <w:b/>
      <w:bCs/>
      <w:spacing w:val="-10"/>
      <w:sz w:val="24"/>
      <w:szCs w:val="24"/>
      <w:shd w:val="clear" w:color="auto" w:fill="FFFFFF"/>
    </w:rPr>
  </w:style>
  <w:style w:type="paragraph" w:customStyle="1" w:styleId="14">
    <w:name w:val="Заголовок №1"/>
    <w:basedOn w:val="a0"/>
    <w:link w:val="13"/>
    <w:rsid w:val="002212C8"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rFonts w:asciiTheme="minorHAnsi" w:eastAsiaTheme="minorHAnsi" w:hAnsiTheme="minorHAnsi" w:cstheme="minorBidi"/>
      <w:b/>
      <w:bCs/>
      <w:spacing w:val="-10"/>
      <w:lang w:eastAsia="en-US"/>
    </w:rPr>
  </w:style>
  <w:style w:type="paragraph" w:styleId="af0">
    <w:name w:val="footer"/>
    <w:basedOn w:val="a0"/>
    <w:link w:val="af1"/>
    <w:rsid w:val="002212C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rsid w:val="002212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1"/>
    <w:rsid w:val="002212C8"/>
  </w:style>
  <w:style w:type="character" w:customStyle="1" w:styleId="a6">
    <w:name w:val="Без интервала Знак"/>
    <w:basedOn w:val="a1"/>
    <w:link w:val="a5"/>
    <w:uiPriority w:val="1"/>
    <w:locked/>
    <w:rsid w:val="002212C8"/>
  </w:style>
  <w:style w:type="paragraph" w:styleId="af3">
    <w:name w:val="Document Map"/>
    <w:basedOn w:val="a0"/>
    <w:link w:val="af4"/>
    <w:uiPriority w:val="99"/>
    <w:semiHidden/>
    <w:unhideWhenUsed/>
    <w:rsid w:val="002C1A7D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1"/>
    <w:link w:val="af3"/>
    <w:uiPriority w:val="99"/>
    <w:semiHidden/>
    <w:rsid w:val="002C1A7D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footnote reference"/>
    <w:uiPriority w:val="99"/>
    <w:rsid w:val="000800A9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0800A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6">
    <w:name w:val="footnote text"/>
    <w:aliases w:val="Знак6,F1"/>
    <w:basedOn w:val="a0"/>
    <w:link w:val="af7"/>
    <w:uiPriority w:val="99"/>
    <w:rsid w:val="000800A9"/>
    <w:rPr>
      <w:sz w:val="20"/>
      <w:szCs w:val="20"/>
    </w:rPr>
  </w:style>
  <w:style w:type="character" w:customStyle="1" w:styleId="af7">
    <w:name w:val="Текст сноски Знак"/>
    <w:aliases w:val="Знак6 Знак,F1 Знак"/>
    <w:basedOn w:val="a1"/>
    <w:link w:val="af6"/>
    <w:uiPriority w:val="99"/>
    <w:rsid w:val="000800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Абзац списка Знак"/>
    <w:link w:val="ab"/>
    <w:uiPriority w:val="99"/>
    <w:locked/>
    <w:rsid w:val="000800A9"/>
    <w:rPr>
      <w:rFonts w:ascii="Calibri" w:eastAsia="Times New Roman" w:hAnsi="Calibri" w:cs="Calibri"/>
    </w:rPr>
  </w:style>
  <w:style w:type="paragraph" w:customStyle="1" w:styleId="a">
    <w:name w:val="НОМЕРА"/>
    <w:basedOn w:val="a8"/>
    <w:link w:val="af8"/>
    <w:uiPriority w:val="99"/>
    <w:qFormat/>
    <w:rsid w:val="000800A9"/>
    <w:pPr>
      <w:numPr>
        <w:numId w:val="15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8">
    <w:name w:val="НОМЕРА Знак"/>
    <w:link w:val="a"/>
    <w:uiPriority w:val="99"/>
    <w:rsid w:val="000800A9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4918F6"/>
    <w:rPr>
      <w:rFonts w:asciiTheme="majorHAnsi" w:eastAsiaTheme="majorEastAsia" w:hAnsiTheme="majorHAnsi" w:cstheme="majorBidi"/>
      <w:b/>
      <w:bCs/>
      <w:color w:val="FE8637" w:themeColor="accent1"/>
      <w:sz w:val="26"/>
      <w:szCs w:val="26"/>
      <w:lang w:eastAsia="ru-RU"/>
    </w:rPr>
  </w:style>
  <w:style w:type="paragraph" w:styleId="af9">
    <w:name w:val="Subtitle"/>
    <w:basedOn w:val="a0"/>
    <w:next w:val="a0"/>
    <w:link w:val="afa"/>
    <w:qFormat/>
    <w:rsid w:val="004918F6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fa">
    <w:name w:val="Подзаголовок Знак"/>
    <w:basedOn w:val="a1"/>
    <w:link w:val="af9"/>
    <w:rsid w:val="004918F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D9A7B-C1FE-4667-B9D3-9531CE8B1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12</Pages>
  <Words>2736</Words>
  <Characters>15600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Учитель</cp:lastModifiedBy>
  <cp:revision>49</cp:revision>
  <dcterms:created xsi:type="dcterms:W3CDTF">2014-06-06T07:13:00Z</dcterms:created>
  <dcterms:modified xsi:type="dcterms:W3CDTF">2018-11-03T16:49:00Z</dcterms:modified>
</cp:coreProperties>
</file>