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991" w:rsidRDefault="00585991" w:rsidP="0058599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Государственное бюджетное общеобразовательное учреждение Самарской области средняя общеобразовательная школа</w:t>
      </w:r>
    </w:p>
    <w:p w:rsidR="00585991" w:rsidRDefault="00585991" w:rsidP="00F915D9">
      <w:pPr>
        <w:spacing w:after="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п.г.т. Безенчук муниципального района Безенчукский Самарской области</w:t>
      </w:r>
    </w:p>
    <w:p w:rsidR="00585991" w:rsidRDefault="00585991" w:rsidP="0058599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5991" w:rsidRDefault="00585991" w:rsidP="0058599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5991" w:rsidRDefault="00585991" w:rsidP="00F915D9">
      <w:pPr>
        <w:tabs>
          <w:tab w:val="left" w:pos="3180"/>
          <w:tab w:val="left" w:pos="6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СОГЛАСОВАНО</w:t>
      </w:r>
      <w:r>
        <w:rPr>
          <w:rFonts w:ascii="Times New Roman" w:hAnsi="Times New Roman" w:cs="Times New Roman"/>
          <w:sz w:val="24"/>
          <w:szCs w:val="24"/>
        </w:rPr>
        <w:tab/>
      </w:r>
      <w:r w:rsidR="00F915D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85991" w:rsidRDefault="00585991" w:rsidP="00F915D9">
      <w:pPr>
        <w:tabs>
          <w:tab w:val="left" w:pos="3360"/>
          <w:tab w:val="left" w:pos="6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МО                               Зам. директора по</w:t>
      </w:r>
      <w:r>
        <w:rPr>
          <w:rFonts w:ascii="Times New Roman" w:hAnsi="Times New Roman" w:cs="Times New Roman"/>
          <w:sz w:val="24"/>
          <w:szCs w:val="24"/>
        </w:rPr>
        <w:tab/>
      </w:r>
      <w:r w:rsidR="00F915D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Директор ГБОУ СОШ №2</w:t>
      </w:r>
    </w:p>
    <w:p w:rsidR="00585991" w:rsidRDefault="00585991" w:rsidP="00F915D9">
      <w:pPr>
        <w:tabs>
          <w:tab w:val="left" w:pos="3300"/>
          <w:tab w:val="left" w:pos="3360"/>
          <w:tab w:val="left" w:pos="6285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учителей ФК                                       УВР</w:t>
      </w:r>
      <w:r>
        <w:rPr>
          <w:rFonts w:ascii="Times New Roman" w:hAnsi="Times New Roman" w:cs="Times New Roman"/>
          <w:sz w:val="24"/>
          <w:szCs w:val="24"/>
        </w:rPr>
        <w:tab/>
      </w:r>
      <w:r w:rsidR="00F915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Маряскина О.В.___________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</w:t>
      </w:r>
    </w:p>
    <w:p w:rsidR="00585991" w:rsidRDefault="00585991" w:rsidP="00F915D9">
      <w:pPr>
        <w:tabs>
          <w:tab w:val="left" w:pos="3300"/>
          <w:tab w:val="left" w:pos="7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№______                            Крылова Т.П._________</w:t>
      </w:r>
      <w:r>
        <w:rPr>
          <w:rFonts w:ascii="Times New Roman" w:hAnsi="Times New Roman" w:cs="Times New Roman"/>
          <w:sz w:val="24"/>
          <w:szCs w:val="24"/>
        </w:rPr>
        <w:tab/>
        <w:t>(Ф.И.О)</w:t>
      </w:r>
    </w:p>
    <w:p w:rsidR="00585991" w:rsidRDefault="00585991" w:rsidP="00F915D9">
      <w:pPr>
        <w:tabs>
          <w:tab w:val="left" w:pos="3735"/>
          <w:tab w:val="left" w:pos="6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</w:t>
      </w:r>
      <w:r>
        <w:rPr>
          <w:rFonts w:ascii="Times New Roman" w:hAnsi="Times New Roman" w:cs="Times New Roman"/>
          <w:sz w:val="24"/>
          <w:szCs w:val="24"/>
        </w:rPr>
        <w:tab/>
        <w:t>(Ф.И.О)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585991" w:rsidRDefault="00585991" w:rsidP="00F915D9">
      <w:pPr>
        <w:tabs>
          <w:tab w:val="left" w:pos="3060"/>
          <w:tab w:val="left" w:pos="75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 w:rsidR="00F915D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ab/>
        <w:t>(дата)</w:t>
      </w:r>
    </w:p>
    <w:p w:rsidR="00585991" w:rsidRDefault="00585991" w:rsidP="00F915D9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  <w:t>(дата)</w:t>
      </w:r>
    </w:p>
    <w:p w:rsidR="00585991" w:rsidRDefault="00585991" w:rsidP="0058599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5991" w:rsidRDefault="00585991" w:rsidP="00585991">
      <w:pPr>
        <w:keepNext/>
        <w:autoSpaceDN w:val="0"/>
        <w:adjustRightInd w:val="0"/>
      </w:pPr>
    </w:p>
    <w:p w:rsidR="00585991" w:rsidRDefault="00585991" w:rsidP="00585991">
      <w:pPr>
        <w:keepNext/>
        <w:autoSpaceDN w:val="0"/>
        <w:adjustRightInd w:val="0"/>
        <w:jc w:val="center"/>
      </w:pPr>
    </w:p>
    <w:p w:rsidR="00585991" w:rsidRDefault="00585991" w:rsidP="00585991">
      <w:pPr>
        <w:keepNext/>
        <w:autoSpaceDN w:val="0"/>
        <w:adjustRightInd w:val="0"/>
        <w:ind w:left="1980"/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sz w:val="72"/>
          <w:szCs w:val="72"/>
        </w:rPr>
        <w:t xml:space="preserve">                                                            </w:t>
      </w:r>
    </w:p>
    <w:p w:rsidR="00585991" w:rsidRDefault="00585991" w:rsidP="00585991">
      <w:pPr>
        <w:tabs>
          <w:tab w:val="left" w:pos="30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внеурочной деятельности</w:t>
      </w:r>
    </w:p>
    <w:p w:rsidR="00585991" w:rsidRDefault="00585991" w:rsidP="00585991">
      <w:pPr>
        <w:tabs>
          <w:tab w:val="left" w:pos="30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«Очумелые ручки»</w:t>
      </w:r>
    </w:p>
    <w:p w:rsidR="00585991" w:rsidRDefault="00585991" w:rsidP="0058599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585991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реализации 4 года)</w:t>
      </w:r>
    </w:p>
    <w:p w:rsidR="00585991" w:rsidRPr="00585991" w:rsidRDefault="00585991" w:rsidP="0058599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85991" w:rsidRPr="00585991" w:rsidRDefault="00585991" w:rsidP="0058599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59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- общекультурное</w:t>
      </w:r>
    </w:p>
    <w:p w:rsidR="00585991" w:rsidRPr="00585991" w:rsidRDefault="00585991" w:rsidP="00585991">
      <w:pPr>
        <w:tabs>
          <w:tab w:val="left" w:pos="3075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85991" w:rsidRPr="00585991" w:rsidRDefault="00585991" w:rsidP="00585991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585991" w:rsidRDefault="00585991" w:rsidP="00585991">
      <w:pPr>
        <w:rPr>
          <w:rFonts w:ascii="Times New Roman" w:hAnsi="Times New Roman" w:cs="Times New Roman"/>
          <w:sz w:val="28"/>
          <w:szCs w:val="28"/>
        </w:rPr>
      </w:pPr>
    </w:p>
    <w:p w:rsidR="00585991" w:rsidRDefault="00585991" w:rsidP="00585991">
      <w:pPr>
        <w:rPr>
          <w:rFonts w:ascii="Times New Roman" w:hAnsi="Times New Roman" w:cs="Times New Roman"/>
          <w:sz w:val="28"/>
          <w:szCs w:val="28"/>
        </w:rPr>
      </w:pPr>
    </w:p>
    <w:p w:rsidR="00585991" w:rsidRDefault="00585991" w:rsidP="00585991">
      <w:pPr>
        <w:rPr>
          <w:rFonts w:ascii="Times New Roman" w:hAnsi="Times New Roman" w:cs="Times New Roman"/>
          <w:sz w:val="28"/>
          <w:szCs w:val="28"/>
        </w:rPr>
      </w:pPr>
    </w:p>
    <w:p w:rsidR="00585991" w:rsidRDefault="00585991" w:rsidP="00585991">
      <w:pPr>
        <w:rPr>
          <w:rFonts w:ascii="Times New Roman" w:hAnsi="Times New Roman" w:cs="Times New Roman"/>
          <w:sz w:val="28"/>
          <w:szCs w:val="28"/>
        </w:rPr>
      </w:pPr>
    </w:p>
    <w:p w:rsidR="00585991" w:rsidRDefault="00585991" w:rsidP="00585991">
      <w:pPr>
        <w:tabs>
          <w:tab w:val="left" w:pos="60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85991" w:rsidRPr="00F915D9" w:rsidRDefault="00585991" w:rsidP="00585991">
      <w:pPr>
        <w:tabs>
          <w:tab w:val="left" w:pos="601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F915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F915D9">
        <w:rPr>
          <w:rFonts w:ascii="Times New Roman" w:hAnsi="Times New Roman" w:cs="Times New Roman"/>
          <w:sz w:val="26"/>
          <w:szCs w:val="26"/>
        </w:rPr>
        <w:t xml:space="preserve">       </w:t>
      </w:r>
      <w:r w:rsidRPr="00F915D9">
        <w:rPr>
          <w:rFonts w:ascii="Times New Roman" w:hAnsi="Times New Roman" w:cs="Times New Roman"/>
          <w:sz w:val="26"/>
          <w:szCs w:val="26"/>
        </w:rPr>
        <w:t xml:space="preserve">Программу разработала: учитель начальных     </w:t>
      </w:r>
    </w:p>
    <w:p w:rsidR="00585991" w:rsidRPr="00F915D9" w:rsidRDefault="00585991" w:rsidP="00585991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F915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классов ГБОУ СОШ №2 п.г.т. Безенчук                               </w:t>
      </w:r>
    </w:p>
    <w:p w:rsidR="00585991" w:rsidRPr="00F915D9" w:rsidRDefault="00585991" w:rsidP="00585991">
      <w:pPr>
        <w:tabs>
          <w:tab w:val="left" w:pos="601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F915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Филатова Людмила Александровна</w:t>
      </w:r>
    </w:p>
    <w:p w:rsidR="00585991" w:rsidRPr="00F915D9" w:rsidRDefault="00585991" w:rsidP="00585991">
      <w:pPr>
        <w:tabs>
          <w:tab w:val="left" w:pos="601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F915D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Год разработки программы: 2015г.</w:t>
      </w:r>
    </w:p>
    <w:p w:rsidR="00AD2331" w:rsidRDefault="00AD2331" w:rsidP="00EE3CC7">
      <w:pPr>
        <w:shd w:val="clear" w:color="auto" w:fill="FFFFFF"/>
        <w:spacing w:before="94" w:line="360" w:lineRule="auto"/>
        <w:ind w:right="-29"/>
        <w:jc w:val="center"/>
        <w:rPr>
          <w:rFonts w:ascii="Times New Roman" w:hAnsi="Times New Roman" w:cs="Times New Roman"/>
          <w:b/>
          <w:i/>
          <w:iCs/>
          <w:spacing w:val="-13"/>
          <w:sz w:val="28"/>
          <w:szCs w:val="28"/>
        </w:rPr>
      </w:pPr>
    </w:p>
    <w:p w:rsidR="00EE3CC7" w:rsidRPr="00EE3CC7" w:rsidRDefault="00EE3CC7" w:rsidP="00EE3CC7">
      <w:pPr>
        <w:shd w:val="clear" w:color="auto" w:fill="FFFFFF"/>
        <w:spacing w:before="94" w:line="360" w:lineRule="auto"/>
        <w:ind w:right="-29"/>
        <w:jc w:val="center"/>
        <w:rPr>
          <w:rFonts w:ascii="Times New Roman" w:hAnsi="Times New Roman" w:cs="Times New Roman"/>
          <w:b/>
          <w:i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b/>
          <w:i/>
          <w:iCs/>
          <w:spacing w:val="-13"/>
          <w:sz w:val="28"/>
          <w:szCs w:val="28"/>
        </w:rPr>
        <w:lastRenderedPageBreak/>
        <w:t>ПОЯСНИТЕЛЬНАЯ ЗАПИСКА</w:t>
      </w:r>
    </w:p>
    <w:p w:rsidR="00EE3CC7" w:rsidRPr="00EE3CC7" w:rsidRDefault="00EE3CC7" w:rsidP="00EE3CC7">
      <w:pPr>
        <w:shd w:val="clear" w:color="auto" w:fill="FFFFFF"/>
        <w:tabs>
          <w:tab w:val="left" w:pos="9072"/>
        </w:tabs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>В проекте Федерального компонента государственного Образовательного стандарта общего образования</w:t>
      </w:r>
      <w:r w:rsidRPr="00EE3CC7">
        <w:rPr>
          <w:rFonts w:ascii="Times New Roman" w:hAnsi="Times New Roman" w:cs="Times New Roman"/>
          <w:iCs/>
          <w:color w:val="3366FF"/>
          <w:spacing w:val="-13"/>
          <w:sz w:val="28"/>
          <w:szCs w:val="28"/>
        </w:rPr>
        <w:t xml:space="preserve"> </w:t>
      </w: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>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креативного мышления, способствующего формированию разносторонне-развитой  личности, отличающейся неповторимостью, оригинальностью.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В педагогической энциклопедии творческие способности определяются как способности к созданию оригинального продукта, изделия, в процессе работы над которыми самостоятельно применены усвоенные знания, умения, навыки, проявляются хотя бы в минимальном отступлении от образца индивидуальность, художество. 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С философской точки зрения творческие способности включают в себя способность творчески воображать, наблюдать, неординарно мыслить. 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>Таким образом, творчество –  создание на основе того, что есть, того, чего еще не было. Это индивидуальные психологические особенности ребёнка, которые не зависят от умственных способностей и проявляются в детской фантазии, воображении, особом видении мира, своей точке зрения на окружающую действительность. При этом уровень творчества считается тем более высоким, чем большей оригинальностью характеризуется творческий результат.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Занятия курса позволяют дать детям дополнительные сведения по трудовому обучению: ребята знакомятся с культурой и историей родного края, с разными видами декоративно - прикладного искусства (вышивка, шитьё, и т.д.) народа, проживающего в родной местности,  с изобразительными материалами и техникой рисования (гуашь, акварель, пастель, аппликация, монотипия). 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Деятельность детей направлена на решение и воплощение в материале разнообразных задач, связанных  с изготовлением вначале простейших,  затем более сложных изделий и их художественным оформлением. 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lastRenderedPageBreak/>
        <w:t xml:space="preserve">На основе предложенных  для просмотра изделий происходит ознакомление с профессиями дизайнера, художника – оформителя, художника, швеи, портнихи, скульптора. Уже в начальной школе учащиеся пробуют себя в роли специалиста той или иной профессии. Ученики фантазируют,  выражают свое мнение, доказывают свою точку зрения по выполнению той или иной работы, развивают художественный вкус. 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>Курс «Умелые ру</w:t>
      </w:r>
      <w:r>
        <w:rPr>
          <w:rFonts w:ascii="Times New Roman" w:hAnsi="Times New Roman" w:cs="Times New Roman"/>
          <w:iCs/>
          <w:spacing w:val="-13"/>
          <w:sz w:val="28"/>
          <w:szCs w:val="28"/>
        </w:rPr>
        <w:t>ч</w:t>
      </w: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>ки» развивает творческие способности – процесс, который пронизывает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себе.</w:t>
      </w:r>
    </w:p>
    <w:p w:rsidR="00EE3CC7" w:rsidRPr="00EE3CC7" w:rsidRDefault="00EE3CC7" w:rsidP="00EE3CC7">
      <w:pPr>
        <w:spacing w:line="360" w:lineRule="auto"/>
        <w:ind w:firstLine="31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>Для развития творческих способностей необходимо дать ребенку возможность проявить себя в активной деятельности широкого диапазона. Наиболее эффективный путь развития индивидуальных способностей, развития творческого подхода к своему труду</w:t>
      </w:r>
      <w:r w:rsidRPr="00EE3CC7">
        <w:rPr>
          <w:rFonts w:ascii="Times New Roman" w:hAnsi="Times New Roman" w:cs="Times New Roman"/>
          <w:sz w:val="28"/>
          <w:szCs w:val="28"/>
        </w:rPr>
        <w:t xml:space="preserve"> </w:t>
      </w:r>
      <w:r w:rsidRPr="00EE3CC7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- приобщение детей к продуктивной творческой деятельности. </w:t>
      </w:r>
    </w:p>
    <w:p w:rsidR="00EE3CC7" w:rsidRPr="00EE3CC7" w:rsidRDefault="00EE3CC7" w:rsidP="00EE3CC7">
      <w:pPr>
        <w:spacing w:line="360" w:lineRule="auto"/>
        <w:ind w:firstLine="3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CC7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EE3CC7" w:rsidRPr="00EE3CC7" w:rsidRDefault="00EE3CC7" w:rsidP="00EE3CC7">
      <w:p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1. Развитие творческих способностей младших школьников, детского сплоченного коллектива через воспитание трудолюбия, усидчивости, терпеливости, взаимопомощи, взаимовыручки.</w:t>
      </w:r>
    </w:p>
    <w:p w:rsidR="00EE3CC7" w:rsidRPr="00EE3CC7" w:rsidRDefault="00EE3CC7" w:rsidP="00EE3CC7">
      <w:p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pacing w:val="-9"/>
          <w:sz w:val="28"/>
          <w:szCs w:val="28"/>
        </w:rPr>
        <w:t xml:space="preserve">2. Обеспечение дополнительных знаний по трудовому обучению. </w:t>
      </w:r>
    </w:p>
    <w:p w:rsidR="00EE3CC7" w:rsidRPr="00EE3CC7" w:rsidRDefault="00EE3CC7" w:rsidP="00EE3CC7">
      <w:p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3. Воспитание любви и уважения к своему труду и труду взрослого      человека, любви к родному краю и себе. </w:t>
      </w:r>
    </w:p>
    <w:p w:rsidR="00EE3CC7" w:rsidRPr="00EE3CC7" w:rsidRDefault="00EE3CC7" w:rsidP="00EE3CC7">
      <w:pPr>
        <w:spacing w:line="360" w:lineRule="auto"/>
        <w:ind w:firstLine="310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Цели будут достигнуты при условии «Я хочу это сделать сам». </w:t>
      </w:r>
    </w:p>
    <w:p w:rsidR="00EE3CC7" w:rsidRPr="00EE3CC7" w:rsidRDefault="00EE3CC7" w:rsidP="00EE3CC7">
      <w:pPr>
        <w:spacing w:line="360" w:lineRule="auto"/>
        <w:ind w:firstLine="310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Девизом внеурочной деятельности по трудовому обучению  является: </w:t>
      </w:r>
    </w:p>
    <w:p w:rsidR="00EE3CC7" w:rsidRPr="00EE3CC7" w:rsidRDefault="00EE3CC7" w:rsidP="00EE3CC7">
      <w:pPr>
        <w:spacing w:line="360" w:lineRule="auto"/>
        <w:ind w:firstLine="310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Я слышу – и забываю,</w:t>
      </w:r>
    </w:p>
    <w:p w:rsidR="00EE3CC7" w:rsidRPr="00EE3CC7" w:rsidRDefault="00EE3CC7" w:rsidP="00EE3CC7">
      <w:pPr>
        <w:spacing w:line="360" w:lineRule="auto"/>
        <w:ind w:firstLine="310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Я вижу -  и запоминаю,</w:t>
      </w:r>
    </w:p>
    <w:p w:rsidR="00EE3CC7" w:rsidRPr="00EE3CC7" w:rsidRDefault="00EE3CC7" w:rsidP="00EE3CC7">
      <w:pPr>
        <w:spacing w:line="360" w:lineRule="auto"/>
        <w:ind w:firstLine="310"/>
        <w:rPr>
          <w:rFonts w:ascii="Times New Roman" w:hAnsi="Times New Roman" w:cs="Times New Roman"/>
          <w:b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Я делаю – и понимаю.</w:t>
      </w:r>
    </w:p>
    <w:p w:rsidR="00F915D9" w:rsidRDefault="00F915D9" w:rsidP="00EE3CC7">
      <w:pPr>
        <w:spacing w:line="360" w:lineRule="auto"/>
        <w:ind w:firstLine="3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331" w:rsidRDefault="00AD2331" w:rsidP="00EE3CC7">
      <w:pPr>
        <w:spacing w:line="360" w:lineRule="auto"/>
        <w:ind w:firstLine="3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CC7" w:rsidRPr="00EE3CC7" w:rsidRDefault="00EE3CC7" w:rsidP="00EE3CC7">
      <w:pPr>
        <w:spacing w:line="360" w:lineRule="auto"/>
        <w:ind w:firstLine="3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CC7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</w:p>
    <w:p w:rsidR="00EE3CC7" w:rsidRPr="00EE3CC7" w:rsidRDefault="00EE3CC7" w:rsidP="0058799B">
      <w:pPr>
        <w:widowControl w:val="0"/>
        <w:numPr>
          <w:ilvl w:val="0"/>
          <w:numId w:val="16"/>
        </w:numPr>
        <w:tabs>
          <w:tab w:val="clear" w:pos="1589"/>
          <w:tab w:val="num" w:pos="284"/>
          <w:tab w:val="num" w:pos="360"/>
        </w:tabs>
        <w:suppressAutoHyphens/>
        <w:autoSpaceDE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развивать воображение и фантазию, внимание, память, терпение, трудолюбие, интерес к истории родного края, его культуре;</w:t>
      </w:r>
    </w:p>
    <w:p w:rsidR="00EE3CC7" w:rsidRPr="00EE3CC7" w:rsidRDefault="00EE3CC7" w:rsidP="0058799B">
      <w:pPr>
        <w:numPr>
          <w:ilvl w:val="0"/>
          <w:numId w:val="16"/>
        </w:numPr>
        <w:tabs>
          <w:tab w:val="clear" w:pos="1589"/>
          <w:tab w:val="num" w:pos="0"/>
          <w:tab w:val="num" w:pos="360"/>
          <w:tab w:val="left" w:pos="720"/>
        </w:tabs>
        <w:suppressAutoHyphens/>
        <w:autoSpaceDN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учить  изготавливать поделки и сувениры с использованием различных материалов: ткани, меха, бумаги, картона, пластилина, бисера, пряжи, бросового и природного материала;</w:t>
      </w:r>
    </w:p>
    <w:p w:rsidR="00EE3CC7" w:rsidRPr="00EE3CC7" w:rsidRDefault="00EE3CC7" w:rsidP="00EE3CC7">
      <w:pPr>
        <w:autoSpaceDN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sym w:font="Symbol" w:char="F0B7"/>
      </w:r>
      <w:r w:rsidRPr="00EE3CC7">
        <w:rPr>
          <w:rFonts w:ascii="Times New Roman" w:hAnsi="Times New Roman" w:cs="Times New Roman"/>
          <w:sz w:val="28"/>
          <w:szCs w:val="28"/>
        </w:rPr>
        <w:t xml:space="preserve"> учить выполнять работу коллективно, развивать проектные способности младших школьников, </w:t>
      </w:r>
    </w:p>
    <w:p w:rsidR="00EE3CC7" w:rsidRPr="00EE3CC7" w:rsidRDefault="00EE3CC7" w:rsidP="0058799B">
      <w:pPr>
        <w:widowControl w:val="0"/>
        <w:numPr>
          <w:ilvl w:val="0"/>
          <w:numId w:val="16"/>
        </w:numPr>
        <w:tabs>
          <w:tab w:val="clear" w:pos="1589"/>
          <w:tab w:val="num" w:pos="0"/>
          <w:tab w:val="num" w:pos="360"/>
        </w:tabs>
        <w:suppressAutoHyphens/>
        <w:autoSpaceDE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воспитывать эстетический вкус, чувство </w:t>
      </w:r>
      <w:proofErr w:type="gramStart"/>
      <w:r w:rsidRPr="00EE3CC7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EE3CC7">
        <w:rPr>
          <w:rFonts w:ascii="Times New Roman" w:hAnsi="Times New Roman" w:cs="Times New Roman"/>
          <w:sz w:val="28"/>
          <w:szCs w:val="28"/>
        </w:rPr>
        <w:t>, гордость за свой выполненный труд.</w:t>
      </w:r>
    </w:p>
    <w:p w:rsidR="00EE3CC7" w:rsidRPr="00EE3CC7" w:rsidRDefault="00EE3CC7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3CC7">
        <w:rPr>
          <w:sz w:val="28"/>
          <w:szCs w:val="28"/>
        </w:rPr>
        <w:t xml:space="preserve">Задачи данной программы будут достигнуты, если ребенок на занятии займет позицию “Я хочу это сделать сам”. В задачу педагога входит не столько помочь ребенку в осознании или изготовлении, сколько создать условия, при которых его потенциал будет использован полностью. Для этого педагогу необходимо помнить об особенностях деятельности ребенка на занятии, включающей в себя как равнозначный интеллектуальный и моторный компоненты, т.е. на занятии должна быть специально организованная часть, направленная на обеспечение безусловного понимания сути и порядка выполнения практической работы, и должным образом оснащенная самостоятельная деятельность ребенка по преобразованию материала в изделии. Причем на теоретическую часть занятия должно отводиться втрое меньше времени, чем на практические действия. Это обосновано тем, что теоретическую работу под руководством учителя можно ускорить, организовав обсуждение в динамичной, веселой, захватывающей форме, а самостоятельные практические действия должны вестись неторопливо, в строго индивидуальном ритме, обеспечивающем формирование трудовых умений на должном уровне. Следует помнить, что воспитывающий и развивающий потенциал занятий снижается, если ребенок привыкает работать только “под диктовку” учителя по принципу “ делай как я”, </w:t>
      </w:r>
      <w:proofErr w:type="gramStart"/>
      <w:r w:rsidRPr="00EE3CC7">
        <w:rPr>
          <w:sz w:val="28"/>
          <w:szCs w:val="28"/>
        </w:rPr>
        <w:t>выполнять роль</w:t>
      </w:r>
      <w:proofErr w:type="gramEnd"/>
      <w:r w:rsidRPr="00EE3CC7">
        <w:rPr>
          <w:sz w:val="28"/>
          <w:szCs w:val="28"/>
        </w:rPr>
        <w:t xml:space="preserve"> исполнителя, недостаточно ясно и точно понимающего какая связь между отдельными операциями при изготовлении изделия и конечным результатом. </w:t>
      </w:r>
      <w:r w:rsidRPr="00EE3CC7">
        <w:rPr>
          <w:sz w:val="28"/>
          <w:szCs w:val="28"/>
        </w:rPr>
        <w:lastRenderedPageBreak/>
        <w:t>Безусловно, в подражательной деятельности заложены большие возможности для обучения учащихся. Но задержка младших школьников на этом уровне обучения отрицательно сказывается на их развитии: учащиеся становятся интеллектуально пассивными, часто беспомощными при самостоятельном решении самых простых заданий. Использование инструкционных и технологических карт и других видов изобразительной наглядности увеличивает время на занятии на практическую работу, позволяет наиболее подготовленным учащимся работать самостоятельно, соединяя “работу ума с работой рук”, а учителю иметь большую возможность оказать помощь менее подготовленным учащимся.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CC7" w:rsidRPr="00EE3CC7">
        <w:rPr>
          <w:sz w:val="28"/>
          <w:szCs w:val="28"/>
        </w:rPr>
        <w:t>Индивидуальный труд учащихся во внеурочное время заключается в том, что под общим руководством педагога младшие школьники самостоятельно выполняют интересующие их трудовые задания. Тематика, содержание, сложность и трудоемкость этих заданий должны подбираться с учетом возрастных особенностей младших школьников и возможностей обеспечения их всем необходимым для успешного выполнения намеченных планов.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CC7" w:rsidRPr="00EE3CC7">
        <w:rPr>
          <w:sz w:val="28"/>
          <w:szCs w:val="28"/>
        </w:rPr>
        <w:t>Планирование имеет направленность на формирование у детей общетрудовых умений и навыков: анализ, планирование, организация и контроль трудовой деятельности, которые расширяются и углубляются в процессе любой трудовой деятельности школьников. Большое значение приобретает выполнение правил культуры труда, экономного расходования материалов, бережного отношения к инструментам, приспособлениям и материалам.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CC7" w:rsidRPr="00EE3CC7">
        <w:rPr>
          <w:sz w:val="28"/>
          <w:szCs w:val="28"/>
        </w:rPr>
        <w:t>В процессе занятий по рукоделию учащиеся закрепляют навыки работы с такими универсальными инструментами и приспособлениями, как ножницы, иглы, шаблоны (выкройки) для разметки тканей, различными измерительными инструментами.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CC7" w:rsidRPr="00EE3CC7">
        <w:rPr>
          <w:sz w:val="28"/>
          <w:szCs w:val="28"/>
        </w:rPr>
        <w:t xml:space="preserve">Изготовление изделий необходимо строить на различном уровне трудности: по образцу, рисунку, простейшему чертежу, по собственному замыслу ребенка с учетом индивидуальных особенностей и возможностей школьника. При изготовлении какого-либо изделия ребенок учится устанавливать последовательность выполнения действий, порядок работы инструментами. Пропуск самой незначительной операции или выбор не того инструмента, </w:t>
      </w:r>
      <w:r w:rsidR="00EE3CC7" w:rsidRPr="00EE3CC7">
        <w:rPr>
          <w:sz w:val="28"/>
          <w:szCs w:val="28"/>
        </w:rPr>
        <w:lastRenderedPageBreak/>
        <w:t>который нужен в данный момент, - все это сразу же сказывается на качестве работы. Ребенок действует в системе наглядно выраженных требований, выбирает и сопоставляет варианты действий, отбирает наиболее рациональные пути решения задания, сравнивает полученный результат с планируемым ранее, оценивает его. Это способствует формированию у учащихся способности к планированию. Планирование предупреждает ошибочные действия, способствует более четкому представлению порядка операции. Это сказывается на качестве изделий школьника, позволяет ему познать радость труда.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CC7" w:rsidRPr="00EE3CC7">
        <w:rPr>
          <w:sz w:val="28"/>
          <w:szCs w:val="28"/>
        </w:rPr>
        <w:t>Главной задачей учителя, проводящего занятие, должна быть забота о развивающем характере обучения, заложенном в содержании. Методическое решение этой задачи будет состоять в том, что нужно постараться поменьше объяснять, лучше вовлекать детей в обсуждение, нельзя перегружать занятие новыми сведениями, торопить детей и сразу стремиться на помощь, если что-то не получается. Ребенок должен попробовать преодолеть себя; в этом он учится быть взрослым, мастером.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3CC7" w:rsidRPr="00EE3CC7">
        <w:rPr>
          <w:sz w:val="28"/>
          <w:szCs w:val="28"/>
        </w:rPr>
        <w:t>Для повышения и поддержания интереса учащихся к объектам труда, его процессам и результатам имеет организация для выполнения небольших по объему трудовых заданий бригад или звеньев с распределением между детьми разных функций (бригадир, рабочий и т.д.).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CC7" w:rsidRPr="00EE3CC7">
        <w:rPr>
          <w:sz w:val="28"/>
          <w:szCs w:val="28"/>
        </w:rPr>
        <w:t>В программе указано  количество часов на изучение каждого раздела программы. Учитель может самостоятельно распределять количество часов, опираясь на собственный опыт и имея в виду подготовленность учащихся и условия работы в данной группе. В программу включается не только перечень практических работ, но и темы бесед, рассказов, расширяющие политехнический кругозор детей.</w:t>
      </w:r>
    </w:p>
    <w:p w:rsidR="00EE3CC7" w:rsidRPr="00EE3CC7" w:rsidRDefault="00F915D9" w:rsidP="00EE3CC7">
      <w:pPr>
        <w:pStyle w:val="aa"/>
        <w:spacing w:before="100" w:beforeAutospacing="1" w:after="100" w:afterAutospacing="1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CC7" w:rsidRPr="00EE3CC7">
        <w:rPr>
          <w:sz w:val="28"/>
          <w:szCs w:val="28"/>
        </w:rPr>
        <w:t xml:space="preserve">Результатом реализации данной образовательной программы являются выставки детских работ. Использование поделок-сувениров в качестве подарков для первоклассников, дошкольников, ветеранов, учителей и т.д.; оформление зала для проведения праздничных утренников. </w:t>
      </w:r>
    </w:p>
    <w:p w:rsidR="00F915D9" w:rsidRDefault="00F915D9" w:rsidP="00EE3CC7">
      <w:pPr>
        <w:spacing w:line="360" w:lineRule="auto"/>
        <w:ind w:firstLine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331" w:rsidRDefault="00AD2331" w:rsidP="00EE3CC7">
      <w:pPr>
        <w:spacing w:line="360" w:lineRule="auto"/>
        <w:ind w:firstLine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CC7" w:rsidRPr="00EE3CC7" w:rsidRDefault="00EE3CC7" w:rsidP="00EE3CC7">
      <w:pPr>
        <w:spacing w:line="360" w:lineRule="auto"/>
        <w:ind w:firstLine="43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E3CC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EE3CC7" w:rsidRPr="00EE3CC7" w:rsidRDefault="00EE3CC7" w:rsidP="00EE3CC7">
      <w:pPr>
        <w:spacing w:line="360" w:lineRule="auto"/>
        <w:ind w:firstLine="284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Для занятий объединяются учащиеся, проявляющие достаточно устойчивый, длительный интерес к конкретным видам практической трудовой деятельности: конструированию и изготовлению изделий, выполнению практических работ. Детям предлагаются художественно-технические приемы изготовления простейших изделий, доступных для младших школьников объектов труда.</w:t>
      </w:r>
      <w:r w:rsidRPr="00EE3CC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</w:p>
    <w:p w:rsidR="00EE3CC7" w:rsidRPr="00EE3CC7" w:rsidRDefault="00EE3CC7" w:rsidP="00EE3CC7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различными видами трудовой деятельности (работа с бумагой, тканью, работа с природным материалом, работа с бросовым материалом и т.д.)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 </w:t>
      </w:r>
    </w:p>
    <w:p w:rsidR="00EE3CC7" w:rsidRPr="00EE3CC7" w:rsidRDefault="00EE3CC7" w:rsidP="00EE3CC7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Программа рассчитана на детей младшего школьного возраста 7 -11 лет.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9" w:firstLine="317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EE3CC7">
        <w:rPr>
          <w:rFonts w:ascii="Times New Roman" w:hAnsi="Times New Roman" w:cs="Times New Roman"/>
          <w:b/>
          <w:spacing w:val="-6"/>
          <w:sz w:val="28"/>
          <w:szCs w:val="28"/>
        </w:rPr>
        <w:t>Программа курса «Умелые ру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ч</w:t>
      </w:r>
      <w:r w:rsidRPr="00EE3CC7">
        <w:rPr>
          <w:rFonts w:ascii="Times New Roman" w:hAnsi="Times New Roman" w:cs="Times New Roman"/>
          <w:b/>
          <w:spacing w:val="-6"/>
          <w:sz w:val="28"/>
          <w:szCs w:val="28"/>
        </w:rPr>
        <w:t>ки»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9" w:firstLine="317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E3CC7">
        <w:rPr>
          <w:rFonts w:ascii="Times New Roman" w:hAnsi="Times New Roman" w:cs="Times New Roman"/>
          <w:spacing w:val="-6"/>
          <w:sz w:val="28"/>
          <w:szCs w:val="28"/>
        </w:rPr>
        <w:t>1 год (68 часов)</w:t>
      </w:r>
    </w:p>
    <w:p w:rsidR="00EE3CC7" w:rsidRPr="00EE3CC7" w:rsidRDefault="00EE3CC7" w:rsidP="00EE3CC7">
      <w:pPr>
        <w:shd w:val="clear" w:color="auto" w:fill="FFFFFF"/>
        <w:spacing w:line="360" w:lineRule="auto"/>
        <w:ind w:right="-29" w:firstLine="317"/>
        <w:rPr>
          <w:rFonts w:ascii="Times New Roman" w:hAnsi="Times New Roman" w:cs="Times New Roman"/>
          <w:spacing w:val="-6"/>
          <w:sz w:val="28"/>
          <w:szCs w:val="28"/>
        </w:rPr>
      </w:pPr>
      <w:r w:rsidRPr="00EE3CC7">
        <w:rPr>
          <w:rFonts w:ascii="Times New Roman" w:hAnsi="Times New Roman" w:cs="Times New Roman"/>
          <w:spacing w:val="-6"/>
          <w:sz w:val="28"/>
          <w:szCs w:val="28"/>
        </w:rPr>
        <w:t>Программа рассчитана на 68 часов в год, по 2 часа в неделю.</w:t>
      </w:r>
    </w:p>
    <w:p w:rsidR="00EE3CC7" w:rsidRPr="00EE3CC7" w:rsidRDefault="00EE3CC7" w:rsidP="00EE3CC7">
      <w:pPr>
        <w:shd w:val="clear" w:color="auto" w:fill="FFFFFF"/>
        <w:spacing w:before="7" w:line="360" w:lineRule="auto"/>
        <w:ind w:right="-29" w:firstLine="302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E3CC7">
        <w:rPr>
          <w:rFonts w:ascii="Times New Roman" w:hAnsi="Times New Roman" w:cs="Times New Roman"/>
          <w:spacing w:val="-8"/>
          <w:sz w:val="28"/>
          <w:szCs w:val="28"/>
        </w:rPr>
        <w:t>Первый год обучения определяет содержа</w:t>
      </w:r>
      <w:r w:rsidRPr="00EE3CC7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EE3CC7">
        <w:rPr>
          <w:rFonts w:ascii="Times New Roman" w:hAnsi="Times New Roman" w:cs="Times New Roman"/>
          <w:spacing w:val="-6"/>
          <w:sz w:val="28"/>
          <w:szCs w:val="28"/>
        </w:rPr>
        <w:t>ние и характер совместной работы учителя и учащихся по осозна</w:t>
      </w:r>
      <w:r w:rsidRPr="00EE3CC7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EE3CC7">
        <w:rPr>
          <w:rFonts w:ascii="Times New Roman" w:hAnsi="Times New Roman" w:cs="Times New Roman"/>
          <w:spacing w:val="-7"/>
          <w:sz w:val="28"/>
          <w:szCs w:val="28"/>
        </w:rPr>
        <w:t>нию предстоящей практической деятельности: это анализ конструк</w:t>
      </w:r>
      <w:r w:rsidRPr="00EE3CC7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EE3CC7">
        <w:rPr>
          <w:rFonts w:ascii="Times New Roman" w:hAnsi="Times New Roman" w:cs="Times New Roman"/>
          <w:spacing w:val="-1"/>
          <w:sz w:val="28"/>
          <w:szCs w:val="28"/>
        </w:rPr>
        <w:t xml:space="preserve">ции изделия, анализ технологии его изготовления, сведения об </w:t>
      </w:r>
      <w:r w:rsidRPr="00EE3CC7">
        <w:rPr>
          <w:rFonts w:ascii="Times New Roman" w:hAnsi="Times New Roman" w:cs="Times New Roman"/>
          <w:spacing w:val="-6"/>
          <w:sz w:val="28"/>
          <w:szCs w:val="28"/>
        </w:rPr>
        <w:t>устройстве, назначении и правилах безопасной работы инструмен</w:t>
      </w:r>
      <w:r w:rsidRPr="00EE3CC7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EE3CC7">
        <w:rPr>
          <w:rFonts w:ascii="Times New Roman" w:hAnsi="Times New Roman" w:cs="Times New Roman"/>
          <w:spacing w:val="-7"/>
          <w:sz w:val="28"/>
          <w:szCs w:val="28"/>
        </w:rPr>
        <w:t>тами, название используемых материалов и ряда их свойств, подле</w:t>
      </w:r>
      <w:r w:rsidRPr="00EE3CC7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EE3CC7">
        <w:rPr>
          <w:rFonts w:ascii="Times New Roman" w:hAnsi="Times New Roman" w:cs="Times New Roman"/>
          <w:spacing w:val="-8"/>
          <w:sz w:val="28"/>
          <w:szCs w:val="28"/>
        </w:rPr>
        <w:t xml:space="preserve">жащих целенаправленному наблюдению и опытному исследованию. </w:t>
      </w:r>
    </w:p>
    <w:p w:rsidR="00F915D9" w:rsidRPr="00F915D9" w:rsidRDefault="00EE3CC7" w:rsidP="00F915D9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3CC7">
        <w:rPr>
          <w:rFonts w:ascii="Times New Roman" w:hAnsi="Times New Roman" w:cs="Times New Roman"/>
          <w:spacing w:val="-5"/>
          <w:sz w:val="28"/>
          <w:szCs w:val="28"/>
        </w:rPr>
        <w:t>При обсуждении технологии изготовления изделия</w:t>
      </w:r>
      <w:r w:rsidRPr="00EE3CC7">
        <w:rPr>
          <w:rFonts w:ascii="Times New Roman" w:hAnsi="Times New Roman" w:cs="Times New Roman"/>
          <w:spacing w:val="-9"/>
          <w:sz w:val="28"/>
          <w:szCs w:val="28"/>
        </w:rPr>
        <w:t xml:space="preserve"> под руководством учителя составляют словесный план, разли</w:t>
      </w:r>
      <w:r w:rsidRPr="00EE3CC7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EE3CC7">
        <w:rPr>
          <w:rFonts w:ascii="Times New Roman" w:hAnsi="Times New Roman" w:cs="Times New Roman"/>
          <w:spacing w:val="-8"/>
          <w:sz w:val="28"/>
          <w:szCs w:val="28"/>
        </w:rPr>
        <w:t>чая только понятия материал и инструмент, поскольку само изготов</w:t>
      </w:r>
      <w:r w:rsidRPr="00EE3CC7">
        <w:rPr>
          <w:rFonts w:ascii="Times New Roman" w:hAnsi="Times New Roman" w:cs="Times New Roman"/>
          <w:spacing w:val="-8"/>
          <w:sz w:val="28"/>
          <w:szCs w:val="28"/>
        </w:rPr>
        <w:softHyphen/>
        <w:t>ление будет вестись подконтрольно.</w:t>
      </w:r>
    </w:p>
    <w:p w:rsidR="00EE3CC7" w:rsidRPr="00EE3CC7" w:rsidRDefault="00EE3CC7" w:rsidP="00EE3CC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Вводная беседа  (1 час).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Беседа, ознакомление детей с особенностями занятий в кружке.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Требования к поведению учащихся во время занятия.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Соблюдение порядка на рабочем месте.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Соблюдение правил по технике безопасности.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Из истории происхождения  ножниц. Беседа.</w:t>
      </w:r>
    </w:p>
    <w:p w:rsidR="00F915D9" w:rsidRDefault="00F915D9" w:rsidP="00EE3CC7">
      <w:pPr>
        <w:autoSpaceDN w:val="0"/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EE3CC7" w:rsidRPr="00EE3CC7" w:rsidRDefault="00EE3CC7" w:rsidP="00EE3CC7">
      <w:pPr>
        <w:autoSpaceDN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bCs/>
          <w:i/>
          <w:sz w:val="28"/>
          <w:szCs w:val="28"/>
        </w:rPr>
        <w:t>Работа с бумагой и картоном (17 часов).</w:t>
      </w:r>
      <w:r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Pr="00EE3CC7" w:rsidRDefault="00EE3CC7" w:rsidP="0058799B">
      <w:pPr>
        <w:numPr>
          <w:ilvl w:val="0"/>
          <w:numId w:val="18"/>
        </w:numPr>
        <w:tabs>
          <w:tab w:val="num" w:pos="709"/>
        </w:tabs>
        <w:suppressAutoHyphens/>
        <w:autoSpaceDN w:val="0"/>
        <w:spacing w:after="0" w:line="360" w:lineRule="auto"/>
        <w:ind w:hanging="1334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Рассказ «Из истории бумаги», «Оригами».</w:t>
      </w:r>
    </w:p>
    <w:p w:rsidR="00EE3CC7" w:rsidRPr="00EE3CC7" w:rsidRDefault="00EE3CC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Художественное моделирование из бумаги путем складывания. Панно из оригами «Лесные мотивы».</w:t>
      </w:r>
    </w:p>
    <w:p w:rsidR="00EE3CC7" w:rsidRPr="00EE3CC7" w:rsidRDefault="00EE3CC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Изготовление поделок в технике оригами (лебедь, стрекоза, клубничка, подснежник)</w:t>
      </w:r>
    </w:p>
    <w:p w:rsidR="00EE3CC7" w:rsidRPr="00EE3CC7" w:rsidRDefault="00EE3CC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Знакомство с аппликацией. Изготовление аппликаций по образцу. </w:t>
      </w:r>
    </w:p>
    <w:p w:rsidR="00EE3CC7" w:rsidRPr="00EE3CC7" w:rsidRDefault="00EE3CC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Изготовление карнавальных масок. </w:t>
      </w:r>
    </w:p>
    <w:p w:rsidR="00EE3CC7" w:rsidRPr="00EE3CC7" w:rsidRDefault="00EE3CC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Изготовление поздравительных открыток (по образцу). </w:t>
      </w:r>
    </w:p>
    <w:p w:rsidR="00EE3CC7" w:rsidRPr="00EE3CC7" w:rsidRDefault="00EE3CC7" w:rsidP="00EE3CC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bCs/>
          <w:i/>
          <w:sz w:val="28"/>
          <w:szCs w:val="28"/>
        </w:rPr>
        <w:t>Работа с тканью (24 часа).</w:t>
      </w:r>
      <w:r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Pr="00EE3CC7" w:rsidRDefault="00EE3CC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Знакомство с наперстком. </w:t>
      </w:r>
    </w:p>
    <w:p w:rsidR="00EE3CC7" w:rsidRPr="00EE3CC7" w:rsidRDefault="00EE3CC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Знакомство (практическое) с видами швов « через край», «петельный шов». </w:t>
      </w:r>
    </w:p>
    <w:p w:rsidR="00EE3CC7" w:rsidRPr="00EE3CC7" w:rsidRDefault="00EE3CC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Изготовление салфетки с бахромой (по образцу). </w:t>
      </w:r>
    </w:p>
    <w:p w:rsidR="00EE3CC7" w:rsidRPr="00EE3CC7" w:rsidRDefault="00EE3CC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Знакомство и шитье мягкой игрушки. </w:t>
      </w:r>
    </w:p>
    <w:p w:rsidR="00EE3CC7" w:rsidRPr="00EE3CC7" w:rsidRDefault="00EE3CC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Из истории лоскутной техники (беседа с показом иллюстраций).</w:t>
      </w:r>
    </w:p>
    <w:p w:rsidR="00EE3CC7" w:rsidRPr="00EE3CC7" w:rsidRDefault="00EE3CC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Шитье коврика из лоскутков различной ткани.</w:t>
      </w:r>
    </w:p>
    <w:p w:rsidR="00EE3CC7" w:rsidRPr="00EE3CC7" w:rsidRDefault="00EE3CC7" w:rsidP="00EE3CC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bCs/>
          <w:i/>
          <w:sz w:val="28"/>
          <w:szCs w:val="28"/>
        </w:rPr>
        <w:t>Работа с бросовым материалом (12 часов).</w:t>
      </w:r>
      <w:r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Pr="00EE3CC7" w:rsidRDefault="00EE3CC7" w:rsidP="0058799B">
      <w:pPr>
        <w:numPr>
          <w:ilvl w:val="0"/>
          <w:numId w:val="21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Конструирование дома для сказочных героев. </w:t>
      </w:r>
    </w:p>
    <w:p w:rsidR="00EE3CC7" w:rsidRPr="00EE3CC7" w:rsidRDefault="00EE3CC7" w:rsidP="0058799B">
      <w:pPr>
        <w:numPr>
          <w:ilvl w:val="0"/>
          <w:numId w:val="21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Конструирование игрушек из прямоугольных коробок. </w:t>
      </w:r>
    </w:p>
    <w:p w:rsidR="00EE3CC7" w:rsidRPr="00EE3CC7" w:rsidRDefault="00EE3CC7" w:rsidP="0058799B">
      <w:pPr>
        <w:numPr>
          <w:ilvl w:val="0"/>
          <w:numId w:val="21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Игрушки из пластмассовых бутылок. </w:t>
      </w:r>
    </w:p>
    <w:p w:rsidR="00EE3CC7" w:rsidRPr="00EE3CC7" w:rsidRDefault="00EE3CC7" w:rsidP="00EE3CC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bCs/>
          <w:i/>
          <w:sz w:val="28"/>
          <w:szCs w:val="28"/>
        </w:rPr>
        <w:t>Работа с пластилином (13 часов).</w:t>
      </w:r>
      <w:r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Pr="00EE3CC7" w:rsidRDefault="00EE3CC7" w:rsidP="0058799B">
      <w:pPr>
        <w:widowControl w:val="0"/>
        <w:numPr>
          <w:ilvl w:val="0"/>
          <w:numId w:val="18"/>
        </w:numPr>
        <w:tabs>
          <w:tab w:val="num" w:pos="709"/>
        </w:tabs>
        <w:suppressAutoHyphens/>
        <w:autoSpaceDE w:val="0"/>
        <w:spacing w:after="0" w:line="360" w:lineRule="auto"/>
        <w:ind w:hanging="1306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Рассказ о глине и пластилине.</w:t>
      </w:r>
    </w:p>
    <w:p w:rsidR="00EE3CC7" w:rsidRPr="00EE3CC7" w:rsidRDefault="00EE3CC7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Лепка простых по форме овощей, фруктов из пластилина (по образцу). </w:t>
      </w:r>
    </w:p>
    <w:p w:rsidR="00EE3CC7" w:rsidRPr="00EE3CC7" w:rsidRDefault="00EE3CC7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Лепка простых по форме овощей, фруктов из теста.</w:t>
      </w:r>
    </w:p>
    <w:p w:rsidR="00EE3CC7" w:rsidRPr="00EE3CC7" w:rsidRDefault="00EE3CC7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Пластилиновая аппликация на картоне по желанию детей.</w:t>
      </w:r>
    </w:p>
    <w:p w:rsidR="00EE3CC7" w:rsidRPr="00EE3CC7" w:rsidRDefault="00EE3CC7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lastRenderedPageBreak/>
        <w:t xml:space="preserve">Лепка по замыслу детей. </w:t>
      </w:r>
    </w:p>
    <w:p w:rsidR="00F915D9" w:rsidRDefault="00F915D9" w:rsidP="00EE3CC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3CC7" w:rsidRPr="00EE3CC7" w:rsidRDefault="00EE3CC7" w:rsidP="00EE3CC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(1 час).</w:t>
      </w:r>
    </w:p>
    <w:p w:rsidR="00F915D9" w:rsidRDefault="00F915D9" w:rsidP="00EE3CC7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E3CC7" w:rsidRPr="00EE3CC7" w:rsidRDefault="00EE3CC7" w:rsidP="00EE3CC7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t>- тематический план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1417"/>
      </w:tblGrid>
      <w:tr w:rsidR="00EE3CC7" w:rsidRPr="00EE3CC7" w:rsidTr="00F915D9">
        <w:trPr>
          <w:trHeight w:val="14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</w:tr>
      <w:tr w:rsidR="00EE3CC7" w:rsidRPr="00EE3CC7" w:rsidTr="00F915D9">
        <w:trPr>
          <w:trHeight w:val="7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F915D9" w:rsidRDefault="00EE3CC7" w:rsidP="00F915D9">
            <w:pPr>
              <w:keepNext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Вводное занятие. Беседа по технике безопасности.</w:t>
            </w:r>
            <w:r w:rsidR="00A205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План работы на год.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Рассказ из истории бумаги «Оригами».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3-6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 w:rsidP="00F915D9">
            <w:pPr>
              <w:tabs>
                <w:tab w:val="left" w:pos="525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Художественное моделирование из бумаги путем складывания.</w:t>
            </w:r>
            <w:r w:rsidR="00F915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Панно из оригами «Лесные мотивы».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CC7" w:rsidRPr="00EE3CC7" w:rsidTr="00F915D9">
        <w:trPr>
          <w:trHeight w:val="9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Изготовление поделок в технике оригами (лебедь, стрекоза, клубничка, подснежник).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Знакомство с аппликацией.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 w:rsidP="00F915D9">
            <w:pPr>
              <w:tabs>
                <w:tab w:val="left" w:pos="525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13-15.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Изготовление карнавальных масок.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16-18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Изготовление поздравительных открыток.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Знакомство с напёрстком.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20-22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Знакомство с видами швов.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E3CC7" w:rsidRPr="00EE3CC7" w:rsidTr="00F915D9">
        <w:trPr>
          <w:trHeight w:val="6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Изготовление салфетки с бахромой.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25-37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Знакомство и шитьё мягких игрушек.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Беседа об истории лоскутной техники.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39-42.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Шитьё коврика из лоскутков различной ткани.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43-46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suppressAutoHyphens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дома для сказочных героев.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47-50.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Конструирование игрушек из прямоугольных коробок.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51-54.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suppressAutoHyphens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Игрушки из пластмассовых бутылок.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Рассказ о глине и пластилине.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 xml:space="preserve">Лепка простых по форме овощей, фруктов из пластилина (по образцу).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58-61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suppressAutoHyphens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Лепка простых по форме овощей, фруктов из теста.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Пластилиновая аппликация на картоне по желанию детей.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64-67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 xml:space="preserve">Лепка по замыслу детей.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CC7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CC7" w:rsidRPr="00EE3CC7" w:rsidRDefault="00EE3CC7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E3CC7" w:rsidRDefault="00EE3CC7" w:rsidP="00EE3CC7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 xml:space="preserve">              </w:t>
      </w:r>
    </w:p>
    <w:p w:rsidR="00EE3CC7" w:rsidRDefault="00EE3CC7" w:rsidP="00EE3CC7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</w:p>
    <w:p w:rsidR="00CC21CC" w:rsidRDefault="00EE3CC7" w:rsidP="00EE3CC7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 xml:space="preserve">    </w:t>
      </w:r>
    </w:p>
    <w:p w:rsidR="00CC21CC" w:rsidRDefault="00CC21CC" w:rsidP="00EE3CC7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</w:p>
    <w:p w:rsidR="00EE3CC7" w:rsidRPr="0056785A" w:rsidRDefault="00EE3CC7" w:rsidP="00AD2331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 xml:space="preserve">Содержание  программы </w:t>
      </w: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</w:t>
      </w: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2 года обучения  (68 часов)</w:t>
      </w:r>
    </w:p>
    <w:p w:rsidR="00EE3CC7" w:rsidRPr="0056785A" w:rsidRDefault="00EE3CC7" w:rsidP="00EE3CC7">
      <w:pPr>
        <w:widowControl w:val="0"/>
        <w:shd w:val="clear" w:color="auto" w:fill="FFFFFF"/>
        <w:tabs>
          <w:tab w:val="left" w:pos="2955"/>
          <w:tab w:val="center" w:pos="4692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</w:p>
    <w:p w:rsidR="00EE3CC7" w:rsidRPr="0056785A" w:rsidRDefault="00EE3CC7" w:rsidP="00EE3CC7">
      <w:pPr>
        <w:widowControl w:val="0"/>
        <w:shd w:val="clear" w:color="auto" w:fill="FFFFFF"/>
        <w:tabs>
          <w:tab w:val="left" w:pos="540"/>
        </w:tabs>
        <w:suppressAutoHyphens/>
        <w:autoSpaceDE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9"/>
          <w:sz w:val="28"/>
          <w:szCs w:val="28"/>
          <w:lang w:eastAsia="ar-SA"/>
        </w:rPr>
        <w:t>Во втором классе руко</w:t>
      </w:r>
      <w:r w:rsidRPr="0056785A">
        <w:rPr>
          <w:rFonts w:ascii="Times New Roman" w:eastAsia="Times New Roman" w:hAnsi="Times New Roman" w:cs="Times New Roman"/>
          <w:spacing w:val="-9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водство учителя распространяется уже на обучение распознаванию способов соединения деталей и их размеров, и оперируют учащиеся </w:t>
      </w:r>
      <w:r w:rsidRPr="0056785A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не только материальными предметами, но и их графическими  изо</w:t>
      </w:r>
      <w:r w:rsidRPr="0056785A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бражениями: дети учатся читать простейшие эскизы прямоугольной и круглой заготовки.</w:t>
      </w:r>
    </w:p>
    <w:p w:rsidR="00EE3CC7" w:rsidRDefault="00EE3CC7" w:rsidP="00EE3CC7">
      <w:pPr>
        <w:widowControl w:val="0"/>
        <w:shd w:val="clear" w:color="auto" w:fill="FFFFFF"/>
        <w:tabs>
          <w:tab w:val="left" w:pos="540"/>
        </w:tabs>
        <w:suppressAutoHyphens/>
        <w:autoSpaceDE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Второклассники, уже имеющие </w:t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существенный опыт выполнения операций в первом классе, самос</w:t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тоятельно составляют технологическую цепочку из карточек по выполнению работы.</w:t>
      </w:r>
    </w:p>
    <w:p w:rsidR="00EE3CC7" w:rsidRDefault="00EE3CC7" w:rsidP="00EE3CC7">
      <w:pPr>
        <w:widowControl w:val="0"/>
        <w:shd w:val="clear" w:color="auto" w:fill="FFFFFF"/>
        <w:tabs>
          <w:tab w:val="left" w:pos="540"/>
        </w:tabs>
        <w:suppressAutoHyphens/>
        <w:autoSpaceDE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</w:p>
    <w:p w:rsidR="00EE3CC7" w:rsidRPr="00EE3CC7" w:rsidRDefault="00200F27" w:rsidP="00EE3CC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Вводная беседа  (2</w:t>
      </w:r>
      <w:r w:rsidR="00EE3CC7"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="00EE3CC7"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). </w:t>
      </w:r>
    </w:p>
    <w:p w:rsidR="00EE3CC7" w:rsidRPr="00EE3CC7" w:rsidRDefault="00163658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образовательную программу</w:t>
      </w:r>
      <w:r w:rsidR="00C36C2C">
        <w:rPr>
          <w:rFonts w:ascii="Times New Roman" w:hAnsi="Times New Roman" w:cs="Times New Roman"/>
          <w:sz w:val="28"/>
          <w:szCs w:val="28"/>
        </w:rPr>
        <w:t xml:space="preserve"> 2 класса</w:t>
      </w:r>
      <w:r w:rsidR="00EE3CC7" w:rsidRPr="00EE3C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Требования к поведению учащихся во время занятия.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Соблюдение порядка на рабочем месте. </w:t>
      </w:r>
    </w:p>
    <w:p w:rsidR="00EE3CC7" w:rsidRPr="00EE3CC7" w:rsidRDefault="00EE3CC7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Соблюдение правил по технике безопасности. </w:t>
      </w:r>
    </w:p>
    <w:p w:rsidR="00EE3CC7" w:rsidRPr="00EE3CC7" w:rsidRDefault="00163658" w:rsidP="0058799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в музей.</w:t>
      </w:r>
    </w:p>
    <w:p w:rsidR="00200F27" w:rsidRPr="00EE3CC7" w:rsidRDefault="00200F27" w:rsidP="00EE3CC7">
      <w:pPr>
        <w:autoSpaceDN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Работа с бумагой и картоном (18</w:t>
      </w:r>
      <w:r w:rsidR="00EE3CC7"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часов).</w:t>
      </w:r>
      <w:r w:rsidR="00EE3CC7"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Default="00200F27" w:rsidP="0058799B">
      <w:pPr>
        <w:numPr>
          <w:ilvl w:val="0"/>
          <w:numId w:val="18"/>
        </w:numPr>
        <w:tabs>
          <w:tab w:val="num" w:pos="709"/>
        </w:tabs>
        <w:suppressAutoHyphens/>
        <w:autoSpaceDN w:val="0"/>
        <w:spacing w:after="0" w:line="360" w:lineRule="auto"/>
        <w:ind w:hanging="13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«Виды бумаги и картона».</w:t>
      </w:r>
    </w:p>
    <w:p w:rsidR="00200F27" w:rsidRPr="00200F27" w:rsidRDefault="00200F27" w:rsidP="0058799B">
      <w:pPr>
        <w:numPr>
          <w:ilvl w:val="0"/>
          <w:numId w:val="18"/>
        </w:numPr>
        <w:tabs>
          <w:tab w:val="num" w:pos="709"/>
        </w:tabs>
        <w:suppressAutoHyphens/>
        <w:autoSpaceDN w:val="0"/>
        <w:spacing w:after="0" w:line="360" w:lineRule="auto"/>
        <w:ind w:hanging="13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Знакомство с техникой мозаики</w:t>
      </w:r>
      <w:r w:rsidRPr="00EE3CC7">
        <w:rPr>
          <w:rFonts w:ascii="Times New Roman" w:hAnsi="Times New Roman" w:cs="Times New Roman"/>
          <w:sz w:val="28"/>
          <w:szCs w:val="28"/>
        </w:rPr>
        <w:t>.</w:t>
      </w:r>
    </w:p>
    <w:p w:rsidR="00EE3CC7" w:rsidRPr="00200F27" w:rsidRDefault="00200F2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F27">
        <w:rPr>
          <w:rFonts w:ascii="Times New Roman" w:hAnsi="Times New Roman" w:cs="Times New Roman"/>
          <w:sz w:val="28"/>
          <w:szCs w:val="28"/>
        </w:rPr>
        <w:t>Мозаика «Воспоминание о лете»</w:t>
      </w:r>
      <w:r w:rsidR="00EE3CC7" w:rsidRPr="00200F27">
        <w:rPr>
          <w:rFonts w:ascii="Times New Roman" w:hAnsi="Times New Roman" w:cs="Times New Roman"/>
          <w:sz w:val="28"/>
          <w:szCs w:val="28"/>
        </w:rPr>
        <w:t>.</w:t>
      </w:r>
    </w:p>
    <w:p w:rsidR="00EE3CC7" w:rsidRPr="00EE3CC7" w:rsidRDefault="00EE3CC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 Изготовление аппликаций по образцу. </w:t>
      </w:r>
    </w:p>
    <w:p w:rsidR="00EE3CC7" w:rsidRPr="00EE3CC7" w:rsidRDefault="00163658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Вырезание снежинок</w:t>
      </w:r>
      <w:r w:rsidR="00EE3CC7" w:rsidRPr="00EE3C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CC7" w:rsidRPr="00EE3CC7" w:rsidRDefault="00EE3CC7" w:rsidP="0058799B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Изготовление поздравительных открыток (по образцу). </w:t>
      </w:r>
    </w:p>
    <w:p w:rsidR="00EE3CC7" w:rsidRPr="00EE3CC7" w:rsidRDefault="00EE3CC7" w:rsidP="00EE3CC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bCs/>
          <w:i/>
          <w:sz w:val="28"/>
          <w:szCs w:val="28"/>
        </w:rPr>
        <w:t>Работа с тканью</w:t>
      </w:r>
      <w:r w:rsidR="00200F27">
        <w:rPr>
          <w:rFonts w:ascii="Times New Roman" w:hAnsi="Times New Roman" w:cs="Times New Roman"/>
          <w:bCs/>
          <w:i/>
          <w:sz w:val="28"/>
          <w:szCs w:val="28"/>
        </w:rPr>
        <w:t>, мехом (14 часов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>).</w:t>
      </w:r>
      <w:r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Pr="00200F27" w:rsidRDefault="00200F2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профессией швеи</w:t>
      </w:r>
      <w:r w:rsidR="00EE3CC7" w:rsidRPr="00EE3CC7">
        <w:rPr>
          <w:rFonts w:ascii="Times New Roman" w:hAnsi="Times New Roman" w:cs="Times New Roman"/>
          <w:sz w:val="28"/>
          <w:szCs w:val="28"/>
        </w:rPr>
        <w:t xml:space="preserve">. </w:t>
      </w:r>
      <w:r w:rsidRPr="00200F27">
        <w:rPr>
          <w:rFonts w:ascii="Times New Roman" w:hAnsi="Times New Roman" w:cs="Times New Roman"/>
          <w:sz w:val="28"/>
          <w:szCs w:val="28"/>
        </w:rPr>
        <w:t>Экскурсия на швейную фабрику.</w:t>
      </w:r>
    </w:p>
    <w:p w:rsidR="00EE3CC7" w:rsidRPr="00200F27" w:rsidRDefault="00200F2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F27">
        <w:rPr>
          <w:rFonts w:ascii="Times New Roman" w:hAnsi="Times New Roman" w:cs="Times New Roman"/>
          <w:sz w:val="28"/>
          <w:szCs w:val="28"/>
        </w:rPr>
        <w:t>Техника выполнения шва «потайной». Повторение ранее изученных способов и приемов шитья.</w:t>
      </w:r>
    </w:p>
    <w:p w:rsidR="00EE3CC7" w:rsidRDefault="00200F27" w:rsidP="0058799B">
      <w:pPr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00F27">
        <w:rPr>
          <w:rFonts w:ascii="Times New Roman" w:hAnsi="Times New Roman" w:cs="Times New Roman"/>
          <w:sz w:val="28"/>
          <w:szCs w:val="28"/>
        </w:rPr>
        <w:t>зготовления и шитье мягкой игрушки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0F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F27" w:rsidRPr="00200F27" w:rsidRDefault="00200F27" w:rsidP="00200F27">
      <w:p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E3CC7" w:rsidRDefault="00200F2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F27">
        <w:rPr>
          <w:rFonts w:ascii="Times New Roman" w:hAnsi="Times New Roman" w:cs="Times New Roman"/>
          <w:sz w:val="28"/>
          <w:szCs w:val="28"/>
        </w:rPr>
        <w:t>Изготовление сувениров из меха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0F27" w:rsidRDefault="00200F27" w:rsidP="00200F27">
      <w:pPr>
        <w:pStyle w:val="aa"/>
        <w:rPr>
          <w:sz w:val="28"/>
          <w:szCs w:val="28"/>
        </w:rPr>
      </w:pPr>
    </w:p>
    <w:p w:rsidR="00200F27" w:rsidRDefault="00200F27" w:rsidP="0058799B">
      <w:pPr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Лоскутная аппликация.</w:t>
      </w:r>
    </w:p>
    <w:p w:rsidR="00CC21CC" w:rsidRDefault="00CC21CC" w:rsidP="00EE3CC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EE3CC7" w:rsidRPr="00EE3CC7" w:rsidRDefault="00B6120B" w:rsidP="00EE3CC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Работа с бросовым материалом (13</w:t>
      </w:r>
      <w:r w:rsidR="00EE3CC7"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часов).</w:t>
      </w:r>
      <w:r w:rsidR="00EE3CC7"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Pr="00B6120B" w:rsidRDefault="00B6120B" w:rsidP="0058799B">
      <w:pPr>
        <w:numPr>
          <w:ilvl w:val="0"/>
          <w:numId w:val="21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20B">
        <w:rPr>
          <w:rFonts w:ascii="Times New Roman" w:hAnsi="Times New Roman" w:cs="Times New Roman"/>
          <w:sz w:val="28"/>
          <w:szCs w:val="28"/>
        </w:rPr>
        <w:t>Изготовление композиций из засушенных листьев</w:t>
      </w:r>
      <w:r w:rsidR="00EE3CC7" w:rsidRPr="00B612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CC7" w:rsidRDefault="00B6120B" w:rsidP="0058799B">
      <w:pPr>
        <w:numPr>
          <w:ilvl w:val="0"/>
          <w:numId w:val="21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20B">
        <w:rPr>
          <w:rFonts w:ascii="Times New Roman" w:hAnsi="Times New Roman" w:cs="Times New Roman"/>
          <w:sz w:val="28"/>
          <w:szCs w:val="28"/>
        </w:rPr>
        <w:t>Изготовление животных из шишек</w:t>
      </w:r>
      <w:r w:rsidR="00EE3CC7" w:rsidRPr="00B612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120B" w:rsidRPr="00B6120B" w:rsidRDefault="00B6120B" w:rsidP="0058799B">
      <w:pPr>
        <w:numPr>
          <w:ilvl w:val="0"/>
          <w:numId w:val="21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20B">
        <w:rPr>
          <w:rFonts w:ascii="Times New Roman" w:hAnsi="Times New Roman" w:cs="Times New Roman"/>
          <w:sz w:val="28"/>
          <w:szCs w:val="28"/>
        </w:rPr>
        <w:t xml:space="preserve"> Составление композиции </w:t>
      </w:r>
      <w:r>
        <w:rPr>
          <w:rFonts w:ascii="Times New Roman" w:hAnsi="Times New Roman" w:cs="Times New Roman"/>
          <w:sz w:val="28"/>
          <w:szCs w:val="28"/>
        </w:rPr>
        <w:t xml:space="preserve"> «Животные нашего края</w:t>
      </w:r>
      <w:r w:rsidRPr="00B6120B">
        <w:rPr>
          <w:rFonts w:ascii="Times New Roman" w:hAnsi="Times New Roman" w:cs="Times New Roman"/>
          <w:sz w:val="28"/>
          <w:szCs w:val="28"/>
        </w:rPr>
        <w:t>»</w:t>
      </w:r>
    </w:p>
    <w:p w:rsidR="00B6120B" w:rsidRPr="00B6120B" w:rsidRDefault="00B6120B" w:rsidP="0058799B">
      <w:pPr>
        <w:numPr>
          <w:ilvl w:val="0"/>
          <w:numId w:val="21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20B">
        <w:rPr>
          <w:rFonts w:ascii="Times New Roman" w:hAnsi="Times New Roman" w:cs="Times New Roman"/>
          <w:sz w:val="28"/>
          <w:szCs w:val="28"/>
        </w:rPr>
        <w:t>Мозаика «Веселые узоры» (с использованием семян, камешек, листьев)</w:t>
      </w:r>
    </w:p>
    <w:p w:rsidR="00EE3CC7" w:rsidRPr="00EE3CC7" w:rsidRDefault="00B6120B" w:rsidP="00EE3CC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Работа с пластилином (6</w:t>
      </w:r>
      <w:r w:rsidR="00EE3CC7"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часов).</w:t>
      </w:r>
      <w:r w:rsidR="00EE3CC7"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CC7" w:rsidRPr="00EE3CC7" w:rsidRDefault="00B6120B" w:rsidP="0058799B">
      <w:pPr>
        <w:widowControl w:val="0"/>
        <w:numPr>
          <w:ilvl w:val="0"/>
          <w:numId w:val="18"/>
        </w:numPr>
        <w:tabs>
          <w:tab w:val="num" w:pos="709"/>
        </w:tabs>
        <w:suppressAutoHyphens/>
        <w:autoSpaceDE w:val="0"/>
        <w:spacing w:after="0" w:line="360" w:lineRule="auto"/>
        <w:ind w:hanging="13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о профессии скульптора</w:t>
      </w:r>
      <w:r w:rsidR="00EE3CC7" w:rsidRPr="00EE3CC7">
        <w:rPr>
          <w:rFonts w:ascii="Times New Roman" w:hAnsi="Times New Roman" w:cs="Times New Roman"/>
          <w:sz w:val="28"/>
          <w:szCs w:val="28"/>
        </w:rPr>
        <w:t>.</w:t>
      </w:r>
    </w:p>
    <w:p w:rsidR="00EE3CC7" w:rsidRPr="00B6120B" w:rsidRDefault="00B6120B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20B">
        <w:rPr>
          <w:rFonts w:ascii="Times New Roman" w:hAnsi="Times New Roman" w:cs="Times New Roman"/>
          <w:sz w:val="28"/>
          <w:szCs w:val="28"/>
        </w:rPr>
        <w:t>Лепка людей, животных по образцу</w:t>
      </w:r>
      <w:r w:rsidR="00EE3CC7" w:rsidRPr="00B612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CC7" w:rsidRDefault="00B6120B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20B">
        <w:rPr>
          <w:rFonts w:ascii="Times New Roman" w:hAnsi="Times New Roman" w:cs="Times New Roman"/>
          <w:sz w:val="28"/>
          <w:szCs w:val="28"/>
        </w:rPr>
        <w:t>Пластилиновая аппликация на стекле «Яблоко на ветке»</w:t>
      </w:r>
      <w:r w:rsidR="00EE3CC7" w:rsidRPr="00B6120B">
        <w:rPr>
          <w:rFonts w:ascii="Times New Roman" w:hAnsi="Times New Roman" w:cs="Times New Roman"/>
          <w:sz w:val="28"/>
          <w:szCs w:val="28"/>
        </w:rPr>
        <w:t>.</w:t>
      </w:r>
    </w:p>
    <w:p w:rsidR="00EB105F" w:rsidRPr="00EB105F" w:rsidRDefault="00EE3CC7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05F">
        <w:rPr>
          <w:rFonts w:ascii="Times New Roman" w:hAnsi="Times New Roman" w:cs="Times New Roman"/>
          <w:sz w:val="28"/>
          <w:szCs w:val="28"/>
        </w:rPr>
        <w:t xml:space="preserve">Лепка по замыслу детей. </w:t>
      </w:r>
    </w:p>
    <w:p w:rsidR="00EB105F" w:rsidRPr="00EB105F" w:rsidRDefault="00EB105F" w:rsidP="00EB105F">
      <w:pPr>
        <w:tabs>
          <w:tab w:val="left" w:pos="720"/>
        </w:tabs>
        <w:suppressAutoHyphens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05F">
        <w:rPr>
          <w:rFonts w:ascii="Times New Roman" w:hAnsi="Times New Roman" w:cs="Times New Roman"/>
          <w:bCs/>
          <w:i/>
          <w:sz w:val="28"/>
          <w:szCs w:val="28"/>
        </w:rPr>
        <w:t>Художественное творчество (13часов).</w:t>
      </w:r>
      <w:r w:rsidRPr="00EB1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20B" w:rsidRPr="00EB105F" w:rsidRDefault="00EB105F" w:rsidP="0058799B">
      <w:pPr>
        <w:numPr>
          <w:ilvl w:val="0"/>
          <w:numId w:val="22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05F">
        <w:rPr>
          <w:rFonts w:ascii="Times New Roman" w:hAnsi="Times New Roman" w:cs="Times New Roman"/>
          <w:sz w:val="28"/>
          <w:szCs w:val="28"/>
        </w:rPr>
        <w:t>Беседа о цветных карандашах, акварели, гуаши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105F" w:rsidRDefault="00EB105F" w:rsidP="0058799B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105F">
        <w:rPr>
          <w:rFonts w:ascii="Times New Roman" w:hAnsi="Times New Roman" w:cs="Times New Roman"/>
          <w:sz w:val="28"/>
          <w:szCs w:val="28"/>
        </w:rPr>
        <w:t xml:space="preserve">Беседа о растительном мире и лесных дарах местности, в </w:t>
      </w:r>
      <w:r>
        <w:rPr>
          <w:rFonts w:ascii="Times New Roman" w:hAnsi="Times New Roman" w:cs="Times New Roman"/>
          <w:sz w:val="28"/>
          <w:szCs w:val="28"/>
        </w:rPr>
        <w:t>которой живут обучающиеся.</w:t>
      </w:r>
    </w:p>
    <w:p w:rsidR="00EB105F" w:rsidRPr="00EB105F" w:rsidRDefault="00EB105F" w:rsidP="0058799B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105F">
        <w:rPr>
          <w:rFonts w:ascii="Times New Roman" w:hAnsi="Times New Roman" w:cs="Times New Roman"/>
          <w:sz w:val="28"/>
          <w:szCs w:val="28"/>
        </w:rPr>
        <w:t>Сюжетное рисование с элементами аппликации деревьев, цв</w:t>
      </w:r>
      <w:r>
        <w:rPr>
          <w:rFonts w:ascii="Times New Roman" w:hAnsi="Times New Roman" w:cs="Times New Roman"/>
          <w:sz w:val="28"/>
          <w:szCs w:val="28"/>
        </w:rPr>
        <w:t>етов, грибов, ягод родного края.</w:t>
      </w:r>
      <w:r w:rsidRPr="00EB1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20B" w:rsidRDefault="00EB105F" w:rsidP="0058799B">
      <w:pPr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105F">
        <w:rPr>
          <w:rFonts w:ascii="Times New Roman" w:hAnsi="Times New Roman" w:cs="Times New Roman"/>
          <w:sz w:val="28"/>
          <w:szCs w:val="28"/>
        </w:rPr>
        <w:t>По замыслу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105F" w:rsidRPr="00EB105F" w:rsidRDefault="00EB105F" w:rsidP="00EB105F">
      <w:pPr>
        <w:tabs>
          <w:tab w:val="left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915D9" w:rsidRPr="00A205BD" w:rsidRDefault="00EE3CC7" w:rsidP="00A205BD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lastRenderedPageBreak/>
        <w:t>Подведение итогов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(1 час).</w:t>
      </w:r>
    </w:p>
    <w:p w:rsidR="00F915D9" w:rsidRDefault="00F915D9" w:rsidP="0058799B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8799B" w:rsidRPr="00EE3CC7" w:rsidRDefault="0058799B" w:rsidP="0058799B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t>- тематический план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7371"/>
        <w:gridCol w:w="1418"/>
      </w:tblGrid>
      <w:tr w:rsidR="0058799B" w:rsidRPr="00EE3CC7" w:rsidTr="00F915D9">
        <w:trPr>
          <w:trHeight w:val="129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</w:tr>
      <w:tr w:rsidR="0058799B" w:rsidRPr="00EE3CC7" w:rsidTr="00F915D9">
        <w:trPr>
          <w:trHeight w:val="110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F915D9" w:rsidRDefault="0058799B" w:rsidP="00F915D9">
            <w:pPr>
              <w:keepNext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Вводное занятие. Беседа по технике безопасности.</w:t>
            </w:r>
            <w:r w:rsidR="00F915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План работы на год.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музей</w:t>
            </w:r>
            <w:r w:rsidR="0058799B" w:rsidRPr="00EE3C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799B" w:rsidRPr="00EE3CC7" w:rsidTr="00F915D9">
        <w:trPr>
          <w:trHeight w:val="70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A0" w:rsidRPr="008977A0" w:rsidRDefault="008977A0" w:rsidP="008977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77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Знакомство с техникой «мозаика»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58799B" w:rsidRPr="00EE3CC7" w:rsidRDefault="008977A0" w:rsidP="008977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77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Мозаика «Воспоминание о лете»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</w:t>
            </w:r>
            <w:r w:rsidRPr="008977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аппликаций «Осенний лес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Pr="008977A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«Ракета летит на Луну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799B" w:rsidRPr="00EE3CC7" w:rsidTr="00F915D9">
        <w:trPr>
          <w:trHeight w:val="71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8977A0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77A0">
              <w:rPr>
                <w:rFonts w:ascii="Times New Roman" w:hAnsi="Times New Roman" w:cs="Times New Roman"/>
                <w:sz w:val="28"/>
                <w:szCs w:val="28"/>
              </w:rPr>
              <w:t>Изготовление поздравительных открыток по замыслу детей</w:t>
            </w:r>
            <w:r w:rsidR="0058799B" w:rsidRPr="008977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tabs>
                <w:tab w:val="left" w:pos="525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8799B" w:rsidRPr="00EE3CC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77A0">
              <w:rPr>
                <w:rFonts w:ascii="Times New Roman" w:hAnsi="Times New Roman" w:cs="Times New Roman"/>
                <w:sz w:val="28"/>
                <w:szCs w:val="28"/>
              </w:rPr>
              <w:t>Вырезание снежинок</w:t>
            </w:r>
            <w:r w:rsidR="0058799B" w:rsidRPr="00EE3C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8977A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799B" w:rsidRPr="00EE3CC7" w:rsidTr="00F915D9">
        <w:trPr>
          <w:trHeight w:val="77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A34432">
            <w:pPr>
              <w:widowControl w:val="0"/>
              <w:tabs>
                <w:tab w:val="left" w:pos="52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4432">
              <w:rPr>
                <w:rFonts w:ascii="Times New Roman" w:hAnsi="Times New Roman" w:cs="Times New Roman"/>
                <w:sz w:val="28"/>
                <w:szCs w:val="28"/>
              </w:rPr>
              <w:t>Знакомство с профессией швеи</w:t>
            </w:r>
            <w:r w:rsidR="0058799B" w:rsidRPr="00EE3C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A34432">
              <w:rPr>
                <w:rFonts w:ascii="Times New Roman" w:hAnsi="Times New Roman" w:cs="Times New Roman"/>
                <w:sz w:val="28"/>
                <w:szCs w:val="28"/>
              </w:rPr>
              <w:t>Экскурсия на швейную фабрику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22-25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A3443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443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Техника выполнения шва «потайной». Повторение ранее изученных способов и приемов шитья. Тренировочные упражнен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26-29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A34432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4432">
              <w:rPr>
                <w:rFonts w:ascii="Times New Roman" w:hAnsi="Times New Roman" w:cs="Times New Roman"/>
                <w:sz w:val="28"/>
                <w:szCs w:val="28"/>
              </w:rPr>
              <w:t>зготовления и шитье мягкой игрушки «Обезьянка»</w:t>
            </w:r>
            <w:r w:rsidR="0058799B" w:rsidRPr="00A344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58799B" w:rsidRPr="00EE3CC7" w:rsidTr="00F915D9">
        <w:trPr>
          <w:trHeight w:val="63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30-33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A34432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4432">
              <w:rPr>
                <w:rFonts w:ascii="Times New Roman" w:hAnsi="Times New Roman" w:cs="Times New Roman"/>
                <w:sz w:val="28"/>
                <w:szCs w:val="28"/>
              </w:rPr>
              <w:t>Изготовление сувениров из меха (брелок, заколка)</w:t>
            </w:r>
            <w:r w:rsidR="0058799B" w:rsidRPr="00A344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34-35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A34432" w:rsidRDefault="00A34432" w:rsidP="00A34432">
            <w:pPr>
              <w:widowControl w:val="0"/>
              <w:tabs>
                <w:tab w:val="left" w:pos="52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4432">
              <w:rPr>
                <w:rFonts w:ascii="Times New Roman" w:hAnsi="Times New Roman" w:cs="Times New Roman"/>
                <w:sz w:val="28"/>
                <w:szCs w:val="28"/>
              </w:rPr>
              <w:t>Лоскутная аппликация  « Домик в деревне» (коллективная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8799B" w:rsidRPr="00A344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A34432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2D2570" w:rsidRDefault="002D2570" w:rsidP="002D257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Флористика. Природа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родного</w:t>
            </w:r>
            <w:r w:rsidRP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края.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37-39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2D2570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D2570">
              <w:rPr>
                <w:rFonts w:ascii="Times New Roman" w:hAnsi="Times New Roman" w:cs="Times New Roman"/>
                <w:sz w:val="28"/>
                <w:szCs w:val="28"/>
              </w:rPr>
              <w:t>Изготовление композиций из засушенных листьев</w:t>
            </w:r>
            <w:r w:rsidR="0058799B" w:rsidRPr="002D25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40-42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2D2570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Изготовление животных из шишек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43-45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2D2570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Составление композиции  «Животные нашего леса» (коллективная работа)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46-48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2D2570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Мозаика «Веселые узоры» (с использованием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емян, камешек, листьев).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49-</w:t>
            </w:r>
            <w:r w:rsidR="00CC21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2D2570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Профессия скульптора. </w:t>
            </w:r>
            <w:r w:rsidRP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Лепка люд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ей, животных по образцу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53</w:t>
            </w:r>
            <w:r w:rsidR="002D25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CC21CC">
            <w:pPr>
              <w:widowControl w:val="0"/>
              <w:tabs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21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Пластилиновая аппликация на стекле «Яблоко на ветке» (по обр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азцу).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CC21CC">
            <w:pPr>
              <w:widowControl w:val="0"/>
              <w:tabs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Лепка по замыслу детей.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CC21CC" w:rsidRDefault="00CC21CC" w:rsidP="00CC21C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21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Беседа о цветных карандашах, акварели, гуаши.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CC21CC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CC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57-64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CC" w:rsidRPr="00CC21CC" w:rsidRDefault="00CC21CC" w:rsidP="00CC21C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21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Сюжетное рисование с элементами аппликации деревьев, цве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тов, грибов, ягод родного края.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CC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CC21CC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CC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65-67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CC" w:rsidRPr="00CC21CC" w:rsidRDefault="00CC21CC" w:rsidP="00CC21C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замыслу детей.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CC" w:rsidRDefault="00CC21CC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58799B" w:rsidRPr="00EE3CC7" w:rsidTr="00F915D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2D2570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99B" w:rsidRPr="00EE3CC7" w:rsidRDefault="0058799B" w:rsidP="008977A0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E3CC7" w:rsidRPr="00CC21CC" w:rsidRDefault="0058799B" w:rsidP="00CC21CC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 xml:space="preserve">              </w:t>
      </w:r>
    </w:p>
    <w:p w:rsidR="00EE3CC7" w:rsidRPr="0056785A" w:rsidRDefault="00EE3CC7" w:rsidP="00EE3CC7">
      <w:pPr>
        <w:widowControl w:val="0"/>
        <w:shd w:val="clear" w:color="auto" w:fill="FFFFFF"/>
        <w:tabs>
          <w:tab w:val="left" w:pos="540"/>
          <w:tab w:val="left" w:pos="2910"/>
          <w:tab w:val="center" w:pos="4692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                            </w:t>
      </w:r>
    </w:p>
    <w:p w:rsidR="00EE3CC7" w:rsidRPr="0056785A" w:rsidRDefault="00EE3CC7" w:rsidP="00AD2331">
      <w:pPr>
        <w:widowControl w:val="0"/>
        <w:shd w:val="clear" w:color="auto" w:fill="FFFFFF"/>
        <w:tabs>
          <w:tab w:val="left" w:pos="540"/>
          <w:tab w:val="left" w:pos="2910"/>
          <w:tab w:val="center" w:pos="4692"/>
        </w:tabs>
        <w:suppressAutoHyphens/>
        <w:autoSpaceDE w:val="0"/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С</w:t>
      </w: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одержание программы</w:t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  </w:t>
      </w:r>
      <w:r w:rsidRPr="0056785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ar-SA"/>
        </w:rPr>
        <w:t>3 года обучении  (68 часов)</w:t>
      </w:r>
    </w:p>
    <w:p w:rsidR="00EE3CC7" w:rsidRPr="0056785A" w:rsidRDefault="00EE3CC7" w:rsidP="00EE3CC7">
      <w:pPr>
        <w:widowControl w:val="0"/>
        <w:shd w:val="clear" w:color="auto" w:fill="FFFFFF"/>
        <w:tabs>
          <w:tab w:val="left" w:pos="540"/>
          <w:tab w:val="left" w:pos="2910"/>
          <w:tab w:val="center" w:pos="4692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ar-SA"/>
        </w:rPr>
      </w:pPr>
    </w:p>
    <w:p w:rsidR="00EE3CC7" w:rsidRPr="0056785A" w:rsidRDefault="00EE3CC7" w:rsidP="00EE3C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В третьем классе уровень абстрагирования по</w:t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softHyphen/>
        <w:t>вышается: при обсуждении используется образец в сборе, а не в де</w:t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талях, и обучение чтению эскиза продолжается на базе анализа об</w:t>
      </w: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разца и его технического рисунка, что позволяет в </w:t>
      </w: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определенной степени подойти к самостоятельному внесению изме</w:t>
      </w: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нений в эскиз. </w:t>
      </w:r>
    </w:p>
    <w:p w:rsidR="00EE3CC7" w:rsidRDefault="00EE3CC7" w:rsidP="00EE3C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Третье</w:t>
      </w:r>
      <w:r w:rsidRPr="0056785A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классники обсуждают возможность замены одной операции на дру</w:t>
      </w:r>
      <w:r w:rsidRPr="0056785A">
        <w:rPr>
          <w:rFonts w:ascii="Times New Roman" w:eastAsia="Times New Roman" w:hAnsi="Times New Roman" w:cs="Times New Roman"/>
          <w:spacing w:val="-9"/>
          <w:sz w:val="28"/>
          <w:szCs w:val="28"/>
          <w:lang w:eastAsia="ar-SA"/>
        </w:rPr>
        <w:t xml:space="preserve">гую с целью упростить изготовление, то есть фактически обсуждают </w:t>
      </w: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вопросы рационализации труда. </w:t>
      </w:r>
    </w:p>
    <w:p w:rsidR="00CC21CC" w:rsidRDefault="00CC21CC" w:rsidP="00EE3C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</w:p>
    <w:p w:rsidR="00C36C2C" w:rsidRPr="00EE3CC7" w:rsidRDefault="00C36C2C" w:rsidP="00C36C2C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Вводная беседа  (2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). </w:t>
      </w:r>
    </w:p>
    <w:p w:rsidR="00C36C2C" w:rsidRPr="00EE3CC7" w:rsidRDefault="00C36C2C" w:rsidP="00C36C2C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образовательную программу 3 класса</w:t>
      </w:r>
      <w:r w:rsidRPr="00EE3C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C2C" w:rsidRPr="00EE3CC7" w:rsidRDefault="00C36C2C" w:rsidP="00C36C2C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Требования к поведению учащихся во время занятия. </w:t>
      </w:r>
    </w:p>
    <w:p w:rsidR="00C36C2C" w:rsidRPr="00EE3CC7" w:rsidRDefault="00C36C2C" w:rsidP="00C36C2C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Соблюдение порядка на рабочем месте. </w:t>
      </w:r>
    </w:p>
    <w:p w:rsidR="00C36C2C" w:rsidRPr="00EE3CC7" w:rsidRDefault="00C36C2C" w:rsidP="00C36C2C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Соблюдение правил по технике безопасности. </w:t>
      </w:r>
    </w:p>
    <w:p w:rsidR="00C36C2C" w:rsidRPr="00C36C2C" w:rsidRDefault="00C36C2C" w:rsidP="00C36C2C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6C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Беседа с участием бабушек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обучающихся, выставкой их работ</w:t>
      </w:r>
    </w:p>
    <w:p w:rsidR="00C36C2C" w:rsidRPr="00EE3CC7" w:rsidRDefault="00C36C2C" w:rsidP="00C36C2C">
      <w:pPr>
        <w:tabs>
          <w:tab w:val="left" w:pos="720"/>
        </w:tabs>
        <w:suppressAutoHyphens/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36C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«Бабушки-рукодельницы». </w:t>
      </w:r>
    </w:p>
    <w:p w:rsidR="00C36C2C" w:rsidRPr="00EE3CC7" w:rsidRDefault="00C36C2C" w:rsidP="00C36C2C">
      <w:pPr>
        <w:autoSpaceDN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Работа с бумагой и картоном (11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>часов).</w:t>
      </w:r>
      <w:r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6C2C" w:rsidRDefault="00C36C2C" w:rsidP="00C36C2C">
      <w:pPr>
        <w:numPr>
          <w:ilvl w:val="0"/>
          <w:numId w:val="18"/>
        </w:numPr>
        <w:tabs>
          <w:tab w:val="num" w:pos="709"/>
        </w:tabs>
        <w:suppressAutoHyphens/>
        <w:autoSpaceDN w:val="0"/>
        <w:spacing w:after="0" w:line="360" w:lineRule="auto"/>
        <w:ind w:hanging="13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«Профессия дизайнера».</w:t>
      </w:r>
    </w:p>
    <w:p w:rsidR="00C36C2C" w:rsidRDefault="00C36C2C" w:rsidP="00C36C2C">
      <w:pPr>
        <w:numPr>
          <w:ilvl w:val="0"/>
          <w:numId w:val="18"/>
        </w:numPr>
        <w:tabs>
          <w:tab w:val="num" w:pos="709"/>
        </w:tabs>
        <w:suppressAutoHyphens/>
        <w:autoSpaceDN w:val="0"/>
        <w:spacing w:after="0" w:line="360" w:lineRule="auto"/>
        <w:ind w:hanging="13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игрушек-сувениров</w:t>
      </w:r>
      <w:r w:rsidRPr="00C36C2C">
        <w:rPr>
          <w:rFonts w:ascii="Times New Roman" w:hAnsi="Times New Roman" w:cs="Times New Roman"/>
          <w:sz w:val="28"/>
          <w:szCs w:val="28"/>
        </w:rPr>
        <w:t>.</w:t>
      </w:r>
    </w:p>
    <w:p w:rsidR="00C36C2C" w:rsidRPr="003C3D78" w:rsidRDefault="003C3D78" w:rsidP="00C36C2C">
      <w:pPr>
        <w:numPr>
          <w:ilvl w:val="0"/>
          <w:numId w:val="18"/>
        </w:numPr>
        <w:tabs>
          <w:tab w:val="num" w:pos="709"/>
        </w:tabs>
        <w:suppressAutoHyphens/>
        <w:autoSpaceDN w:val="0"/>
        <w:spacing w:after="0" w:line="360" w:lineRule="auto"/>
        <w:ind w:hanging="1334"/>
        <w:jc w:val="both"/>
        <w:rPr>
          <w:rFonts w:ascii="Times New Roman" w:hAnsi="Times New Roman" w:cs="Times New Roman"/>
          <w:sz w:val="28"/>
          <w:szCs w:val="28"/>
        </w:rPr>
      </w:pPr>
      <w:r w:rsidRPr="003C3D78">
        <w:rPr>
          <w:rFonts w:ascii="Times New Roman" w:hAnsi="Times New Roman" w:cs="Times New Roman"/>
          <w:sz w:val="28"/>
          <w:szCs w:val="28"/>
        </w:rPr>
        <w:lastRenderedPageBreak/>
        <w:t>Мозаика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C2C" w:rsidRPr="003C3D78" w:rsidRDefault="003C3D78" w:rsidP="003C3D78">
      <w:pPr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D78">
        <w:rPr>
          <w:rFonts w:ascii="Times New Roman" w:hAnsi="Times New Roman" w:cs="Times New Roman"/>
          <w:sz w:val="28"/>
          <w:szCs w:val="28"/>
        </w:rPr>
        <w:t>Аппликаци</w:t>
      </w:r>
      <w:r>
        <w:rPr>
          <w:rFonts w:ascii="Times New Roman" w:hAnsi="Times New Roman" w:cs="Times New Roman"/>
          <w:sz w:val="28"/>
          <w:szCs w:val="28"/>
        </w:rPr>
        <w:t>я.</w:t>
      </w:r>
      <w:r w:rsidR="00C36C2C" w:rsidRPr="003C3D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C2C" w:rsidRPr="00EE3CC7" w:rsidRDefault="00C36C2C" w:rsidP="00C36C2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bCs/>
          <w:i/>
          <w:sz w:val="28"/>
          <w:szCs w:val="28"/>
        </w:rPr>
        <w:t>Работа с тканью</w:t>
      </w:r>
      <w:r w:rsidR="003C3D78">
        <w:rPr>
          <w:rFonts w:ascii="Times New Roman" w:hAnsi="Times New Roman" w:cs="Times New Roman"/>
          <w:bCs/>
          <w:i/>
          <w:sz w:val="28"/>
          <w:szCs w:val="28"/>
        </w:rPr>
        <w:t>, мехом (16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часов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>).</w:t>
      </w:r>
      <w:r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6C2C" w:rsidRDefault="003C3D78" w:rsidP="003C3D78">
      <w:pPr>
        <w:pStyle w:val="aa"/>
        <w:numPr>
          <w:ilvl w:val="0"/>
          <w:numId w:val="20"/>
        </w:numPr>
        <w:spacing w:line="360" w:lineRule="auto"/>
        <w:rPr>
          <w:rFonts w:eastAsiaTheme="minorHAnsi"/>
          <w:sz w:val="28"/>
          <w:szCs w:val="28"/>
          <w:lang w:eastAsia="en-US"/>
        </w:rPr>
      </w:pPr>
      <w:r w:rsidRPr="003C3D78">
        <w:rPr>
          <w:rFonts w:eastAsiaTheme="minorHAnsi"/>
          <w:sz w:val="28"/>
          <w:szCs w:val="28"/>
          <w:lang w:eastAsia="en-US"/>
        </w:rPr>
        <w:t>Из истории мягкой игрушки.</w:t>
      </w:r>
      <w:r>
        <w:rPr>
          <w:rFonts w:eastAsiaTheme="minorHAnsi"/>
          <w:sz w:val="28"/>
          <w:szCs w:val="28"/>
          <w:lang w:eastAsia="en-US"/>
        </w:rPr>
        <w:t xml:space="preserve"> Знакомство с профессией портной.</w:t>
      </w:r>
    </w:p>
    <w:p w:rsidR="00C36C2C" w:rsidRPr="003C3D78" w:rsidRDefault="003C3D78" w:rsidP="003C3D78">
      <w:pPr>
        <w:pStyle w:val="aa"/>
        <w:numPr>
          <w:ilvl w:val="0"/>
          <w:numId w:val="20"/>
        </w:num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Техника выполнения  швов</w:t>
      </w:r>
      <w:r w:rsidRPr="00C4497D">
        <w:rPr>
          <w:sz w:val="28"/>
          <w:szCs w:val="28"/>
        </w:rPr>
        <w:t xml:space="preserve"> «козлик», «узелок».</w:t>
      </w:r>
      <w:r>
        <w:rPr>
          <w:sz w:val="28"/>
          <w:szCs w:val="28"/>
        </w:rPr>
        <w:t xml:space="preserve"> Тренировочные упражнения.</w:t>
      </w:r>
    </w:p>
    <w:p w:rsidR="00C36C2C" w:rsidRDefault="003C3D78" w:rsidP="003C3D78">
      <w:pPr>
        <w:numPr>
          <w:ilvl w:val="0"/>
          <w:numId w:val="20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D78">
        <w:rPr>
          <w:rFonts w:ascii="Times New Roman" w:hAnsi="Times New Roman" w:cs="Times New Roman"/>
          <w:sz w:val="28"/>
          <w:szCs w:val="28"/>
        </w:rPr>
        <w:t>Технология изготовления и шитье мягкой игрушки «Котенок»</w:t>
      </w:r>
      <w:r w:rsidR="00C36C2C" w:rsidRPr="003C3D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D78" w:rsidRDefault="003C3D78" w:rsidP="003C3D78">
      <w:pPr>
        <w:numPr>
          <w:ilvl w:val="0"/>
          <w:numId w:val="20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D78">
        <w:rPr>
          <w:rFonts w:ascii="Times New Roman" w:hAnsi="Times New Roman" w:cs="Times New Roman"/>
          <w:sz w:val="28"/>
          <w:szCs w:val="28"/>
        </w:rPr>
        <w:t>Изготовление настенного кармашка для мелочей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C2C" w:rsidRPr="003C3D78" w:rsidRDefault="003C3D78" w:rsidP="00C36C2C">
      <w:pPr>
        <w:numPr>
          <w:ilvl w:val="0"/>
          <w:numId w:val="20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D78">
        <w:rPr>
          <w:rFonts w:ascii="Times New Roman" w:hAnsi="Times New Roman" w:cs="Times New Roman"/>
          <w:sz w:val="28"/>
          <w:szCs w:val="28"/>
        </w:rPr>
        <w:t>Технология и изготовление игрушки из меховых шариков «Паучок»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D78" w:rsidRPr="00EB105F" w:rsidRDefault="003C3D78" w:rsidP="003C3D78">
      <w:pPr>
        <w:tabs>
          <w:tab w:val="left" w:pos="720"/>
        </w:tabs>
        <w:suppressAutoHyphens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Художественное творчество (10 </w:t>
      </w:r>
      <w:r w:rsidRPr="00EB105F">
        <w:rPr>
          <w:rFonts w:ascii="Times New Roman" w:hAnsi="Times New Roman" w:cs="Times New Roman"/>
          <w:bCs/>
          <w:i/>
          <w:sz w:val="28"/>
          <w:szCs w:val="28"/>
        </w:rPr>
        <w:t>часов).</w:t>
      </w:r>
      <w:r w:rsidRPr="00EB1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E7D" w:rsidRDefault="00844E7D" w:rsidP="00844E7D">
      <w:pPr>
        <w:widowControl w:val="0"/>
        <w:numPr>
          <w:ilvl w:val="0"/>
          <w:numId w:val="2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7D">
        <w:rPr>
          <w:rFonts w:ascii="Times New Roman" w:hAnsi="Times New Roman" w:cs="Times New Roman"/>
          <w:sz w:val="28"/>
          <w:szCs w:val="28"/>
        </w:rPr>
        <w:t xml:space="preserve">Изобразительный материал – пастель. </w:t>
      </w:r>
    </w:p>
    <w:p w:rsidR="00844E7D" w:rsidRDefault="00844E7D" w:rsidP="00844E7D">
      <w:pPr>
        <w:widowControl w:val="0"/>
        <w:numPr>
          <w:ilvl w:val="0"/>
          <w:numId w:val="2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7D">
        <w:rPr>
          <w:rFonts w:ascii="Times New Roman" w:hAnsi="Times New Roman" w:cs="Times New Roman"/>
          <w:sz w:val="28"/>
          <w:szCs w:val="28"/>
        </w:rPr>
        <w:t>Техника рисования пастелью. Тренировочные упражнения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D78" w:rsidRPr="00844E7D" w:rsidRDefault="00844E7D" w:rsidP="00C36C2C">
      <w:pPr>
        <w:widowControl w:val="0"/>
        <w:numPr>
          <w:ilvl w:val="0"/>
          <w:numId w:val="2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пастелью.</w:t>
      </w:r>
    </w:p>
    <w:p w:rsidR="00C36C2C" w:rsidRPr="00844E7D" w:rsidRDefault="00844E7D" w:rsidP="00C36C2C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Работа с бисером (15</w:t>
      </w:r>
      <w:r w:rsidR="00C36C2C"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часов).</w:t>
      </w:r>
      <w:r w:rsidR="00C36C2C" w:rsidRPr="00EE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44E7D" w:rsidRPr="00844E7D" w:rsidRDefault="00844E7D" w:rsidP="00844E7D">
      <w:pPr>
        <w:numPr>
          <w:ilvl w:val="0"/>
          <w:numId w:val="2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4E7D">
        <w:rPr>
          <w:rFonts w:ascii="Times New Roman" w:hAnsi="Times New Roman" w:cs="Times New Roman"/>
          <w:sz w:val="28"/>
          <w:szCs w:val="28"/>
        </w:rPr>
        <w:t>Знакомство с материалом, беседа “Родословная стеклянной бусинки”, показ образцов, иллюстраций. Подготовка к работе, полезные советы; материалы и инструменты.</w:t>
      </w:r>
    </w:p>
    <w:p w:rsidR="00844E7D" w:rsidRPr="00844E7D" w:rsidRDefault="00844E7D" w:rsidP="00844E7D">
      <w:pPr>
        <w:numPr>
          <w:ilvl w:val="0"/>
          <w:numId w:val="2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4E7D">
        <w:rPr>
          <w:rFonts w:ascii="Times New Roman" w:hAnsi="Times New Roman" w:cs="Times New Roman"/>
          <w:sz w:val="28"/>
          <w:szCs w:val="28"/>
        </w:rPr>
        <w:t>Пробные плетения.</w:t>
      </w:r>
    </w:p>
    <w:p w:rsidR="00844E7D" w:rsidRPr="00844E7D" w:rsidRDefault="00844E7D" w:rsidP="00844E7D">
      <w:pPr>
        <w:numPr>
          <w:ilvl w:val="0"/>
          <w:numId w:val="2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4E7D">
        <w:rPr>
          <w:rFonts w:ascii="Times New Roman" w:hAnsi="Times New Roman" w:cs="Times New Roman"/>
          <w:sz w:val="28"/>
          <w:szCs w:val="28"/>
        </w:rPr>
        <w:t xml:space="preserve"> Плетение колец.</w:t>
      </w:r>
    </w:p>
    <w:p w:rsidR="00844E7D" w:rsidRPr="00844E7D" w:rsidRDefault="00844E7D" w:rsidP="00844E7D">
      <w:pPr>
        <w:numPr>
          <w:ilvl w:val="0"/>
          <w:numId w:val="2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4E7D">
        <w:rPr>
          <w:rFonts w:ascii="Times New Roman" w:hAnsi="Times New Roman" w:cs="Times New Roman"/>
          <w:sz w:val="28"/>
          <w:szCs w:val="28"/>
        </w:rPr>
        <w:t xml:space="preserve"> Плетение браслетов – «фенечек» из бисера.</w:t>
      </w:r>
    </w:p>
    <w:p w:rsidR="00C36C2C" w:rsidRPr="00844E7D" w:rsidRDefault="00C36C2C" w:rsidP="00844E7D">
      <w:pPr>
        <w:tabs>
          <w:tab w:val="left" w:pos="720"/>
        </w:tabs>
        <w:suppressAutoHyphens/>
        <w:autoSpaceDN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13D4B" w:rsidRPr="00EE3CC7" w:rsidRDefault="00844E7D" w:rsidP="00C36C2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Работа с природным материалом (11</w:t>
      </w:r>
      <w:r w:rsidR="00C36C2C"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часов).</w:t>
      </w:r>
    </w:p>
    <w:p w:rsidR="00813D4B" w:rsidRDefault="00813D4B" w:rsidP="00813D4B">
      <w:pPr>
        <w:pStyle w:val="aa"/>
        <w:numPr>
          <w:ilvl w:val="0"/>
          <w:numId w:val="18"/>
        </w:numPr>
        <w:spacing w:line="276" w:lineRule="auto"/>
        <w:ind w:left="851" w:hanging="425"/>
        <w:rPr>
          <w:bCs/>
          <w:sz w:val="28"/>
          <w:szCs w:val="28"/>
        </w:rPr>
      </w:pPr>
      <w:r w:rsidRPr="00813D4B">
        <w:rPr>
          <w:bCs/>
          <w:sz w:val="28"/>
          <w:szCs w:val="28"/>
        </w:rPr>
        <w:t>Охрана окружающей среды в Самарской области.</w:t>
      </w:r>
    </w:p>
    <w:p w:rsidR="00813D4B" w:rsidRPr="00813D4B" w:rsidRDefault="00813D4B" w:rsidP="00813D4B">
      <w:pPr>
        <w:widowControl w:val="0"/>
        <w:numPr>
          <w:ilvl w:val="0"/>
          <w:numId w:val="18"/>
        </w:numPr>
        <w:tabs>
          <w:tab w:val="clear" w:pos="1684"/>
          <w:tab w:val="num" w:pos="284"/>
        </w:tabs>
        <w:suppressAutoHyphens/>
        <w:autoSpaceDE w:val="0"/>
        <w:spacing w:after="0"/>
        <w:ind w:left="851" w:hanging="425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13D4B">
        <w:rPr>
          <w:rFonts w:ascii="Times New Roman" w:hAnsi="Times New Roman" w:cs="Times New Roman"/>
          <w:bCs/>
          <w:sz w:val="28"/>
          <w:szCs w:val="28"/>
        </w:rPr>
        <w:t>Аппликация из семян и плодов растений «В подводном царстве».</w:t>
      </w:r>
    </w:p>
    <w:p w:rsidR="00813D4B" w:rsidRPr="00813D4B" w:rsidRDefault="00813D4B" w:rsidP="00813D4B">
      <w:pPr>
        <w:widowControl w:val="0"/>
        <w:numPr>
          <w:ilvl w:val="0"/>
          <w:numId w:val="18"/>
        </w:numPr>
        <w:tabs>
          <w:tab w:val="clear" w:pos="1684"/>
          <w:tab w:val="num" w:pos="851"/>
        </w:tabs>
        <w:suppressAutoHyphens/>
        <w:autoSpaceDE w:val="0"/>
        <w:spacing w:after="0"/>
        <w:ind w:hanging="125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13D4B">
        <w:rPr>
          <w:rFonts w:ascii="Times New Roman" w:hAnsi="Times New Roman" w:cs="Times New Roman"/>
          <w:bCs/>
          <w:sz w:val="28"/>
          <w:szCs w:val="28"/>
        </w:rPr>
        <w:t>Изготовление животных из желудей, шишек, соломки и др.</w:t>
      </w:r>
    </w:p>
    <w:p w:rsidR="00813D4B" w:rsidRPr="00813D4B" w:rsidRDefault="00813D4B" w:rsidP="00813D4B">
      <w:pPr>
        <w:widowControl w:val="0"/>
        <w:numPr>
          <w:ilvl w:val="0"/>
          <w:numId w:val="18"/>
        </w:numPr>
        <w:tabs>
          <w:tab w:val="clear" w:pos="1684"/>
        </w:tabs>
        <w:suppressAutoHyphens/>
        <w:autoSpaceDE w:val="0"/>
        <w:spacing w:after="0"/>
        <w:ind w:left="851" w:hanging="425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13D4B">
        <w:rPr>
          <w:rFonts w:ascii="Times New Roman" w:hAnsi="Times New Roman" w:cs="Times New Roman"/>
          <w:bCs/>
          <w:sz w:val="28"/>
          <w:szCs w:val="28"/>
        </w:rPr>
        <w:t>Изготовление коллективной поделки по замыслу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36C2C" w:rsidRPr="00EB105F" w:rsidRDefault="00C36C2C" w:rsidP="00813D4B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6C2C" w:rsidRDefault="00C36C2C" w:rsidP="00C36C2C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(1 час).</w:t>
      </w:r>
    </w:p>
    <w:p w:rsidR="00AD2331" w:rsidRDefault="00AD2331" w:rsidP="00C36C2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D2331" w:rsidRDefault="00AD2331" w:rsidP="00C36C2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D2331" w:rsidRDefault="00AD2331" w:rsidP="00C36C2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205BD" w:rsidRDefault="00A205BD" w:rsidP="00C36C2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36C2C" w:rsidRPr="00EE3CC7" w:rsidRDefault="00C36C2C" w:rsidP="00C36C2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Учебно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t>- тематический план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88"/>
        <w:gridCol w:w="1559"/>
      </w:tblGrid>
      <w:tr w:rsidR="00C36C2C" w:rsidRPr="00EE3CC7" w:rsidTr="00F915D9">
        <w:trPr>
          <w:trHeight w:val="126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</w:tr>
      <w:tr w:rsidR="00C36C2C" w:rsidRPr="00EE3CC7" w:rsidTr="00F915D9">
        <w:trPr>
          <w:trHeight w:val="110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keepNext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Вводное занятие. Беседа по технике безопасности.</w:t>
            </w:r>
          </w:p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План работы на год.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6C2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1E6" w:rsidRPr="00A451E6" w:rsidRDefault="00813D4B" w:rsidP="00A451E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36C2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Беседа с участием бабушек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обучающихся, выставкой их работ </w:t>
            </w:r>
            <w:r w:rsidRPr="00C36C2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«Бабушки-рукодельницы». </w:t>
            </w:r>
            <w:r w:rsidR="00A451E6" w:rsidRPr="00A451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Профессия дизайнера.</w:t>
            </w:r>
          </w:p>
          <w:p w:rsidR="00C36C2C" w:rsidRPr="00EE3CC7" w:rsidRDefault="00C36C2C" w:rsidP="00813D4B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6C2C" w:rsidRPr="00EE3CC7" w:rsidTr="00F915D9">
        <w:trPr>
          <w:trHeight w:val="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813D4B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51E6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1E6" w:rsidRPr="00A451E6" w:rsidRDefault="00A451E6" w:rsidP="00A451E6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451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Изготовление игрушек-сувениров (новогодний фонарик, бабочка, кубик, цветок, ракета)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C36C2C" w:rsidRPr="00EE3CC7" w:rsidRDefault="00C36C2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A451E6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C36C2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36C2C" w:rsidRPr="00EE3CC7" w:rsidTr="00F915D9">
        <w:trPr>
          <w:trHeight w:val="71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A451E6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11-12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1E6" w:rsidRPr="00A451E6" w:rsidRDefault="00A451E6" w:rsidP="00A451E6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451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Мозаика (тема в соответствии с датами и событиями)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C36C2C" w:rsidRPr="008977A0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A451E6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36C2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tabs>
                <w:tab w:val="left" w:pos="525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36C2C" w:rsidRPr="00EE3CC7" w:rsidTr="00F915D9">
        <w:trPr>
          <w:trHeight w:val="5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A451E6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A451E6" w:rsidP="00A451E6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451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Аппликации по желанию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A451E6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C36C2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36C2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A34432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36C2C" w:rsidRPr="00EE3CC7" w:rsidTr="00F915D9">
        <w:trPr>
          <w:trHeight w:val="1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2C" w:rsidRDefault="00A451E6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2C" w:rsidRPr="00CC21CC" w:rsidRDefault="00A451E6" w:rsidP="00F8135C">
            <w:pPr>
              <w:widowControl w:val="0"/>
              <w:tabs>
                <w:tab w:val="num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451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 истории мягкой игрушки. Знакомство с профессией портной.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C2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A451E6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18-21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F8135C">
            <w:pPr>
              <w:widowControl w:val="0"/>
              <w:tabs>
                <w:tab w:val="num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Техника выполнения  швов «козлик», «узелок». Тренировочные упражнения. Повторение ранее изу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ченных способов и приемов шитья.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A451E6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22-25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F8135C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Технология изготовления и шитье мягкой игрушки «Котенок»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A451E6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26-27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F8135C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Изготовление настенного кармашка для мелочей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1E6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28-31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F8135C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Технология и изготовление игрушки из меховых шариков «Паучок»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Pr="00F8135C" w:rsidRDefault="00F8135C" w:rsidP="00F8135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Изобразительный материал – пастель. </w:t>
            </w:r>
          </w:p>
          <w:p w:rsid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33-34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Техника рисования пастелью.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Тренировочные упражнения.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35-40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F8135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Работа пастелью:  «Зимний пейзаж»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« Весенний цветок», «Лунная дорога».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Pr="00F8135C" w:rsidRDefault="00F8135C" w:rsidP="00F8135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Работа по замыслу.</w:t>
            </w:r>
          </w:p>
          <w:p w:rsid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Знакомство с материалом, беседа “Родословная стеклянной бусинки”, показ образцов, иллюстраций. Подготовка к работе, полезные советы; материалы и инструменты.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F8135C" w:rsidRPr="00EE3CC7" w:rsidTr="00F915D9">
        <w:trPr>
          <w:trHeight w:val="37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43-46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P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Пробные плетения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F8135C" w:rsidRPr="00EE3CC7" w:rsidTr="00F915D9">
        <w:trPr>
          <w:trHeight w:val="3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47-</w:t>
            </w:r>
            <w:r w:rsidR="007A67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P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813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Плетение колец.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F8135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51-56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Pr="007A67C2" w:rsidRDefault="007A67C2" w:rsidP="007A67C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A67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Плетение браслетов – «фенечек» из бисера.</w:t>
            </w:r>
          </w:p>
          <w:p w:rsidR="00F8135C" w:rsidRP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Pr="007A67C2" w:rsidRDefault="007A67C2" w:rsidP="007A67C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A67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Охрана окружающей среды 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Самарской</w:t>
            </w:r>
            <w:r w:rsidRPr="007A67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области.</w:t>
            </w:r>
          </w:p>
          <w:p w:rsidR="00F8135C" w:rsidRPr="00F8135C" w:rsidRDefault="00F8135C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F8135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58-59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Pr="007A67C2" w:rsidRDefault="007A67C2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7A67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Аппликация из семян и плодов растений «В подводном царстве».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5C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7A67C2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60-63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Pr="007A67C2" w:rsidRDefault="007A67C2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7A67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Изготовление животных из желудей, шишек, соломки и др.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7A67C2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64-67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Pr="007A67C2" w:rsidRDefault="007A67C2" w:rsidP="007A67C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7A67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Изготовление коллективной поделки по замыслу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  <w:p w:rsidR="007A67C2" w:rsidRPr="00F8135C" w:rsidRDefault="007A67C2" w:rsidP="00844E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7C2" w:rsidRDefault="007A67C2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C36C2C" w:rsidRPr="00EE3CC7" w:rsidTr="00F915D9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C2C" w:rsidRPr="00EE3CC7" w:rsidRDefault="00C36C2C" w:rsidP="00844E7D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36C2C" w:rsidRPr="00CC21CC" w:rsidRDefault="00C36C2C" w:rsidP="00C36C2C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 xml:space="preserve">              </w:t>
      </w:r>
    </w:p>
    <w:p w:rsidR="00813D4B" w:rsidRPr="00F915D9" w:rsidRDefault="00F915D9" w:rsidP="00F915D9">
      <w:pPr>
        <w:widowControl w:val="0"/>
        <w:shd w:val="clear" w:color="auto" w:fill="FFFFFF"/>
        <w:tabs>
          <w:tab w:val="left" w:pos="540"/>
          <w:tab w:val="left" w:pos="2910"/>
          <w:tab w:val="center" w:pos="4692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                           </w:t>
      </w:r>
    </w:p>
    <w:p w:rsidR="00813D4B" w:rsidRDefault="00813D4B" w:rsidP="00EE3CC7">
      <w:pPr>
        <w:widowControl w:val="0"/>
        <w:shd w:val="clear" w:color="auto" w:fill="FFFFFF"/>
        <w:tabs>
          <w:tab w:val="left" w:pos="3075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</w:p>
    <w:p w:rsidR="00EE3CC7" w:rsidRDefault="00EE3CC7" w:rsidP="00AD2331">
      <w:pPr>
        <w:widowControl w:val="0"/>
        <w:shd w:val="clear" w:color="auto" w:fill="FFFFFF"/>
        <w:tabs>
          <w:tab w:val="left" w:pos="3075"/>
          <w:tab w:val="center" w:pos="4850"/>
        </w:tabs>
        <w:suppressAutoHyphens/>
        <w:autoSpaceDE w:val="0"/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>Содержание программы  4  года обучения  (68 часов)</w:t>
      </w:r>
    </w:p>
    <w:p w:rsidR="00AD2331" w:rsidRPr="0056785A" w:rsidRDefault="00AD2331" w:rsidP="00AD2331">
      <w:pPr>
        <w:widowControl w:val="0"/>
        <w:shd w:val="clear" w:color="auto" w:fill="FFFFFF"/>
        <w:tabs>
          <w:tab w:val="left" w:pos="3075"/>
          <w:tab w:val="center" w:pos="4850"/>
        </w:tabs>
        <w:suppressAutoHyphens/>
        <w:autoSpaceDE w:val="0"/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</w:p>
    <w:p w:rsidR="00EE3CC7" w:rsidRPr="0056785A" w:rsidRDefault="00EE3CC7" w:rsidP="00EE3CC7">
      <w:pPr>
        <w:widowControl w:val="0"/>
        <w:shd w:val="clear" w:color="auto" w:fill="FFFFFF"/>
        <w:suppressAutoHyphens/>
        <w:autoSpaceDE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К четвертому классу учащиеся совершенно самосто</w:t>
      </w: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ятельно анализируют конструкцию образца, а руководство обучени</w:t>
      </w: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ем переносится на ситуацию, когда образец требует серьезных </w:t>
      </w: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конструктивных изменений, либо его вообще нет, есть только тех</w:t>
      </w:r>
      <w:r w:rsidRPr="0056785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softHyphen/>
      </w:r>
      <w:r w:rsidRPr="0056785A">
        <w:rPr>
          <w:rFonts w:ascii="Times New Roman" w:eastAsia="Times New Roman" w:hAnsi="Times New Roman" w:cs="Times New Roman"/>
          <w:sz w:val="28"/>
          <w:szCs w:val="28"/>
          <w:lang w:eastAsia="ar-SA"/>
        </w:rPr>
        <w:t>ническое задание.</w:t>
      </w: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</w:t>
      </w:r>
    </w:p>
    <w:p w:rsidR="00EE3CC7" w:rsidRDefault="00EE3CC7" w:rsidP="00EE3CC7">
      <w:pPr>
        <w:widowControl w:val="0"/>
        <w:shd w:val="clear" w:color="auto" w:fill="FFFFFF"/>
        <w:suppressAutoHyphens/>
        <w:autoSpaceDE w:val="0"/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Четвероклассники составляют план </w:t>
      </w:r>
      <w:r w:rsidRPr="0056785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самостоятельно.</w:t>
      </w:r>
    </w:p>
    <w:p w:rsidR="00813D4B" w:rsidRPr="00EE3CC7" w:rsidRDefault="00813D4B" w:rsidP="00813D4B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Вводная беседа  (2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). </w:t>
      </w:r>
    </w:p>
    <w:p w:rsidR="00813D4B" w:rsidRPr="00EE3CC7" w:rsidRDefault="00813D4B" w:rsidP="00813D4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</w:t>
      </w:r>
      <w:r w:rsidR="007A67C2">
        <w:rPr>
          <w:rFonts w:ascii="Times New Roman" w:hAnsi="Times New Roman" w:cs="Times New Roman"/>
          <w:sz w:val="28"/>
          <w:szCs w:val="28"/>
        </w:rPr>
        <w:t>ие в образовательную программу 4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EE3C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3D4B" w:rsidRPr="00EE3CC7" w:rsidRDefault="00813D4B" w:rsidP="00813D4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Требования к поведению учащихся во время занятия. </w:t>
      </w:r>
    </w:p>
    <w:p w:rsidR="00813D4B" w:rsidRPr="00EE3CC7" w:rsidRDefault="00813D4B" w:rsidP="00813D4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Соблюдение порядка на рабочем месте. </w:t>
      </w:r>
    </w:p>
    <w:p w:rsidR="00813D4B" w:rsidRPr="00EE3CC7" w:rsidRDefault="00813D4B" w:rsidP="00813D4B">
      <w:pPr>
        <w:numPr>
          <w:ilvl w:val="0"/>
          <w:numId w:val="17"/>
        </w:numPr>
        <w:tabs>
          <w:tab w:val="left" w:pos="720"/>
        </w:tabs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Соблюдение правил по технике безопасности. </w:t>
      </w:r>
    </w:p>
    <w:p w:rsidR="00A205BD" w:rsidRDefault="00A205BD" w:rsidP="00A205B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05BD">
        <w:rPr>
          <w:rFonts w:ascii="Times New Roman" w:hAnsi="Times New Roman" w:cs="Times New Roman"/>
          <w:bCs/>
          <w:i/>
          <w:sz w:val="28"/>
          <w:szCs w:val="28"/>
        </w:rPr>
        <w:t>Работа с бисером (15 часов).</w:t>
      </w:r>
      <w:r w:rsidRPr="00A205B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205BD" w:rsidRPr="00A205BD" w:rsidRDefault="00A205BD" w:rsidP="00A205BD">
      <w:pPr>
        <w:pStyle w:val="aa"/>
        <w:numPr>
          <w:ilvl w:val="0"/>
          <w:numId w:val="17"/>
        </w:numPr>
        <w:tabs>
          <w:tab w:val="left" w:pos="720"/>
        </w:tabs>
        <w:suppressAutoHyphens/>
        <w:spacing w:line="276" w:lineRule="auto"/>
        <w:jc w:val="both"/>
        <w:rPr>
          <w:sz w:val="28"/>
          <w:szCs w:val="28"/>
        </w:rPr>
      </w:pPr>
      <w:r w:rsidRPr="00A205BD">
        <w:rPr>
          <w:sz w:val="28"/>
          <w:szCs w:val="28"/>
        </w:rPr>
        <w:t xml:space="preserve"> Просмотр видеофильма «Красота из бисера»</w:t>
      </w:r>
    </w:p>
    <w:p w:rsidR="00A205BD" w:rsidRPr="00A205BD" w:rsidRDefault="00A205BD" w:rsidP="00A205BD">
      <w:pPr>
        <w:numPr>
          <w:ilvl w:val="0"/>
          <w:numId w:val="17"/>
        </w:numPr>
        <w:tabs>
          <w:tab w:val="left" w:pos="720"/>
          <w:tab w:val="left" w:pos="851"/>
          <w:tab w:val="left" w:pos="993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05BD">
        <w:rPr>
          <w:rFonts w:ascii="Times New Roman" w:hAnsi="Times New Roman" w:cs="Times New Roman"/>
          <w:sz w:val="28"/>
          <w:szCs w:val="28"/>
        </w:rPr>
        <w:t>Технология изготовления поделок по схемам (изучение знаков, условных обозначений). Практические упражнения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05BD" w:rsidRPr="00A205BD" w:rsidRDefault="00A205BD" w:rsidP="00A205BD">
      <w:pPr>
        <w:numPr>
          <w:ilvl w:val="0"/>
          <w:numId w:val="17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05BD">
        <w:rPr>
          <w:rFonts w:ascii="Times New Roman" w:hAnsi="Times New Roman" w:cs="Times New Roman"/>
          <w:sz w:val="28"/>
          <w:szCs w:val="28"/>
        </w:rPr>
        <w:t xml:space="preserve">Плетение брошек (работа по схемам) (4 часа). </w:t>
      </w:r>
    </w:p>
    <w:p w:rsidR="00A205BD" w:rsidRPr="00A205BD" w:rsidRDefault="00A205BD" w:rsidP="00A205BD">
      <w:pPr>
        <w:numPr>
          <w:ilvl w:val="0"/>
          <w:numId w:val="17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05BD">
        <w:rPr>
          <w:rFonts w:ascii="Times New Roman" w:hAnsi="Times New Roman" w:cs="Times New Roman"/>
          <w:sz w:val="28"/>
          <w:szCs w:val="28"/>
        </w:rPr>
        <w:t xml:space="preserve">Плетение кулонов (4 часа). </w:t>
      </w:r>
    </w:p>
    <w:p w:rsidR="00A205BD" w:rsidRPr="00A205BD" w:rsidRDefault="00A205BD" w:rsidP="00A205BD">
      <w:pPr>
        <w:numPr>
          <w:ilvl w:val="0"/>
          <w:numId w:val="17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05BD">
        <w:rPr>
          <w:rFonts w:ascii="Times New Roman" w:hAnsi="Times New Roman" w:cs="Times New Roman"/>
          <w:sz w:val="28"/>
          <w:szCs w:val="28"/>
        </w:rPr>
        <w:t>Плетение ажурных браслетов (4 часа).</w:t>
      </w:r>
    </w:p>
    <w:p w:rsidR="00A205BD" w:rsidRPr="00A205BD" w:rsidRDefault="00A205BD" w:rsidP="00A205BD">
      <w:pPr>
        <w:tabs>
          <w:tab w:val="left" w:pos="720"/>
        </w:tabs>
        <w:suppressAutoHyphens/>
        <w:spacing w:after="0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205BD" w:rsidRPr="001475C0" w:rsidRDefault="00A205BD" w:rsidP="00A205BD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475C0">
        <w:rPr>
          <w:rFonts w:ascii="Times New Roman" w:hAnsi="Times New Roman" w:cs="Times New Roman"/>
          <w:bCs/>
          <w:i/>
          <w:sz w:val="28"/>
          <w:szCs w:val="28"/>
        </w:rPr>
        <w:t>Работа с тканью, мехом (11 часов).</w:t>
      </w:r>
    </w:p>
    <w:p w:rsidR="00A205BD" w:rsidRPr="001475C0" w:rsidRDefault="001475C0" w:rsidP="001475C0">
      <w:pPr>
        <w:numPr>
          <w:ilvl w:val="0"/>
          <w:numId w:val="17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профессией дизайнер</w:t>
      </w:r>
      <w:r w:rsidR="00A205BD" w:rsidRPr="00A205BD">
        <w:rPr>
          <w:rFonts w:ascii="Times New Roman" w:hAnsi="Times New Roman" w:cs="Times New Roman"/>
          <w:sz w:val="28"/>
          <w:szCs w:val="28"/>
        </w:rPr>
        <w:t>.</w:t>
      </w:r>
    </w:p>
    <w:p w:rsidR="00A205BD" w:rsidRPr="001475C0" w:rsidRDefault="00A205BD" w:rsidP="001475C0">
      <w:pPr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75C0">
        <w:rPr>
          <w:rFonts w:ascii="Times New Roman" w:hAnsi="Times New Roman" w:cs="Times New Roman"/>
          <w:sz w:val="28"/>
          <w:szCs w:val="28"/>
        </w:rPr>
        <w:lastRenderedPageBreak/>
        <w:t xml:space="preserve"> Техника выполнения швов «простой соединительный», «соединительный на основе  петельного шва». Тренировочные упражнения.  Повторение ранее изуче</w:t>
      </w:r>
      <w:r w:rsidR="001475C0">
        <w:rPr>
          <w:rFonts w:ascii="Times New Roman" w:hAnsi="Times New Roman" w:cs="Times New Roman"/>
          <w:sz w:val="28"/>
          <w:szCs w:val="28"/>
        </w:rPr>
        <w:t>нных способов и приемов шитья.</w:t>
      </w:r>
    </w:p>
    <w:p w:rsidR="00A205BD" w:rsidRPr="001475C0" w:rsidRDefault="00A205BD" w:rsidP="001475C0">
      <w:pPr>
        <w:numPr>
          <w:ilvl w:val="0"/>
          <w:numId w:val="17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75C0">
        <w:rPr>
          <w:rFonts w:ascii="Times New Roman" w:hAnsi="Times New Roman" w:cs="Times New Roman"/>
          <w:sz w:val="28"/>
          <w:szCs w:val="28"/>
        </w:rPr>
        <w:t>Апп</w:t>
      </w:r>
      <w:r w:rsidR="001475C0">
        <w:rPr>
          <w:rFonts w:ascii="Times New Roman" w:hAnsi="Times New Roman" w:cs="Times New Roman"/>
          <w:sz w:val="28"/>
          <w:szCs w:val="28"/>
        </w:rPr>
        <w:t>ликации из ткани «Снеговик», «Новогодняя елка».</w:t>
      </w:r>
    </w:p>
    <w:p w:rsidR="00A205BD" w:rsidRPr="001475C0" w:rsidRDefault="00A205BD" w:rsidP="001475C0">
      <w:pPr>
        <w:numPr>
          <w:ilvl w:val="0"/>
          <w:numId w:val="17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75C0">
        <w:rPr>
          <w:rFonts w:ascii="Times New Roman" w:hAnsi="Times New Roman" w:cs="Times New Roman"/>
          <w:sz w:val="28"/>
          <w:szCs w:val="28"/>
        </w:rPr>
        <w:t>Технология изготовления и шитье м</w:t>
      </w:r>
      <w:r w:rsidR="001475C0">
        <w:rPr>
          <w:rFonts w:ascii="Times New Roman" w:hAnsi="Times New Roman" w:cs="Times New Roman"/>
          <w:sz w:val="28"/>
          <w:szCs w:val="28"/>
        </w:rPr>
        <w:t>ягких игрушек «Собачка»,</w:t>
      </w:r>
      <w:r w:rsidRPr="00147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5BD" w:rsidRPr="001475C0" w:rsidRDefault="00A205BD" w:rsidP="001475C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475C0">
        <w:rPr>
          <w:rFonts w:ascii="Times New Roman" w:hAnsi="Times New Roman" w:cs="Times New Roman"/>
          <w:sz w:val="28"/>
          <w:szCs w:val="28"/>
        </w:rPr>
        <w:t xml:space="preserve">  «Кит». </w:t>
      </w:r>
    </w:p>
    <w:p w:rsidR="001475C0" w:rsidRPr="001475C0" w:rsidRDefault="001475C0" w:rsidP="001475C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Работа с бумагой и бросовым материалом (17 часов).</w:t>
      </w:r>
    </w:p>
    <w:p w:rsidR="001475C0" w:rsidRDefault="001475C0" w:rsidP="001475C0">
      <w:pPr>
        <w:pStyle w:val="aa"/>
        <w:widowControl w:val="0"/>
        <w:numPr>
          <w:ilvl w:val="0"/>
          <w:numId w:val="17"/>
        </w:numPr>
        <w:suppressAutoHyphens/>
        <w:autoSpaceDE w:val="0"/>
        <w:spacing w:line="276" w:lineRule="auto"/>
        <w:jc w:val="both"/>
        <w:rPr>
          <w:bCs/>
          <w:sz w:val="28"/>
          <w:szCs w:val="28"/>
          <w:lang w:eastAsia="ar-SA"/>
        </w:rPr>
      </w:pPr>
      <w:r w:rsidRPr="001475C0">
        <w:rPr>
          <w:bCs/>
          <w:sz w:val="28"/>
          <w:szCs w:val="28"/>
          <w:lang w:eastAsia="ar-SA"/>
        </w:rPr>
        <w:t>Лес – наше богатство. Слайдовая презентация и фотоколлаж.</w:t>
      </w:r>
    </w:p>
    <w:p w:rsidR="001475C0" w:rsidRPr="001475C0" w:rsidRDefault="001475C0" w:rsidP="001475C0">
      <w:pPr>
        <w:pStyle w:val="aa"/>
        <w:widowControl w:val="0"/>
        <w:numPr>
          <w:ilvl w:val="0"/>
          <w:numId w:val="17"/>
        </w:numPr>
        <w:suppressAutoHyphens/>
        <w:autoSpaceDE w:val="0"/>
        <w:spacing w:line="276" w:lineRule="auto"/>
        <w:jc w:val="both"/>
        <w:rPr>
          <w:bCs/>
          <w:sz w:val="28"/>
          <w:szCs w:val="28"/>
          <w:lang w:eastAsia="ar-SA"/>
        </w:rPr>
      </w:pPr>
      <w:r w:rsidRPr="001475C0">
        <w:rPr>
          <w:sz w:val="28"/>
          <w:szCs w:val="28"/>
          <w:lang w:eastAsia="ar-SA"/>
        </w:rPr>
        <w:t xml:space="preserve"> Технология изготовления шкатул</w:t>
      </w:r>
      <w:r>
        <w:rPr>
          <w:sz w:val="28"/>
          <w:szCs w:val="28"/>
          <w:lang w:eastAsia="ar-SA"/>
        </w:rPr>
        <w:t>ок из открыток.</w:t>
      </w:r>
    </w:p>
    <w:p w:rsidR="001475C0" w:rsidRPr="001475C0" w:rsidRDefault="001475C0" w:rsidP="001475C0">
      <w:pPr>
        <w:pStyle w:val="aa"/>
        <w:widowControl w:val="0"/>
        <w:numPr>
          <w:ilvl w:val="0"/>
          <w:numId w:val="17"/>
        </w:numPr>
        <w:suppressAutoHyphens/>
        <w:autoSpaceDE w:val="0"/>
        <w:spacing w:line="276" w:lineRule="auto"/>
        <w:jc w:val="both"/>
        <w:rPr>
          <w:bCs/>
          <w:sz w:val="28"/>
          <w:szCs w:val="28"/>
          <w:lang w:eastAsia="ar-SA"/>
        </w:rPr>
      </w:pPr>
      <w:r w:rsidRPr="001475C0">
        <w:rPr>
          <w:sz w:val="28"/>
          <w:szCs w:val="28"/>
          <w:lang w:eastAsia="ar-SA"/>
        </w:rPr>
        <w:t>Чеканка – один  из видов декоративно-прикладного искусства (показ образцов, иллюстраций). Тр</w:t>
      </w:r>
      <w:r>
        <w:rPr>
          <w:sz w:val="28"/>
          <w:szCs w:val="28"/>
          <w:lang w:eastAsia="ar-SA"/>
        </w:rPr>
        <w:t xml:space="preserve">енировочные упражнения. </w:t>
      </w:r>
    </w:p>
    <w:p w:rsidR="001475C0" w:rsidRPr="001475C0" w:rsidRDefault="001475C0" w:rsidP="001475C0">
      <w:pPr>
        <w:pStyle w:val="aa"/>
        <w:widowControl w:val="0"/>
        <w:numPr>
          <w:ilvl w:val="0"/>
          <w:numId w:val="17"/>
        </w:numPr>
        <w:suppressAutoHyphens/>
        <w:autoSpaceDE w:val="0"/>
        <w:spacing w:line="276" w:lineRule="auto"/>
        <w:jc w:val="both"/>
        <w:rPr>
          <w:bCs/>
          <w:sz w:val="28"/>
          <w:szCs w:val="28"/>
          <w:lang w:eastAsia="ar-SA"/>
        </w:rPr>
      </w:pPr>
      <w:r w:rsidRPr="001475C0">
        <w:rPr>
          <w:i/>
          <w:sz w:val="28"/>
          <w:szCs w:val="28"/>
          <w:lang w:eastAsia="ar-SA"/>
        </w:rPr>
        <w:t xml:space="preserve">  </w:t>
      </w:r>
      <w:r w:rsidRPr="001475C0">
        <w:rPr>
          <w:sz w:val="28"/>
          <w:szCs w:val="28"/>
          <w:lang w:eastAsia="ar-SA"/>
        </w:rPr>
        <w:t>Изготовление чеканки по замыслу детей</w:t>
      </w:r>
      <w:r>
        <w:rPr>
          <w:sz w:val="28"/>
          <w:szCs w:val="28"/>
          <w:lang w:eastAsia="ar-SA"/>
        </w:rPr>
        <w:t>.</w:t>
      </w:r>
    </w:p>
    <w:p w:rsidR="00A205BD" w:rsidRPr="001475C0" w:rsidRDefault="001475C0" w:rsidP="001475C0">
      <w:pPr>
        <w:pStyle w:val="aa"/>
        <w:widowControl w:val="0"/>
        <w:numPr>
          <w:ilvl w:val="0"/>
          <w:numId w:val="17"/>
        </w:numPr>
        <w:suppressAutoHyphens/>
        <w:autoSpaceDE w:val="0"/>
        <w:spacing w:line="276" w:lineRule="auto"/>
        <w:jc w:val="both"/>
        <w:rPr>
          <w:bCs/>
          <w:sz w:val="28"/>
          <w:szCs w:val="28"/>
          <w:lang w:eastAsia="ar-SA"/>
        </w:rPr>
      </w:pPr>
      <w:r w:rsidRPr="001475C0">
        <w:rPr>
          <w:sz w:val="28"/>
          <w:szCs w:val="28"/>
          <w:lang w:eastAsia="ar-SA"/>
        </w:rPr>
        <w:t>Технология и изготовление поделок из пластиковых стаканчиков, картонных коробок, фантиков, бутылочных крышек и др.</w:t>
      </w:r>
    </w:p>
    <w:p w:rsidR="001475C0" w:rsidRDefault="001475C0" w:rsidP="001475C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Роспись по дереву (9 часов).</w:t>
      </w:r>
    </w:p>
    <w:p w:rsidR="001475C0" w:rsidRPr="001475C0" w:rsidRDefault="001475C0" w:rsidP="001475C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1475C0" w:rsidRPr="001475C0" w:rsidRDefault="001475C0" w:rsidP="001475C0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Технология росписи по дереву, показ образцов, иллюстраций. </w:t>
      </w:r>
    </w:p>
    <w:p w:rsidR="001475C0" w:rsidRPr="001475C0" w:rsidRDefault="00615370" w:rsidP="001475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1475C0" w:rsidRPr="00147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Подготовка к работе, полезные советы; материалы и  инструменты.</w:t>
      </w:r>
    </w:p>
    <w:p w:rsidR="001475C0" w:rsidRPr="001475C0" w:rsidRDefault="001475C0" w:rsidP="001475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475C0" w:rsidRPr="001475C0" w:rsidRDefault="001475C0" w:rsidP="001475C0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Пробное рисование набросков росписи на листе. </w:t>
      </w:r>
    </w:p>
    <w:p w:rsidR="001475C0" w:rsidRDefault="001475C0" w:rsidP="001475C0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Роспись по дерев</w:t>
      </w:r>
      <w:r w:rsidR="00615370">
        <w:rPr>
          <w:rFonts w:ascii="Times New Roman" w:eastAsia="Times New Roman" w:hAnsi="Times New Roman" w:cs="Times New Roman"/>
          <w:sz w:val="28"/>
          <w:szCs w:val="28"/>
          <w:lang w:eastAsia="ar-SA"/>
        </w:rPr>
        <w:t>у (на разделочных досках).</w:t>
      </w:r>
    </w:p>
    <w:p w:rsidR="00615370" w:rsidRPr="001475C0" w:rsidRDefault="00615370" w:rsidP="00615370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5C0" w:rsidRDefault="001475C0" w:rsidP="001475C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Художественное творчество (11 час</w:t>
      </w:r>
      <w:r w:rsidR="00615370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ов)</w:t>
      </w:r>
    </w:p>
    <w:p w:rsidR="00615370" w:rsidRPr="001475C0" w:rsidRDefault="00615370" w:rsidP="001475C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</w:p>
    <w:p w:rsidR="001475C0" w:rsidRPr="001475C0" w:rsidRDefault="001475C0" w:rsidP="001475C0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Тушь, линогравюра, монотипия. Слайдовая презентация.</w:t>
      </w:r>
    </w:p>
    <w:p w:rsidR="001475C0" w:rsidRPr="001475C0" w:rsidRDefault="001475C0" w:rsidP="001475C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</w:p>
    <w:p w:rsidR="001475C0" w:rsidRDefault="001475C0" w:rsidP="001475C0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75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Выполнение работ в технике монотипии. Т</w:t>
      </w:r>
      <w:r w:rsidR="006153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ренировочные упражнения. </w:t>
      </w:r>
    </w:p>
    <w:p w:rsidR="00615370" w:rsidRPr="001475C0" w:rsidRDefault="00615370" w:rsidP="006153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205BD" w:rsidRPr="00615370" w:rsidRDefault="00615370" w:rsidP="001475C0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Работа по замыслу.</w:t>
      </w:r>
    </w:p>
    <w:p w:rsidR="00813D4B" w:rsidRPr="00615370" w:rsidRDefault="00615370" w:rsidP="00615370">
      <w:pPr>
        <w:tabs>
          <w:tab w:val="left" w:pos="720"/>
        </w:tabs>
        <w:suppressAutoHyphens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13D4B" w:rsidRDefault="00813D4B" w:rsidP="00813D4B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 w:rsidRPr="00EE3CC7">
        <w:rPr>
          <w:rFonts w:ascii="Times New Roman" w:hAnsi="Times New Roman" w:cs="Times New Roman"/>
          <w:bCs/>
          <w:i/>
          <w:sz w:val="28"/>
          <w:szCs w:val="28"/>
        </w:rPr>
        <w:t xml:space="preserve"> (1 час).</w:t>
      </w:r>
    </w:p>
    <w:p w:rsidR="00813D4B" w:rsidRPr="00EE3CC7" w:rsidRDefault="00813D4B" w:rsidP="00813D4B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E3CC7">
        <w:rPr>
          <w:rFonts w:ascii="Times New Roman" w:hAnsi="Times New Roman" w:cs="Times New Roman"/>
          <w:b/>
          <w:bCs/>
          <w:i/>
          <w:sz w:val="28"/>
          <w:szCs w:val="28"/>
        </w:rPr>
        <w:t>- тематический план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1417"/>
      </w:tblGrid>
      <w:tr w:rsidR="00813D4B" w:rsidRPr="00EE3CC7" w:rsidTr="00F915D9">
        <w:trPr>
          <w:trHeight w:val="1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</w:tr>
      <w:tr w:rsidR="00813D4B" w:rsidRPr="00EE3CC7" w:rsidTr="006D4A62">
        <w:trPr>
          <w:trHeight w:val="9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keepNext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Вводное занятие. Беседа по технике безопасности.</w:t>
            </w:r>
          </w:p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bCs/>
                <w:sz w:val="28"/>
                <w:szCs w:val="28"/>
              </w:rPr>
              <w:t>План работы на год.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615370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153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Просмотр видеофильма «Красота из бисера»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3D4B" w:rsidRPr="00EE3CC7" w:rsidTr="00F915D9">
        <w:trPr>
          <w:trHeight w:val="70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615370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153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Технология изготовления поделок по схемам (изучение знаков, условных обозначений).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Практические упражнения.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3D4B" w:rsidRPr="00EE3CC7" w:rsidTr="006D4A62">
        <w:trPr>
          <w:trHeight w:val="4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5-</w:t>
            </w:r>
            <w:r w:rsid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8977A0" w:rsidRDefault="00615370" w:rsidP="00615370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Пле</w:t>
            </w:r>
            <w:r w:rsidRPr="006153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тение брошек (работа по схемам).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15370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tabs>
                <w:tab w:val="left" w:pos="525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3D4B" w:rsidRPr="00EE3CC7" w:rsidTr="006D4A62">
        <w:trPr>
          <w:trHeight w:val="37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9-12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D4A62" w:rsidP="006D4A62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Плетение </w:t>
            </w: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кулонов.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D4A62" w:rsidRPr="00EE3CC7" w:rsidTr="006D4A62">
        <w:trPr>
          <w:trHeight w:val="4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13-16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Pr="006D4A62" w:rsidRDefault="006D4A62" w:rsidP="006D4A62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Плетение ажурных браслетов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D4A62" w:rsidRPr="00EE3CC7" w:rsidTr="006D4A62">
        <w:trPr>
          <w:trHeight w:val="4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6D4A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Знакомство с профессией дизайнер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D4A62" w:rsidRPr="00EE3CC7" w:rsidTr="00F915D9">
        <w:trPr>
          <w:trHeight w:val="7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18-19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6D4A6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Техника выполнения швов «простой соединительный», «соединительный на основе  петельного шва». Тренировочные упражнения.  Повторение ранее изученных способов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приемов шитья.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6D4A62" w:rsidRPr="00EE3CC7" w:rsidTr="006D4A62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20-23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6D4A62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Апплика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ции из ткани «Снеговик», «Новогодняя елка».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6D4A62" w:rsidRPr="00EE3CC7" w:rsidTr="00A200B5">
        <w:trPr>
          <w:trHeight w:val="10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6D4A62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  <w:r w:rsidR="00A200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-31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Pr="006D4A62" w:rsidRDefault="006D4A62" w:rsidP="006D4A62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Технология изготовления и шитье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ягких игрушек «Собачка», </w:t>
            </w: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«Кит»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D4A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(уметь самостоятельно изготовлять  игрушки, используя лекала). </w:t>
            </w:r>
          </w:p>
          <w:p w:rsidR="006D4A62" w:rsidRDefault="006D4A62" w:rsidP="006D4A62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6D4A62" w:rsidRPr="00EE3CC7" w:rsidTr="00F915D9">
        <w:trPr>
          <w:trHeight w:val="7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Pr="00A200B5" w:rsidRDefault="00A200B5" w:rsidP="00A200B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200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Лес – наше богатство. Слайдовая презентация и фотоколлаж.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6D4A62" w:rsidRPr="00EE3CC7" w:rsidTr="00F915D9">
        <w:trPr>
          <w:trHeight w:val="7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33-36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A200B5" w:rsidP="00A200B5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00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Технология изготовления шкатулок из открыток (подбор открыток,  изготовление выкроек, шитье частей шкатулки петельным швом,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сбор шкатулки)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62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A200B5" w:rsidRPr="00EE3CC7" w:rsidTr="00F915D9">
        <w:trPr>
          <w:trHeight w:val="7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37-40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Pr="00A200B5" w:rsidRDefault="00A200B5" w:rsidP="00A200B5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A200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Чеканка – один  из видов декоративно-прикладного искусства (показ образцов, иллюстраций). 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енировочные упражнения. </w:t>
            </w:r>
            <w:r w:rsidRPr="00A200B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A200B5" w:rsidRPr="00EE3CC7" w:rsidTr="00A200B5">
        <w:trPr>
          <w:trHeight w:val="4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41-42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Pr="00A200B5" w:rsidRDefault="00A200B5" w:rsidP="00A200B5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00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Изготовление чеканки по замыслу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A200B5" w:rsidRPr="00EE3CC7" w:rsidTr="00A200B5">
        <w:trPr>
          <w:trHeight w:val="104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43-48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A200B5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00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Технология и изготовление поделок из пластиковых стаканчиков, картонных коробок, фантиков, бутылочных крышек и др. </w:t>
            </w:r>
          </w:p>
          <w:p w:rsidR="00A200B5" w:rsidRPr="00A200B5" w:rsidRDefault="00A200B5" w:rsidP="00A200B5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A200B5" w:rsidRPr="00EE3CC7" w:rsidTr="00A200B5">
        <w:trPr>
          <w:trHeight w:val="11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A200B5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Pr="00A200B5" w:rsidRDefault="00A200B5" w:rsidP="00A200B5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00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Технология росписи по дереву, показ образцов, иллюстраций.  Подготовка к работе, полезные советы; материалы и  инструменты.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B5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A34432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CC21CC" w:rsidRDefault="00813D4B" w:rsidP="00F915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D4B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Pr="00FD089F" w:rsidRDefault="00FD089F" w:rsidP="00FD089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089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Пробное рисование набросков росписи на листе. </w:t>
            </w:r>
          </w:p>
          <w:p w:rsidR="00813D4B" w:rsidRPr="00CC21CC" w:rsidRDefault="00813D4B" w:rsidP="00F915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D4B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FD089F" w:rsidRPr="00EE3CC7" w:rsidTr="00FD089F">
        <w:trPr>
          <w:trHeight w:val="69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51-57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Pr="00CC21CC" w:rsidRDefault="00FD089F" w:rsidP="00F915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089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Роспись по дерев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 (на разделочных досках): </w:t>
            </w:r>
            <w:r w:rsidRPr="00FD089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достопримечательности родного края.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FD089F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Pr="00FD089F" w:rsidRDefault="00FD089F" w:rsidP="00FD089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FD08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Тушь, линогравюра, монотипия. Слайдовая презентация.</w:t>
            </w:r>
          </w:p>
          <w:p w:rsidR="00FD089F" w:rsidRPr="00CC21CC" w:rsidRDefault="00FD089F" w:rsidP="00F915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D4B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59-62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D4B" w:rsidRPr="00FD089F" w:rsidRDefault="00FD089F" w:rsidP="00F915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FD08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Выполнение работ в технике монотипии. 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ренировочные упражнения.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D4B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FD089F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63-67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Pr="00FD089F" w:rsidRDefault="00FD089F" w:rsidP="00F915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Работа по замыслу.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89F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813D4B" w:rsidRPr="00EE3CC7" w:rsidTr="00F915D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813D4B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E3CC7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D4B" w:rsidRPr="00EE3CC7" w:rsidRDefault="00FD089F" w:rsidP="00F915D9">
            <w:pPr>
              <w:widowControl w:val="0"/>
              <w:tabs>
                <w:tab w:val="left" w:pos="5250"/>
              </w:tabs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813D4B" w:rsidRPr="00CC21CC" w:rsidRDefault="00813D4B" w:rsidP="00813D4B">
      <w:pPr>
        <w:widowControl w:val="0"/>
        <w:shd w:val="clear" w:color="auto" w:fill="FFFFFF"/>
        <w:tabs>
          <w:tab w:val="left" w:pos="2910"/>
          <w:tab w:val="center" w:pos="4850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ar-SA"/>
        </w:rPr>
        <w:t xml:space="preserve">              </w:t>
      </w:r>
    </w:p>
    <w:p w:rsidR="00EE3CC7" w:rsidRDefault="00813D4B" w:rsidP="00AD2331">
      <w:pPr>
        <w:widowControl w:val="0"/>
        <w:shd w:val="clear" w:color="auto" w:fill="FFFFFF"/>
        <w:tabs>
          <w:tab w:val="left" w:pos="540"/>
          <w:tab w:val="left" w:pos="2910"/>
          <w:tab w:val="center" w:pos="4692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                            </w:t>
      </w:r>
    </w:p>
    <w:p w:rsidR="00AD2331" w:rsidRPr="00AD2331" w:rsidRDefault="00AD2331" w:rsidP="00AD2331">
      <w:pPr>
        <w:widowControl w:val="0"/>
        <w:shd w:val="clear" w:color="auto" w:fill="FFFFFF"/>
        <w:tabs>
          <w:tab w:val="left" w:pos="540"/>
          <w:tab w:val="left" w:pos="2910"/>
          <w:tab w:val="center" w:pos="4692"/>
        </w:tabs>
        <w:suppressAutoHyphens/>
        <w:autoSpaceDE w:val="0"/>
        <w:spacing w:after="0" w:line="240" w:lineRule="auto"/>
        <w:ind w:right="-29"/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</w:pPr>
    </w:p>
    <w:p w:rsidR="00EE3CC7" w:rsidRPr="00EE3CC7" w:rsidRDefault="00EE3CC7" w:rsidP="00EE3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CC7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учащимися программы </w:t>
      </w:r>
    </w:p>
    <w:p w:rsidR="00EE3CC7" w:rsidRPr="00EE3CC7" w:rsidRDefault="00EE3CC7" w:rsidP="00EE3CC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CC7">
        <w:rPr>
          <w:rFonts w:ascii="Times New Roman" w:hAnsi="Times New Roman" w:cs="Times New Roman"/>
          <w:b/>
          <w:sz w:val="28"/>
          <w:szCs w:val="28"/>
        </w:rPr>
        <w:t xml:space="preserve"> «Умелые ру</w:t>
      </w:r>
      <w:r w:rsidR="00EB105F">
        <w:rPr>
          <w:rFonts w:ascii="Times New Roman" w:hAnsi="Times New Roman" w:cs="Times New Roman"/>
          <w:b/>
          <w:sz w:val="28"/>
          <w:szCs w:val="28"/>
        </w:rPr>
        <w:t>ч</w:t>
      </w:r>
      <w:r w:rsidRPr="00EE3CC7">
        <w:rPr>
          <w:rFonts w:ascii="Times New Roman" w:hAnsi="Times New Roman" w:cs="Times New Roman"/>
          <w:b/>
          <w:sz w:val="28"/>
          <w:szCs w:val="28"/>
        </w:rPr>
        <w:t>ки»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E3CC7">
        <w:rPr>
          <w:rFonts w:ascii="Times New Roman" w:hAnsi="Times New Roman" w:cs="Times New Roman"/>
          <w:b/>
          <w:i/>
          <w:sz w:val="28"/>
          <w:szCs w:val="28"/>
        </w:rPr>
        <w:t>Личностные универсальные учебные действия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У обучающегося будут сформированы:</w:t>
      </w:r>
    </w:p>
    <w:p w:rsidR="00EE3CC7" w:rsidRPr="00EE3CC7" w:rsidRDefault="00EE3CC7" w:rsidP="0058799B">
      <w:pPr>
        <w:numPr>
          <w:ilvl w:val="0"/>
          <w:numId w:val="23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интерес к новым видам прикладного творчества, к новым способам самовыражения;</w:t>
      </w:r>
    </w:p>
    <w:p w:rsidR="00EE3CC7" w:rsidRPr="00EE3CC7" w:rsidRDefault="00EE3CC7" w:rsidP="0058799B">
      <w:pPr>
        <w:numPr>
          <w:ilvl w:val="0"/>
          <w:numId w:val="23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познавательный интерес к новым способам исследования технологий и материалов;</w:t>
      </w:r>
    </w:p>
    <w:p w:rsidR="00EE3CC7" w:rsidRPr="00EE3CC7" w:rsidRDefault="00EE3CC7" w:rsidP="0058799B">
      <w:pPr>
        <w:numPr>
          <w:ilvl w:val="0"/>
          <w:numId w:val="23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адекватное понимание причин успешности/неуспешности творческой деятельности.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Обучающийся получит возможность для формирования:</w:t>
      </w:r>
    </w:p>
    <w:p w:rsidR="00EE3CC7" w:rsidRPr="00EE3CC7" w:rsidRDefault="00EE3CC7" w:rsidP="0058799B">
      <w:pPr>
        <w:numPr>
          <w:ilvl w:val="0"/>
          <w:numId w:val="24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EE3CC7" w:rsidRPr="00EE3CC7" w:rsidRDefault="00EE3CC7" w:rsidP="0058799B">
      <w:pPr>
        <w:numPr>
          <w:ilvl w:val="0"/>
          <w:numId w:val="24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выраженной познавательной мотивации;</w:t>
      </w:r>
    </w:p>
    <w:p w:rsidR="00EE3CC7" w:rsidRPr="00EE3CC7" w:rsidRDefault="00EE3CC7" w:rsidP="0058799B">
      <w:pPr>
        <w:numPr>
          <w:ilvl w:val="0"/>
          <w:numId w:val="24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устойчивого интереса к новым способам познания.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E3CC7">
        <w:rPr>
          <w:rFonts w:ascii="Times New Roman" w:hAnsi="Times New Roman" w:cs="Times New Roman"/>
          <w:b/>
          <w:i/>
          <w:sz w:val="28"/>
          <w:szCs w:val="28"/>
        </w:rPr>
        <w:t>Регулятивные универсальные учебные действия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Обучающийся научится:</w:t>
      </w:r>
    </w:p>
    <w:p w:rsidR="00EE3CC7" w:rsidRPr="00EE3CC7" w:rsidRDefault="00EE3CC7" w:rsidP="0058799B">
      <w:pPr>
        <w:numPr>
          <w:ilvl w:val="0"/>
          <w:numId w:val="25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планировать свои действия;</w:t>
      </w:r>
    </w:p>
    <w:p w:rsidR="00EE3CC7" w:rsidRPr="00EE3CC7" w:rsidRDefault="00EE3CC7" w:rsidP="0058799B">
      <w:pPr>
        <w:numPr>
          <w:ilvl w:val="0"/>
          <w:numId w:val="25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контроль;</w:t>
      </w:r>
    </w:p>
    <w:p w:rsidR="00EE3CC7" w:rsidRPr="00EE3CC7" w:rsidRDefault="00EE3CC7" w:rsidP="0058799B">
      <w:pPr>
        <w:numPr>
          <w:ilvl w:val="0"/>
          <w:numId w:val="25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адекватно воспринимать оценку учителя;</w:t>
      </w:r>
    </w:p>
    <w:p w:rsidR="00EE3CC7" w:rsidRPr="00EE3CC7" w:rsidRDefault="00EE3CC7" w:rsidP="0058799B">
      <w:pPr>
        <w:numPr>
          <w:ilvl w:val="0"/>
          <w:numId w:val="25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различать способ и результат действия. 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lastRenderedPageBreak/>
        <w:t>Обучающийся получит возможность научиться:</w:t>
      </w:r>
    </w:p>
    <w:p w:rsidR="00EE3CC7" w:rsidRPr="00EE3CC7" w:rsidRDefault="00EE3CC7" w:rsidP="0058799B">
      <w:pPr>
        <w:numPr>
          <w:ilvl w:val="0"/>
          <w:numId w:val="26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проявлять познавательную инициативу;</w:t>
      </w:r>
    </w:p>
    <w:p w:rsidR="00EE3CC7" w:rsidRPr="00EE3CC7" w:rsidRDefault="00EE3CC7" w:rsidP="0058799B">
      <w:pPr>
        <w:numPr>
          <w:ilvl w:val="0"/>
          <w:numId w:val="26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самостоятельно находить варианты решения творческой задачи.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E3CC7">
        <w:rPr>
          <w:rFonts w:ascii="Times New Roman" w:hAnsi="Times New Roman" w:cs="Times New Roman"/>
          <w:b/>
          <w:i/>
          <w:sz w:val="28"/>
          <w:szCs w:val="28"/>
        </w:rPr>
        <w:t>Коммуникативные универсальные учебные действия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Учащиеся смогут:</w:t>
      </w:r>
    </w:p>
    <w:p w:rsidR="00EE3CC7" w:rsidRPr="00EE3CC7" w:rsidRDefault="00EE3CC7" w:rsidP="0058799B">
      <w:pPr>
        <w:numPr>
          <w:ilvl w:val="0"/>
          <w:numId w:val="27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EE3CC7" w:rsidRPr="00EE3CC7" w:rsidRDefault="00EE3CC7" w:rsidP="0058799B">
      <w:pPr>
        <w:numPr>
          <w:ilvl w:val="0"/>
          <w:numId w:val="27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учитывать разные мнения, стремиться к координации при выполнении коллективных работ;</w:t>
      </w:r>
    </w:p>
    <w:p w:rsidR="00EE3CC7" w:rsidRPr="00EE3CC7" w:rsidRDefault="00EE3CC7" w:rsidP="0058799B">
      <w:pPr>
        <w:numPr>
          <w:ilvl w:val="0"/>
          <w:numId w:val="27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EE3CC7" w:rsidRPr="00EE3CC7" w:rsidRDefault="00EE3CC7" w:rsidP="0058799B">
      <w:pPr>
        <w:numPr>
          <w:ilvl w:val="0"/>
          <w:numId w:val="27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решению;</w:t>
      </w:r>
    </w:p>
    <w:p w:rsidR="00EE3CC7" w:rsidRPr="00EE3CC7" w:rsidRDefault="00EE3CC7" w:rsidP="0058799B">
      <w:pPr>
        <w:numPr>
          <w:ilvl w:val="0"/>
          <w:numId w:val="27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соблюдать корректность в высказываниях;</w:t>
      </w:r>
    </w:p>
    <w:p w:rsidR="00EE3CC7" w:rsidRPr="00EE3CC7" w:rsidRDefault="00EE3CC7" w:rsidP="0058799B">
      <w:pPr>
        <w:numPr>
          <w:ilvl w:val="0"/>
          <w:numId w:val="27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задавать вопросы по существу;</w:t>
      </w:r>
    </w:p>
    <w:p w:rsidR="00EE3CC7" w:rsidRPr="00EE3CC7" w:rsidRDefault="00EE3CC7" w:rsidP="0058799B">
      <w:pPr>
        <w:numPr>
          <w:ilvl w:val="0"/>
          <w:numId w:val="27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контролировать действия партнёра.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E3CC7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EE3CC7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научиться:</w:t>
      </w:r>
    </w:p>
    <w:p w:rsidR="00EE3CC7" w:rsidRPr="00EE3CC7" w:rsidRDefault="00EE3CC7" w:rsidP="0058799B">
      <w:pPr>
        <w:numPr>
          <w:ilvl w:val="0"/>
          <w:numId w:val="2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учитывать разные мнения и обосновывать свою позицию;</w:t>
      </w:r>
    </w:p>
    <w:p w:rsidR="00EE3CC7" w:rsidRPr="00EE3CC7" w:rsidRDefault="00EE3CC7" w:rsidP="0058799B">
      <w:pPr>
        <w:numPr>
          <w:ilvl w:val="0"/>
          <w:numId w:val="2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владеть монологической и диалогической формой речи;</w:t>
      </w:r>
    </w:p>
    <w:p w:rsidR="00EE3CC7" w:rsidRPr="00EE3CC7" w:rsidRDefault="00EE3CC7" w:rsidP="0058799B">
      <w:pPr>
        <w:numPr>
          <w:ilvl w:val="0"/>
          <w:numId w:val="2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партнёрам в сотрудничестве необходимую взаимопомощь.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E3CC7">
        <w:rPr>
          <w:rFonts w:ascii="Times New Roman" w:hAnsi="Times New Roman" w:cs="Times New Roman"/>
          <w:b/>
          <w:i/>
          <w:sz w:val="28"/>
          <w:szCs w:val="28"/>
        </w:rPr>
        <w:t>Познавательные универсальные учебные действия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E3CC7">
        <w:rPr>
          <w:rFonts w:ascii="Times New Roman" w:hAnsi="Times New Roman" w:cs="Times New Roman"/>
          <w:i/>
          <w:sz w:val="28"/>
          <w:szCs w:val="28"/>
        </w:rPr>
        <w:t>Обучающийся научится:</w:t>
      </w:r>
    </w:p>
    <w:p w:rsidR="00EE3CC7" w:rsidRPr="00EE3CC7" w:rsidRDefault="00EE3CC7" w:rsidP="0058799B">
      <w:pPr>
        <w:numPr>
          <w:ilvl w:val="0"/>
          <w:numId w:val="29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>. контролируемом пространстве Интернет;</w:t>
      </w:r>
    </w:p>
    <w:p w:rsidR="00EE3CC7" w:rsidRPr="00EE3CC7" w:rsidRDefault="00EE3CC7" w:rsidP="0058799B">
      <w:pPr>
        <w:numPr>
          <w:ilvl w:val="0"/>
          <w:numId w:val="29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высказываться в устной и письменной форме;</w:t>
      </w:r>
    </w:p>
    <w:p w:rsidR="00EE3CC7" w:rsidRPr="00EE3CC7" w:rsidRDefault="00EE3CC7" w:rsidP="0058799B">
      <w:pPr>
        <w:numPr>
          <w:ilvl w:val="0"/>
          <w:numId w:val="29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lastRenderedPageBreak/>
        <w:t>анализировать объекты, выделять главное;</w:t>
      </w:r>
    </w:p>
    <w:p w:rsidR="00EE3CC7" w:rsidRPr="00EE3CC7" w:rsidRDefault="00EE3CC7" w:rsidP="0058799B">
      <w:pPr>
        <w:numPr>
          <w:ilvl w:val="0"/>
          <w:numId w:val="29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осуществлять синтез (целое из частей);</w:t>
      </w:r>
    </w:p>
    <w:p w:rsidR="00EE3CC7" w:rsidRPr="00EE3CC7" w:rsidRDefault="00EE3CC7" w:rsidP="0058799B">
      <w:pPr>
        <w:numPr>
          <w:ilvl w:val="0"/>
          <w:numId w:val="29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проводить сравнение, классификацию по разным критериям;</w:t>
      </w:r>
    </w:p>
    <w:p w:rsidR="00EE3CC7" w:rsidRPr="00EE3CC7" w:rsidRDefault="00EE3CC7" w:rsidP="0058799B">
      <w:pPr>
        <w:numPr>
          <w:ilvl w:val="0"/>
          <w:numId w:val="29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связи;</w:t>
      </w:r>
    </w:p>
    <w:p w:rsidR="00EE3CC7" w:rsidRPr="00EE3CC7" w:rsidRDefault="00EE3CC7" w:rsidP="0058799B">
      <w:pPr>
        <w:numPr>
          <w:ilvl w:val="0"/>
          <w:numId w:val="29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строить рассуждения об объекте.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E3CC7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EE3CC7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научиться:</w:t>
      </w:r>
    </w:p>
    <w:p w:rsidR="00EE3CC7" w:rsidRPr="00EE3CC7" w:rsidRDefault="00EE3CC7" w:rsidP="0058799B">
      <w:pPr>
        <w:numPr>
          <w:ilvl w:val="0"/>
          <w:numId w:val="30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EE3CC7" w:rsidRPr="00EE3CC7" w:rsidRDefault="00EE3CC7" w:rsidP="0058799B">
      <w:pPr>
        <w:numPr>
          <w:ilvl w:val="0"/>
          <w:numId w:val="30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осознанно и произвольно строить сообщения в устной и письменной форме;</w:t>
      </w:r>
    </w:p>
    <w:p w:rsidR="00EE3CC7" w:rsidRPr="00EE3CC7" w:rsidRDefault="00EE3CC7" w:rsidP="0058799B">
      <w:pPr>
        <w:numPr>
          <w:ilvl w:val="0"/>
          <w:numId w:val="30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EE3CC7" w:rsidRPr="00EE3CC7" w:rsidRDefault="00EE3CC7" w:rsidP="00EE3CC7">
      <w:pPr>
        <w:spacing w:line="36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EE3CC7" w:rsidRPr="00EE3CC7" w:rsidRDefault="00EE3CC7" w:rsidP="00EE3CC7">
      <w:pPr>
        <w:spacing w:line="36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EE3CC7">
        <w:rPr>
          <w:rFonts w:ascii="Times New Roman" w:hAnsi="Times New Roman" w:cs="Times New Roman"/>
          <w:b/>
          <w:i/>
          <w:sz w:val="28"/>
          <w:szCs w:val="28"/>
        </w:rPr>
        <w:t>В результате занятий по предложенной программе учащиеся получат возможность: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расширять знания и представления о традиционных и современных материалах для прикладного творчества;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познакомиться с новыми технологическими приёмами обработки различных материалов;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использовать ранее изученные приёмы в новых комбинациях и сочетаниях;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совершенствовать навыки трудовой деятельности в коллективе;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оказывать посильную помощь в дизайне и оформлении класса, школы, своего жилища;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lastRenderedPageBreak/>
        <w:t>достичь оптимального для каждого уровня развития;</w:t>
      </w:r>
    </w:p>
    <w:p w:rsidR="00EE3CC7" w:rsidRPr="00EE3CC7" w:rsidRDefault="00EE3CC7" w:rsidP="0058799B">
      <w:pPr>
        <w:numPr>
          <w:ilvl w:val="0"/>
          <w:numId w:val="31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>сформировать навыки работы с информацией.</w:t>
      </w:r>
    </w:p>
    <w:p w:rsidR="00615370" w:rsidRDefault="00615370" w:rsidP="00EE3CC7">
      <w:pPr>
        <w:spacing w:after="12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5370" w:rsidRDefault="00615370" w:rsidP="00EE3CC7">
      <w:pPr>
        <w:spacing w:after="12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CC7" w:rsidRPr="00EE3CC7" w:rsidRDefault="00EE3CC7" w:rsidP="00EE3CC7">
      <w:pPr>
        <w:spacing w:after="12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CC7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обеспечение.</w:t>
      </w:r>
    </w:p>
    <w:p w:rsidR="00EE3CC7" w:rsidRPr="00EE3CC7" w:rsidRDefault="00EE3CC7" w:rsidP="00EE3CC7">
      <w:pPr>
        <w:spacing w:after="12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3CC7">
        <w:rPr>
          <w:rFonts w:ascii="Times New Roman" w:hAnsi="Times New Roman" w:cs="Times New Roman"/>
          <w:bCs/>
          <w:sz w:val="28"/>
          <w:szCs w:val="28"/>
        </w:rPr>
        <w:t>Инструменты, необходимые для работы:</w:t>
      </w:r>
    </w:p>
    <w:p w:rsidR="00EE3CC7" w:rsidRPr="00EE3CC7" w:rsidRDefault="00EE3CC7" w:rsidP="0058799B">
      <w:pPr>
        <w:pStyle w:val="aa"/>
        <w:numPr>
          <w:ilvl w:val="0"/>
          <w:numId w:val="32"/>
        </w:numPr>
        <w:autoSpaceDN w:val="0"/>
        <w:spacing w:before="0" w:after="120" w:line="360" w:lineRule="auto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Иглы для ручной работы.</w:t>
      </w:r>
    </w:p>
    <w:p w:rsidR="00EE3CC7" w:rsidRPr="00EE3CC7" w:rsidRDefault="00EE3CC7" w:rsidP="0058799B">
      <w:pPr>
        <w:pStyle w:val="aa"/>
        <w:numPr>
          <w:ilvl w:val="0"/>
          <w:numId w:val="32"/>
        </w:numPr>
        <w:autoSpaceDN w:val="0"/>
        <w:spacing w:before="0" w:after="120" w:line="360" w:lineRule="auto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Нитки катушечные различных цветов.</w:t>
      </w:r>
    </w:p>
    <w:p w:rsidR="00EE3CC7" w:rsidRPr="00EE3CC7" w:rsidRDefault="00615370" w:rsidP="0058799B">
      <w:pPr>
        <w:pStyle w:val="aa"/>
        <w:numPr>
          <w:ilvl w:val="0"/>
          <w:numId w:val="32"/>
        </w:numPr>
        <w:autoSpaceDN w:val="0"/>
        <w:spacing w:before="0" w:after="12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Ножницы</w:t>
      </w:r>
      <w:r w:rsidR="00EE3CC7" w:rsidRPr="00EE3CC7">
        <w:rPr>
          <w:bCs/>
          <w:sz w:val="28"/>
          <w:szCs w:val="28"/>
        </w:rPr>
        <w:t>, клей.</w:t>
      </w:r>
    </w:p>
    <w:p w:rsidR="00EE3CC7" w:rsidRPr="00EE3CC7" w:rsidRDefault="00EE3CC7" w:rsidP="00EE3CC7">
      <w:pPr>
        <w:autoSpaceDN w:val="0"/>
        <w:spacing w:after="120" w:line="36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3CC7">
        <w:rPr>
          <w:rFonts w:ascii="Times New Roman" w:hAnsi="Times New Roman" w:cs="Times New Roman"/>
          <w:bCs/>
          <w:sz w:val="28"/>
          <w:szCs w:val="28"/>
        </w:rPr>
        <w:t>Материалы: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1. Альбом.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2. Цветная бумага, картон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3. Разнообразные ткани: ситец, фланель, лен, мех и т.д.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4. Для оформления: пуговицы, бусинки разных размеров и цветов, кожа, клеенка.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Наглядные пособия: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 xml:space="preserve">1. Таблицы графического изображения игрушек и чертежи к ним. 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 xml:space="preserve">2.  Таблица «Различные виды швов». 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 xml:space="preserve">3. Планшеты по технике безопасности. 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 xml:space="preserve">4. Таблица с цветовым кругом. </w:t>
      </w: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both"/>
        <w:rPr>
          <w:bCs/>
          <w:sz w:val="28"/>
          <w:szCs w:val="28"/>
        </w:rPr>
      </w:pPr>
      <w:r w:rsidRPr="00EE3CC7">
        <w:rPr>
          <w:bCs/>
          <w:sz w:val="28"/>
          <w:szCs w:val="28"/>
        </w:rPr>
        <w:t>4. Различные иллюстративные материалы по декоративно-прикладному искусству.</w:t>
      </w:r>
    </w:p>
    <w:p w:rsidR="00615370" w:rsidRDefault="00615370" w:rsidP="00EE3CC7">
      <w:pPr>
        <w:pStyle w:val="aa"/>
        <w:autoSpaceDN w:val="0"/>
        <w:spacing w:after="120" w:line="360" w:lineRule="auto"/>
        <w:ind w:left="567"/>
        <w:jc w:val="center"/>
        <w:rPr>
          <w:b/>
          <w:sz w:val="28"/>
          <w:szCs w:val="28"/>
        </w:rPr>
      </w:pPr>
    </w:p>
    <w:p w:rsidR="00615370" w:rsidRDefault="00615370" w:rsidP="00EE3CC7">
      <w:pPr>
        <w:pStyle w:val="aa"/>
        <w:autoSpaceDN w:val="0"/>
        <w:spacing w:after="120" w:line="360" w:lineRule="auto"/>
        <w:ind w:left="567"/>
        <w:jc w:val="center"/>
        <w:rPr>
          <w:b/>
          <w:sz w:val="28"/>
          <w:szCs w:val="28"/>
        </w:rPr>
      </w:pPr>
    </w:p>
    <w:p w:rsidR="00615370" w:rsidRDefault="00615370" w:rsidP="00EE3CC7">
      <w:pPr>
        <w:pStyle w:val="aa"/>
        <w:autoSpaceDN w:val="0"/>
        <w:spacing w:after="120" w:line="360" w:lineRule="auto"/>
        <w:ind w:left="567"/>
        <w:jc w:val="center"/>
        <w:rPr>
          <w:b/>
          <w:sz w:val="28"/>
          <w:szCs w:val="28"/>
        </w:rPr>
      </w:pPr>
    </w:p>
    <w:p w:rsidR="00615370" w:rsidRDefault="00615370" w:rsidP="00EE3CC7">
      <w:pPr>
        <w:pStyle w:val="aa"/>
        <w:autoSpaceDN w:val="0"/>
        <w:spacing w:after="120" w:line="360" w:lineRule="auto"/>
        <w:ind w:left="567"/>
        <w:jc w:val="center"/>
        <w:rPr>
          <w:b/>
          <w:sz w:val="28"/>
          <w:szCs w:val="28"/>
        </w:rPr>
      </w:pPr>
    </w:p>
    <w:p w:rsidR="00615370" w:rsidRDefault="00615370" w:rsidP="00EE3CC7">
      <w:pPr>
        <w:pStyle w:val="aa"/>
        <w:autoSpaceDN w:val="0"/>
        <w:spacing w:after="120" w:line="360" w:lineRule="auto"/>
        <w:ind w:left="567"/>
        <w:jc w:val="center"/>
        <w:rPr>
          <w:b/>
          <w:sz w:val="28"/>
          <w:szCs w:val="28"/>
        </w:rPr>
      </w:pPr>
    </w:p>
    <w:p w:rsidR="00615370" w:rsidRDefault="00615370" w:rsidP="00EE3CC7">
      <w:pPr>
        <w:pStyle w:val="aa"/>
        <w:autoSpaceDN w:val="0"/>
        <w:spacing w:after="120" w:line="360" w:lineRule="auto"/>
        <w:ind w:left="567"/>
        <w:jc w:val="center"/>
        <w:rPr>
          <w:b/>
          <w:sz w:val="28"/>
          <w:szCs w:val="28"/>
        </w:rPr>
      </w:pPr>
    </w:p>
    <w:p w:rsidR="00615370" w:rsidRPr="00FD089F" w:rsidRDefault="00615370" w:rsidP="00FD089F">
      <w:pPr>
        <w:autoSpaceDN w:val="0"/>
        <w:spacing w:after="120" w:line="360" w:lineRule="auto"/>
        <w:rPr>
          <w:b/>
          <w:sz w:val="28"/>
          <w:szCs w:val="28"/>
        </w:rPr>
      </w:pPr>
    </w:p>
    <w:p w:rsidR="00615370" w:rsidRDefault="00615370" w:rsidP="00EE3CC7">
      <w:pPr>
        <w:pStyle w:val="aa"/>
        <w:autoSpaceDN w:val="0"/>
        <w:spacing w:after="120" w:line="360" w:lineRule="auto"/>
        <w:ind w:left="567"/>
        <w:jc w:val="center"/>
        <w:rPr>
          <w:b/>
          <w:sz w:val="28"/>
          <w:szCs w:val="28"/>
        </w:rPr>
      </w:pPr>
    </w:p>
    <w:p w:rsidR="00EE3CC7" w:rsidRPr="00EE3CC7" w:rsidRDefault="00EE3CC7" w:rsidP="00EE3CC7">
      <w:pPr>
        <w:pStyle w:val="aa"/>
        <w:autoSpaceDN w:val="0"/>
        <w:spacing w:after="120" w:line="360" w:lineRule="auto"/>
        <w:ind w:left="567"/>
        <w:jc w:val="center"/>
        <w:rPr>
          <w:bCs/>
          <w:sz w:val="28"/>
          <w:szCs w:val="28"/>
        </w:rPr>
      </w:pPr>
      <w:r w:rsidRPr="00EE3CC7">
        <w:rPr>
          <w:b/>
          <w:sz w:val="28"/>
          <w:szCs w:val="28"/>
        </w:rPr>
        <w:lastRenderedPageBreak/>
        <w:t>Литература</w:t>
      </w:r>
    </w:p>
    <w:p w:rsidR="00EE3CC7" w:rsidRPr="00EE3CC7" w:rsidRDefault="00EE3CC7" w:rsidP="0058799B">
      <w:pPr>
        <w:widowControl w:val="0"/>
        <w:numPr>
          <w:ilvl w:val="0"/>
          <w:numId w:val="33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Н.С.Ворончихин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“Сделай сам из бумаги” </w:t>
      </w:r>
    </w:p>
    <w:p w:rsidR="00EE3CC7" w:rsidRPr="00EE3CC7" w:rsidRDefault="00EE3CC7" w:rsidP="0058799B">
      <w:pPr>
        <w:widowControl w:val="0"/>
        <w:numPr>
          <w:ilvl w:val="0"/>
          <w:numId w:val="33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С.И.Гудилина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“Чудеса своими руками” </w:t>
      </w:r>
    </w:p>
    <w:p w:rsidR="00EE3CC7" w:rsidRPr="00EE3CC7" w:rsidRDefault="00EE3CC7" w:rsidP="0058799B">
      <w:pPr>
        <w:widowControl w:val="0"/>
        <w:numPr>
          <w:ilvl w:val="0"/>
          <w:numId w:val="33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А.М.Гукасова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“Рукоделие в начальных классах” </w:t>
      </w:r>
    </w:p>
    <w:p w:rsidR="00EE3CC7" w:rsidRPr="00EE3CC7" w:rsidRDefault="00EE3CC7" w:rsidP="0058799B">
      <w:pPr>
        <w:widowControl w:val="0"/>
        <w:numPr>
          <w:ilvl w:val="0"/>
          <w:numId w:val="33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М.А.Гусакова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“Аппликация” </w:t>
      </w:r>
    </w:p>
    <w:p w:rsidR="00EE3CC7" w:rsidRPr="00EE3CC7" w:rsidRDefault="00EE3CC7" w:rsidP="0058799B">
      <w:pPr>
        <w:widowControl w:val="0"/>
        <w:numPr>
          <w:ilvl w:val="0"/>
          <w:numId w:val="33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М.А.Гусакова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“Подарки и игрушки своими руками” </w:t>
      </w:r>
    </w:p>
    <w:p w:rsidR="00EE3CC7" w:rsidRPr="00EE3CC7" w:rsidRDefault="00EE3CC7" w:rsidP="0058799B">
      <w:pPr>
        <w:widowControl w:val="0"/>
        <w:numPr>
          <w:ilvl w:val="0"/>
          <w:numId w:val="33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Н.Докучаева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“Сказки из даров природы”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Т.Еременко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Л.Лебедева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“Стежок за стежком”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М.М.Калинич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Л.М.</w:t>
      </w:r>
      <w:proofErr w:type="gramStart"/>
      <w:r w:rsidRPr="00EE3CC7">
        <w:rPr>
          <w:rFonts w:ascii="Times New Roman" w:hAnsi="Times New Roman" w:cs="Times New Roman"/>
          <w:sz w:val="28"/>
          <w:szCs w:val="28"/>
        </w:rPr>
        <w:t>Павловская</w:t>
      </w:r>
      <w:proofErr w:type="spellEnd"/>
      <w:proofErr w:type="gramEnd"/>
      <w:r w:rsidRPr="00EE3C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В.П.Савиных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“Рукоделие для детей”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Н.М.Конышева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“Чудесная мастерская”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Н.М.Конышева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“Наш рукотворный мир”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Н.М.Конышева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“Умелые руки”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Н.М.Конышева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“Секреты мастеров” 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     “Копилка игр сибирячка”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С.В.Кочетова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“Игрушки для всех” (Мягкая игрушка).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Е.Т.Красовская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“Вязаный ежик”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О.С.Молотобарова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“Кружок изготовления игрушек-сувениров”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М.И.Нагибина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“Природные дары для поделок и игры”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А.М.Гукасова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«Рукоделие в начальных классах»,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>.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А.М.Гукасова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«Внеклассная работа по труду»,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>.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Г.И.Перевертень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 «Самоделки из бумаги», </w:t>
      </w:r>
      <w:proofErr w:type="spellStart"/>
      <w:r w:rsidRPr="00EE3CC7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Pr="00EE3C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Г.И. Долженко. 100 поделок из бумаги - Ярославль: Академия развития, 2006.</w:t>
      </w:r>
    </w:p>
    <w:p w:rsidR="00EE3CC7" w:rsidRPr="00EE3CC7" w:rsidRDefault="00EE3CC7" w:rsidP="0058799B">
      <w:pPr>
        <w:widowControl w:val="0"/>
        <w:numPr>
          <w:ilvl w:val="0"/>
          <w:numId w:val="34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EE3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Страна Мастеров</w:t>
      </w:r>
    </w:p>
    <w:p w:rsidR="00EE3CC7" w:rsidRPr="00EE3CC7" w:rsidRDefault="00A205BD" w:rsidP="00EE3CC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hyperlink r:id="rId6" w:history="1">
        <w:r w:rsidR="00EE3CC7" w:rsidRPr="00EE3CC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EE3CC7" w:rsidRPr="00EE3CC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proofErr w:type="spellStart"/>
        <w:r w:rsidR="00EE3CC7" w:rsidRPr="00EE3CC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stranamasterov</w:t>
        </w:r>
        <w:proofErr w:type="spellEnd"/>
        <w:r w:rsidR="00EE3CC7" w:rsidRPr="00EE3CC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E3CC7" w:rsidRPr="00EE3CC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E3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</w:t>
      </w:r>
      <w:proofErr w:type="gramStart"/>
      <w:r w:rsidRPr="00EE3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EE3CC7">
        <w:rPr>
          <w:rFonts w:ascii="Times New Roman" w:hAnsi="Times New Roman" w:cs="Times New Roman"/>
          <w:color w:val="000000" w:themeColor="text1"/>
          <w:sz w:val="28"/>
          <w:szCs w:val="28"/>
        </w:rPr>
        <w:t>сё для детей</w:t>
      </w:r>
    </w:p>
    <w:p w:rsidR="00EE3CC7" w:rsidRPr="00EE3CC7" w:rsidRDefault="00EE3CC7" w:rsidP="00EE3CC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E3CC7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http</w:t>
      </w:r>
      <w:r w:rsidRPr="00EE3CC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://</w:t>
      </w:r>
      <w:proofErr w:type="spellStart"/>
      <w:r w:rsidRPr="00EE3CC7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allforchildren</w:t>
      </w:r>
      <w:proofErr w:type="spellEnd"/>
      <w:r w:rsidRPr="00EE3CC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proofErr w:type="spellStart"/>
      <w:r w:rsidRPr="00EE3CC7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ru</w:t>
      </w:r>
      <w:proofErr w:type="spellEnd"/>
    </w:p>
    <w:p w:rsidR="00EE3CC7" w:rsidRPr="00EE3CC7" w:rsidRDefault="00EE3CC7" w:rsidP="00EE3CC7">
      <w:pPr>
        <w:rPr>
          <w:rFonts w:ascii="Times New Roman" w:hAnsi="Times New Roman" w:cs="Times New Roman"/>
          <w:sz w:val="28"/>
          <w:szCs w:val="28"/>
        </w:rPr>
      </w:pPr>
    </w:p>
    <w:p w:rsidR="00615370" w:rsidRDefault="0056785A" w:rsidP="0056785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78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5678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</w:t>
      </w:r>
      <w:bookmarkStart w:id="0" w:name="_GoBack"/>
      <w:bookmarkEnd w:id="0"/>
    </w:p>
    <w:sectPr w:rsidR="00615370" w:rsidSect="001475C0">
      <w:pgSz w:w="11906" w:h="16838"/>
      <w:pgMar w:top="851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9"/>
    <w:multiLevelType w:val="multi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000001E"/>
    <w:multiLevelType w:val="multilevel"/>
    <w:tmpl w:val="0000001E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FAD02F0"/>
    <w:multiLevelType w:val="hybridMultilevel"/>
    <w:tmpl w:val="D46E1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15E563C"/>
    <w:multiLevelType w:val="hybridMultilevel"/>
    <w:tmpl w:val="E970F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4227427"/>
    <w:multiLevelType w:val="hybridMultilevel"/>
    <w:tmpl w:val="4924417E"/>
    <w:lvl w:ilvl="0" w:tplc="A5846142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CA7174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7081542"/>
    <w:multiLevelType w:val="hybridMultilevel"/>
    <w:tmpl w:val="11B81A68"/>
    <w:lvl w:ilvl="0" w:tplc="8028EF4E">
      <w:start w:val="1"/>
      <w:numFmt w:val="bullet"/>
      <w:lvlText w:val=""/>
      <w:lvlJc w:val="left"/>
      <w:pPr>
        <w:tabs>
          <w:tab w:val="num" w:pos="1589"/>
        </w:tabs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28631585"/>
    <w:multiLevelType w:val="hybridMultilevel"/>
    <w:tmpl w:val="9BE4006E"/>
    <w:lvl w:ilvl="0" w:tplc="8028EF4E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B284D24"/>
    <w:multiLevelType w:val="hybridMultilevel"/>
    <w:tmpl w:val="389C3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18A3891"/>
    <w:multiLevelType w:val="hybridMultilevel"/>
    <w:tmpl w:val="9BFE04A0"/>
    <w:lvl w:ilvl="0" w:tplc="8028EF4E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29408C8"/>
    <w:multiLevelType w:val="hybridMultilevel"/>
    <w:tmpl w:val="3B6AD41C"/>
    <w:lvl w:ilvl="0" w:tplc="4F6AEE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81A4EAD"/>
    <w:multiLevelType w:val="hybridMultilevel"/>
    <w:tmpl w:val="1E10A086"/>
    <w:lvl w:ilvl="0" w:tplc="A5846142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8AD5057"/>
    <w:multiLevelType w:val="hybridMultilevel"/>
    <w:tmpl w:val="D72062C4"/>
    <w:lvl w:ilvl="0" w:tplc="1D7A2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C77F8D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F048E7"/>
    <w:multiLevelType w:val="hybridMultilevel"/>
    <w:tmpl w:val="0194C56A"/>
    <w:lvl w:ilvl="0" w:tplc="A58461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8028EF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836"/>
        </w:tabs>
        <w:ind w:left="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56"/>
        </w:tabs>
        <w:ind w:left="1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76"/>
        </w:tabs>
        <w:ind w:left="2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96"/>
        </w:tabs>
        <w:ind w:left="2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16"/>
        </w:tabs>
        <w:ind w:left="3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36"/>
        </w:tabs>
        <w:ind w:left="4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56"/>
        </w:tabs>
        <w:ind w:left="5156" w:hanging="360"/>
      </w:pPr>
      <w:rPr>
        <w:rFonts w:ascii="Wingdings" w:hAnsi="Wingdings" w:hint="default"/>
      </w:rPr>
    </w:lvl>
  </w:abstractNum>
  <w:abstractNum w:abstractNumId="35">
    <w:nsid w:val="59F2568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2916C2"/>
    <w:multiLevelType w:val="hybridMultilevel"/>
    <w:tmpl w:val="9F840A28"/>
    <w:lvl w:ilvl="0" w:tplc="1D7A2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AE2604"/>
    <w:multiLevelType w:val="hybridMultilevel"/>
    <w:tmpl w:val="44FCE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6D02D4"/>
    <w:multiLevelType w:val="multilevel"/>
    <w:tmpl w:val="68B4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5E0DCE"/>
    <w:multiLevelType w:val="hybridMultilevel"/>
    <w:tmpl w:val="A0A43F9E"/>
    <w:lvl w:ilvl="0" w:tplc="A5846142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02"/>
        </w:tabs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2"/>
        </w:tabs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2"/>
        </w:tabs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2"/>
        </w:tabs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2"/>
        </w:tabs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2"/>
        </w:tabs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2"/>
        </w:tabs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2"/>
        </w:tabs>
        <w:ind w:left="7142" w:hanging="360"/>
      </w:pPr>
      <w:rPr>
        <w:rFonts w:ascii="Wingdings" w:hAnsi="Wingdings" w:hint="default"/>
      </w:rPr>
    </w:lvl>
  </w:abstractNum>
  <w:abstractNum w:abstractNumId="40">
    <w:nsid w:val="71477BED"/>
    <w:multiLevelType w:val="hybridMultilevel"/>
    <w:tmpl w:val="0ADA8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15117C"/>
    <w:multiLevelType w:val="hybridMultilevel"/>
    <w:tmpl w:val="CEBEE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145C17"/>
    <w:multiLevelType w:val="hybridMultilevel"/>
    <w:tmpl w:val="B3400A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DF731E9"/>
    <w:multiLevelType w:val="hybridMultilevel"/>
    <w:tmpl w:val="E9E801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107C91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E456E91"/>
    <w:multiLevelType w:val="hybridMultilevel"/>
    <w:tmpl w:val="E5BC1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A97DEB"/>
    <w:multiLevelType w:val="hybridMultilevel"/>
    <w:tmpl w:val="C3E01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14"/>
  </w:num>
  <w:num w:numId="7">
    <w:abstractNumId w:val="18"/>
  </w:num>
  <w:num w:numId="8">
    <w:abstractNumId w:val="34"/>
  </w:num>
  <w:num w:numId="9">
    <w:abstractNumId w:val="38"/>
  </w:num>
  <w:num w:numId="10">
    <w:abstractNumId w:val="44"/>
  </w:num>
  <w:num w:numId="11">
    <w:abstractNumId w:val="42"/>
  </w:num>
  <w:num w:numId="12">
    <w:abstractNumId w:val="32"/>
  </w:num>
  <w:num w:numId="13">
    <w:abstractNumId w:val="36"/>
  </w:num>
  <w:num w:numId="14">
    <w:abstractNumId w:val="33"/>
  </w:num>
  <w:num w:numId="15">
    <w:abstractNumId w:val="25"/>
  </w:num>
  <w:num w:numId="16">
    <w:abstractNumId w:val="26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</w:num>
  <w:num w:numId="24">
    <w:abstractNumId w:val="23"/>
  </w:num>
  <w:num w:numId="25">
    <w:abstractNumId w:val="43"/>
  </w:num>
  <w:num w:numId="26">
    <w:abstractNumId w:val="22"/>
  </w:num>
  <w:num w:numId="27">
    <w:abstractNumId w:val="41"/>
  </w:num>
  <w:num w:numId="28">
    <w:abstractNumId w:val="28"/>
  </w:num>
  <w:num w:numId="29">
    <w:abstractNumId w:val="37"/>
  </w:num>
  <w:num w:numId="30">
    <w:abstractNumId w:val="46"/>
  </w:num>
  <w:num w:numId="31">
    <w:abstractNumId w:val="4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9"/>
  </w:num>
  <w:num w:numId="35">
    <w:abstractNumId w:val="31"/>
  </w:num>
  <w:num w:numId="36">
    <w:abstractNumId w:val="39"/>
  </w:num>
  <w:num w:numId="37">
    <w:abstractNumId w:val="35"/>
  </w:num>
  <w:num w:numId="38">
    <w:abstractNumId w:val="4"/>
  </w:num>
  <w:num w:numId="39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91"/>
    <w:rsid w:val="000A5D8E"/>
    <w:rsid w:val="001475C0"/>
    <w:rsid w:val="00163658"/>
    <w:rsid w:val="00200F27"/>
    <w:rsid w:val="002657D4"/>
    <w:rsid w:val="002D2570"/>
    <w:rsid w:val="003471BE"/>
    <w:rsid w:val="003C3D78"/>
    <w:rsid w:val="0056785A"/>
    <w:rsid w:val="00585991"/>
    <w:rsid w:val="0058799B"/>
    <w:rsid w:val="00615370"/>
    <w:rsid w:val="006D4A62"/>
    <w:rsid w:val="007A67C2"/>
    <w:rsid w:val="00813D4B"/>
    <w:rsid w:val="00844E7D"/>
    <w:rsid w:val="008706ED"/>
    <w:rsid w:val="008977A0"/>
    <w:rsid w:val="008A43BA"/>
    <w:rsid w:val="00A200B5"/>
    <w:rsid w:val="00A205BD"/>
    <w:rsid w:val="00A34432"/>
    <w:rsid w:val="00A451E6"/>
    <w:rsid w:val="00AD2331"/>
    <w:rsid w:val="00AF6440"/>
    <w:rsid w:val="00B6120B"/>
    <w:rsid w:val="00C36C2C"/>
    <w:rsid w:val="00CC21CC"/>
    <w:rsid w:val="00CD48FF"/>
    <w:rsid w:val="00E55352"/>
    <w:rsid w:val="00EB105F"/>
    <w:rsid w:val="00EE3CC7"/>
    <w:rsid w:val="00F8135C"/>
    <w:rsid w:val="00F915D9"/>
    <w:rsid w:val="00FD089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55352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semiHidden/>
    <w:rsid w:val="0056785A"/>
  </w:style>
  <w:style w:type="character" w:styleId="a4">
    <w:name w:val="page number"/>
    <w:basedOn w:val="a0"/>
    <w:rsid w:val="0056785A"/>
  </w:style>
  <w:style w:type="paragraph" w:styleId="a5">
    <w:name w:val="footer"/>
    <w:basedOn w:val="a"/>
    <w:link w:val="a6"/>
    <w:rsid w:val="005678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Нижний колонтитул Знак"/>
    <w:basedOn w:val="a0"/>
    <w:link w:val="a5"/>
    <w:rsid w:val="005678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rsid w:val="005678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rsid w:val="0056785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rsid w:val="00567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785A"/>
    <w:pPr>
      <w:spacing w:before="120" w:after="0" w:line="240" w:lineRule="auto"/>
      <w:ind w:left="720" w:hanging="357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EE3C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55352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semiHidden/>
    <w:rsid w:val="0056785A"/>
  </w:style>
  <w:style w:type="character" w:styleId="a4">
    <w:name w:val="page number"/>
    <w:basedOn w:val="a0"/>
    <w:rsid w:val="0056785A"/>
  </w:style>
  <w:style w:type="paragraph" w:styleId="a5">
    <w:name w:val="footer"/>
    <w:basedOn w:val="a"/>
    <w:link w:val="a6"/>
    <w:rsid w:val="005678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Нижний колонтитул Знак"/>
    <w:basedOn w:val="a0"/>
    <w:link w:val="a5"/>
    <w:rsid w:val="005678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rsid w:val="005678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rsid w:val="0056785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rsid w:val="00567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785A"/>
    <w:pPr>
      <w:spacing w:before="120" w:after="0" w:line="240" w:lineRule="auto"/>
      <w:ind w:left="720" w:hanging="357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EE3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anamaster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23</Pages>
  <Words>4675</Words>
  <Characters>26651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6</cp:revision>
  <dcterms:created xsi:type="dcterms:W3CDTF">2016-03-20T09:18:00Z</dcterms:created>
  <dcterms:modified xsi:type="dcterms:W3CDTF">2016-03-21T20:06:00Z</dcterms:modified>
</cp:coreProperties>
</file>