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299" w:rsidRPr="00287C91" w:rsidRDefault="00F90299" w:rsidP="00287C91">
      <w:pPr>
        <w:pStyle w:val="a3"/>
        <w:jc w:val="right"/>
        <w:rPr>
          <w:rFonts w:ascii="Times New Roman" w:hAnsi="Times New Roman"/>
          <w:b/>
          <w:sz w:val="28"/>
          <w:szCs w:val="28"/>
        </w:rPr>
      </w:pPr>
      <w:r w:rsidRPr="00287C91">
        <w:rPr>
          <w:rFonts w:ascii="Times New Roman" w:hAnsi="Times New Roman"/>
          <w:b/>
          <w:sz w:val="28"/>
          <w:szCs w:val="28"/>
        </w:rPr>
        <w:t>Утверждено на заседании ОД</w:t>
      </w:r>
    </w:p>
    <w:p w:rsidR="00F90299" w:rsidRPr="00287C91" w:rsidRDefault="00F0785F" w:rsidP="00287C91">
      <w:pPr>
        <w:pStyle w:val="a3"/>
        <w:jc w:val="right"/>
        <w:rPr>
          <w:rFonts w:ascii="Times New Roman" w:hAnsi="Times New Roman"/>
          <w:b/>
          <w:sz w:val="28"/>
          <w:szCs w:val="28"/>
        </w:rPr>
      </w:pPr>
      <w:r w:rsidRPr="00287C91">
        <w:rPr>
          <w:rFonts w:ascii="Times New Roman" w:hAnsi="Times New Roman"/>
          <w:b/>
          <w:sz w:val="28"/>
          <w:szCs w:val="28"/>
        </w:rPr>
        <w:t>от «     » _____ 2015</w:t>
      </w:r>
      <w:r w:rsidR="00F90299" w:rsidRPr="00287C91">
        <w:rPr>
          <w:rFonts w:ascii="Times New Roman" w:hAnsi="Times New Roman"/>
          <w:b/>
          <w:sz w:val="28"/>
          <w:szCs w:val="28"/>
        </w:rPr>
        <w:t xml:space="preserve"> г.</w:t>
      </w:r>
    </w:p>
    <w:p w:rsidR="00F90299" w:rsidRPr="00287C91" w:rsidRDefault="00F90299" w:rsidP="00287C91">
      <w:pPr>
        <w:pStyle w:val="a3"/>
        <w:jc w:val="right"/>
        <w:rPr>
          <w:rFonts w:ascii="Times New Roman" w:hAnsi="Times New Roman"/>
          <w:b/>
          <w:sz w:val="28"/>
          <w:szCs w:val="28"/>
        </w:rPr>
      </w:pPr>
      <w:r w:rsidRPr="00287C91">
        <w:rPr>
          <w:rFonts w:ascii="Times New Roman" w:hAnsi="Times New Roman"/>
          <w:b/>
          <w:sz w:val="28"/>
          <w:szCs w:val="28"/>
        </w:rPr>
        <w:t xml:space="preserve">Протокол </w:t>
      </w:r>
      <w:r w:rsidR="00F0785F" w:rsidRPr="00287C91">
        <w:rPr>
          <w:rFonts w:ascii="Times New Roman" w:hAnsi="Times New Roman"/>
          <w:b/>
          <w:sz w:val="28"/>
          <w:szCs w:val="28"/>
        </w:rPr>
        <w:t>№ ___   от «     » ________ 2015</w:t>
      </w:r>
      <w:r w:rsidRPr="00287C91">
        <w:rPr>
          <w:rFonts w:ascii="Times New Roman" w:hAnsi="Times New Roman"/>
          <w:b/>
          <w:sz w:val="28"/>
          <w:szCs w:val="28"/>
        </w:rPr>
        <w:t xml:space="preserve"> г.</w:t>
      </w:r>
    </w:p>
    <w:p w:rsidR="00F90299" w:rsidRPr="00287C91" w:rsidRDefault="00F90299" w:rsidP="00287C91">
      <w:pPr>
        <w:pStyle w:val="a3"/>
        <w:jc w:val="right"/>
        <w:rPr>
          <w:rFonts w:ascii="Times New Roman" w:hAnsi="Times New Roman"/>
          <w:b/>
          <w:sz w:val="28"/>
          <w:szCs w:val="28"/>
        </w:rPr>
      </w:pPr>
      <w:r w:rsidRPr="00287C91">
        <w:rPr>
          <w:rFonts w:ascii="Times New Roman" w:hAnsi="Times New Roman"/>
          <w:b/>
          <w:sz w:val="28"/>
          <w:szCs w:val="28"/>
        </w:rPr>
        <w:t>Руководитель ОД</w:t>
      </w:r>
    </w:p>
    <w:p w:rsidR="00F90299" w:rsidRPr="00287C91" w:rsidRDefault="00CE4AB9" w:rsidP="00287C91">
      <w:pPr>
        <w:pStyle w:val="a3"/>
        <w:jc w:val="right"/>
        <w:rPr>
          <w:rFonts w:ascii="Times New Roman" w:hAnsi="Times New Roman"/>
          <w:b/>
          <w:sz w:val="28"/>
          <w:szCs w:val="28"/>
        </w:rPr>
      </w:pPr>
      <w:r w:rsidRPr="00287C91">
        <w:rPr>
          <w:rFonts w:ascii="Times New Roman" w:hAnsi="Times New Roman"/>
          <w:b/>
          <w:sz w:val="28"/>
          <w:szCs w:val="28"/>
        </w:rPr>
        <w:t>М.Е.Ситник</w:t>
      </w:r>
      <w:r w:rsidR="006802D8" w:rsidRPr="00287C91">
        <w:rPr>
          <w:rFonts w:ascii="Times New Roman" w:hAnsi="Times New Roman"/>
          <w:b/>
          <w:sz w:val="28"/>
          <w:szCs w:val="28"/>
        </w:rPr>
        <w:t xml:space="preserve">  ____________</w:t>
      </w:r>
      <w:r w:rsidR="00F90299" w:rsidRPr="00287C91">
        <w:rPr>
          <w:rFonts w:ascii="Times New Roman" w:hAnsi="Times New Roman"/>
          <w:b/>
          <w:sz w:val="28"/>
          <w:szCs w:val="28"/>
        </w:rPr>
        <w:t>_______</w:t>
      </w:r>
    </w:p>
    <w:p w:rsidR="00F90299" w:rsidRDefault="00F90299" w:rsidP="00287C91">
      <w:pPr>
        <w:pStyle w:val="a3"/>
        <w:spacing w:line="360" w:lineRule="auto"/>
        <w:ind w:firstLine="709"/>
        <w:jc w:val="center"/>
        <w:rPr>
          <w:rFonts w:ascii="Times New Roman" w:hAnsi="Times New Roman"/>
          <w:b/>
          <w:sz w:val="32"/>
          <w:szCs w:val="32"/>
        </w:rPr>
      </w:pPr>
    </w:p>
    <w:p w:rsidR="00D86EE2" w:rsidRPr="00287C91" w:rsidRDefault="00D86EE2" w:rsidP="00287C91">
      <w:pPr>
        <w:pStyle w:val="a3"/>
        <w:spacing w:line="360" w:lineRule="auto"/>
        <w:ind w:firstLine="709"/>
        <w:jc w:val="center"/>
        <w:rPr>
          <w:rFonts w:ascii="Times New Roman" w:hAnsi="Times New Roman"/>
          <w:b/>
          <w:sz w:val="32"/>
          <w:szCs w:val="32"/>
        </w:rPr>
      </w:pPr>
    </w:p>
    <w:p w:rsidR="00F514E6" w:rsidRPr="00287C91" w:rsidRDefault="00F514E6" w:rsidP="00287C91">
      <w:pPr>
        <w:pStyle w:val="a3"/>
        <w:jc w:val="center"/>
        <w:rPr>
          <w:rFonts w:ascii="Times New Roman" w:hAnsi="Times New Roman"/>
          <w:b/>
          <w:sz w:val="28"/>
          <w:szCs w:val="28"/>
        </w:rPr>
      </w:pPr>
      <w:r w:rsidRPr="00287C91">
        <w:rPr>
          <w:rFonts w:ascii="Times New Roman" w:hAnsi="Times New Roman"/>
          <w:b/>
          <w:sz w:val="28"/>
          <w:szCs w:val="28"/>
        </w:rPr>
        <w:t>Министерство обороны Российской Федерации</w:t>
      </w:r>
    </w:p>
    <w:p w:rsidR="008048EC" w:rsidRPr="00287C91" w:rsidRDefault="00A26CEA" w:rsidP="00287C91">
      <w:pPr>
        <w:pStyle w:val="a3"/>
        <w:jc w:val="center"/>
        <w:rPr>
          <w:rFonts w:ascii="Times New Roman" w:hAnsi="Times New Roman"/>
          <w:b/>
          <w:sz w:val="28"/>
          <w:szCs w:val="28"/>
        </w:rPr>
      </w:pPr>
      <w:r w:rsidRPr="00287C91">
        <w:rPr>
          <w:rFonts w:ascii="Times New Roman" w:hAnsi="Times New Roman"/>
          <w:b/>
          <w:sz w:val="28"/>
          <w:szCs w:val="28"/>
        </w:rPr>
        <w:t>Федеральное государственное казенное общеобразовательное учреждение</w:t>
      </w:r>
    </w:p>
    <w:p w:rsidR="00F90299" w:rsidRPr="00287C91" w:rsidRDefault="00A26CEA" w:rsidP="00287C91">
      <w:pPr>
        <w:pStyle w:val="a3"/>
        <w:jc w:val="center"/>
        <w:rPr>
          <w:rFonts w:ascii="Times New Roman" w:hAnsi="Times New Roman"/>
          <w:b/>
          <w:sz w:val="28"/>
          <w:szCs w:val="28"/>
        </w:rPr>
      </w:pPr>
      <w:r w:rsidRPr="00287C91">
        <w:rPr>
          <w:rFonts w:ascii="Times New Roman" w:hAnsi="Times New Roman"/>
          <w:b/>
          <w:sz w:val="28"/>
          <w:szCs w:val="28"/>
        </w:rPr>
        <w:t>«Московское суворовское военное училище</w:t>
      </w:r>
    </w:p>
    <w:p w:rsidR="00C53440" w:rsidRPr="00287C91" w:rsidRDefault="00A26CEA" w:rsidP="00287C91">
      <w:pPr>
        <w:pStyle w:val="a3"/>
        <w:jc w:val="center"/>
        <w:rPr>
          <w:rFonts w:ascii="Times New Roman" w:hAnsi="Times New Roman"/>
          <w:b/>
          <w:sz w:val="28"/>
          <w:szCs w:val="28"/>
        </w:rPr>
      </w:pPr>
      <w:r w:rsidRPr="00287C91">
        <w:rPr>
          <w:rFonts w:ascii="Times New Roman" w:hAnsi="Times New Roman"/>
          <w:b/>
          <w:sz w:val="28"/>
          <w:szCs w:val="28"/>
        </w:rPr>
        <w:t>Министерства обороны Российской Федерации»</w:t>
      </w:r>
    </w:p>
    <w:p w:rsidR="00F90299" w:rsidRPr="00287C91" w:rsidRDefault="00F90299" w:rsidP="00287C91">
      <w:pPr>
        <w:spacing w:after="0" w:line="360" w:lineRule="auto"/>
        <w:ind w:firstLine="709"/>
        <w:jc w:val="center"/>
        <w:rPr>
          <w:rFonts w:ascii="Times New Roman" w:hAnsi="Times New Roman"/>
          <w:sz w:val="32"/>
          <w:szCs w:val="32"/>
        </w:rPr>
      </w:pPr>
    </w:p>
    <w:p w:rsidR="002D5AB0" w:rsidRPr="00287C91" w:rsidRDefault="002D5AB0" w:rsidP="00287C91">
      <w:pPr>
        <w:spacing w:after="0" w:line="360" w:lineRule="auto"/>
        <w:ind w:firstLine="709"/>
        <w:jc w:val="center"/>
        <w:rPr>
          <w:rFonts w:ascii="Times New Roman" w:hAnsi="Times New Roman"/>
          <w:sz w:val="32"/>
          <w:szCs w:val="32"/>
        </w:rPr>
      </w:pPr>
    </w:p>
    <w:p w:rsidR="00287C91" w:rsidRDefault="00287C91" w:rsidP="00287C91">
      <w:pPr>
        <w:spacing w:after="0" w:line="360" w:lineRule="auto"/>
        <w:ind w:firstLine="709"/>
        <w:jc w:val="center"/>
        <w:rPr>
          <w:rFonts w:ascii="Times New Roman" w:hAnsi="Times New Roman"/>
          <w:b/>
          <w:sz w:val="32"/>
          <w:szCs w:val="32"/>
        </w:rPr>
      </w:pPr>
    </w:p>
    <w:p w:rsidR="00F514E6" w:rsidRPr="00287C91" w:rsidRDefault="00F514E6" w:rsidP="00287C91">
      <w:pPr>
        <w:spacing w:after="0" w:line="360" w:lineRule="auto"/>
        <w:ind w:firstLine="709"/>
        <w:jc w:val="center"/>
        <w:rPr>
          <w:rFonts w:ascii="Times New Roman" w:hAnsi="Times New Roman"/>
          <w:b/>
          <w:sz w:val="32"/>
          <w:szCs w:val="32"/>
        </w:rPr>
      </w:pPr>
      <w:r w:rsidRPr="00287C91">
        <w:rPr>
          <w:rFonts w:ascii="Times New Roman" w:hAnsi="Times New Roman"/>
          <w:b/>
          <w:sz w:val="32"/>
          <w:szCs w:val="32"/>
        </w:rPr>
        <w:t>Отдельная дисциплина</w:t>
      </w:r>
    </w:p>
    <w:p w:rsidR="00F514E6" w:rsidRPr="00287C91" w:rsidRDefault="00D2349A" w:rsidP="00287C91">
      <w:pPr>
        <w:spacing w:after="0" w:line="360" w:lineRule="auto"/>
        <w:ind w:firstLine="709"/>
        <w:jc w:val="center"/>
        <w:rPr>
          <w:rFonts w:ascii="Times New Roman" w:hAnsi="Times New Roman"/>
          <w:b/>
          <w:sz w:val="32"/>
          <w:szCs w:val="32"/>
        </w:rPr>
      </w:pPr>
      <w:r w:rsidRPr="00287C91">
        <w:rPr>
          <w:rFonts w:ascii="Times New Roman" w:hAnsi="Times New Roman"/>
          <w:b/>
          <w:sz w:val="32"/>
          <w:szCs w:val="32"/>
        </w:rPr>
        <w:t>«</w:t>
      </w:r>
      <w:r w:rsidR="006802D8" w:rsidRPr="00287C91">
        <w:rPr>
          <w:rFonts w:ascii="Times New Roman" w:hAnsi="Times New Roman"/>
          <w:b/>
          <w:sz w:val="32"/>
          <w:szCs w:val="32"/>
        </w:rPr>
        <w:t>Русский язык и литература</w:t>
      </w:r>
      <w:r w:rsidR="00F514E6" w:rsidRPr="00287C91">
        <w:rPr>
          <w:rFonts w:ascii="Times New Roman" w:hAnsi="Times New Roman"/>
          <w:b/>
          <w:sz w:val="32"/>
          <w:szCs w:val="32"/>
        </w:rPr>
        <w:t>»</w:t>
      </w:r>
    </w:p>
    <w:p w:rsidR="002D5AB0" w:rsidRPr="00287C91" w:rsidRDefault="002D5AB0" w:rsidP="00287C91">
      <w:pPr>
        <w:spacing w:after="0" w:line="360" w:lineRule="auto"/>
        <w:ind w:firstLine="709"/>
        <w:jc w:val="center"/>
        <w:rPr>
          <w:rFonts w:ascii="Times New Roman" w:hAnsi="Times New Roman"/>
          <w:b/>
          <w:sz w:val="32"/>
          <w:szCs w:val="32"/>
        </w:rPr>
      </w:pPr>
    </w:p>
    <w:p w:rsidR="00EF04B0" w:rsidRPr="00287C91" w:rsidRDefault="00EF04B0" w:rsidP="00287C91">
      <w:pPr>
        <w:spacing w:after="0" w:line="360" w:lineRule="auto"/>
        <w:ind w:firstLine="709"/>
        <w:jc w:val="center"/>
        <w:rPr>
          <w:rFonts w:ascii="Times New Roman" w:hAnsi="Times New Roman"/>
          <w:b/>
          <w:sz w:val="32"/>
          <w:szCs w:val="32"/>
        </w:rPr>
      </w:pPr>
      <w:r w:rsidRPr="00287C91">
        <w:rPr>
          <w:rFonts w:ascii="Times New Roman" w:hAnsi="Times New Roman"/>
          <w:b/>
          <w:sz w:val="32"/>
          <w:szCs w:val="32"/>
        </w:rPr>
        <w:t>Методическая разработка</w:t>
      </w:r>
    </w:p>
    <w:p w:rsidR="00EF04B0" w:rsidRPr="00287C91" w:rsidRDefault="00EF04B0" w:rsidP="00287C91">
      <w:pPr>
        <w:spacing w:after="0" w:line="360" w:lineRule="auto"/>
        <w:ind w:firstLine="709"/>
        <w:jc w:val="center"/>
        <w:rPr>
          <w:rFonts w:ascii="Times New Roman" w:hAnsi="Times New Roman"/>
          <w:b/>
          <w:sz w:val="32"/>
          <w:szCs w:val="32"/>
        </w:rPr>
      </w:pPr>
      <w:r w:rsidRPr="00287C91">
        <w:rPr>
          <w:rFonts w:ascii="Times New Roman" w:hAnsi="Times New Roman"/>
          <w:b/>
          <w:sz w:val="32"/>
          <w:szCs w:val="32"/>
        </w:rPr>
        <w:t>по теме</w:t>
      </w:r>
    </w:p>
    <w:p w:rsidR="00287C91" w:rsidRDefault="00EF04B0" w:rsidP="00287C91">
      <w:pPr>
        <w:pStyle w:val="aa"/>
        <w:spacing w:before="0" w:beforeAutospacing="0" w:after="0" w:afterAutospacing="0" w:line="360" w:lineRule="auto"/>
        <w:ind w:firstLine="709"/>
        <w:jc w:val="center"/>
        <w:rPr>
          <w:b/>
          <w:color w:val="000000"/>
          <w:sz w:val="32"/>
          <w:szCs w:val="32"/>
          <w:shd w:val="clear" w:color="auto" w:fill="FFFFFF"/>
        </w:rPr>
      </w:pPr>
      <w:r w:rsidRPr="00287C91">
        <w:rPr>
          <w:b/>
          <w:sz w:val="32"/>
          <w:szCs w:val="32"/>
        </w:rPr>
        <w:t>«</w:t>
      </w:r>
      <w:r w:rsidR="00CE4AB9" w:rsidRPr="00287C91">
        <w:rPr>
          <w:b/>
          <w:color w:val="000000"/>
          <w:sz w:val="32"/>
          <w:szCs w:val="32"/>
          <w:shd w:val="clear" w:color="auto" w:fill="FFFFFF"/>
        </w:rPr>
        <w:t xml:space="preserve">Повышение мотивации у суворовцев к обучению </w:t>
      </w:r>
    </w:p>
    <w:p w:rsidR="00287C91" w:rsidRDefault="00CE4AB9" w:rsidP="00287C91">
      <w:pPr>
        <w:pStyle w:val="aa"/>
        <w:spacing w:before="0" w:beforeAutospacing="0" w:after="0" w:afterAutospacing="0" w:line="360" w:lineRule="auto"/>
        <w:ind w:firstLine="709"/>
        <w:jc w:val="center"/>
        <w:rPr>
          <w:b/>
          <w:color w:val="000000"/>
          <w:sz w:val="32"/>
          <w:szCs w:val="32"/>
          <w:shd w:val="clear" w:color="auto" w:fill="FFFFFF"/>
        </w:rPr>
      </w:pPr>
      <w:r w:rsidRPr="00287C91">
        <w:rPr>
          <w:b/>
          <w:color w:val="000000"/>
          <w:sz w:val="32"/>
          <w:szCs w:val="32"/>
          <w:shd w:val="clear" w:color="auto" w:fill="FFFFFF"/>
        </w:rPr>
        <w:t xml:space="preserve">посредством инновационных  методов работы </w:t>
      </w:r>
    </w:p>
    <w:p w:rsidR="00EF04B0" w:rsidRPr="00287C91" w:rsidRDefault="00CE4AB9" w:rsidP="00287C91">
      <w:pPr>
        <w:pStyle w:val="aa"/>
        <w:spacing w:before="0" w:beforeAutospacing="0" w:after="0" w:afterAutospacing="0" w:line="360" w:lineRule="auto"/>
        <w:ind w:firstLine="709"/>
        <w:jc w:val="center"/>
        <w:rPr>
          <w:b/>
          <w:sz w:val="32"/>
          <w:szCs w:val="32"/>
        </w:rPr>
      </w:pPr>
      <w:r w:rsidRPr="00287C91">
        <w:rPr>
          <w:b/>
          <w:color w:val="000000"/>
          <w:sz w:val="32"/>
          <w:szCs w:val="32"/>
          <w:shd w:val="clear" w:color="auto" w:fill="FFFFFF"/>
        </w:rPr>
        <w:t>на уроках русского языка</w:t>
      </w:r>
      <w:r w:rsidR="00EF04B0" w:rsidRPr="00287C91">
        <w:rPr>
          <w:b/>
          <w:sz w:val="32"/>
          <w:szCs w:val="32"/>
        </w:rPr>
        <w:t>»</w:t>
      </w:r>
    </w:p>
    <w:p w:rsidR="00F90299" w:rsidRPr="00287C91" w:rsidRDefault="00F90299" w:rsidP="00287C91">
      <w:pPr>
        <w:spacing w:after="0" w:line="360" w:lineRule="auto"/>
        <w:ind w:firstLine="709"/>
        <w:jc w:val="center"/>
        <w:rPr>
          <w:rFonts w:ascii="Times New Roman" w:hAnsi="Times New Roman"/>
          <w:sz w:val="32"/>
          <w:szCs w:val="32"/>
        </w:rPr>
      </w:pPr>
    </w:p>
    <w:p w:rsidR="008048EC" w:rsidRPr="00287C91" w:rsidRDefault="008048EC" w:rsidP="00287C91">
      <w:pPr>
        <w:spacing w:after="0" w:line="360" w:lineRule="auto"/>
        <w:ind w:firstLine="709"/>
        <w:jc w:val="center"/>
        <w:rPr>
          <w:rFonts w:ascii="Times New Roman" w:hAnsi="Times New Roman"/>
          <w:sz w:val="32"/>
          <w:szCs w:val="32"/>
        </w:rPr>
      </w:pPr>
    </w:p>
    <w:p w:rsidR="00287C91" w:rsidRDefault="00287C91" w:rsidP="00287C91">
      <w:pPr>
        <w:spacing w:after="0" w:line="360" w:lineRule="auto"/>
        <w:ind w:firstLine="709"/>
        <w:jc w:val="right"/>
        <w:rPr>
          <w:rFonts w:ascii="Times New Roman" w:hAnsi="Times New Roman"/>
          <w:sz w:val="28"/>
          <w:szCs w:val="28"/>
        </w:rPr>
      </w:pPr>
    </w:p>
    <w:p w:rsidR="008048EC" w:rsidRPr="00287C91" w:rsidRDefault="00F514E6" w:rsidP="00287C91">
      <w:pPr>
        <w:spacing w:after="0" w:line="360" w:lineRule="auto"/>
        <w:ind w:firstLine="709"/>
        <w:jc w:val="right"/>
        <w:rPr>
          <w:rFonts w:ascii="Times New Roman" w:hAnsi="Times New Roman"/>
          <w:sz w:val="28"/>
          <w:szCs w:val="28"/>
        </w:rPr>
      </w:pPr>
      <w:r w:rsidRPr="00287C91">
        <w:rPr>
          <w:rFonts w:ascii="Times New Roman" w:hAnsi="Times New Roman"/>
          <w:sz w:val="28"/>
          <w:szCs w:val="28"/>
        </w:rPr>
        <w:t xml:space="preserve">Автор:  </w:t>
      </w:r>
      <w:r w:rsidR="00D2349A" w:rsidRPr="00287C91">
        <w:rPr>
          <w:rFonts w:ascii="Times New Roman" w:hAnsi="Times New Roman"/>
          <w:sz w:val="28"/>
          <w:szCs w:val="28"/>
        </w:rPr>
        <w:t>Цоц Марина Константиновна</w:t>
      </w:r>
      <w:r w:rsidRPr="00287C91">
        <w:rPr>
          <w:rFonts w:ascii="Times New Roman" w:hAnsi="Times New Roman"/>
          <w:sz w:val="28"/>
          <w:szCs w:val="28"/>
        </w:rPr>
        <w:t>,</w:t>
      </w:r>
    </w:p>
    <w:p w:rsidR="00CE4AB9" w:rsidRPr="00287C91" w:rsidRDefault="00F514E6" w:rsidP="00287C91">
      <w:pPr>
        <w:spacing w:after="0" w:line="360" w:lineRule="auto"/>
        <w:ind w:firstLine="709"/>
        <w:jc w:val="right"/>
        <w:rPr>
          <w:rFonts w:ascii="Times New Roman" w:hAnsi="Times New Roman"/>
          <w:sz w:val="28"/>
          <w:szCs w:val="28"/>
        </w:rPr>
      </w:pPr>
      <w:r w:rsidRPr="00287C91">
        <w:rPr>
          <w:rFonts w:ascii="Times New Roman" w:hAnsi="Times New Roman"/>
          <w:sz w:val="28"/>
          <w:szCs w:val="28"/>
        </w:rPr>
        <w:t xml:space="preserve">преподаватель </w:t>
      </w:r>
      <w:r w:rsidR="00D2349A" w:rsidRPr="00287C91">
        <w:rPr>
          <w:rFonts w:ascii="Times New Roman" w:hAnsi="Times New Roman"/>
          <w:sz w:val="28"/>
          <w:szCs w:val="28"/>
        </w:rPr>
        <w:t>русского языка и литературы</w:t>
      </w:r>
    </w:p>
    <w:p w:rsidR="00287C91" w:rsidRDefault="00287C91" w:rsidP="00287C91">
      <w:pPr>
        <w:pStyle w:val="a3"/>
        <w:spacing w:line="360" w:lineRule="auto"/>
        <w:ind w:firstLine="709"/>
        <w:jc w:val="center"/>
        <w:rPr>
          <w:rFonts w:ascii="Times New Roman" w:hAnsi="Times New Roman"/>
          <w:b/>
          <w:sz w:val="28"/>
          <w:szCs w:val="28"/>
        </w:rPr>
      </w:pPr>
    </w:p>
    <w:p w:rsidR="00D86EE2" w:rsidRDefault="00D86EE2" w:rsidP="00287C91">
      <w:pPr>
        <w:pStyle w:val="a3"/>
        <w:spacing w:line="360" w:lineRule="auto"/>
        <w:ind w:firstLine="709"/>
        <w:jc w:val="center"/>
        <w:rPr>
          <w:rFonts w:ascii="Times New Roman" w:hAnsi="Times New Roman"/>
          <w:b/>
          <w:sz w:val="28"/>
          <w:szCs w:val="28"/>
        </w:rPr>
      </w:pPr>
    </w:p>
    <w:p w:rsidR="00F514E6" w:rsidRPr="00D86EE2" w:rsidRDefault="00F514E6" w:rsidP="00287C91">
      <w:pPr>
        <w:pStyle w:val="a3"/>
        <w:spacing w:line="360" w:lineRule="auto"/>
        <w:ind w:firstLine="709"/>
        <w:jc w:val="center"/>
        <w:rPr>
          <w:rFonts w:ascii="Times New Roman" w:hAnsi="Times New Roman"/>
          <w:sz w:val="28"/>
          <w:szCs w:val="28"/>
        </w:rPr>
      </w:pPr>
      <w:r w:rsidRPr="00D86EE2">
        <w:rPr>
          <w:rFonts w:ascii="Times New Roman" w:hAnsi="Times New Roman"/>
          <w:sz w:val="28"/>
          <w:szCs w:val="28"/>
        </w:rPr>
        <w:t>Москва</w:t>
      </w:r>
    </w:p>
    <w:p w:rsidR="00CE4AB9" w:rsidRPr="00D86EE2" w:rsidRDefault="00767761" w:rsidP="00287C91">
      <w:pPr>
        <w:pStyle w:val="a3"/>
        <w:spacing w:line="360" w:lineRule="auto"/>
        <w:ind w:firstLine="709"/>
        <w:jc w:val="center"/>
        <w:rPr>
          <w:rFonts w:ascii="Times New Roman" w:hAnsi="Times New Roman"/>
          <w:sz w:val="28"/>
          <w:szCs w:val="28"/>
        </w:rPr>
      </w:pPr>
      <w:r w:rsidRPr="00D86EE2">
        <w:rPr>
          <w:rFonts w:ascii="Times New Roman" w:hAnsi="Times New Roman"/>
          <w:sz w:val="28"/>
          <w:szCs w:val="28"/>
        </w:rPr>
        <w:t>2015</w:t>
      </w:r>
      <w:r w:rsidR="00F514E6" w:rsidRPr="00D86EE2">
        <w:rPr>
          <w:rFonts w:ascii="Times New Roman" w:hAnsi="Times New Roman"/>
          <w:sz w:val="28"/>
          <w:szCs w:val="28"/>
        </w:rPr>
        <w:t xml:space="preserve"> год</w:t>
      </w:r>
    </w:p>
    <w:p w:rsidR="00CE4AB9" w:rsidRPr="00A23D4E" w:rsidRDefault="00927809" w:rsidP="00A23D4E">
      <w:pPr>
        <w:pStyle w:val="aa"/>
        <w:spacing w:before="0" w:beforeAutospacing="0" w:after="0" w:afterAutospacing="0" w:line="360" w:lineRule="auto"/>
        <w:ind w:firstLine="709"/>
        <w:jc w:val="both"/>
        <w:rPr>
          <w:b/>
        </w:rPr>
      </w:pPr>
      <w:r w:rsidRPr="00A23D4E">
        <w:rPr>
          <w:b/>
        </w:rPr>
        <w:lastRenderedPageBreak/>
        <w:t>Тема</w:t>
      </w:r>
      <w:r w:rsidR="00CB4C26" w:rsidRPr="00A23D4E">
        <w:rPr>
          <w:b/>
        </w:rPr>
        <w:t>:</w:t>
      </w:r>
      <w:r w:rsidR="001D466A">
        <w:rPr>
          <w:b/>
        </w:rPr>
        <w:t xml:space="preserve"> </w:t>
      </w:r>
      <w:r w:rsidR="00CE4AB9" w:rsidRPr="00A23D4E">
        <w:rPr>
          <w:b/>
        </w:rPr>
        <w:t>«</w:t>
      </w:r>
      <w:r w:rsidR="00CE4AB9" w:rsidRPr="00A23D4E">
        <w:rPr>
          <w:b/>
          <w:color w:val="000000"/>
          <w:shd w:val="clear" w:color="auto" w:fill="FFFFFF"/>
        </w:rPr>
        <w:t>Повышение мотивации у суворовцев к обучению посредством инновац</w:t>
      </w:r>
      <w:r w:rsidR="00CE4AB9" w:rsidRPr="00A23D4E">
        <w:rPr>
          <w:b/>
          <w:color w:val="000000"/>
          <w:shd w:val="clear" w:color="auto" w:fill="FFFFFF"/>
        </w:rPr>
        <w:t>и</w:t>
      </w:r>
      <w:r w:rsidR="00CE4AB9" w:rsidRPr="00A23D4E">
        <w:rPr>
          <w:b/>
          <w:color w:val="000000"/>
          <w:shd w:val="clear" w:color="auto" w:fill="FFFFFF"/>
        </w:rPr>
        <w:t>онных  методов работы на уроках русского языка</w:t>
      </w:r>
      <w:r w:rsidR="00CE4AB9" w:rsidRPr="00A23D4E">
        <w:rPr>
          <w:b/>
        </w:rPr>
        <w:t>»</w:t>
      </w:r>
    </w:p>
    <w:p w:rsidR="00CE4AB9" w:rsidRPr="00A23D4E" w:rsidRDefault="00CE4AB9" w:rsidP="00A23D4E">
      <w:pPr>
        <w:spacing w:after="0" w:line="360" w:lineRule="auto"/>
        <w:ind w:firstLine="709"/>
        <w:jc w:val="both"/>
        <w:rPr>
          <w:rFonts w:ascii="Times New Roman" w:hAnsi="Times New Roman"/>
          <w:sz w:val="24"/>
          <w:szCs w:val="24"/>
        </w:rPr>
      </w:pPr>
    </w:p>
    <w:p w:rsidR="00E35ECE" w:rsidRPr="00A23D4E" w:rsidRDefault="00927809" w:rsidP="00A23D4E">
      <w:pPr>
        <w:spacing w:after="0" w:line="360" w:lineRule="auto"/>
        <w:ind w:firstLine="709"/>
        <w:jc w:val="both"/>
        <w:rPr>
          <w:rFonts w:ascii="Times New Roman" w:eastAsia="Times New Roman" w:hAnsi="Times New Roman"/>
          <w:sz w:val="24"/>
          <w:szCs w:val="24"/>
        </w:rPr>
      </w:pPr>
      <w:r w:rsidRPr="00A23D4E">
        <w:rPr>
          <w:rFonts w:ascii="Times New Roman" w:hAnsi="Times New Roman"/>
          <w:b/>
          <w:sz w:val="24"/>
          <w:szCs w:val="24"/>
        </w:rPr>
        <w:t>Цель</w:t>
      </w:r>
      <w:r w:rsidR="00B01BA1" w:rsidRPr="00A23D4E">
        <w:rPr>
          <w:rFonts w:ascii="Times New Roman" w:hAnsi="Times New Roman"/>
          <w:b/>
          <w:sz w:val="24"/>
          <w:szCs w:val="24"/>
        </w:rPr>
        <w:t xml:space="preserve">: </w:t>
      </w:r>
      <w:r w:rsidR="00E35ECE" w:rsidRPr="00A23D4E">
        <w:rPr>
          <w:rFonts w:ascii="Times New Roman" w:hAnsi="Times New Roman"/>
          <w:bCs/>
          <w:color w:val="000000"/>
          <w:sz w:val="24"/>
          <w:szCs w:val="24"/>
        </w:rPr>
        <w:t>Изучив литерату</w:t>
      </w:r>
      <w:r w:rsidR="00846888" w:rsidRPr="00A23D4E">
        <w:rPr>
          <w:rFonts w:ascii="Times New Roman" w:hAnsi="Times New Roman"/>
          <w:bCs/>
          <w:color w:val="000000"/>
          <w:sz w:val="24"/>
          <w:szCs w:val="24"/>
        </w:rPr>
        <w:t xml:space="preserve">ру </w:t>
      </w:r>
      <w:r w:rsidR="00CE4AB9" w:rsidRPr="00A23D4E">
        <w:rPr>
          <w:rFonts w:ascii="Times New Roman" w:hAnsi="Times New Roman"/>
          <w:bCs/>
          <w:color w:val="000000"/>
          <w:sz w:val="24"/>
          <w:szCs w:val="24"/>
        </w:rPr>
        <w:t>о</w:t>
      </w:r>
      <w:r w:rsidR="00166F48" w:rsidRPr="00A23D4E">
        <w:rPr>
          <w:rFonts w:ascii="Times New Roman" w:hAnsi="Times New Roman"/>
          <w:bCs/>
          <w:color w:val="000000"/>
          <w:sz w:val="24"/>
          <w:szCs w:val="24"/>
        </w:rPr>
        <w:t xml:space="preserve"> путях и средствах формирования и повышения учебной мотивации обучающихся</w:t>
      </w:r>
      <w:r w:rsidR="00E35ECE" w:rsidRPr="00A23D4E">
        <w:rPr>
          <w:rFonts w:ascii="Times New Roman" w:hAnsi="Times New Roman"/>
          <w:bCs/>
          <w:color w:val="000000"/>
          <w:sz w:val="24"/>
          <w:szCs w:val="24"/>
        </w:rPr>
        <w:t xml:space="preserve">, </w:t>
      </w:r>
      <w:r w:rsidR="00166F48" w:rsidRPr="00A23D4E">
        <w:rPr>
          <w:rFonts w:ascii="Times New Roman" w:hAnsi="Times New Roman"/>
          <w:bCs/>
          <w:color w:val="000000"/>
          <w:sz w:val="24"/>
          <w:szCs w:val="24"/>
        </w:rPr>
        <w:t xml:space="preserve">выявить и </w:t>
      </w:r>
      <w:r w:rsidR="00F87012" w:rsidRPr="00A23D4E">
        <w:rPr>
          <w:rFonts w:ascii="Times New Roman" w:hAnsi="Times New Roman"/>
          <w:bCs/>
          <w:color w:val="000000"/>
          <w:sz w:val="24"/>
          <w:szCs w:val="24"/>
        </w:rPr>
        <w:t>систематизировать</w:t>
      </w:r>
      <w:r w:rsidR="00E35ECE" w:rsidRPr="00A23D4E">
        <w:rPr>
          <w:rFonts w:ascii="Times New Roman" w:hAnsi="Times New Roman"/>
          <w:bCs/>
          <w:color w:val="000000"/>
          <w:sz w:val="24"/>
          <w:szCs w:val="24"/>
        </w:rPr>
        <w:t xml:space="preserve"> необходимый дидактический мат</w:t>
      </w:r>
      <w:r w:rsidR="00E35ECE" w:rsidRPr="00A23D4E">
        <w:rPr>
          <w:rFonts w:ascii="Times New Roman" w:hAnsi="Times New Roman"/>
          <w:bCs/>
          <w:color w:val="000000"/>
          <w:sz w:val="24"/>
          <w:szCs w:val="24"/>
        </w:rPr>
        <w:t>е</w:t>
      </w:r>
      <w:r w:rsidR="00E35ECE" w:rsidRPr="00A23D4E">
        <w:rPr>
          <w:rFonts w:ascii="Times New Roman" w:hAnsi="Times New Roman"/>
          <w:bCs/>
          <w:color w:val="000000"/>
          <w:sz w:val="24"/>
          <w:szCs w:val="24"/>
        </w:rPr>
        <w:t xml:space="preserve">риал </w:t>
      </w:r>
      <w:r w:rsidR="00F87012" w:rsidRPr="00A23D4E">
        <w:rPr>
          <w:rFonts w:ascii="Times New Roman" w:hAnsi="Times New Roman"/>
          <w:bCs/>
          <w:color w:val="000000"/>
          <w:sz w:val="24"/>
          <w:szCs w:val="24"/>
        </w:rPr>
        <w:t xml:space="preserve">о педагогических методах и приёмах, направленных </w:t>
      </w:r>
      <w:r w:rsidR="00F87012" w:rsidRPr="00A23D4E">
        <w:rPr>
          <w:rFonts w:ascii="Times New Roman" w:hAnsi="Times New Roman"/>
          <w:sz w:val="24"/>
          <w:szCs w:val="24"/>
        </w:rPr>
        <w:t>на  повышение мотивации учащи</w:t>
      </w:r>
      <w:r w:rsidR="00F87012" w:rsidRPr="00A23D4E">
        <w:rPr>
          <w:rFonts w:ascii="Times New Roman" w:hAnsi="Times New Roman"/>
          <w:sz w:val="24"/>
          <w:szCs w:val="24"/>
        </w:rPr>
        <w:t>х</w:t>
      </w:r>
      <w:r w:rsidR="00F87012" w:rsidRPr="00A23D4E">
        <w:rPr>
          <w:rFonts w:ascii="Times New Roman" w:hAnsi="Times New Roman"/>
          <w:sz w:val="24"/>
          <w:szCs w:val="24"/>
        </w:rPr>
        <w:t>ся</w:t>
      </w:r>
      <w:r w:rsidR="00F87012" w:rsidRPr="00A23D4E">
        <w:rPr>
          <w:rFonts w:ascii="Times New Roman" w:hAnsi="Times New Roman"/>
          <w:bCs/>
          <w:color w:val="000000"/>
          <w:sz w:val="24"/>
          <w:szCs w:val="24"/>
        </w:rPr>
        <w:t xml:space="preserve"> на уроках русского языка</w:t>
      </w:r>
      <w:r w:rsidR="00E35ECE" w:rsidRPr="00A23D4E">
        <w:rPr>
          <w:rFonts w:ascii="Times New Roman" w:hAnsi="Times New Roman"/>
          <w:bCs/>
          <w:color w:val="000000"/>
          <w:sz w:val="24"/>
          <w:szCs w:val="24"/>
        </w:rPr>
        <w:t>, осуществить апробацию, выявить эффективность дан</w:t>
      </w:r>
      <w:r w:rsidR="00F87012" w:rsidRPr="00A23D4E">
        <w:rPr>
          <w:rFonts w:ascii="Times New Roman" w:hAnsi="Times New Roman"/>
          <w:bCs/>
          <w:color w:val="000000"/>
          <w:sz w:val="24"/>
          <w:szCs w:val="24"/>
        </w:rPr>
        <w:t>ной раб</w:t>
      </w:r>
      <w:r w:rsidR="00F87012" w:rsidRPr="00A23D4E">
        <w:rPr>
          <w:rFonts w:ascii="Times New Roman" w:hAnsi="Times New Roman"/>
          <w:bCs/>
          <w:color w:val="000000"/>
          <w:sz w:val="24"/>
          <w:szCs w:val="24"/>
        </w:rPr>
        <w:t>о</w:t>
      </w:r>
      <w:r w:rsidR="00F87012" w:rsidRPr="00A23D4E">
        <w:rPr>
          <w:rFonts w:ascii="Times New Roman" w:hAnsi="Times New Roman"/>
          <w:bCs/>
          <w:color w:val="000000"/>
          <w:sz w:val="24"/>
          <w:szCs w:val="24"/>
        </w:rPr>
        <w:t>ты</w:t>
      </w:r>
      <w:r w:rsidR="00E35ECE" w:rsidRPr="00A23D4E">
        <w:rPr>
          <w:rFonts w:ascii="Times New Roman" w:hAnsi="Times New Roman"/>
          <w:bCs/>
          <w:color w:val="000000"/>
          <w:sz w:val="24"/>
          <w:szCs w:val="24"/>
        </w:rPr>
        <w:t>.</w:t>
      </w:r>
    </w:p>
    <w:p w:rsidR="00166F48" w:rsidRPr="00A23D4E" w:rsidRDefault="00E35ECE" w:rsidP="008A152A">
      <w:pPr>
        <w:spacing w:after="0" w:line="360" w:lineRule="auto"/>
        <w:jc w:val="both"/>
        <w:rPr>
          <w:rFonts w:ascii="Times New Roman" w:hAnsi="Times New Roman"/>
          <w:b/>
          <w:color w:val="000000"/>
          <w:sz w:val="24"/>
          <w:szCs w:val="24"/>
        </w:rPr>
      </w:pPr>
      <w:r w:rsidRPr="00A23D4E">
        <w:rPr>
          <w:rFonts w:ascii="Times New Roman" w:hAnsi="Times New Roman"/>
          <w:b/>
          <w:color w:val="000000"/>
          <w:sz w:val="24"/>
          <w:szCs w:val="24"/>
        </w:rPr>
        <w:t>Основные задачи:</w:t>
      </w:r>
    </w:p>
    <w:p w:rsidR="00166F48" w:rsidRPr="00A23D4E" w:rsidRDefault="00166F48" w:rsidP="008A152A">
      <w:pPr>
        <w:pStyle w:val="a7"/>
        <w:numPr>
          <w:ilvl w:val="0"/>
          <w:numId w:val="4"/>
        </w:numPr>
        <w:spacing w:after="0" w:line="360" w:lineRule="auto"/>
        <w:ind w:left="0" w:firstLine="0"/>
        <w:jc w:val="both"/>
        <w:rPr>
          <w:rFonts w:ascii="Times New Roman" w:hAnsi="Times New Roman"/>
          <w:b/>
          <w:color w:val="000000"/>
          <w:sz w:val="24"/>
          <w:szCs w:val="24"/>
        </w:rPr>
      </w:pPr>
      <w:r w:rsidRPr="00A23D4E">
        <w:rPr>
          <w:rFonts w:ascii="Times New Roman" w:hAnsi="Times New Roman"/>
          <w:color w:val="000000"/>
          <w:sz w:val="24"/>
          <w:szCs w:val="24"/>
        </w:rPr>
        <w:t xml:space="preserve">провести теоретический анализ понятия о мотивах и мотивационной сферы учащихся; </w:t>
      </w:r>
    </w:p>
    <w:p w:rsidR="00E35ECE" w:rsidRPr="00A23D4E" w:rsidRDefault="00166F48" w:rsidP="008A152A">
      <w:pPr>
        <w:numPr>
          <w:ilvl w:val="0"/>
          <w:numId w:val="4"/>
        </w:numPr>
        <w:spacing w:after="0" w:line="360" w:lineRule="auto"/>
        <w:ind w:left="0" w:firstLine="0"/>
        <w:jc w:val="both"/>
        <w:rPr>
          <w:rFonts w:ascii="Times New Roman" w:hAnsi="Times New Roman"/>
          <w:color w:val="000000"/>
          <w:sz w:val="24"/>
          <w:szCs w:val="24"/>
        </w:rPr>
      </w:pPr>
      <w:r w:rsidRPr="00A23D4E">
        <w:rPr>
          <w:rFonts w:ascii="Times New Roman" w:hAnsi="Times New Roman"/>
          <w:color w:val="000000"/>
          <w:sz w:val="24"/>
          <w:szCs w:val="24"/>
        </w:rPr>
        <w:t xml:space="preserve">найти и </w:t>
      </w:r>
      <w:r w:rsidR="00E35ECE" w:rsidRPr="00A23D4E">
        <w:rPr>
          <w:rFonts w:ascii="Times New Roman" w:hAnsi="Times New Roman"/>
          <w:color w:val="000000"/>
          <w:sz w:val="24"/>
          <w:szCs w:val="24"/>
        </w:rPr>
        <w:t xml:space="preserve">овладеть </w:t>
      </w:r>
      <w:r w:rsidR="00ED1FEF" w:rsidRPr="00A23D4E">
        <w:rPr>
          <w:rFonts w:ascii="Times New Roman" w:hAnsi="Times New Roman"/>
          <w:color w:val="000000"/>
          <w:sz w:val="24"/>
          <w:szCs w:val="24"/>
        </w:rPr>
        <w:t>инновационными методами</w:t>
      </w:r>
      <w:r w:rsidR="00450EA5">
        <w:rPr>
          <w:rFonts w:ascii="Times New Roman" w:hAnsi="Times New Roman"/>
          <w:color w:val="000000"/>
          <w:sz w:val="24"/>
          <w:szCs w:val="24"/>
        </w:rPr>
        <w:t xml:space="preserve"> </w:t>
      </w:r>
      <w:r w:rsidR="00B1241C" w:rsidRPr="00A23D4E">
        <w:rPr>
          <w:rFonts w:ascii="Times New Roman" w:hAnsi="Times New Roman"/>
          <w:color w:val="000000"/>
          <w:sz w:val="24"/>
          <w:szCs w:val="24"/>
        </w:rPr>
        <w:t xml:space="preserve">и приёмами </w:t>
      </w:r>
      <w:r w:rsidR="00E35ECE" w:rsidRPr="00A23D4E">
        <w:rPr>
          <w:rFonts w:ascii="Times New Roman" w:hAnsi="Times New Roman"/>
          <w:color w:val="000000"/>
          <w:sz w:val="24"/>
          <w:szCs w:val="24"/>
        </w:rPr>
        <w:t xml:space="preserve">проведения уроков </w:t>
      </w:r>
      <w:r w:rsidR="00ED1FEF" w:rsidRPr="00A23D4E">
        <w:rPr>
          <w:rFonts w:ascii="Times New Roman" w:hAnsi="Times New Roman"/>
          <w:color w:val="000000"/>
          <w:sz w:val="24"/>
          <w:szCs w:val="24"/>
        </w:rPr>
        <w:t>русского языка,</w:t>
      </w:r>
      <w:r w:rsidR="00450EA5">
        <w:rPr>
          <w:rFonts w:ascii="Times New Roman" w:hAnsi="Times New Roman"/>
          <w:color w:val="000000"/>
          <w:sz w:val="24"/>
          <w:szCs w:val="24"/>
        </w:rPr>
        <w:t xml:space="preserve"> </w:t>
      </w:r>
      <w:r w:rsidR="00ED1FEF" w:rsidRPr="00A23D4E">
        <w:rPr>
          <w:rFonts w:ascii="Times New Roman" w:hAnsi="Times New Roman"/>
          <w:bCs/>
          <w:color w:val="000000"/>
          <w:sz w:val="24"/>
          <w:szCs w:val="24"/>
        </w:rPr>
        <w:t xml:space="preserve">направленных </w:t>
      </w:r>
      <w:r w:rsidR="00ED1FEF" w:rsidRPr="00A23D4E">
        <w:rPr>
          <w:rFonts w:ascii="Times New Roman" w:hAnsi="Times New Roman"/>
          <w:sz w:val="24"/>
          <w:szCs w:val="24"/>
        </w:rPr>
        <w:t xml:space="preserve">на  повышение мотивации учащихся к </w:t>
      </w:r>
      <w:r w:rsidR="00B1241C" w:rsidRPr="00A23D4E">
        <w:rPr>
          <w:rFonts w:ascii="Times New Roman" w:hAnsi="Times New Roman"/>
          <w:sz w:val="24"/>
          <w:szCs w:val="24"/>
        </w:rPr>
        <w:t>изу</w:t>
      </w:r>
      <w:r w:rsidR="00ED1FEF" w:rsidRPr="00A23D4E">
        <w:rPr>
          <w:rFonts w:ascii="Times New Roman" w:hAnsi="Times New Roman"/>
          <w:sz w:val="24"/>
          <w:szCs w:val="24"/>
        </w:rPr>
        <w:t>чению</w:t>
      </w:r>
      <w:r w:rsidR="00B1241C" w:rsidRPr="00A23D4E">
        <w:rPr>
          <w:rFonts w:ascii="Times New Roman" w:hAnsi="Times New Roman"/>
          <w:sz w:val="24"/>
          <w:szCs w:val="24"/>
        </w:rPr>
        <w:t xml:space="preserve"> русского языка</w:t>
      </w:r>
      <w:r w:rsidR="00E35ECE" w:rsidRPr="00A23D4E">
        <w:rPr>
          <w:rFonts w:ascii="Times New Roman" w:hAnsi="Times New Roman"/>
          <w:color w:val="000000"/>
          <w:sz w:val="24"/>
          <w:szCs w:val="24"/>
        </w:rPr>
        <w:t>;</w:t>
      </w:r>
    </w:p>
    <w:p w:rsidR="00ED1FEF" w:rsidRPr="00A23D4E" w:rsidRDefault="00E35ECE" w:rsidP="008A152A">
      <w:pPr>
        <w:numPr>
          <w:ilvl w:val="0"/>
          <w:numId w:val="4"/>
        </w:numPr>
        <w:spacing w:after="0" w:line="360" w:lineRule="auto"/>
        <w:ind w:left="0" w:firstLine="0"/>
        <w:jc w:val="both"/>
        <w:rPr>
          <w:rFonts w:ascii="Times New Roman" w:hAnsi="Times New Roman"/>
          <w:sz w:val="24"/>
          <w:szCs w:val="24"/>
        </w:rPr>
      </w:pPr>
      <w:r w:rsidRPr="00A23D4E">
        <w:rPr>
          <w:rFonts w:ascii="Times New Roman" w:hAnsi="Times New Roman"/>
          <w:color w:val="000000"/>
          <w:sz w:val="24"/>
          <w:szCs w:val="24"/>
        </w:rPr>
        <w:t xml:space="preserve">провести отбор дидактического материала </w:t>
      </w:r>
      <w:r w:rsidR="00B1241C" w:rsidRPr="00A23D4E">
        <w:rPr>
          <w:rFonts w:ascii="Times New Roman" w:hAnsi="Times New Roman"/>
          <w:color w:val="000000"/>
          <w:sz w:val="24"/>
          <w:szCs w:val="24"/>
        </w:rPr>
        <w:t xml:space="preserve">в свете данной темы </w:t>
      </w:r>
      <w:r w:rsidR="00ED1FEF" w:rsidRPr="00A23D4E">
        <w:rPr>
          <w:rFonts w:ascii="Times New Roman" w:hAnsi="Times New Roman"/>
          <w:color w:val="000000"/>
          <w:sz w:val="24"/>
          <w:szCs w:val="24"/>
        </w:rPr>
        <w:t>для занятий по ру</w:t>
      </w:r>
      <w:r w:rsidR="00ED1FEF" w:rsidRPr="00A23D4E">
        <w:rPr>
          <w:rFonts w:ascii="Times New Roman" w:hAnsi="Times New Roman"/>
          <w:color w:val="000000"/>
          <w:sz w:val="24"/>
          <w:szCs w:val="24"/>
        </w:rPr>
        <w:t>с</w:t>
      </w:r>
      <w:r w:rsidR="00ED1FEF" w:rsidRPr="00A23D4E">
        <w:rPr>
          <w:rFonts w:ascii="Times New Roman" w:hAnsi="Times New Roman"/>
          <w:color w:val="000000"/>
          <w:sz w:val="24"/>
          <w:szCs w:val="24"/>
        </w:rPr>
        <w:t>скому языку;</w:t>
      </w:r>
    </w:p>
    <w:p w:rsidR="00E35ECE" w:rsidRPr="00A23D4E" w:rsidRDefault="00E35ECE" w:rsidP="008A152A">
      <w:pPr>
        <w:numPr>
          <w:ilvl w:val="0"/>
          <w:numId w:val="4"/>
        </w:numPr>
        <w:spacing w:after="0" w:line="360" w:lineRule="auto"/>
        <w:ind w:left="0" w:firstLine="0"/>
        <w:jc w:val="both"/>
        <w:rPr>
          <w:rFonts w:ascii="Times New Roman" w:hAnsi="Times New Roman"/>
          <w:sz w:val="24"/>
          <w:szCs w:val="24"/>
        </w:rPr>
      </w:pPr>
      <w:r w:rsidRPr="00A23D4E">
        <w:rPr>
          <w:rFonts w:ascii="Times New Roman" w:hAnsi="Times New Roman"/>
          <w:sz w:val="24"/>
          <w:szCs w:val="24"/>
        </w:rPr>
        <w:t>разработать модели уроков</w:t>
      </w:r>
      <w:r w:rsidR="00450EA5">
        <w:rPr>
          <w:rFonts w:ascii="Times New Roman" w:hAnsi="Times New Roman"/>
          <w:sz w:val="24"/>
          <w:szCs w:val="24"/>
        </w:rPr>
        <w:t xml:space="preserve"> </w:t>
      </w:r>
      <w:r w:rsidR="00ED1FEF" w:rsidRPr="00A23D4E">
        <w:rPr>
          <w:rFonts w:ascii="Times New Roman" w:hAnsi="Times New Roman"/>
          <w:sz w:val="24"/>
          <w:szCs w:val="24"/>
        </w:rPr>
        <w:t>русского языка</w:t>
      </w:r>
      <w:r w:rsidR="00450EA5">
        <w:rPr>
          <w:rFonts w:ascii="Times New Roman" w:hAnsi="Times New Roman"/>
          <w:sz w:val="24"/>
          <w:szCs w:val="24"/>
        </w:rPr>
        <w:t xml:space="preserve"> </w:t>
      </w:r>
      <w:r w:rsidR="00ED1FEF" w:rsidRPr="00A23D4E">
        <w:rPr>
          <w:rFonts w:ascii="Times New Roman" w:hAnsi="Times New Roman"/>
          <w:sz w:val="24"/>
          <w:szCs w:val="24"/>
        </w:rPr>
        <w:t>с применением инновационных методов и приёмов, повышающих мотивацию учащихся</w:t>
      </w:r>
      <w:r w:rsidRPr="00A23D4E">
        <w:rPr>
          <w:rFonts w:ascii="Times New Roman" w:hAnsi="Times New Roman"/>
          <w:sz w:val="24"/>
          <w:szCs w:val="24"/>
        </w:rPr>
        <w:t>;</w:t>
      </w:r>
    </w:p>
    <w:p w:rsidR="00E35ECE" w:rsidRPr="00A23D4E" w:rsidRDefault="00E35ECE" w:rsidP="008A152A">
      <w:pPr>
        <w:numPr>
          <w:ilvl w:val="0"/>
          <w:numId w:val="4"/>
        </w:numPr>
        <w:spacing w:after="0" w:line="360" w:lineRule="auto"/>
        <w:ind w:left="0" w:firstLine="0"/>
        <w:jc w:val="both"/>
        <w:rPr>
          <w:rFonts w:ascii="Times New Roman" w:hAnsi="Times New Roman"/>
          <w:color w:val="000000"/>
          <w:sz w:val="24"/>
          <w:szCs w:val="24"/>
        </w:rPr>
      </w:pPr>
      <w:r w:rsidRPr="00A23D4E">
        <w:rPr>
          <w:rFonts w:ascii="Times New Roman" w:hAnsi="Times New Roman"/>
          <w:sz w:val="24"/>
          <w:szCs w:val="24"/>
        </w:rPr>
        <w:t xml:space="preserve">провести апробацию данной </w:t>
      </w:r>
      <w:r w:rsidR="00ED1FEF" w:rsidRPr="00A23D4E">
        <w:rPr>
          <w:rFonts w:ascii="Times New Roman" w:hAnsi="Times New Roman"/>
          <w:sz w:val="24"/>
          <w:szCs w:val="24"/>
        </w:rPr>
        <w:t>методики</w:t>
      </w:r>
      <w:r w:rsidRPr="00A23D4E">
        <w:rPr>
          <w:rFonts w:ascii="Times New Roman" w:hAnsi="Times New Roman"/>
          <w:sz w:val="24"/>
          <w:szCs w:val="24"/>
        </w:rPr>
        <w:t xml:space="preserve"> применит</w:t>
      </w:r>
      <w:r w:rsidR="00ED1FEF" w:rsidRPr="00A23D4E">
        <w:rPr>
          <w:rFonts w:ascii="Times New Roman" w:hAnsi="Times New Roman"/>
          <w:sz w:val="24"/>
          <w:szCs w:val="24"/>
        </w:rPr>
        <w:t>ельно к урокам русского языка в 7</w:t>
      </w:r>
      <w:r w:rsidR="008A152A">
        <w:rPr>
          <w:rFonts w:ascii="Times New Roman" w:hAnsi="Times New Roman"/>
          <w:color w:val="000000"/>
          <w:sz w:val="24"/>
          <w:szCs w:val="24"/>
        </w:rPr>
        <w:t>кл</w:t>
      </w:r>
      <w:r w:rsidRPr="00A23D4E">
        <w:rPr>
          <w:rFonts w:ascii="Times New Roman" w:hAnsi="Times New Roman"/>
          <w:color w:val="000000"/>
          <w:sz w:val="24"/>
          <w:szCs w:val="24"/>
        </w:rPr>
        <w:t>;</w:t>
      </w:r>
    </w:p>
    <w:p w:rsidR="00166F48" w:rsidRPr="00A23D4E" w:rsidRDefault="00E35ECE" w:rsidP="008A152A">
      <w:pPr>
        <w:numPr>
          <w:ilvl w:val="0"/>
          <w:numId w:val="4"/>
        </w:numPr>
        <w:spacing w:after="0" w:line="360" w:lineRule="auto"/>
        <w:ind w:left="0" w:firstLine="0"/>
        <w:jc w:val="both"/>
        <w:rPr>
          <w:rFonts w:ascii="Times New Roman" w:hAnsi="Times New Roman"/>
          <w:color w:val="000000"/>
          <w:sz w:val="24"/>
          <w:szCs w:val="24"/>
        </w:rPr>
      </w:pPr>
      <w:r w:rsidRPr="00A23D4E">
        <w:rPr>
          <w:rFonts w:ascii="Times New Roman" w:hAnsi="Times New Roman"/>
          <w:sz w:val="24"/>
          <w:szCs w:val="24"/>
        </w:rPr>
        <w:t>проанализировать результаты деятельности учащихся</w:t>
      </w:r>
      <w:r w:rsidR="00166F48" w:rsidRPr="00A23D4E">
        <w:rPr>
          <w:rFonts w:ascii="Times New Roman" w:hAnsi="Times New Roman"/>
          <w:sz w:val="24"/>
          <w:szCs w:val="24"/>
        </w:rPr>
        <w:t>;</w:t>
      </w:r>
    </w:p>
    <w:p w:rsidR="00166F48" w:rsidRPr="00A23D4E" w:rsidRDefault="00166F48" w:rsidP="008A152A">
      <w:pPr>
        <w:numPr>
          <w:ilvl w:val="0"/>
          <w:numId w:val="4"/>
        </w:numPr>
        <w:spacing w:after="0" w:line="360" w:lineRule="auto"/>
        <w:ind w:left="0" w:firstLine="0"/>
        <w:jc w:val="both"/>
        <w:rPr>
          <w:rFonts w:ascii="Times New Roman" w:hAnsi="Times New Roman"/>
          <w:color w:val="000000"/>
          <w:sz w:val="24"/>
          <w:szCs w:val="24"/>
        </w:rPr>
      </w:pPr>
      <w:r w:rsidRPr="00A23D4E">
        <w:rPr>
          <w:rFonts w:ascii="Times New Roman" w:eastAsia="Times New Roman" w:hAnsi="Times New Roman"/>
          <w:bCs/>
          <w:sz w:val="24"/>
          <w:szCs w:val="24"/>
        </w:rPr>
        <w:t>наметить дальнейшие пути достижения поставленной цели</w:t>
      </w:r>
      <w:r w:rsidR="0069297B">
        <w:rPr>
          <w:rFonts w:ascii="Times New Roman" w:eastAsia="Times New Roman" w:hAnsi="Times New Roman"/>
          <w:bCs/>
          <w:sz w:val="24"/>
          <w:szCs w:val="24"/>
        </w:rPr>
        <w:t>.</w:t>
      </w:r>
    </w:p>
    <w:p w:rsidR="00FF3F55" w:rsidRPr="00A23D4E" w:rsidRDefault="00B1241C" w:rsidP="00A23D4E">
      <w:pPr>
        <w:pStyle w:val="a3"/>
        <w:spacing w:line="360" w:lineRule="auto"/>
        <w:ind w:firstLine="709"/>
        <w:jc w:val="both"/>
        <w:rPr>
          <w:rFonts w:ascii="Times New Roman" w:hAnsi="Times New Roman"/>
          <w:sz w:val="24"/>
          <w:szCs w:val="24"/>
        </w:rPr>
      </w:pPr>
      <w:r w:rsidRPr="00A23D4E">
        <w:rPr>
          <w:rFonts w:ascii="Times New Roman" w:hAnsi="Times New Roman"/>
          <w:b/>
          <w:sz w:val="24"/>
          <w:szCs w:val="24"/>
        </w:rPr>
        <w:t>Аннотация</w:t>
      </w:r>
      <w:r w:rsidR="006B7935" w:rsidRPr="00A23D4E">
        <w:rPr>
          <w:rFonts w:ascii="Times New Roman" w:hAnsi="Times New Roman"/>
          <w:b/>
          <w:sz w:val="24"/>
          <w:szCs w:val="24"/>
        </w:rPr>
        <w:t xml:space="preserve">. </w:t>
      </w:r>
      <w:r w:rsidR="00B01BA1" w:rsidRPr="00A23D4E">
        <w:rPr>
          <w:rFonts w:ascii="Times New Roman" w:hAnsi="Times New Roman"/>
          <w:sz w:val="24"/>
          <w:szCs w:val="24"/>
        </w:rPr>
        <w:t xml:space="preserve">Данная методическая разработка </w:t>
      </w:r>
      <w:r w:rsidR="00927809" w:rsidRPr="00A23D4E">
        <w:rPr>
          <w:rFonts w:ascii="Times New Roman" w:hAnsi="Times New Roman"/>
          <w:sz w:val="24"/>
          <w:szCs w:val="24"/>
        </w:rPr>
        <w:t xml:space="preserve">содержит </w:t>
      </w:r>
      <w:r w:rsidR="00846888" w:rsidRPr="00A23D4E">
        <w:rPr>
          <w:rFonts w:ascii="Times New Roman" w:hAnsi="Times New Roman"/>
          <w:sz w:val="24"/>
          <w:szCs w:val="24"/>
        </w:rPr>
        <w:t>теоретическую часть по из</w:t>
      </w:r>
      <w:r w:rsidR="00846888" w:rsidRPr="00A23D4E">
        <w:rPr>
          <w:rFonts w:ascii="Times New Roman" w:hAnsi="Times New Roman"/>
          <w:sz w:val="24"/>
          <w:szCs w:val="24"/>
        </w:rPr>
        <w:t>у</w:t>
      </w:r>
      <w:r w:rsidR="00846888" w:rsidRPr="00A23D4E">
        <w:rPr>
          <w:rFonts w:ascii="Times New Roman" w:hAnsi="Times New Roman"/>
          <w:sz w:val="24"/>
          <w:szCs w:val="24"/>
        </w:rPr>
        <w:t xml:space="preserve">чению литературы </w:t>
      </w:r>
      <w:r w:rsidRPr="00A23D4E">
        <w:rPr>
          <w:rFonts w:ascii="Times New Roman" w:hAnsi="Times New Roman"/>
          <w:bCs/>
          <w:color w:val="000000"/>
          <w:sz w:val="24"/>
          <w:szCs w:val="24"/>
        </w:rPr>
        <w:t xml:space="preserve">об </w:t>
      </w:r>
      <w:r w:rsidRPr="00A23D4E">
        <w:rPr>
          <w:rFonts w:ascii="Times New Roman" w:hAnsi="Times New Roman"/>
          <w:color w:val="000000"/>
          <w:sz w:val="24"/>
          <w:szCs w:val="24"/>
          <w:shd w:val="clear" w:color="auto" w:fill="FFFFFF"/>
        </w:rPr>
        <w:t>инновационных  методах и приёмах работы</w:t>
      </w:r>
      <w:r w:rsidRPr="00A23D4E">
        <w:rPr>
          <w:rFonts w:ascii="Times New Roman" w:hAnsi="Times New Roman"/>
          <w:sz w:val="24"/>
          <w:szCs w:val="24"/>
        </w:rPr>
        <w:t xml:space="preserve"> на уроках русского языка, направленных на повышение мотивации учащихся</w:t>
      </w:r>
      <w:r w:rsidRPr="00A23D4E">
        <w:rPr>
          <w:rFonts w:ascii="Times New Roman" w:hAnsi="Times New Roman"/>
          <w:bCs/>
          <w:color w:val="000000"/>
          <w:sz w:val="24"/>
          <w:szCs w:val="24"/>
        </w:rPr>
        <w:t xml:space="preserve">, </w:t>
      </w:r>
      <w:r w:rsidR="00846888" w:rsidRPr="00A23D4E">
        <w:rPr>
          <w:rFonts w:ascii="Times New Roman" w:hAnsi="Times New Roman"/>
          <w:sz w:val="24"/>
          <w:szCs w:val="24"/>
        </w:rPr>
        <w:t>и практическую часть, в которой пре</w:t>
      </w:r>
      <w:r w:rsidR="00846888" w:rsidRPr="00A23D4E">
        <w:rPr>
          <w:rFonts w:ascii="Times New Roman" w:hAnsi="Times New Roman"/>
          <w:sz w:val="24"/>
          <w:szCs w:val="24"/>
        </w:rPr>
        <w:t>д</w:t>
      </w:r>
      <w:r w:rsidR="00846888" w:rsidRPr="00A23D4E">
        <w:rPr>
          <w:rFonts w:ascii="Times New Roman" w:hAnsi="Times New Roman"/>
          <w:sz w:val="24"/>
          <w:szCs w:val="24"/>
        </w:rPr>
        <w:t xml:space="preserve">ставлен </w:t>
      </w:r>
      <w:r w:rsidR="00D86EE2">
        <w:rPr>
          <w:rFonts w:ascii="Times New Roman" w:hAnsi="Times New Roman"/>
          <w:sz w:val="24"/>
          <w:szCs w:val="24"/>
        </w:rPr>
        <w:t>материал из опыта работы по организации  инновационных методов  на каждом эт</w:t>
      </w:r>
      <w:r w:rsidR="00D86EE2">
        <w:rPr>
          <w:rFonts w:ascii="Times New Roman" w:hAnsi="Times New Roman"/>
          <w:sz w:val="24"/>
          <w:szCs w:val="24"/>
        </w:rPr>
        <w:t>а</w:t>
      </w:r>
      <w:r w:rsidR="00D86EE2">
        <w:rPr>
          <w:rFonts w:ascii="Times New Roman" w:hAnsi="Times New Roman"/>
          <w:sz w:val="24"/>
          <w:szCs w:val="24"/>
        </w:rPr>
        <w:t>пе урока и конспекта урока</w:t>
      </w:r>
      <w:r w:rsidR="00927809" w:rsidRPr="00A23D4E">
        <w:rPr>
          <w:rFonts w:ascii="Times New Roman" w:hAnsi="Times New Roman"/>
          <w:sz w:val="24"/>
          <w:szCs w:val="24"/>
        </w:rPr>
        <w:t xml:space="preserve"> рус</w:t>
      </w:r>
      <w:r w:rsidRPr="00A23D4E">
        <w:rPr>
          <w:rFonts w:ascii="Times New Roman" w:hAnsi="Times New Roman"/>
          <w:sz w:val="24"/>
          <w:szCs w:val="24"/>
        </w:rPr>
        <w:t>ского</w:t>
      </w:r>
      <w:r w:rsidR="00927809" w:rsidRPr="00A23D4E">
        <w:rPr>
          <w:rFonts w:ascii="Times New Roman" w:hAnsi="Times New Roman"/>
          <w:sz w:val="24"/>
          <w:szCs w:val="24"/>
        </w:rPr>
        <w:t xml:space="preserve"> язы</w:t>
      </w:r>
      <w:r w:rsidR="00D86EE2">
        <w:rPr>
          <w:rFonts w:ascii="Times New Roman" w:hAnsi="Times New Roman"/>
          <w:sz w:val="24"/>
          <w:szCs w:val="24"/>
        </w:rPr>
        <w:t>ка</w:t>
      </w:r>
      <w:r w:rsidRPr="00A23D4E">
        <w:rPr>
          <w:rFonts w:ascii="Times New Roman" w:hAnsi="Times New Roman"/>
          <w:sz w:val="24"/>
          <w:szCs w:val="24"/>
        </w:rPr>
        <w:t xml:space="preserve"> в 7</w:t>
      </w:r>
      <w:r w:rsidR="001E1D20" w:rsidRPr="00A23D4E">
        <w:rPr>
          <w:rFonts w:ascii="Times New Roman" w:hAnsi="Times New Roman"/>
          <w:sz w:val="24"/>
          <w:szCs w:val="24"/>
        </w:rPr>
        <w:t xml:space="preserve"> классе. </w:t>
      </w:r>
      <w:r w:rsidR="00A76964" w:rsidRPr="00A23D4E">
        <w:rPr>
          <w:rFonts w:ascii="Times New Roman" w:hAnsi="Times New Roman"/>
          <w:sz w:val="24"/>
          <w:szCs w:val="24"/>
        </w:rPr>
        <w:t>За основу взяты следующие учебные пособия,</w:t>
      </w:r>
      <w:r w:rsidR="00450EA5">
        <w:rPr>
          <w:rFonts w:ascii="Times New Roman" w:hAnsi="Times New Roman"/>
          <w:sz w:val="24"/>
          <w:szCs w:val="24"/>
        </w:rPr>
        <w:t xml:space="preserve"> </w:t>
      </w:r>
      <w:r w:rsidR="00A76964" w:rsidRPr="00A23D4E">
        <w:rPr>
          <w:rFonts w:ascii="Times New Roman" w:hAnsi="Times New Roman"/>
          <w:sz w:val="24"/>
          <w:szCs w:val="24"/>
        </w:rPr>
        <w:t xml:space="preserve">рекомендованные Российской Академией Образования: </w:t>
      </w:r>
      <w:r w:rsidR="00DA32F0" w:rsidRPr="00A23D4E">
        <w:rPr>
          <w:rFonts w:ascii="Times New Roman" w:hAnsi="Times New Roman"/>
          <w:sz w:val="24"/>
          <w:szCs w:val="24"/>
        </w:rPr>
        <w:t>Русский язык, 7 класс: учебник / М.Т.Баранов, Т.А. Ладыженская, Л.А.Тростенцова</w:t>
      </w:r>
      <w:r w:rsidR="00C27600" w:rsidRPr="00A23D4E">
        <w:rPr>
          <w:rFonts w:ascii="Times New Roman" w:hAnsi="Times New Roman"/>
          <w:sz w:val="24"/>
          <w:szCs w:val="24"/>
        </w:rPr>
        <w:t xml:space="preserve">-М.: Просвещение, 2015 </w:t>
      </w:r>
      <w:r w:rsidR="00A76964" w:rsidRPr="00A23D4E">
        <w:rPr>
          <w:rFonts w:ascii="Times New Roman" w:hAnsi="Times New Roman"/>
          <w:sz w:val="24"/>
          <w:szCs w:val="24"/>
        </w:rPr>
        <w:t xml:space="preserve">(ФГОС), </w:t>
      </w:r>
      <w:r w:rsidR="00DA32F0" w:rsidRPr="00A23D4E">
        <w:rPr>
          <w:rFonts w:ascii="Times New Roman" w:hAnsi="Times New Roman"/>
          <w:sz w:val="24"/>
          <w:szCs w:val="24"/>
        </w:rPr>
        <w:t>Русский язык, 7 класс: технологические карты уроков по учебнику М.Т.Баранова, Т.А. Ладыженской, Л.А.Тростенцовой – Волгоград: Учитель, 2014 (ФГОС)</w:t>
      </w:r>
      <w:r w:rsidR="00C27600" w:rsidRPr="00A23D4E">
        <w:rPr>
          <w:rFonts w:ascii="Times New Roman" w:hAnsi="Times New Roman"/>
          <w:sz w:val="24"/>
          <w:szCs w:val="24"/>
        </w:rPr>
        <w:t xml:space="preserve">. </w:t>
      </w:r>
      <w:r w:rsidR="00A76964" w:rsidRPr="00A23D4E">
        <w:rPr>
          <w:rFonts w:ascii="Times New Roman" w:hAnsi="Times New Roman"/>
          <w:sz w:val="24"/>
          <w:szCs w:val="24"/>
        </w:rPr>
        <w:t xml:space="preserve"> Данные пособия соответствуют федеральному государственному образовательному стандарту (второго пок</w:t>
      </w:r>
      <w:r w:rsidR="00A76964" w:rsidRPr="00A23D4E">
        <w:rPr>
          <w:rFonts w:ascii="Times New Roman" w:hAnsi="Times New Roman"/>
          <w:sz w:val="24"/>
          <w:szCs w:val="24"/>
        </w:rPr>
        <w:t>о</w:t>
      </w:r>
      <w:r w:rsidR="00A76964" w:rsidRPr="00A23D4E">
        <w:rPr>
          <w:rFonts w:ascii="Times New Roman" w:hAnsi="Times New Roman"/>
          <w:sz w:val="24"/>
          <w:szCs w:val="24"/>
        </w:rPr>
        <w:t>ления).</w:t>
      </w:r>
    </w:p>
    <w:p w:rsidR="00EF04B0" w:rsidRPr="00A23D4E" w:rsidRDefault="00EF04B0" w:rsidP="00A23D4E">
      <w:pPr>
        <w:spacing w:after="0" w:line="360" w:lineRule="auto"/>
        <w:ind w:firstLine="709"/>
        <w:jc w:val="both"/>
        <w:rPr>
          <w:rFonts w:ascii="Times New Roman" w:hAnsi="Times New Roman"/>
          <w:sz w:val="24"/>
          <w:szCs w:val="24"/>
        </w:rPr>
      </w:pPr>
      <w:r w:rsidRPr="00A23D4E">
        <w:rPr>
          <w:rFonts w:ascii="Times New Roman" w:hAnsi="Times New Roman"/>
          <w:sz w:val="24"/>
          <w:szCs w:val="24"/>
        </w:rPr>
        <w:t>Данная работа отражает новое видение урока в системе внедрения ФГОС ООО в о</w:t>
      </w:r>
      <w:r w:rsidRPr="00A23D4E">
        <w:rPr>
          <w:rFonts w:ascii="Times New Roman" w:hAnsi="Times New Roman"/>
          <w:sz w:val="24"/>
          <w:szCs w:val="24"/>
        </w:rPr>
        <w:t>р</w:t>
      </w:r>
      <w:r w:rsidRPr="00A23D4E">
        <w:rPr>
          <w:rFonts w:ascii="Times New Roman" w:hAnsi="Times New Roman"/>
          <w:sz w:val="24"/>
          <w:szCs w:val="24"/>
        </w:rPr>
        <w:t>ганизацию урочной деятельности  Московского  суворовского военного училища МО РФ,  особен</w:t>
      </w:r>
      <w:r w:rsidR="0004484A" w:rsidRPr="00A23D4E">
        <w:rPr>
          <w:rFonts w:ascii="Times New Roman" w:hAnsi="Times New Roman"/>
          <w:sz w:val="24"/>
          <w:szCs w:val="24"/>
        </w:rPr>
        <w:t xml:space="preserve">ности построения урока </w:t>
      </w:r>
      <w:r w:rsidR="00C27600" w:rsidRPr="00A23D4E">
        <w:rPr>
          <w:rFonts w:ascii="Times New Roman" w:hAnsi="Times New Roman"/>
          <w:sz w:val="24"/>
          <w:szCs w:val="24"/>
        </w:rPr>
        <w:t>русского языка с применением инновационных методов и приёмов работы,</w:t>
      </w:r>
      <w:r w:rsidR="00C27600" w:rsidRPr="00A23D4E">
        <w:rPr>
          <w:rFonts w:ascii="Times New Roman" w:hAnsi="Times New Roman"/>
          <w:bCs/>
          <w:color w:val="000000"/>
          <w:sz w:val="24"/>
          <w:szCs w:val="24"/>
        </w:rPr>
        <w:t xml:space="preserve"> направленных </w:t>
      </w:r>
      <w:r w:rsidR="00C27600" w:rsidRPr="00A23D4E">
        <w:rPr>
          <w:rFonts w:ascii="Times New Roman" w:hAnsi="Times New Roman"/>
          <w:sz w:val="24"/>
          <w:szCs w:val="24"/>
        </w:rPr>
        <w:t>на  повышение мотивации учащихся.</w:t>
      </w:r>
    </w:p>
    <w:p w:rsidR="00EF04B0" w:rsidRPr="00D73A9C" w:rsidRDefault="00EF04B0" w:rsidP="00A23D4E">
      <w:pPr>
        <w:spacing w:after="0" w:line="360" w:lineRule="auto"/>
        <w:ind w:firstLine="709"/>
        <w:jc w:val="both"/>
        <w:rPr>
          <w:rFonts w:ascii="Times New Roman" w:hAnsi="Times New Roman"/>
          <w:sz w:val="24"/>
          <w:szCs w:val="24"/>
        </w:rPr>
      </w:pPr>
      <w:r w:rsidRPr="00A23D4E">
        <w:rPr>
          <w:rFonts w:ascii="Times New Roman" w:hAnsi="Times New Roman"/>
          <w:sz w:val="24"/>
          <w:szCs w:val="24"/>
        </w:rPr>
        <w:lastRenderedPageBreak/>
        <w:t xml:space="preserve">В методической разработке представлен материал  </w:t>
      </w:r>
      <w:r w:rsidR="00C27600" w:rsidRPr="00A23D4E">
        <w:rPr>
          <w:rFonts w:ascii="Times New Roman" w:hAnsi="Times New Roman"/>
          <w:sz w:val="24"/>
          <w:szCs w:val="24"/>
        </w:rPr>
        <w:t xml:space="preserve">практико-ориентированной </w:t>
      </w:r>
      <w:r w:rsidRPr="00A23D4E">
        <w:rPr>
          <w:rFonts w:ascii="Times New Roman" w:hAnsi="Times New Roman"/>
          <w:sz w:val="24"/>
          <w:szCs w:val="24"/>
        </w:rPr>
        <w:t>реал</w:t>
      </w:r>
      <w:r w:rsidRPr="00A23D4E">
        <w:rPr>
          <w:rFonts w:ascii="Times New Roman" w:hAnsi="Times New Roman"/>
          <w:sz w:val="24"/>
          <w:szCs w:val="24"/>
        </w:rPr>
        <w:t>и</w:t>
      </w:r>
      <w:r w:rsidRPr="00A23D4E">
        <w:rPr>
          <w:rFonts w:ascii="Times New Roman" w:hAnsi="Times New Roman"/>
          <w:sz w:val="24"/>
          <w:szCs w:val="24"/>
        </w:rPr>
        <w:t xml:space="preserve">зации </w:t>
      </w:r>
      <w:r w:rsidR="00C27600" w:rsidRPr="00A23D4E">
        <w:rPr>
          <w:rFonts w:ascii="Times New Roman" w:hAnsi="Times New Roman"/>
          <w:sz w:val="24"/>
          <w:szCs w:val="24"/>
        </w:rPr>
        <w:t>инновационных методов</w:t>
      </w:r>
      <w:r w:rsidRPr="00A23D4E">
        <w:rPr>
          <w:rFonts w:ascii="Times New Roman" w:hAnsi="Times New Roman"/>
          <w:sz w:val="24"/>
          <w:szCs w:val="24"/>
        </w:rPr>
        <w:t xml:space="preserve">  на уроках </w:t>
      </w:r>
      <w:r w:rsidR="00C27600" w:rsidRPr="00A23D4E">
        <w:rPr>
          <w:rFonts w:ascii="Times New Roman" w:hAnsi="Times New Roman"/>
          <w:sz w:val="24"/>
          <w:szCs w:val="24"/>
        </w:rPr>
        <w:t>русского языка в 7 классе</w:t>
      </w:r>
      <w:r w:rsidRPr="00A23D4E">
        <w:rPr>
          <w:rFonts w:ascii="Times New Roman" w:hAnsi="Times New Roman"/>
          <w:sz w:val="24"/>
          <w:szCs w:val="24"/>
        </w:rPr>
        <w:t xml:space="preserve"> пр</w:t>
      </w:r>
      <w:r w:rsidR="0004484A" w:rsidRPr="00A23D4E">
        <w:rPr>
          <w:rFonts w:ascii="Times New Roman" w:hAnsi="Times New Roman"/>
          <w:sz w:val="24"/>
          <w:szCs w:val="24"/>
        </w:rPr>
        <w:t xml:space="preserve">и изучении темы </w:t>
      </w:r>
      <w:r w:rsidR="0004484A" w:rsidRPr="00D73A9C">
        <w:rPr>
          <w:rFonts w:ascii="Times New Roman" w:hAnsi="Times New Roman"/>
          <w:sz w:val="24"/>
          <w:szCs w:val="24"/>
        </w:rPr>
        <w:t>«</w:t>
      </w:r>
      <w:r w:rsidR="00287C91" w:rsidRPr="00D73A9C">
        <w:rPr>
          <w:rFonts w:ascii="Times New Roman" w:hAnsi="Times New Roman"/>
          <w:sz w:val="24"/>
          <w:szCs w:val="24"/>
        </w:rPr>
        <w:t>Причастие</w:t>
      </w:r>
      <w:r w:rsidR="00D86EE2">
        <w:rPr>
          <w:rFonts w:ascii="Times New Roman" w:hAnsi="Times New Roman"/>
          <w:sz w:val="24"/>
          <w:szCs w:val="24"/>
        </w:rPr>
        <w:t xml:space="preserve"> и причастный оборот</w:t>
      </w:r>
      <w:r w:rsidR="00287C91" w:rsidRPr="00D73A9C">
        <w:rPr>
          <w:rFonts w:ascii="Times New Roman" w:hAnsi="Times New Roman"/>
          <w:sz w:val="24"/>
          <w:szCs w:val="24"/>
        </w:rPr>
        <w:t>»</w:t>
      </w:r>
      <w:r w:rsidRPr="00D73A9C">
        <w:rPr>
          <w:rFonts w:ascii="Times New Roman" w:hAnsi="Times New Roman"/>
          <w:sz w:val="24"/>
          <w:szCs w:val="24"/>
        </w:rPr>
        <w:t xml:space="preserve">.  </w:t>
      </w:r>
    </w:p>
    <w:p w:rsidR="00EF04B0" w:rsidRPr="00D73A9C" w:rsidRDefault="00EF04B0" w:rsidP="00A23D4E">
      <w:pPr>
        <w:spacing w:after="0" w:line="360" w:lineRule="auto"/>
        <w:ind w:firstLine="709"/>
        <w:jc w:val="both"/>
        <w:rPr>
          <w:rFonts w:ascii="Times New Roman" w:hAnsi="Times New Roman"/>
          <w:sz w:val="24"/>
          <w:szCs w:val="24"/>
        </w:rPr>
      </w:pPr>
      <w:r w:rsidRPr="00D73A9C">
        <w:rPr>
          <w:rFonts w:ascii="Times New Roman" w:hAnsi="Times New Roman"/>
          <w:sz w:val="24"/>
          <w:szCs w:val="24"/>
        </w:rPr>
        <w:t>Важной составляющей работы является и военный компонент</w:t>
      </w:r>
      <w:r w:rsidR="00287C91" w:rsidRPr="00D73A9C">
        <w:rPr>
          <w:rFonts w:ascii="Times New Roman" w:hAnsi="Times New Roman"/>
          <w:sz w:val="24"/>
          <w:szCs w:val="24"/>
        </w:rPr>
        <w:t>: афоризмы и высказ</w:t>
      </w:r>
      <w:r w:rsidR="00287C91" w:rsidRPr="00D73A9C">
        <w:rPr>
          <w:rFonts w:ascii="Times New Roman" w:hAnsi="Times New Roman"/>
          <w:sz w:val="24"/>
          <w:szCs w:val="24"/>
        </w:rPr>
        <w:t>ы</w:t>
      </w:r>
      <w:r w:rsidR="00287C91" w:rsidRPr="00D73A9C">
        <w:rPr>
          <w:rFonts w:ascii="Times New Roman" w:hAnsi="Times New Roman"/>
          <w:sz w:val="24"/>
          <w:szCs w:val="24"/>
        </w:rPr>
        <w:t xml:space="preserve">вания А.В.Суворова, пословицы и поговорки с военной тематикой, </w:t>
      </w:r>
      <w:r w:rsidR="00963F52">
        <w:rPr>
          <w:rFonts w:ascii="Times New Roman" w:hAnsi="Times New Roman"/>
          <w:sz w:val="24"/>
          <w:szCs w:val="24"/>
        </w:rPr>
        <w:t>примеры из произведения А.Т.Твардовского «Василий Тёркин»</w:t>
      </w:r>
      <w:r w:rsidR="00D73A9C" w:rsidRPr="00D73A9C">
        <w:rPr>
          <w:rFonts w:ascii="Times New Roman" w:hAnsi="Times New Roman"/>
          <w:sz w:val="24"/>
          <w:szCs w:val="24"/>
        </w:rPr>
        <w:t>, что мотивирует суворовцев к выполнению определё</w:t>
      </w:r>
      <w:r w:rsidR="00D73A9C" w:rsidRPr="00D73A9C">
        <w:rPr>
          <w:rFonts w:ascii="Times New Roman" w:hAnsi="Times New Roman"/>
          <w:sz w:val="24"/>
          <w:szCs w:val="24"/>
        </w:rPr>
        <w:t>н</w:t>
      </w:r>
      <w:r w:rsidR="00D73A9C" w:rsidRPr="00D73A9C">
        <w:rPr>
          <w:rFonts w:ascii="Times New Roman" w:hAnsi="Times New Roman"/>
          <w:sz w:val="24"/>
          <w:szCs w:val="24"/>
        </w:rPr>
        <w:t>ных заданий</w:t>
      </w:r>
      <w:r w:rsidR="00963F52">
        <w:rPr>
          <w:rFonts w:ascii="Times New Roman" w:hAnsi="Times New Roman"/>
          <w:sz w:val="24"/>
          <w:szCs w:val="24"/>
        </w:rPr>
        <w:t xml:space="preserve"> и расширяют их знания об употреблении причастий и причастных оборотов  в художественной речи</w:t>
      </w:r>
      <w:r w:rsidRPr="00D73A9C">
        <w:rPr>
          <w:rFonts w:ascii="Times New Roman" w:hAnsi="Times New Roman"/>
          <w:sz w:val="24"/>
          <w:szCs w:val="24"/>
        </w:rPr>
        <w:t>.</w:t>
      </w: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A23D4E">
      <w:pPr>
        <w:spacing w:after="0" w:line="360" w:lineRule="auto"/>
        <w:ind w:firstLine="709"/>
        <w:jc w:val="both"/>
        <w:rPr>
          <w:rFonts w:ascii="Times New Roman" w:hAnsi="Times New Roman"/>
          <w:color w:val="000000"/>
          <w:sz w:val="24"/>
          <w:szCs w:val="24"/>
        </w:rPr>
      </w:pPr>
    </w:p>
    <w:p w:rsidR="00D73A9C" w:rsidRDefault="00D73A9C" w:rsidP="00963F52">
      <w:pPr>
        <w:spacing w:after="0" w:line="360" w:lineRule="auto"/>
        <w:jc w:val="both"/>
        <w:rPr>
          <w:rFonts w:ascii="Times New Roman" w:hAnsi="Times New Roman"/>
          <w:color w:val="000000"/>
          <w:sz w:val="24"/>
          <w:szCs w:val="24"/>
        </w:rPr>
      </w:pPr>
    </w:p>
    <w:p w:rsidR="008A152A" w:rsidRDefault="008A152A" w:rsidP="003A5CBB">
      <w:pPr>
        <w:spacing w:after="0" w:line="360" w:lineRule="auto"/>
        <w:ind w:firstLine="709"/>
        <w:jc w:val="center"/>
        <w:rPr>
          <w:rFonts w:ascii="Times New Roman" w:hAnsi="Times New Roman"/>
          <w:color w:val="000000"/>
          <w:sz w:val="24"/>
          <w:szCs w:val="24"/>
        </w:rPr>
      </w:pPr>
    </w:p>
    <w:p w:rsidR="008A152A" w:rsidRDefault="008A152A" w:rsidP="003A5CBB">
      <w:pPr>
        <w:spacing w:after="0" w:line="360" w:lineRule="auto"/>
        <w:ind w:firstLine="709"/>
        <w:jc w:val="center"/>
        <w:rPr>
          <w:rFonts w:ascii="Times New Roman" w:hAnsi="Times New Roman"/>
          <w:color w:val="000000"/>
          <w:sz w:val="24"/>
          <w:szCs w:val="24"/>
        </w:rPr>
      </w:pPr>
    </w:p>
    <w:p w:rsidR="00EF04B0" w:rsidRPr="00A23D4E" w:rsidRDefault="00EF04B0" w:rsidP="003A5CBB">
      <w:pPr>
        <w:spacing w:after="0" w:line="360" w:lineRule="auto"/>
        <w:ind w:firstLine="709"/>
        <w:jc w:val="center"/>
        <w:rPr>
          <w:rFonts w:ascii="Times New Roman" w:hAnsi="Times New Roman"/>
          <w:sz w:val="24"/>
          <w:szCs w:val="24"/>
        </w:rPr>
      </w:pPr>
      <w:r w:rsidRPr="00A23D4E">
        <w:rPr>
          <w:rFonts w:ascii="Times New Roman" w:hAnsi="Times New Roman"/>
          <w:color w:val="000000"/>
          <w:sz w:val="24"/>
          <w:szCs w:val="24"/>
        </w:rPr>
        <w:lastRenderedPageBreak/>
        <w:t>ОГЛАВЛЕНИЕ</w:t>
      </w:r>
    </w:p>
    <w:p w:rsidR="00EF04B0" w:rsidRPr="00A23D4E" w:rsidRDefault="00EF04B0" w:rsidP="00A23D4E">
      <w:pPr>
        <w:spacing w:after="0" w:line="360" w:lineRule="auto"/>
        <w:ind w:firstLine="709"/>
        <w:jc w:val="both"/>
        <w:rPr>
          <w:rFonts w:ascii="Times New Roman" w:hAnsi="Times New Roman"/>
          <w:color w:val="000000"/>
          <w:sz w:val="24"/>
          <w:szCs w:val="24"/>
        </w:rPr>
      </w:pPr>
    </w:p>
    <w:p w:rsidR="00EF04B0" w:rsidRPr="00A23D4E" w:rsidRDefault="00EF04B0" w:rsidP="00A23D4E">
      <w:pPr>
        <w:spacing w:after="0" w:line="360" w:lineRule="auto"/>
        <w:ind w:firstLine="709"/>
        <w:jc w:val="both"/>
        <w:rPr>
          <w:rFonts w:ascii="Times New Roman" w:hAnsi="Times New Roman"/>
          <w:color w:val="000000"/>
          <w:sz w:val="24"/>
          <w:szCs w:val="24"/>
        </w:rPr>
      </w:pPr>
    </w:p>
    <w:p w:rsidR="00EF04B0" w:rsidRPr="00A23D4E" w:rsidRDefault="00EF04B0" w:rsidP="00A23D4E">
      <w:pPr>
        <w:spacing w:after="0" w:line="360" w:lineRule="auto"/>
        <w:ind w:firstLine="709"/>
        <w:jc w:val="both"/>
        <w:rPr>
          <w:rFonts w:ascii="Times New Roman" w:hAnsi="Times New Roman"/>
          <w:color w:val="000000"/>
          <w:sz w:val="24"/>
          <w:szCs w:val="24"/>
        </w:rPr>
      </w:pPr>
      <w:r w:rsidRPr="00A23D4E">
        <w:rPr>
          <w:rFonts w:ascii="Times New Roman" w:hAnsi="Times New Roman"/>
          <w:color w:val="000000"/>
          <w:sz w:val="24"/>
          <w:szCs w:val="24"/>
        </w:rPr>
        <w:t xml:space="preserve">ВВЕДЕНИЕ………………………………………………………………… </w:t>
      </w:r>
      <w:r w:rsidR="00152D2D">
        <w:rPr>
          <w:rFonts w:ascii="Times New Roman" w:hAnsi="Times New Roman"/>
          <w:color w:val="000000"/>
          <w:sz w:val="24"/>
          <w:szCs w:val="24"/>
        </w:rPr>
        <w:t xml:space="preserve"> 4</w:t>
      </w:r>
      <w:r w:rsidRPr="00A23D4E">
        <w:rPr>
          <w:rFonts w:ascii="Times New Roman" w:hAnsi="Times New Roman"/>
          <w:color w:val="000000"/>
          <w:sz w:val="24"/>
          <w:szCs w:val="24"/>
        </w:rPr>
        <w:t xml:space="preserve"> - </w:t>
      </w:r>
      <w:r w:rsidR="00152D2D">
        <w:rPr>
          <w:rFonts w:ascii="Times New Roman" w:hAnsi="Times New Roman"/>
          <w:color w:val="000000"/>
          <w:sz w:val="24"/>
          <w:szCs w:val="24"/>
        </w:rPr>
        <w:t>5</w:t>
      </w:r>
    </w:p>
    <w:p w:rsidR="00EF04B0" w:rsidRPr="00A23D4E" w:rsidRDefault="00EF04B0" w:rsidP="00A23D4E">
      <w:pPr>
        <w:spacing w:after="0" w:line="360" w:lineRule="auto"/>
        <w:ind w:firstLine="709"/>
        <w:jc w:val="both"/>
        <w:rPr>
          <w:rFonts w:ascii="Times New Roman" w:hAnsi="Times New Roman"/>
          <w:color w:val="000000"/>
          <w:sz w:val="24"/>
          <w:szCs w:val="24"/>
        </w:rPr>
      </w:pPr>
      <w:r w:rsidRPr="00A23D4E">
        <w:rPr>
          <w:rFonts w:ascii="Times New Roman" w:hAnsi="Times New Roman"/>
          <w:color w:val="000000"/>
          <w:sz w:val="24"/>
          <w:szCs w:val="24"/>
        </w:rPr>
        <w:t>ГЛАВА 1. ТЕОРЕТИЧЕСКИЕ ОСНОВЫ ТЕМЫ………………………...</w:t>
      </w:r>
      <w:r w:rsidR="00152D2D">
        <w:rPr>
          <w:rFonts w:ascii="Times New Roman" w:hAnsi="Times New Roman"/>
          <w:color w:val="000000"/>
          <w:sz w:val="24"/>
          <w:szCs w:val="24"/>
        </w:rPr>
        <w:t>5 - 10</w:t>
      </w:r>
    </w:p>
    <w:p w:rsidR="00EF04B0" w:rsidRPr="00A23D4E" w:rsidRDefault="00920780" w:rsidP="00A23D4E">
      <w:pPr>
        <w:spacing w:after="0" w:line="360" w:lineRule="auto"/>
        <w:ind w:firstLine="709"/>
        <w:jc w:val="both"/>
        <w:rPr>
          <w:rFonts w:ascii="Times New Roman" w:hAnsi="Times New Roman"/>
          <w:color w:val="000000"/>
          <w:sz w:val="24"/>
          <w:szCs w:val="24"/>
        </w:rPr>
      </w:pPr>
      <w:r w:rsidRPr="00A23D4E">
        <w:rPr>
          <w:rFonts w:ascii="Times New Roman" w:hAnsi="Times New Roman"/>
          <w:color w:val="000000"/>
          <w:sz w:val="24"/>
          <w:szCs w:val="24"/>
        </w:rPr>
        <w:t xml:space="preserve">     1.1. Что</w:t>
      </w:r>
      <w:r w:rsidR="00EF04B0" w:rsidRPr="00A23D4E">
        <w:rPr>
          <w:rFonts w:ascii="Times New Roman" w:hAnsi="Times New Roman"/>
          <w:color w:val="000000"/>
          <w:sz w:val="24"/>
          <w:szCs w:val="24"/>
        </w:rPr>
        <w:t xml:space="preserve"> такое</w:t>
      </w:r>
      <w:r w:rsidR="00D73A9C">
        <w:rPr>
          <w:rFonts w:ascii="Times New Roman" w:hAnsi="Times New Roman"/>
          <w:color w:val="000000"/>
          <w:sz w:val="24"/>
          <w:szCs w:val="24"/>
        </w:rPr>
        <w:t xml:space="preserve"> мотивация</w:t>
      </w:r>
      <w:r w:rsidR="00EF04B0" w:rsidRPr="00A23D4E">
        <w:rPr>
          <w:rFonts w:ascii="Times New Roman" w:hAnsi="Times New Roman"/>
          <w:color w:val="000000"/>
          <w:sz w:val="24"/>
          <w:szCs w:val="24"/>
        </w:rPr>
        <w:t>?</w:t>
      </w:r>
      <w:r w:rsidR="001D6EE8" w:rsidRPr="00A23D4E">
        <w:rPr>
          <w:rFonts w:ascii="Times New Roman" w:hAnsi="Times New Roman"/>
          <w:color w:val="000000"/>
          <w:sz w:val="24"/>
          <w:szCs w:val="24"/>
        </w:rPr>
        <w:t xml:space="preserve"> ……</w:t>
      </w:r>
      <w:r w:rsidR="00152D2D">
        <w:rPr>
          <w:rFonts w:ascii="Times New Roman" w:hAnsi="Times New Roman"/>
          <w:color w:val="000000"/>
          <w:sz w:val="24"/>
          <w:szCs w:val="24"/>
        </w:rPr>
        <w:t>.........................................................</w:t>
      </w:r>
      <w:r w:rsidR="00D73A9C">
        <w:rPr>
          <w:rFonts w:ascii="Times New Roman" w:hAnsi="Times New Roman"/>
          <w:color w:val="000000"/>
          <w:sz w:val="24"/>
          <w:szCs w:val="24"/>
        </w:rPr>
        <w:t>5</w:t>
      </w:r>
      <w:r w:rsidR="00EF04B0" w:rsidRPr="00A23D4E">
        <w:rPr>
          <w:rFonts w:ascii="Times New Roman" w:hAnsi="Times New Roman"/>
          <w:color w:val="000000"/>
          <w:sz w:val="24"/>
          <w:szCs w:val="24"/>
        </w:rPr>
        <w:t xml:space="preserve"> - </w:t>
      </w:r>
      <w:r w:rsidRPr="00A23D4E">
        <w:rPr>
          <w:rFonts w:ascii="Times New Roman" w:hAnsi="Times New Roman"/>
          <w:color w:val="000000"/>
          <w:sz w:val="24"/>
          <w:szCs w:val="24"/>
        </w:rPr>
        <w:t>7</w:t>
      </w:r>
    </w:p>
    <w:p w:rsidR="00814418" w:rsidRPr="00814418" w:rsidRDefault="00EF04B0" w:rsidP="00814418">
      <w:pPr>
        <w:pStyle w:val="3f3f3f3f3f3f3f3f3f3f"/>
        <w:spacing w:before="0" w:after="0" w:line="360" w:lineRule="auto"/>
        <w:ind w:firstLine="709"/>
        <w:jc w:val="both"/>
      </w:pPr>
      <w:r w:rsidRPr="00A23D4E">
        <w:rPr>
          <w:color w:val="000000"/>
        </w:rPr>
        <w:t xml:space="preserve">1.2. </w:t>
      </w:r>
      <w:r w:rsidR="00814418" w:rsidRPr="00814418">
        <w:t xml:space="preserve">Педагогические методы и приёмы стимулирования и мотивации </w:t>
      </w:r>
    </w:p>
    <w:p w:rsidR="00EF04B0" w:rsidRDefault="00814418" w:rsidP="00814418">
      <w:pPr>
        <w:pStyle w:val="a7"/>
        <w:spacing w:after="0" w:line="360" w:lineRule="auto"/>
        <w:ind w:left="927"/>
        <w:jc w:val="both"/>
        <w:rPr>
          <w:rFonts w:ascii="Times New Roman" w:hAnsi="Times New Roman"/>
          <w:color w:val="000000"/>
          <w:sz w:val="24"/>
          <w:szCs w:val="24"/>
        </w:rPr>
      </w:pPr>
      <w:r>
        <w:rPr>
          <w:rFonts w:ascii="Times New Roman" w:hAnsi="Times New Roman"/>
          <w:sz w:val="24"/>
          <w:szCs w:val="24"/>
        </w:rPr>
        <w:t>обу</w:t>
      </w:r>
      <w:r w:rsidR="00152D2D">
        <w:rPr>
          <w:rFonts w:ascii="Times New Roman" w:hAnsi="Times New Roman"/>
          <w:sz w:val="24"/>
          <w:szCs w:val="24"/>
        </w:rPr>
        <w:t>чающихся</w:t>
      </w:r>
      <w:r>
        <w:rPr>
          <w:rFonts w:ascii="Times New Roman" w:hAnsi="Times New Roman"/>
          <w:sz w:val="24"/>
          <w:szCs w:val="24"/>
        </w:rPr>
        <w:t xml:space="preserve">.   </w:t>
      </w:r>
      <w:r w:rsidR="00152D2D">
        <w:rPr>
          <w:rFonts w:ascii="Times New Roman" w:hAnsi="Times New Roman"/>
          <w:sz w:val="24"/>
          <w:szCs w:val="24"/>
        </w:rPr>
        <w:t>…………………………………………………….</w:t>
      </w:r>
      <w:r w:rsidR="00152D2D">
        <w:rPr>
          <w:rFonts w:ascii="Times New Roman" w:hAnsi="Times New Roman"/>
          <w:color w:val="000000"/>
          <w:sz w:val="24"/>
          <w:szCs w:val="24"/>
        </w:rPr>
        <w:t>7</w:t>
      </w:r>
      <w:r w:rsidR="00AD69FD">
        <w:rPr>
          <w:rFonts w:ascii="Times New Roman" w:hAnsi="Times New Roman"/>
          <w:color w:val="000000"/>
          <w:sz w:val="24"/>
          <w:szCs w:val="24"/>
        </w:rPr>
        <w:t xml:space="preserve"> - 1</w:t>
      </w:r>
      <w:r>
        <w:rPr>
          <w:rFonts w:ascii="Times New Roman" w:hAnsi="Times New Roman"/>
          <w:color w:val="000000"/>
          <w:sz w:val="24"/>
          <w:szCs w:val="24"/>
        </w:rPr>
        <w:t>0</w:t>
      </w:r>
    </w:p>
    <w:p w:rsidR="00AD69FD" w:rsidRPr="00054569" w:rsidRDefault="00AD69FD" w:rsidP="00D86EE2">
      <w:pPr>
        <w:pStyle w:val="3f3f3f3f3f3f3f3f3f3f"/>
        <w:spacing w:before="0" w:after="0" w:line="360" w:lineRule="auto"/>
        <w:jc w:val="both"/>
      </w:pPr>
    </w:p>
    <w:p w:rsidR="00EF04B0" w:rsidRPr="00A718B9" w:rsidRDefault="00EF04B0" w:rsidP="00A23D4E">
      <w:pPr>
        <w:spacing w:after="0" w:line="360" w:lineRule="auto"/>
        <w:ind w:firstLine="709"/>
        <w:jc w:val="both"/>
        <w:rPr>
          <w:rFonts w:ascii="Times New Roman" w:hAnsi="Times New Roman"/>
          <w:color w:val="000000"/>
          <w:sz w:val="24"/>
          <w:szCs w:val="24"/>
        </w:rPr>
      </w:pPr>
      <w:r w:rsidRPr="00A23D4E">
        <w:rPr>
          <w:rFonts w:ascii="Times New Roman" w:hAnsi="Times New Roman"/>
          <w:color w:val="000000"/>
          <w:sz w:val="24"/>
          <w:szCs w:val="24"/>
        </w:rPr>
        <w:t>ГЛАВА 2. ПРАКТИЧЕСКАЯ ЧАСТЬ…………………………………….1</w:t>
      </w:r>
      <w:r w:rsidR="00814418">
        <w:rPr>
          <w:rFonts w:ascii="Times New Roman" w:hAnsi="Times New Roman"/>
          <w:color w:val="000000"/>
          <w:sz w:val="24"/>
          <w:szCs w:val="24"/>
        </w:rPr>
        <w:t>0</w:t>
      </w:r>
      <w:r w:rsidR="00D86EE2">
        <w:rPr>
          <w:rFonts w:ascii="Times New Roman" w:hAnsi="Times New Roman"/>
          <w:color w:val="000000"/>
          <w:sz w:val="24"/>
          <w:szCs w:val="24"/>
        </w:rPr>
        <w:t>–</w:t>
      </w:r>
      <w:r w:rsidR="003A5CBB">
        <w:rPr>
          <w:rFonts w:ascii="Times New Roman" w:hAnsi="Times New Roman"/>
          <w:color w:val="000000"/>
          <w:sz w:val="24"/>
          <w:szCs w:val="24"/>
        </w:rPr>
        <w:t>47</w:t>
      </w:r>
    </w:p>
    <w:p w:rsidR="00814418" w:rsidRPr="00814418" w:rsidRDefault="00814418" w:rsidP="00814418">
      <w:pPr>
        <w:spacing w:after="0" w:line="360" w:lineRule="auto"/>
        <w:ind w:firstLine="709"/>
        <w:jc w:val="both"/>
        <w:rPr>
          <w:rFonts w:ascii="Times New Roman" w:hAnsi="Times New Roman"/>
          <w:color w:val="000000"/>
          <w:sz w:val="24"/>
          <w:szCs w:val="24"/>
        </w:rPr>
      </w:pPr>
      <w:r>
        <w:rPr>
          <w:rFonts w:ascii="Times New Roman" w:hAnsi="Times New Roman"/>
          <w:bCs/>
          <w:sz w:val="24"/>
          <w:szCs w:val="24"/>
        </w:rPr>
        <w:t>2.1.</w:t>
      </w:r>
      <w:r w:rsidRPr="00D73A9C">
        <w:rPr>
          <w:rFonts w:ascii="Times New Roman" w:hAnsi="Times New Roman"/>
          <w:bCs/>
          <w:sz w:val="24"/>
          <w:szCs w:val="24"/>
        </w:rPr>
        <w:t xml:space="preserve">Формирование мотивации учащихся </w:t>
      </w:r>
      <w:r w:rsidRPr="00D86EE2">
        <w:rPr>
          <w:rFonts w:ascii="Times New Roman" w:hAnsi="Times New Roman"/>
          <w:sz w:val="24"/>
          <w:szCs w:val="24"/>
        </w:rPr>
        <w:t>на</w:t>
      </w:r>
      <w:r w:rsidR="005062EA" w:rsidRPr="007364FC">
        <w:rPr>
          <w:rFonts w:ascii="Times New Roman" w:hAnsi="Times New Roman"/>
          <w:sz w:val="24"/>
          <w:szCs w:val="24"/>
        </w:rPr>
        <w:t xml:space="preserve"> </w:t>
      </w:r>
      <w:r w:rsidRPr="00D86EE2">
        <w:rPr>
          <w:rFonts w:ascii="Times New Roman" w:hAnsi="Times New Roman"/>
          <w:sz w:val="24"/>
          <w:szCs w:val="24"/>
        </w:rPr>
        <w:t>уроках русского языка</w:t>
      </w:r>
      <w:r>
        <w:rPr>
          <w:rFonts w:ascii="Times New Roman" w:hAnsi="Times New Roman"/>
          <w:sz w:val="24"/>
          <w:szCs w:val="24"/>
        </w:rPr>
        <w:t>,</w:t>
      </w:r>
    </w:p>
    <w:p w:rsidR="00D86EE2" w:rsidRPr="008A152A" w:rsidRDefault="00120C4C" w:rsidP="00D86EE2">
      <w:pPr>
        <w:pStyle w:val="3f3f3f3f3f3f3f3f3f3f"/>
        <w:spacing w:before="0" w:after="0" w:line="360" w:lineRule="auto"/>
        <w:ind w:firstLine="709"/>
        <w:jc w:val="both"/>
      </w:pPr>
      <w:r w:rsidRPr="00AD69FD">
        <w:t>П</w:t>
      </w:r>
      <w:r w:rsidR="00D86EE2" w:rsidRPr="00AD69FD">
        <w:t>рименяемые</w:t>
      </w:r>
      <w:r>
        <w:t xml:space="preserve"> </w:t>
      </w:r>
      <w:r w:rsidR="00D86EE2" w:rsidRPr="00D73A9C">
        <w:rPr>
          <w:bCs/>
        </w:rPr>
        <w:t>на различных этапах урока</w:t>
      </w:r>
      <w:r w:rsidR="00D86EE2">
        <w:rPr>
          <w:bCs/>
        </w:rPr>
        <w:t>. (Из опыта работы)</w:t>
      </w:r>
      <w:r w:rsidR="00152D2D">
        <w:rPr>
          <w:bCs/>
        </w:rPr>
        <w:t xml:space="preserve">……..10 - </w:t>
      </w:r>
      <w:r w:rsidR="00A718B9" w:rsidRPr="008A152A">
        <w:rPr>
          <w:bCs/>
        </w:rPr>
        <w:t>27</w:t>
      </w:r>
    </w:p>
    <w:p w:rsidR="00D73A9C" w:rsidRDefault="00D86EE2" w:rsidP="00A23D4E">
      <w:pPr>
        <w:spacing w:after="0" w:line="360" w:lineRule="auto"/>
        <w:ind w:firstLine="709"/>
        <w:jc w:val="both"/>
        <w:rPr>
          <w:rFonts w:ascii="Times New Roman" w:hAnsi="Times New Roman"/>
          <w:sz w:val="24"/>
          <w:szCs w:val="24"/>
        </w:rPr>
      </w:pPr>
      <w:r>
        <w:rPr>
          <w:rFonts w:ascii="Times New Roman" w:hAnsi="Times New Roman"/>
          <w:color w:val="000000"/>
          <w:sz w:val="24"/>
          <w:szCs w:val="24"/>
        </w:rPr>
        <w:t xml:space="preserve">    2.2</w:t>
      </w:r>
      <w:r w:rsidR="00EF04B0" w:rsidRPr="00A23D4E">
        <w:rPr>
          <w:rFonts w:ascii="Times New Roman" w:hAnsi="Times New Roman"/>
          <w:color w:val="000000"/>
          <w:sz w:val="24"/>
          <w:szCs w:val="24"/>
        </w:rPr>
        <w:t xml:space="preserve">. </w:t>
      </w:r>
      <w:r w:rsidR="00920780" w:rsidRPr="00A23D4E">
        <w:rPr>
          <w:rFonts w:ascii="Times New Roman" w:hAnsi="Times New Roman"/>
          <w:sz w:val="24"/>
          <w:szCs w:val="24"/>
        </w:rPr>
        <w:t>Урок</w:t>
      </w:r>
      <w:r w:rsidR="00D73A9C">
        <w:rPr>
          <w:rFonts w:ascii="Times New Roman" w:hAnsi="Times New Roman"/>
          <w:sz w:val="24"/>
          <w:szCs w:val="24"/>
        </w:rPr>
        <w:t xml:space="preserve"> – соревнование «Орфографический поединок» </w:t>
      </w:r>
    </w:p>
    <w:p w:rsidR="00EF04B0" w:rsidRPr="00A718B9" w:rsidRDefault="00D73A9C" w:rsidP="00A23D4E">
      <w:pPr>
        <w:spacing w:after="0" w:line="360" w:lineRule="auto"/>
        <w:ind w:firstLine="709"/>
        <w:jc w:val="both"/>
        <w:rPr>
          <w:rFonts w:ascii="Times New Roman" w:hAnsi="Times New Roman"/>
          <w:color w:val="000000"/>
          <w:sz w:val="24"/>
          <w:szCs w:val="24"/>
        </w:rPr>
      </w:pPr>
      <w:r>
        <w:rPr>
          <w:rFonts w:ascii="Times New Roman" w:hAnsi="Times New Roman"/>
          <w:sz w:val="24"/>
          <w:szCs w:val="24"/>
        </w:rPr>
        <w:t xml:space="preserve">             в 7 классе по теме «Причастие и причастный оборот» </w:t>
      </w:r>
      <w:r>
        <w:rPr>
          <w:rFonts w:ascii="Times New Roman" w:hAnsi="Times New Roman"/>
          <w:color w:val="000000"/>
          <w:sz w:val="24"/>
          <w:szCs w:val="24"/>
        </w:rPr>
        <w:t>………</w:t>
      </w:r>
      <w:r w:rsidR="00A718B9" w:rsidRPr="00A718B9">
        <w:rPr>
          <w:rFonts w:ascii="Times New Roman" w:hAnsi="Times New Roman"/>
          <w:color w:val="000000"/>
          <w:sz w:val="24"/>
          <w:szCs w:val="24"/>
        </w:rPr>
        <w:t>2</w:t>
      </w:r>
      <w:r w:rsidR="00920780" w:rsidRPr="00A23D4E">
        <w:rPr>
          <w:rFonts w:ascii="Times New Roman" w:hAnsi="Times New Roman"/>
          <w:color w:val="000000"/>
          <w:sz w:val="24"/>
          <w:szCs w:val="24"/>
        </w:rPr>
        <w:t>7</w:t>
      </w:r>
      <w:r w:rsidR="00EF04B0" w:rsidRPr="00A23D4E">
        <w:rPr>
          <w:rFonts w:ascii="Times New Roman" w:hAnsi="Times New Roman"/>
          <w:color w:val="000000"/>
          <w:sz w:val="24"/>
          <w:szCs w:val="24"/>
        </w:rPr>
        <w:t xml:space="preserve"> -</w:t>
      </w:r>
      <w:r w:rsidR="003A5CBB">
        <w:rPr>
          <w:rFonts w:ascii="Times New Roman" w:hAnsi="Times New Roman"/>
          <w:color w:val="000000"/>
          <w:sz w:val="24"/>
          <w:szCs w:val="24"/>
        </w:rPr>
        <w:t>40</w:t>
      </w:r>
    </w:p>
    <w:p w:rsidR="00EF04B0" w:rsidRPr="00566AF4" w:rsidRDefault="00EF04B0" w:rsidP="00A23D4E">
      <w:pPr>
        <w:spacing w:after="0" w:line="360" w:lineRule="auto"/>
        <w:ind w:firstLine="709"/>
        <w:jc w:val="both"/>
        <w:rPr>
          <w:rFonts w:ascii="Times New Roman" w:hAnsi="Times New Roman"/>
          <w:color w:val="000000"/>
          <w:sz w:val="24"/>
          <w:szCs w:val="24"/>
        </w:rPr>
      </w:pPr>
      <w:r w:rsidRPr="00A23D4E">
        <w:rPr>
          <w:rFonts w:ascii="Times New Roman" w:hAnsi="Times New Roman"/>
          <w:color w:val="000000"/>
          <w:sz w:val="24"/>
          <w:szCs w:val="24"/>
        </w:rPr>
        <w:t>ЗАКЛ</w:t>
      </w:r>
      <w:r w:rsidR="000C0774" w:rsidRPr="00A23D4E">
        <w:rPr>
          <w:rFonts w:ascii="Times New Roman" w:hAnsi="Times New Roman"/>
          <w:color w:val="000000"/>
          <w:sz w:val="24"/>
          <w:szCs w:val="24"/>
        </w:rPr>
        <w:t>ЮЧЕНИЕ……………………………………………………………..</w:t>
      </w:r>
      <w:r w:rsidR="00566AF4">
        <w:rPr>
          <w:rFonts w:ascii="Times New Roman" w:hAnsi="Times New Roman"/>
          <w:color w:val="000000"/>
          <w:sz w:val="24"/>
          <w:szCs w:val="24"/>
        </w:rPr>
        <w:t>40</w:t>
      </w:r>
      <w:r w:rsidR="00566AF4" w:rsidRPr="008A152A">
        <w:rPr>
          <w:rFonts w:ascii="Times New Roman" w:hAnsi="Times New Roman"/>
          <w:color w:val="000000"/>
          <w:sz w:val="24"/>
          <w:szCs w:val="24"/>
        </w:rPr>
        <w:t xml:space="preserve"> - </w:t>
      </w:r>
      <w:r w:rsidR="00566AF4">
        <w:rPr>
          <w:rFonts w:ascii="Times New Roman" w:hAnsi="Times New Roman"/>
          <w:color w:val="000000"/>
          <w:sz w:val="24"/>
          <w:szCs w:val="24"/>
        </w:rPr>
        <w:t>41</w:t>
      </w:r>
    </w:p>
    <w:p w:rsidR="00EF04B0" w:rsidRPr="008A152A" w:rsidRDefault="00EF04B0" w:rsidP="00A23D4E">
      <w:pPr>
        <w:spacing w:after="0" w:line="360" w:lineRule="auto"/>
        <w:ind w:firstLine="709"/>
        <w:jc w:val="both"/>
        <w:rPr>
          <w:rFonts w:ascii="Times New Roman" w:hAnsi="Times New Roman"/>
          <w:color w:val="000000"/>
          <w:sz w:val="24"/>
          <w:szCs w:val="24"/>
        </w:rPr>
      </w:pPr>
      <w:r w:rsidRPr="00A23D4E">
        <w:rPr>
          <w:rFonts w:ascii="Times New Roman" w:hAnsi="Times New Roman"/>
          <w:color w:val="000000"/>
          <w:sz w:val="24"/>
          <w:szCs w:val="24"/>
        </w:rPr>
        <w:t>СПИСОК</w:t>
      </w:r>
      <w:r w:rsidR="00A718B9">
        <w:rPr>
          <w:rFonts w:ascii="Times New Roman" w:hAnsi="Times New Roman"/>
          <w:color w:val="000000"/>
          <w:sz w:val="24"/>
          <w:szCs w:val="24"/>
        </w:rPr>
        <w:t xml:space="preserve"> ЛИТЕРАТУРЫ………………………………………………….</w:t>
      </w:r>
      <w:r w:rsidR="00566AF4" w:rsidRPr="008A152A">
        <w:rPr>
          <w:rFonts w:ascii="Times New Roman" w:hAnsi="Times New Roman"/>
          <w:color w:val="000000"/>
          <w:sz w:val="24"/>
          <w:szCs w:val="24"/>
        </w:rPr>
        <w:t>4</w:t>
      </w:r>
      <w:r w:rsidR="00566AF4">
        <w:rPr>
          <w:rFonts w:ascii="Times New Roman" w:hAnsi="Times New Roman"/>
          <w:color w:val="000000"/>
          <w:sz w:val="24"/>
          <w:szCs w:val="24"/>
        </w:rPr>
        <w:t>2</w:t>
      </w:r>
    </w:p>
    <w:p w:rsidR="00EF04B0" w:rsidRPr="00566AF4" w:rsidRDefault="00EF04B0" w:rsidP="00A23D4E">
      <w:pPr>
        <w:spacing w:after="0" w:line="360" w:lineRule="auto"/>
        <w:ind w:firstLine="709"/>
        <w:jc w:val="both"/>
        <w:rPr>
          <w:rFonts w:ascii="Times New Roman" w:hAnsi="Times New Roman"/>
          <w:sz w:val="24"/>
          <w:szCs w:val="24"/>
        </w:rPr>
      </w:pPr>
      <w:r w:rsidRPr="00A23D4E">
        <w:rPr>
          <w:rFonts w:ascii="Times New Roman" w:hAnsi="Times New Roman"/>
          <w:color w:val="000000"/>
          <w:sz w:val="24"/>
          <w:szCs w:val="24"/>
        </w:rPr>
        <w:t xml:space="preserve">ПРИЛОЖЕНИЕ……………………………………………………………  </w:t>
      </w:r>
      <w:r w:rsidR="00566AF4" w:rsidRPr="008A152A">
        <w:rPr>
          <w:rFonts w:ascii="Times New Roman" w:hAnsi="Times New Roman"/>
          <w:color w:val="000000"/>
          <w:sz w:val="24"/>
          <w:szCs w:val="24"/>
        </w:rPr>
        <w:t>4</w:t>
      </w:r>
      <w:r w:rsidR="00566AF4">
        <w:rPr>
          <w:rFonts w:ascii="Times New Roman" w:hAnsi="Times New Roman"/>
          <w:color w:val="000000"/>
          <w:sz w:val="24"/>
          <w:szCs w:val="24"/>
        </w:rPr>
        <w:t>3</w:t>
      </w:r>
      <w:r w:rsidR="00A718B9" w:rsidRPr="008A152A">
        <w:rPr>
          <w:rFonts w:ascii="Times New Roman" w:hAnsi="Times New Roman"/>
          <w:color w:val="000000"/>
          <w:sz w:val="24"/>
          <w:szCs w:val="24"/>
        </w:rPr>
        <w:t xml:space="preserve"> - 4</w:t>
      </w:r>
      <w:r w:rsidR="00566AF4">
        <w:rPr>
          <w:rFonts w:ascii="Times New Roman" w:hAnsi="Times New Roman"/>
          <w:color w:val="000000"/>
          <w:sz w:val="24"/>
          <w:szCs w:val="24"/>
        </w:rPr>
        <w:t>7</w:t>
      </w:r>
    </w:p>
    <w:p w:rsidR="00EF04B0" w:rsidRPr="00A23D4E" w:rsidRDefault="00EF04B0" w:rsidP="00A23D4E">
      <w:pPr>
        <w:spacing w:after="0" w:line="360" w:lineRule="auto"/>
        <w:ind w:firstLine="709"/>
        <w:jc w:val="both"/>
        <w:rPr>
          <w:rFonts w:ascii="Times New Roman" w:hAnsi="Times New Roman"/>
          <w:b/>
          <w:sz w:val="24"/>
          <w:szCs w:val="24"/>
        </w:rPr>
      </w:pPr>
    </w:p>
    <w:p w:rsidR="00EF04B0" w:rsidRPr="00A23D4E" w:rsidRDefault="00EF04B0" w:rsidP="00A23D4E">
      <w:pPr>
        <w:spacing w:after="0" w:line="360" w:lineRule="auto"/>
        <w:ind w:firstLine="709"/>
        <w:jc w:val="both"/>
        <w:rPr>
          <w:rFonts w:ascii="Times New Roman" w:hAnsi="Times New Roman"/>
          <w:b/>
          <w:sz w:val="24"/>
          <w:szCs w:val="24"/>
        </w:rPr>
      </w:pPr>
    </w:p>
    <w:p w:rsidR="00EF04B0" w:rsidRPr="00A23D4E" w:rsidRDefault="00EF04B0" w:rsidP="00A23D4E">
      <w:pPr>
        <w:spacing w:after="0" w:line="360" w:lineRule="auto"/>
        <w:ind w:firstLine="709"/>
        <w:jc w:val="both"/>
        <w:rPr>
          <w:rFonts w:ascii="Times New Roman" w:hAnsi="Times New Roman"/>
          <w:b/>
          <w:sz w:val="24"/>
          <w:szCs w:val="24"/>
        </w:rPr>
      </w:pPr>
    </w:p>
    <w:p w:rsidR="00EF04B0" w:rsidRPr="00A23D4E" w:rsidRDefault="00EF04B0" w:rsidP="00A23D4E">
      <w:pPr>
        <w:spacing w:after="0" w:line="360" w:lineRule="auto"/>
        <w:ind w:firstLine="709"/>
        <w:jc w:val="both"/>
        <w:rPr>
          <w:rFonts w:ascii="Times New Roman" w:hAnsi="Times New Roman"/>
          <w:b/>
          <w:sz w:val="24"/>
          <w:szCs w:val="24"/>
        </w:rPr>
      </w:pPr>
    </w:p>
    <w:p w:rsidR="00D73A9C" w:rsidRDefault="00D73A9C" w:rsidP="00A23D4E">
      <w:pPr>
        <w:pStyle w:val="aa"/>
        <w:shd w:val="clear" w:color="auto" w:fill="FFFFFF"/>
        <w:spacing w:before="0" w:beforeAutospacing="0" w:after="0" w:afterAutospacing="0" w:line="360" w:lineRule="auto"/>
        <w:ind w:firstLine="709"/>
        <w:jc w:val="both"/>
        <w:rPr>
          <w:b/>
        </w:rPr>
      </w:pPr>
    </w:p>
    <w:p w:rsidR="00D73A9C" w:rsidRDefault="00D73A9C" w:rsidP="00A23D4E">
      <w:pPr>
        <w:pStyle w:val="aa"/>
        <w:shd w:val="clear" w:color="auto" w:fill="FFFFFF"/>
        <w:spacing w:before="0" w:beforeAutospacing="0" w:after="0" w:afterAutospacing="0" w:line="360" w:lineRule="auto"/>
        <w:ind w:firstLine="709"/>
        <w:jc w:val="both"/>
        <w:rPr>
          <w:b/>
        </w:rPr>
      </w:pPr>
    </w:p>
    <w:p w:rsidR="00D73A9C" w:rsidRDefault="00D73A9C" w:rsidP="00A23D4E">
      <w:pPr>
        <w:pStyle w:val="aa"/>
        <w:shd w:val="clear" w:color="auto" w:fill="FFFFFF"/>
        <w:spacing w:before="0" w:beforeAutospacing="0" w:after="0" w:afterAutospacing="0" w:line="360" w:lineRule="auto"/>
        <w:ind w:firstLine="709"/>
        <w:jc w:val="both"/>
        <w:rPr>
          <w:b/>
        </w:rPr>
      </w:pPr>
    </w:p>
    <w:p w:rsidR="00D73A9C" w:rsidRDefault="00D73A9C" w:rsidP="00A23D4E">
      <w:pPr>
        <w:pStyle w:val="aa"/>
        <w:shd w:val="clear" w:color="auto" w:fill="FFFFFF"/>
        <w:spacing w:before="0" w:beforeAutospacing="0" w:after="0" w:afterAutospacing="0" w:line="360" w:lineRule="auto"/>
        <w:ind w:firstLine="709"/>
        <w:jc w:val="both"/>
        <w:rPr>
          <w:b/>
        </w:rPr>
      </w:pPr>
    </w:p>
    <w:p w:rsidR="00D73A9C" w:rsidRDefault="00D73A9C" w:rsidP="00A23D4E">
      <w:pPr>
        <w:pStyle w:val="aa"/>
        <w:shd w:val="clear" w:color="auto" w:fill="FFFFFF"/>
        <w:spacing w:before="0" w:beforeAutospacing="0" w:after="0" w:afterAutospacing="0" w:line="360" w:lineRule="auto"/>
        <w:ind w:firstLine="709"/>
        <w:jc w:val="both"/>
        <w:rPr>
          <w:b/>
        </w:rPr>
      </w:pPr>
    </w:p>
    <w:p w:rsidR="00D73A9C" w:rsidRDefault="00D73A9C" w:rsidP="00A23D4E">
      <w:pPr>
        <w:pStyle w:val="aa"/>
        <w:shd w:val="clear" w:color="auto" w:fill="FFFFFF"/>
        <w:spacing w:before="0" w:beforeAutospacing="0" w:after="0" w:afterAutospacing="0" w:line="360" w:lineRule="auto"/>
        <w:ind w:firstLine="709"/>
        <w:jc w:val="both"/>
        <w:rPr>
          <w:b/>
        </w:rPr>
      </w:pPr>
    </w:p>
    <w:p w:rsidR="00D73A9C" w:rsidRDefault="00D73A9C" w:rsidP="00A23D4E">
      <w:pPr>
        <w:pStyle w:val="aa"/>
        <w:shd w:val="clear" w:color="auto" w:fill="FFFFFF"/>
        <w:spacing w:before="0" w:beforeAutospacing="0" w:after="0" w:afterAutospacing="0" w:line="360" w:lineRule="auto"/>
        <w:ind w:firstLine="709"/>
        <w:jc w:val="both"/>
        <w:rPr>
          <w:b/>
        </w:rPr>
      </w:pPr>
    </w:p>
    <w:p w:rsidR="00D73A9C" w:rsidRDefault="00D73A9C" w:rsidP="00A23D4E">
      <w:pPr>
        <w:pStyle w:val="aa"/>
        <w:shd w:val="clear" w:color="auto" w:fill="FFFFFF"/>
        <w:spacing w:before="0" w:beforeAutospacing="0" w:after="0" w:afterAutospacing="0" w:line="360" w:lineRule="auto"/>
        <w:ind w:firstLine="709"/>
        <w:jc w:val="both"/>
        <w:rPr>
          <w:b/>
        </w:rPr>
      </w:pPr>
    </w:p>
    <w:p w:rsidR="00D73A9C" w:rsidRDefault="00D73A9C" w:rsidP="00A23D4E">
      <w:pPr>
        <w:pStyle w:val="aa"/>
        <w:shd w:val="clear" w:color="auto" w:fill="FFFFFF"/>
        <w:spacing w:before="0" w:beforeAutospacing="0" w:after="0" w:afterAutospacing="0" w:line="360" w:lineRule="auto"/>
        <w:ind w:firstLine="709"/>
        <w:jc w:val="both"/>
        <w:rPr>
          <w:b/>
        </w:rPr>
      </w:pPr>
    </w:p>
    <w:p w:rsidR="00D73A9C" w:rsidRDefault="00D73A9C" w:rsidP="00A23D4E">
      <w:pPr>
        <w:pStyle w:val="aa"/>
        <w:shd w:val="clear" w:color="auto" w:fill="FFFFFF"/>
        <w:spacing w:before="0" w:beforeAutospacing="0" w:after="0" w:afterAutospacing="0" w:line="360" w:lineRule="auto"/>
        <w:ind w:firstLine="709"/>
        <w:jc w:val="both"/>
        <w:rPr>
          <w:b/>
        </w:rPr>
      </w:pPr>
    </w:p>
    <w:p w:rsidR="00D73A9C" w:rsidRDefault="00D73A9C" w:rsidP="00A23D4E">
      <w:pPr>
        <w:pStyle w:val="aa"/>
        <w:shd w:val="clear" w:color="auto" w:fill="FFFFFF"/>
        <w:spacing w:before="0" w:beforeAutospacing="0" w:after="0" w:afterAutospacing="0" w:line="360" w:lineRule="auto"/>
        <w:ind w:firstLine="709"/>
        <w:jc w:val="both"/>
        <w:rPr>
          <w:b/>
        </w:rPr>
      </w:pPr>
    </w:p>
    <w:p w:rsidR="00D73A9C" w:rsidRDefault="00D73A9C" w:rsidP="00A23D4E">
      <w:pPr>
        <w:pStyle w:val="aa"/>
        <w:shd w:val="clear" w:color="auto" w:fill="FFFFFF"/>
        <w:spacing w:before="0" w:beforeAutospacing="0" w:after="0" w:afterAutospacing="0" w:line="360" w:lineRule="auto"/>
        <w:ind w:firstLine="709"/>
        <w:jc w:val="both"/>
        <w:rPr>
          <w:b/>
        </w:rPr>
      </w:pPr>
    </w:p>
    <w:p w:rsidR="00D73A9C" w:rsidRDefault="00D73A9C" w:rsidP="00A23D4E">
      <w:pPr>
        <w:pStyle w:val="aa"/>
        <w:shd w:val="clear" w:color="auto" w:fill="FFFFFF"/>
        <w:spacing w:before="0" w:beforeAutospacing="0" w:after="0" w:afterAutospacing="0" w:line="360" w:lineRule="auto"/>
        <w:ind w:firstLine="709"/>
        <w:jc w:val="both"/>
        <w:rPr>
          <w:b/>
        </w:rPr>
      </w:pPr>
    </w:p>
    <w:p w:rsidR="00D73A9C" w:rsidRDefault="00D73A9C" w:rsidP="00152D2D">
      <w:pPr>
        <w:pStyle w:val="aa"/>
        <w:shd w:val="clear" w:color="auto" w:fill="FFFFFF"/>
        <w:spacing w:before="0" w:beforeAutospacing="0" w:after="0" w:afterAutospacing="0" w:line="360" w:lineRule="auto"/>
        <w:jc w:val="both"/>
        <w:rPr>
          <w:b/>
        </w:rPr>
      </w:pPr>
    </w:p>
    <w:p w:rsidR="00F87012" w:rsidRPr="00A23D4E" w:rsidRDefault="00FE01E0" w:rsidP="00A23D4E">
      <w:pPr>
        <w:pStyle w:val="aa"/>
        <w:shd w:val="clear" w:color="auto" w:fill="FFFFFF"/>
        <w:spacing w:before="0" w:beforeAutospacing="0" w:after="0" w:afterAutospacing="0" w:line="360" w:lineRule="auto"/>
        <w:ind w:firstLine="709"/>
        <w:jc w:val="both"/>
        <w:rPr>
          <w:color w:val="333333"/>
        </w:rPr>
      </w:pPr>
      <w:r w:rsidRPr="00A23D4E">
        <w:rPr>
          <w:b/>
        </w:rPr>
        <w:lastRenderedPageBreak/>
        <w:t>ВВЕДЕНИЕ.</w:t>
      </w:r>
      <w:r w:rsidR="00B433EF">
        <w:rPr>
          <w:b/>
        </w:rPr>
        <w:t xml:space="preserve"> </w:t>
      </w:r>
      <w:r w:rsidR="00F87012" w:rsidRPr="00A23D4E">
        <w:rPr>
          <w:color w:val="333333"/>
        </w:rPr>
        <w:t>Главный смысл реализации ФГОС второго поколения заключается в создании условий, позволяющих решить стратегическую задачу российского образования – повышение качества образования, достижение новых образовательных результатов. ФГОС ориентирует образование на достижение нового качества, соответствующего современным запросам личности, общества и государства.</w:t>
      </w:r>
    </w:p>
    <w:p w:rsidR="00F87012" w:rsidRPr="00A23D4E" w:rsidRDefault="00F87012" w:rsidP="00A23D4E">
      <w:pPr>
        <w:pStyle w:val="aa"/>
        <w:shd w:val="clear" w:color="auto" w:fill="FFFFFF"/>
        <w:spacing w:before="0" w:beforeAutospacing="0" w:after="0" w:afterAutospacing="0" w:line="360" w:lineRule="auto"/>
        <w:ind w:firstLine="709"/>
        <w:jc w:val="both"/>
        <w:rPr>
          <w:color w:val="333333"/>
        </w:rPr>
      </w:pPr>
      <w:r w:rsidRPr="00A23D4E">
        <w:rPr>
          <w:color w:val="333333"/>
        </w:rPr>
        <w:t>На первый план выходит личность ученика, способность к самореализации, самосто</w:t>
      </w:r>
      <w:r w:rsidRPr="00A23D4E">
        <w:rPr>
          <w:color w:val="333333"/>
        </w:rPr>
        <w:t>я</w:t>
      </w:r>
      <w:r w:rsidRPr="00A23D4E">
        <w:rPr>
          <w:color w:val="333333"/>
        </w:rPr>
        <w:t>тельному решению проблем, формирование у подрастающего поколения тех знаний, пов</w:t>
      </w:r>
      <w:r w:rsidRPr="00A23D4E">
        <w:rPr>
          <w:color w:val="333333"/>
        </w:rPr>
        <w:t>е</w:t>
      </w:r>
      <w:r w:rsidRPr="00A23D4E">
        <w:rPr>
          <w:color w:val="333333"/>
        </w:rPr>
        <w:t>денческих моделей, которые позволят ему быть успешным вне стен школы. Главная задача преподавателя, реализующего ФГОС – организовать деятельность учеников таким образом, чтобы у детей возникло желание решать проблемы урока.</w:t>
      </w:r>
    </w:p>
    <w:p w:rsidR="00F87012" w:rsidRPr="00A23D4E" w:rsidRDefault="00F87012" w:rsidP="00A23D4E">
      <w:pPr>
        <w:pStyle w:val="aa"/>
        <w:shd w:val="clear" w:color="auto" w:fill="FFFFFF"/>
        <w:spacing w:before="0" w:beforeAutospacing="0" w:after="0" w:afterAutospacing="0" w:line="360" w:lineRule="auto"/>
        <w:ind w:firstLine="709"/>
        <w:jc w:val="both"/>
        <w:rPr>
          <w:color w:val="333333"/>
        </w:rPr>
      </w:pPr>
      <w:r w:rsidRPr="00A23D4E">
        <w:rPr>
          <w:color w:val="333333"/>
        </w:rPr>
        <w:t>Высокий уровень мотивации при обучении детей является источником активности и успешности в обучении, поэтому его достижение является одной из важнейших проблем с</w:t>
      </w:r>
      <w:r w:rsidRPr="00A23D4E">
        <w:rPr>
          <w:color w:val="333333"/>
        </w:rPr>
        <w:t>о</w:t>
      </w:r>
      <w:r w:rsidRPr="00A23D4E">
        <w:rPr>
          <w:color w:val="333333"/>
        </w:rPr>
        <w:t xml:space="preserve">временного образования. </w:t>
      </w:r>
    </w:p>
    <w:p w:rsidR="00E47B8A" w:rsidRPr="00A23D4E" w:rsidRDefault="00DC2804" w:rsidP="00A23D4E">
      <w:pPr>
        <w:shd w:val="clear" w:color="auto" w:fill="FFFFFF"/>
        <w:spacing w:after="0" w:line="360" w:lineRule="auto"/>
        <w:ind w:firstLine="709"/>
        <w:jc w:val="both"/>
        <w:rPr>
          <w:rFonts w:ascii="Times New Roman" w:hAnsi="Times New Roman"/>
          <w:color w:val="000000"/>
          <w:sz w:val="24"/>
          <w:szCs w:val="24"/>
          <w:shd w:val="clear" w:color="auto" w:fill="FFFFFF"/>
        </w:rPr>
      </w:pPr>
      <w:r w:rsidRPr="00A23D4E">
        <w:rPr>
          <w:rFonts w:ascii="Times New Roman" w:hAnsi="Times New Roman"/>
          <w:b/>
          <w:color w:val="000000"/>
          <w:sz w:val="24"/>
          <w:szCs w:val="24"/>
          <w:shd w:val="clear" w:color="auto" w:fill="FFFFFF"/>
        </w:rPr>
        <w:t>Актуальность.</w:t>
      </w:r>
      <w:r w:rsidRPr="00A23D4E">
        <w:rPr>
          <w:rFonts w:ascii="Times New Roman" w:hAnsi="Times New Roman"/>
          <w:color w:val="000000"/>
          <w:sz w:val="24"/>
          <w:szCs w:val="24"/>
          <w:shd w:val="clear" w:color="auto" w:fill="FFFFFF"/>
        </w:rPr>
        <w:t xml:space="preserve"> В настоящее время</w:t>
      </w:r>
      <w:r w:rsidR="00E47B8A" w:rsidRPr="00A23D4E">
        <w:rPr>
          <w:rFonts w:ascii="Times New Roman" w:hAnsi="Times New Roman"/>
          <w:color w:val="000000"/>
          <w:sz w:val="24"/>
          <w:szCs w:val="24"/>
          <w:shd w:val="clear" w:color="auto" w:fill="FFFFFF"/>
        </w:rPr>
        <w:t xml:space="preserve">, к сожалению, </w:t>
      </w:r>
      <w:r w:rsidRPr="00A23D4E">
        <w:rPr>
          <w:rFonts w:ascii="Times New Roman" w:hAnsi="Times New Roman"/>
          <w:color w:val="000000"/>
          <w:sz w:val="24"/>
          <w:szCs w:val="24"/>
          <w:shd w:val="clear" w:color="auto" w:fill="FFFFFF"/>
        </w:rPr>
        <w:t xml:space="preserve"> у учащ</w:t>
      </w:r>
      <w:r w:rsidR="00E47B8A" w:rsidRPr="00A23D4E">
        <w:rPr>
          <w:rFonts w:ascii="Times New Roman" w:hAnsi="Times New Roman"/>
          <w:color w:val="000000"/>
          <w:sz w:val="24"/>
          <w:szCs w:val="24"/>
          <w:shd w:val="clear" w:color="auto" w:fill="FFFFFF"/>
        </w:rPr>
        <w:t xml:space="preserve">ихся мотивация к обучению </w:t>
      </w:r>
      <w:r w:rsidRPr="00A23D4E">
        <w:rPr>
          <w:rFonts w:ascii="Times New Roman" w:hAnsi="Times New Roman"/>
          <w:color w:val="000000"/>
          <w:sz w:val="24"/>
          <w:szCs w:val="24"/>
          <w:shd w:val="clear" w:color="auto" w:fill="FFFFFF"/>
        </w:rPr>
        <w:t xml:space="preserve"> слабо выраже</w:t>
      </w:r>
      <w:r w:rsidR="00E47B8A" w:rsidRPr="00A23D4E">
        <w:rPr>
          <w:rFonts w:ascii="Times New Roman" w:hAnsi="Times New Roman"/>
          <w:color w:val="000000"/>
          <w:sz w:val="24"/>
          <w:szCs w:val="24"/>
          <w:shd w:val="clear" w:color="auto" w:fill="FFFFFF"/>
        </w:rPr>
        <w:t>на</w:t>
      </w:r>
      <w:r w:rsidRPr="00A23D4E">
        <w:rPr>
          <w:rFonts w:ascii="Times New Roman" w:hAnsi="Times New Roman"/>
          <w:color w:val="000000"/>
          <w:sz w:val="24"/>
          <w:szCs w:val="24"/>
          <w:shd w:val="clear" w:color="auto" w:fill="FFFFFF"/>
        </w:rPr>
        <w:t>. Причин этому множество. Снижение мотивации объясняется перегруже</w:t>
      </w:r>
      <w:r w:rsidRPr="00A23D4E">
        <w:rPr>
          <w:rFonts w:ascii="Times New Roman" w:hAnsi="Times New Roman"/>
          <w:color w:val="000000"/>
          <w:sz w:val="24"/>
          <w:szCs w:val="24"/>
          <w:shd w:val="clear" w:color="auto" w:fill="FFFFFF"/>
        </w:rPr>
        <w:t>н</w:t>
      </w:r>
      <w:r w:rsidRPr="00A23D4E">
        <w:rPr>
          <w:rFonts w:ascii="Times New Roman" w:hAnsi="Times New Roman"/>
          <w:color w:val="000000"/>
          <w:sz w:val="24"/>
          <w:szCs w:val="24"/>
          <w:shd w:val="clear" w:color="auto" w:fill="FFFFFF"/>
        </w:rPr>
        <w:t>ностью программ, оторванностью изучаемого материала от жизни, от потребностей учащи</w:t>
      </w:r>
      <w:r w:rsidRPr="00A23D4E">
        <w:rPr>
          <w:rFonts w:ascii="Times New Roman" w:hAnsi="Times New Roman"/>
          <w:color w:val="000000"/>
          <w:sz w:val="24"/>
          <w:szCs w:val="24"/>
          <w:shd w:val="clear" w:color="auto" w:fill="FFFFFF"/>
        </w:rPr>
        <w:t>х</w:t>
      </w:r>
      <w:r w:rsidRPr="00A23D4E">
        <w:rPr>
          <w:rFonts w:ascii="Times New Roman" w:hAnsi="Times New Roman"/>
          <w:color w:val="000000"/>
          <w:sz w:val="24"/>
          <w:szCs w:val="24"/>
          <w:shd w:val="clear" w:color="auto" w:fill="FFFFFF"/>
        </w:rPr>
        <w:t xml:space="preserve">ся. При изучении мотивации встаёт вопрос, что является её движущей силой, что, в свою очередь, её формирует. </w:t>
      </w:r>
      <w:r w:rsidR="00E47B8A" w:rsidRPr="00A23D4E">
        <w:rPr>
          <w:rFonts w:ascii="Times New Roman" w:hAnsi="Times New Roman"/>
          <w:color w:val="000000"/>
          <w:sz w:val="24"/>
          <w:szCs w:val="24"/>
          <w:shd w:val="clear" w:color="auto" w:fill="FFFFFF"/>
        </w:rPr>
        <w:t>К</w:t>
      </w:r>
      <w:r w:rsidR="00F70FE3" w:rsidRPr="00A23D4E">
        <w:rPr>
          <w:rFonts w:ascii="Times New Roman" w:hAnsi="Times New Roman"/>
          <w:color w:val="000000"/>
          <w:sz w:val="24"/>
          <w:szCs w:val="24"/>
          <w:shd w:val="clear" w:color="auto" w:fill="FFFFFF"/>
        </w:rPr>
        <w:t>ак мотивировать учащихся к постоянному изучению материалов и эффективному выбору и усвоению полученных зна</w:t>
      </w:r>
      <w:r w:rsidR="00E47B8A" w:rsidRPr="00A23D4E">
        <w:rPr>
          <w:rFonts w:ascii="Times New Roman" w:hAnsi="Times New Roman"/>
          <w:color w:val="000000"/>
          <w:sz w:val="24"/>
          <w:szCs w:val="24"/>
          <w:shd w:val="clear" w:color="auto" w:fill="FFFFFF"/>
        </w:rPr>
        <w:t>ний?</w:t>
      </w:r>
      <w:r w:rsidR="00F70FE3" w:rsidRPr="00A23D4E">
        <w:rPr>
          <w:rFonts w:ascii="Times New Roman" w:hAnsi="Times New Roman"/>
          <w:color w:val="000000"/>
          <w:sz w:val="24"/>
          <w:szCs w:val="24"/>
          <w:shd w:val="clear" w:color="auto" w:fill="FFFFFF"/>
        </w:rPr>
        <w:t xml:space="preserve"> Особенную роль при возникновении мотивации играет интерес и возбуждение интереса к обучению.</w:t>
      </w:r>
      <w:r w:rsidR="00F70FE3" w:rsidRPr="00A23D4E">
        <w:rPr>
          <w:rStyle w:val="apple-converted-space"/>
          <w:rFonts w:ascii="Times New Roman" w:hAnsi="Times New Roman"/>
          <w:color w:val="000000"/>
          <w:sz w:val="24"/>
          <w:szCs w:val="24"/>
          <w:shd w:val="clear" w:color="auto" w:fill="FFFFFF"/>
        </w:rPr>
        <w:t> </w:t>
      </w:r>
      <w:r w:rsidR="00F70FE3" w:rsidRPr="00A23D4E">
        <w:rPr>
          <w:rFonts w:ascii="Times New Roman" w:hAnsi="Times New Roman"/>
          <w:color w:val="000000"/>
          <w:sz w:val="24"/>
          <w:szCs w:val="24"/>
          <w:shd w:val="clear" w:color="auto" w:fill="FFFFFF"/>
        </w:rPr>
        <w:t>Именно мотивация – осно</w:t>
      </w:r>
      <w:r w:rsidR="00F70FE3" w:rsidRPr="00A23D4E">
        <w:rPr>
          <w:rFonts w:ascii="Times New Roman" w:hAnsi="Times New Roman"/>
          <w:color w:val="000000"/>
          <w:sz w:val="24"/>
          <w:szCs w:val="24"/>
          <w:shd w:val="clear" w:color="auto" w:fill="FFFFFF"/>
        </w:rPr>
        <w:t>в</w:t>
      </w:r>
      <w:r w:rsidR="00F70FE3" w:rsidRPr="00A23D4E">
        <w:rPr>
          <w:rFonts w:ascii="Times New Roman" w:hAnsi="Times New Roman"/>
          <w:color w:val="000000"/>
          <w:sz w:val="24"/>
          <w:szCs w:val="24"/>
          <w:shd w:val="clear" w:color="auto" w:fill="FFFFFF"/>
        </w:rPr>
        <w:t>ное средство, которое дает возможность повысить уровен</w:t>
      </w:r>
      <w:r w:rsidR="0054159F" w:rsidRPr="00A23D4E">
        <w:rPr>
          <w:rFonts w:ascii="Times New Roman" w:hAnsi="Times New Roman"/>
          <w:color w:val="000000"/>
          <w:sz w:val="24"/>
          <w:szCs w:val="24"/>
          <w:shd w:val="clear" w:color="auto" w:fill="FFFFFF"/>
        </w:rPr>
        <w:t>ь заинтересованности обучающи</w:t>
      </w:r>
      <w:r w:rsidR="0054159F" w:rsidRPr="00A23D4E">
        <w:rPr>
          <w:rFonts w:ascii="Times New Roman" w:hAnsi="Times New Roman"/>
          <w:color w:val="000000"/>
          <w:sz w:val="24"/>
          <w:szCs w:val="24"/>
          <w:shd w:val="clear" w:color="auto" w:fill="FFFFFF"/>
        </w:rPr>
        <w:t>х</w:t>
      </w:r>
      <w:r w:rsidR="0054159F" w:rsidRPr="00A23D4E">
        <w:rPr>
          <w:rFonts w:ascii="Times New Roman" w:hAnsi="Times New Roman"/>
          <w:color w:val="000000"/>
          <w:sz w:val="24"/>
          <w:szCs w:val="24"/>
          <w:shd w:val="clear" w:color="auto" w:fill="FFFFFF"/>
        </w:rPr>
        <w:t xml:space="preserve">ся </w:t>
      </w:r>
      <w:r w:rsidR="00F70FE3" w:rsidRPr="00A23D4E">
        <w:rPr>
          <w:rFonts w:ascii="Times New Roman" w:hAnsi="Times New Roman"/>
          <w:color w:val="000000"/>
          <w:sz w:val="24"/>
          <w:szCs w:val="24"/>
          <w:shd w:val="clear" w:color="auto" w:fill="FFFFFF"/>
        </w:rPr>
        <w:t xml:space="preserve"> к учебному процессу, позволит повысить их самостоятельный и творческий потенциал. </w:t>
      </w:r>
      <w:r w:rsidR="00E47B8A" w:rsidRPr="00A23D4E">
        <w:rPr>
          <w:rFonts w:ascii="Times New Roman" w:hAnsi="Times New Roman"/>
          <w:color w:val="000000"/>
          <w:sz w:val="24"/>
          <w:szCs w:val="24"/>
          <w:shd w:val="clear" w:color="auto" w:fill="FFFFFF"/>
        </w:rPr>
        <w:t>Вот почему в настоящее время усиливается и</w:t>
      </w:r>
      <w:r w:rsidR="0054159F" w:rsidRPr="00A23D4E">
        <w:rPr>
          <w:rFonts w:ascii="Times New Roman" w:hAnsi="Times New Roman"/>
          <w:color w:val="000000"/>
          <w:sz w:val="24"/>
          <w:szCs w:val="24"/>
          <w:shd w:val="clear" w:color="auto" w:fill="FFFFFF"/>
        </w:rPr>
        <w:t xml:space="preserve">нтерес к формированию мотивации, </w:t>
      </w:r>
      <w:r w:rsidR="00E47B8A" w:rsidRPr="00A23D4E">
        <w:rPr>
          <w:rFonts w:ascii="Times New Roman" w:hAnsi="Times New Roman"/>
          <w:color w:val="000000"/>
          <w:sz w:val="24"/>
          <w:szCs w:val="24"/>
          <w:shd w:val="clear" w:color="auto" w:fill="FFFFFF"/>
        </w:rPr>
        <w:t xml:space="preserve"> которая во многом о признана бесспорной движущей силой человеческого поведения и учения.</w:t>
      </w:r>
      <w:r w:rsidR="00E47B8A" w:rsidRPr="00A23D4E">
        <w:rPr>
          <w:rStyle w:val="apple-converted-space"/>
          <w:rFonts w:ascii="Times New Roman" w:hAnsi="Times New Roman"/>
          <w:color w:val="000000"/>
          <w:sz w:val="24"/>
          <w:szCs w:val="24"/>
          <w:shd w:val="clear" w:color="auto" w:fill="FFFFFF"/>
        </w:rPr>
        <w:t> </w:t>
      </w:r>
    </w:p>
    <w:p w:rsidR="0054159F" w:rsidRPr="00A23D4E" w:rsidRDefault="00B83B12" w:rsidP="00A23D4E">
      <w:pPr>
        <w:shd w:val="clear" w:color="auto" w:fill="FFFFFF"/>
        <w:spacing w:after="0" w:line="360" w:lineRule="auto"/>
        <w:ind w:firstLine="709"/>
        <w:jc w:val="both"/>
        <w:rPr>
          <w:rFonts w:ascii="Times New Roman" w:hAnsi="Times New Roman"/>
          <w:sz w:val="24"/>
          <w:szCs w:val="24"/>
        </w:rPr>
      </w:pPr>
      <w:r w:rsidRPr="00A23D4E">
        <w:rPr>
          <w:rFonts w:ascii="Times New Roman" w:hAnsi="Times New Roman"/>
          <w:b/>
          <w:color w:val="000000"/>
          <w:sz w:val="24"/>
          <w:szCs w:val="24"/>
          <w:shd w:val="clear" w:color="auto" w:fill="FFFFFF"/>
        </w:rPr>
        <w:t>Проблема.</w:t>
      </w:r>
      <w:r w:rsidR="001227FD" w:rsidRPr="00A23D4E">
        <w:rPr>
          <w:rFonts w:ascii="Times New Roman" w:hAnsi="Times New Roman"/>
          <w:color w:val="000000"/>
          <w:sz w:val="24"/>
          <w:szCs w:val="24"/>
          <w:shd w:val="clear" w:color="auto" w:fill="FFFFFF"/>
        </w:rPr>
        <w:t xml:space="preserve"> Степень мотивации учащихся к обучению и их стремлению – это зеркало общества, так как именно подрастающее поколение является основным потенциалом, осн</w:t>
      </w:r>
      <w:r w:rsidR="001227FD" w:rsidRPr="00A23D4E">
        <w:rPr>
          <w:rFonts w:ascii="Times New Roman" w:hAnsi="Times New Roman"/>
          <w:color w:val="000000"/>
          <w:sz w:val="24"/>
          <w:szCs w:val="24"/>
          <w:shd w:val="clear" w:color="auto" w:fill="FFFFFF"/>
        </w:rPr>
        <w:t>о</w:t>
      </w:r>
      <w:r w:rsidR="001227FD" w:rsidRPr="00A23D4E">
        <w:rPr>
          <w:rFonts w:ascii="Times New Roman" w:hAnsi="Times New Roman"/>
          <w:color w:val="000000"/>
          <w:sz w:val="24"/>
          <w:szCs w:val="24"/>
          <w:shd w:val="clear" w:color="auto" w:fill="FFFFFF"/>
        </w:rPr>
        <w:t>вой стабильного развития экономики страны, основной движущей силой к прогрессу.</w:t>
      </w:r>
      <w:r w:rsidR="001227FD" w:rsidRPr="00A23D4E">
        <w:rPr>
          <w:rStyle w:val="apple-converted-space"/>
          <w:rFonts w:ascii="Times New Roman" w:hAnsi="Times New Roman"/>
          <w:color w:val="000000"/>
          <w:sz w:val="24"/>
          <w:szCs w:val="24"/>
          <w:shd w:val="clear" w:color="auto" w:fill="FFFFFF"/>
        </w:rPr>
        <w:t> </w:t>
      </w:r>
      <w:r w:rsidR="001227FD" w:rsidRPr="00A23D4E">
        <w:rPr>
          <w:rFonts w:ascii="Times New Roman" w:hAnsi="Times New Roman"/>
          <w:color w:val="000000"/>
          <w:sz w:val="24"/>
          <w:szCs w:val="24"/>
        </w:rPr>
        <w:br/>
      </w:r>
      <w:r w:rsidR="001227FD" w:rsidRPr="00A23D4E">
        <w:rPr>
          <w:rFonts w:ascii="Times New Roman" w:hAnsi="Times New Roman"/>
          <w:color w:val="000000"/>
          <w:sz w:val="24"/>
          <w:szCs w:val="24"/>
          <w:shd w:val="clear" w:color="auto" w:fill="FFFFFF"/>
        </w:rPr>
        <w:t>Однако практика показывает, что в традиционном обучении русскому языку наблюдается недостаточная коммуникативность обучения, отсутствие технологий, учитывающих ва</w:t>
      </w:r>
      <w:r w:rsidR="001227FD" w:rsidRPr="00A23D4E">
        <w:rPr>
          <w:rFonts w:ascii="Times New Roman" w:hAnsi="Times New Roman"/>
          <w:color w:val="000000"/>
          <w:sz w:val="24"/>
          <w:szCs w:val="24"/>
          <w:shd w:val="clear" w:color="auto" w:fill="FFFFFF"/>
        </w:rPr>
        <w:t>ж</w:t>
      </w:r>
      <w:r w:rsidR="001227FD" w:rsidRPr="00A23D4E">
        <w:rPr>
          <w:rFonts w:ascii="Times New Roman" w:hAnsi="Times New Roman"/>
          <w:color w:val="000000"/>
          <w:sz w:val="24"/>
          <w:szCs w:val="24"/>
          <w:shd w:val="clear" w:color="auto" w:fill="FFFFFF"/>
        </w:rPr>
        <w:t>ность и роль эмоционального компонента в учебной деятельности.</w:t>
      </w:r>
      <w:r w:rsidR="001227FD" w:rsidRPr="00A23D4E">
        <w:rPr>
          <w:rStyle w:val="apple-converted-space"/>
          <w:rFonts w:ascii="Times New Roman" w:hAnsi="Times New Roman"/>
          <w:color w:val="000000"/>
          <w:sz w:val="24"/>
          <w:szCs w:val="24"/>
          <w:shd w:val="clear" w:color="auto" w:fill="FFFFFF"/>
        </w:rPr>
        <w:t> </w:t>
      </w:r>
    </w:p>
    <w:p w:rsidR="00820CCA" w:rsidRPr="00A23D4E" w:rsidRDefault="00B83B12" w:rsidP="00A23D4E">
      <w:pPr>
        <w:shd w:val="clear" w:color="auto" w:fill="FFFFFF"/>
        <w:spacing w:after="0" w:line="360" w:lineRule="auto"/>
        <w:ind w:firstLine="709"/>
        <w:jc w:val="both"/>
        <w:rPr>
          <w:rFonts w:ascii="Times New Roman" w:hAnsi="Times New Roman"/>
          <w:color w:val="000000"/>
          <w:sz w:val="24"/>
          <w:szCs w:val="24"/>
        </w:rPr>
      </w:pPr>
      <w:r w:rsidRPr="00A23D4E">
        <w:rPr>
          <w:rFonts w:ascii="Times New Roman" w:hAnsi="Times New Roman"/>
          <w:b/>
          <w:color w:val="000000"/>
          <w:sz w:val="24"/>
          <w:szCs w:val="24"/>
          <w:shd w:val="clear" w:color="auto" w:fill="FFFFFF"/>
        </w:rPr>
        <w:t xml:space="preserve">Объектом </w:t>
      </w:r>
      <w:r w:rsidR="00D40257" w:rsidRPr="00D40257">
        <w:rPr>
          <w:rFonts w:ascii="Times New Roman" w:hAnsi="Times New Roman"/>
          <w:color w:val="000000"/>
          <w:sz w:val="24"/>
          <w:szCs w:val="24"/>
          <w:shd w:val="clear" w:color="auto" w:fill="FFFFFF"/>
        </w:rPr>
        <w:t>данной работы</w:t>
      </w:r>
      <w:r w:rsidRPr="00A23D4E">
        <w:rPr>
          <w:rFonts w:ascii="Times New Roman" w:hAnsi="Times New Roman"/>
          <w:color w:val="000000"/>
          <w:sz w:val="24"/>
          <w:szCs w:val="24"/>
          <w:shd w:val="clear" w:color="auto" w:fill="FFFFFF"/>
        </w:rPr>
        <w:t xml:space="preserve"> является процесс обучения русскому языку, обеспечива</w:t>
      </w:r>
      <w:r w:rsidRPr="00A23D4E">
        <w:rPr>
          <w:rFonts w:ascii="Times New Roman" w:hAnsi="Times New Roman"/>
          <w:color w:val="000000"/>
          <w:sz w:val="24"/>
          <w:szCs w:val="24"/>
          <w:shd w:val="clear" w:color="auto" w:fill="FFFFFF"/>
        </w:rPr>
        <w:t>ю</w:t>
      </w:r>
      <w:r w:rsidRPr="00A23D4E">
        <w:rPr>
          <w:rFonts w:ascii="Times New Roman" w:hAnsi="Times New Roman"/>
          <w:color w:val="000000"/>
          <w:sz w:val="24"/>
          <w:szCs w:val="24"/>
          <w:shd w:val="clear" w:color="auto" w:fill="FFFFFF"/>
        </w:rPr>
        <w:t>щий формирования положительной мотивации учения.</w:t>
      </w:r>
      <w:r w:rsidRPr="00A23D4E">
        <w:rPr>
          <w:rStyle w:val="apple-converted-space"/>
          <w:rFonts w:ascii="Times New Roman" w:hAnsi="Times New Roman"/>
          <w:color w:val="000000"/>
          <w:sz w:val="24"/>
          <w:szCs w:val="24"/>
          <w:shd w:val="clear" w:color="auto" w:fill="FFFFFF"/>
        </w:rPr>
        <w:t> </w:t>
      </w:r>
    </w:p>
    <w:p w:rsidR="0054159F" w:rsidRPr="00A23D4E" w:rsidRDefault="00B83B12" w:rsidP="00A23D4E">
      <w:pPr>
        <w:shd w:val="clear" w:color="auto" w:fill="FFFFFF"/>
        <w:spacing w:after="0" w:line="360" w:lineRule="auto"/>
        <w:ind w:firstLine="709"/>
        <w:jc w:val="both"/>
        <w:rPr>
          <w:rFonts w:ascii="Times New Roman" w:hAnsi="Times New Roman"/>
          <w:color w:val="000000"/>
          <w:sz w:val="24"/>
          <w:szCs w:val="24"/>
        </w:rPr>
      </w:pPr>
      <w:r w:rsidRPr="00A23D4E">
        <w:rPr>
          <w:rFonts w:ascii="Times New Roman" w:hAnsi="Times New Roman"/>
          <w:b/>
          <w:color w:val="000000"/>
          <w:sz w:val="24"/>
          <w:szCs w:val="24"/>
          <w:shd w:val="clear" w:color="auto" w:fill="FFFFFF"/>
        </w:rPr>
        <w:t>Предмет научного поиска</w:t>
      </w:r>
      <w:r w:rsidRPr="00A23D4E">
        <w:rPr>
          <w:rFonts w:ascii="Times New Roman" w:hAnsi="Times New Roman"/>
          <w:color w:val="000000"/>
          <w:sz w:val="24"/>
          <w:szCs w:val="24"/>
          <w:shd w:val="clear" w:color="auto" w:fill="FFFFFF"/>
        </w:rPr>
        <w:t xml:space="preserve"> – наиболее эффективные пути и средства формирования положительной мотивации при усвоении русского языка в условиях инновационного обуч</w:t>
      </w:r>
      <w:r w:rsidRPr="00A23D4E">
        <w:rPr>
          <w:rFonts w:ascii="Times New Roman" w:hAnsi="Times New Roman"/>
          <w:color w:val="000000"/>
          <w:sz w:val="24"/>
          <w:szCs w:val="24"/>
          <w:shd w:val="clear" w:color="auto" w:fill="FFFFFF"/>
        </w:rPr>
        <w:t>е</w:t>
      </w:r>
      <w:r w:rsidRPr="00A23D4E">
        <w:rPr>
          <w:rFonts w:ascii="Times New Roman" w:hAnsi="Times New Roman"/>
          <w:color w:val="000000"/>
          <w:sz w:val="24"/>
          <w:szCs w:val="24"/>
          <w:shd w:val="clear" w:color="auto" w:fill="FFFFFF"/>
        </w:rPr>
        <w:t>ния.</w:t>
      </w:r>
      <w:r w:rsidRPr="00A23D4E">
        <w:rPr>
          <w:rStyle w:val="apple-converted-space"/>
          <w:rFonts w:ascii="Times New Roman" w:hAnsi="Times New Roman"/>
          <w:color w:val="000000"/>
          <w:sz w:val="24"/>
          <w:szCs w:val="24"/>
          <w:shd w:val="clear" w:color="auto" w:fill="FFFFFF"/>
        </w:rPr>
        <w:t> </w:t>
      </w:r>
    </w:p>
    <w:p w:rsidR="00B83B12" w:rsidRPr="00A23D4E" w:rsidRDefault="00D40257" w:rsidP="00A23D4E">
      <w:pPr>
        <w:shd w:val="clear" w:color="auto" w:fill="FFFFFF"/>
        <w:spacing w:after="0" w:line="360" w:lineRule="auto"/>
        <w:ind w:firstLine="709"/>
        <w:jc w:val="both"/>
        <w:rPr>
          <w:rFonts w:ascii="Times New Roman" w:hAnsi="Times New Roman"/>
          <w:color w:val="000000"/>
          <w:sz w:val="24"/>
          <w:szCs w:val="24"/>
        </w:rPr>
      </w:pPr>
      <w:r>
        <w:rPr>
          <w:rFonts w:ascii="Times New Roman" w:hAnsi="Times New Roman"/>
          <w:b/>
          <w:color w:val="000000"/>
          <w:sz w:val="24"/>
          <w:szCs w:val="24"/>
          <w:shd w:val="clear" w:color="auto" w:fill="FFFFFF"/>
        </w:rPr>
        <w:lastRenderedPageBreak/>
        <w:t>Гипотеза</w:t>
      </w:r>
      <w:r w:rsidR="00B83B12" w:rsidRPr="00A23D4E">
        <w:rPr>
          <w:rFonts w:ascii="Times New Roman" w:hAnsi="Times New Roman"/>
          <w:b/>
          <w:color w:val="000000"/>
          <w:sz w:val="24"/>
          <w:szCs w:val="24"/>
          <w:shd w:val="clear" w:color="auto" w:fill="FFFFFF"/>
        </w:rPr>
        <w:t>.</w:t>
      </w:r>
      <w:r w:rsidR="00B83B12" w:rsidRPr="00A23D4E">
        <w:rPr>
          <w:rFonts w:ascii="Times New Roman" w:hAnsi="Times New Roman"/>
          <w:color w:val="000000"/>
          <w:sz w:val="24"/>
          <w:szCs w:val="24"/>
          <w:shd w:val="clear" w:color="auto" w:fill="FFFFFF"/>
        </w:rPr>
        <w:t xml:space="preserve"> Учебная мотивация формируется успешно, если процесс изучения русского языка строится с учетом основных требований инновационного обучения:</w:t>
      </w:r>
      <w:r w:rsidR="00B83B12" w:rsidRPr="00A23D4E">
        <w:rPr>
          <w:rStyle w:val="apple-converted-space"/>
          <w:rFonts w:ascii="Times New Roman" w:hAnsi="Times New Roman"/>
          <w:color w:val="000000"/>
          <w:sz w:val="24"/>
          <w:szCs w:val="24"/>
          <w:shd w:val="clear" w:color="auto" w:fill="FFFFFF"/>
        </w:rPr>
        <w:t> </w:t>
      </w:r>
    </w:p>
    <w:p w:rsidR="00B83B12" w:rsidRPr="00A23D4E" w:rsidRDefault="00B83B12" w:rsidP="008A152A">
      <w:pPr>
        <w:pStyle w:val="a7"/>
        <w:numPr>
          <w:ilvl w:val="0"/>
          <w:numId w:val="3"/>
        </w:numPr>
        <w:shd w:val="clear" w:color="auto" w:fill="FFFFFF"/>
        <w:spacing w:after="0" w:line="360" w:lineRule="auto"/>
        <w:ind w:left="0" w:firstLine="0"/>
        <w:jc w:val="both"/>
        <w:rPr>
          <w:rFonts w:ascii="Times New Roman" w:hAnsi="Times New Roman"/>
          <w:color w:val="000000"/>
          <w:sz w:val="24"/>
          <w:szCs w:val="24"/>
        </w:rPr>
      </w:pPr>
      <w:r w:rsidRPr="00A23D4E">
        <w:rPr>
          <w:rFonts w:ascii="Times New Roman" w:hAnsi="Times New Roman"/>
          <w:color w:val="000000"/>
          <w:sz w:val="24"/>
          <w:szCs w:val="24"/>
          <w:shd w:val="clear" w:color="auto" w:fill="FFFFFF"/>
        </w:rPr>
        <w:t>создание ситуации предвосхищения будущего результата познания;</w:t>
      </w:r>
      <w:r w:rsidRPr="00A23D4E">
        <w:rPr>
          <w:rStyle w:val="apple-converted-space"/>
          <w:rFonts w:ascii="Times New Roman" w:hAnsi="Times New Roman"/>
          <w:color w:val="000000"/>
          <w:sz w:val="24"/>
          <w:szCs w:val="24"/>
          <w:shd w:val="clear" w:color="auto" w:fill="FFFFFF"/>
        </w:rPr>
        <w:t> </w:t>
      </w:r>
    </w:p>
    <w:p w:rsidR="00B83B12" w:rsidRPr="00A23D4E" w:rsidRDefault="00B83B12" w:rsidP="008A152A">
      <w:pPr>
        <w:pStyle w:val="a7"/>
        <w:numPr>
          <w:ilvl w:val="0"/>
          <w:numId w:val="3"/>
        </w:numPr>
        <w:shd w:val="clear" w:color="auto" w:fill="FFFFFF"/>
        <w:spacing w:after="0" w:line="360" w:lineRule="auto"/>
        <w:ind w:left="0" w:firstLine="0"/>
        <w:jc w:val="both"/>
        <w:rPr>
          <w:rFonts w:ascii="Times New Roman" w:hAnsi="Times New Roman"/>
          <w:color w:val="000000"/>
          <w:sz w:val="24"/>
          <w:szCs w:val="24"/>
        </w:rPr>
      </w:pPr>
      <w:r w:rsidRPr="00A23D4E">
        <w:rPr>
          <w:rFonts w:ascii="Times New Roman" w:hAnsi="Times New Roman"/>
          <w:color w:val="000000"/>
          <w:sz w:val="24"/>
          <w:szCs w:val="24"/>
          <w:shd w:val="clear" w:color="auto" w:fill="FFFFFF"/>
        </w:rPr>
        <w:t>обязательное включение обучающихся в процесс познания и активное в нем участие на максимальном для каждого ребенка уровне успешности;</w:t>
      </w:r>
      <w:r w:rsidRPr="00A23D4E">
        <w:rPr>
          <w:rStyle w:val="apple-converted-space"/>
          <w:rFonts w:ascii="Times New Roman" w:hAnsi="Times New Roman"/>
          <w:color w:val="000000"/>
          <w:sz w:val="24"/>
          <w:szCs w:val="24"/>
          <w:shd w:val="clear" w:color="auto" w:fill="FFFFFF"/>
        </w:rPr>
        <w:t> </w:t>
      </w:r>
    </w:p>
    <w:p w:rsidR="00B83B12" w:rsidRPr="00A23D4E" w:rsidRDefault="00B83B12" w:rsidP="008A152A">
      <w:pPr>
        <w:pStyle w:val="a7"/>
        <w:numPr>
          <w:ilvl w:val="0"/>
          <w:numId w:val="3"/>
        </w:numPr>
        <w:shd w:val="clear" w:color="auto" w:fill="FFFFFF"/>
        <w:spacing w:after="0" w:line="360" w:lineRule="auto"/>
        <w:ind w:left="0" w:firstLine="0"/>
        <w:jc w:val="both"/>
        <w:rPr>
          <w:rFonts w:ascii="Times New Roman" w:hAnsi="Times New Roman"/>
          <w:color w:val="000000"/>
          <w:sz w:val="24"/>
          <w:szCs w:val="24"/>
        </w:rPr>
      </w:pPr>
      <w:r w:rsidRPr="00A23D4E">
        <w:rPr>
          <w:rFonts w:ascii="Times New Roman" w:hAnsi="Times New Roman"/>
          <w:color w:val="000000"/>
          <w:sz w:val="24"/>
          <w:szCs w:val="24"/>
          <w:shd w:val="clear" w:color="auto" w:fill="FFFFFF"/>
        </w:rPr>
        <w:t>опора на память, обеспечивающую знаниям надежность, гибкость, воспроизв</w:t>
      </w:r>
      <w:r w:rsidR="0054159F" w:rsidRPr="00A23D4E">
        <w:rPr>
          <w:rFonts w:ascii="Times New Roman" w:hAnsi="Times New Roman"/>
          <w:color w:val="000000"/>
          <w:sz w:val="24"/>
          <w:szCs w:val="24"/>
          <w:shd w:val="clear" w:color="auto" w:fill="FFFFFF"/>
        </w:rPr>
        <w:t>о</w:t>
      </w:r>
      <w:r w:rsidRPr="00A23D4E">
        <w:rPr>
          <w:rFonts w:ascii="Times New Roman" w:hAnsi="Times New Roman"/>
          <w:color w:val="000000"/>
          <w:sz w:val="24"/>
          <w:szCs w:val="24"/>
          <w:shd w:val="clear" w:color="auto" w:fill="FFFFFF"/>
        </w:rPr>
        <w:t>димость и функционирование в новых учебных ситуациях;</w:t>
      </w:r>
      <w:r w:rsidRPr="00A23D4E">
        <w:rPr>
          <w:rStyle w:val="apple-converted-space"/>
          <w:rFonts w:ascii="Times New Roman" w:hAnsi="Times New Roman"/>
          <w:color w:val="000000"/>
          <w:sz w:val="24"/>
          <w:szCs w:val="24"/>
          <w:shd w:val="clear" w:color="auto" w:fill="FFFFFF"/>
        </w:rPr>
        <w:t> </w:t>
      </w:r>
    </w:p>
    <w:p w:rsidR="00B83B12" w:rsidRPr="00A23D4E" w:rsidRDefault="00B83B12" w:rsidP="008A152A">
      <w:pPr>
        <w:pStyle w:val="a7"/>
        <w:numPr>
          <w:ilvl w:val="0"/>
          <w:numId w:val="3"/>
        </w:numPr>
        <w:shd w:val="clear" w:color="auto" w:fill="FFFFFF"/>
        <w:spacing w:after="0" w:line="360" w:lineRule="auto"/>
        <w:ind w:left="0" w:firstLine="0"/>
        <w:jc w:val="both"/>
        <w:rPr>
          <w:rFonts w:ascii="Times New Roman" w:hAnsi="Times New Roman"/>
          <w:color w:val="000000"/>
          <w:sz w:val="24"/>
          <w:szCs w:val="24"/>
        </w:rPr>
      </w:pPr>
      <w:r w:rsidRPr="00A23D4E">
        <w:rPr>
          <w:rFonts w:ascii="Times New Roman" w:hAnsi="Times New Roman"/>
          <w:color w:val="000000"/>
          <w:sz w:val="24"/>
          <w:szCs w:val="24"/>
          <w:shd w:val="clear" w:color="auto" w:fill="FFFFFF"/>
        </w:rPr>
        <w:t>опора на механизм творческой деятельности, что обеспечивает перевод учебно-познавательной деятельности на самостоятельный и творческий уровень.</w:t>
      </w:r>
      <w:r w:rsidRPr="00A23D4E">
        <w:rPr>
          <w:rStyle w:val="apple-converted-space"/>
          <w:rFonts w:ascii="Times New Roman" w:hAnsi="Times New Roman"/>
          <w:color w:val="000000"/>
          <w:sz w:val="24"/>
          <w:szCs w:val="24"/>
          <w:shd w:val="clear" w:color="auto" w:fill="FFFFFF"/>
        </w:rPr>
        <w:t> </w:t>
      </w:r>
    </w:p>
    <w:p w:rsidR="001227FD" w:rsidRPr="00A23D4E" w:rsidRDefault="00B83B12" w:rsidP="00A23D4E">
      <w:pPr>
        <w:shd w:val="clear" w:color="auto" w:fill="FFFFFF"/>
        <w:spacing w:after="0" w:line="360" w:lineRule="auto"/>
        <w:ind w:firstLine="709"/>
        <w:jc w:val="both"/>
        <w:rPr>
          <w:rFonts w:ascii="Times New Roman" w:hAnsi="Times New Roman"/>
          <w:color w:val="000000"/>
          <w:sz w:val="24"/>
          <w:szCs w:val="24"/>
        </w:rPr>
      </w:pPr>
      <w:r w:rsidRPr="00A23D4E">
        <w:rPr>
          <w:rFonts w:ascii="Times New Roman" w:hAnsi="Times New Roman"/>
          <w:color w:val="000000"/>
          <w:sz w:val="24"/>
          <w:szCs w:val="24"/>
          <w:shd w:val="clear" w:color="auto" w:fill="FFFFFF"/>
        </w:rPr>
        <w:t>Методологический базой работы является теория интеллектуальных систем, фил</w:t>
      </w:r>
      <w:r w:rsidRPr="00A23D4E">
        <w:rPr>
          <w:rFonts w:ascii="Times New Roman" w:hAnsi="Times New Roman"/>
          <w:color w:val="000000"/>
          <w:sz w:val="24"/>
          <w:szCs w:val="24"/>
          <w:shd w:val="clear" w:color="auto" w:fill="FFFFFF"/>
        </w:rPr>
        <w:t>о</w:t>
      </w:r>
      <w:r w:rsidRPr="00A23D4E">
        <w:rPr>
          <w:rFonts w:ascii="Times New Roman" w:hAnsi="Times New Roman"/>
          <w:color w:val="000000"/>
          <w:sz w:val="24"/>
          <w:szCs w:val="24"/>
          <w:shd w:val="clear" w:color="auto" w:fill="FFFFFF"/>
        </w:rPr>
        <w:t>софское понимание неразрывности языка – мышления речи, творческий характер языка (А.А. Потебня, Л.В. Щерба и др.), что позволяет опереться на важные для данного исследования достижения педагогики творчества.</w:t>
      </w:r>
      <w:r w:rsidRPr="00A23D4E">
        <w:rPr>
          <w:rStyle w:val="apple-converted-space"/>
          <w:rFonts w:ascii="Times New Roman" w:hAnsi="Times New Roman"/>
          <w:color w:val="000000"/>
          <w:sz w:val="24"/>
          <w:szCs w:val="24"/>
          <w:shd w:val="clear" w:color="auto" w:fill="FFFFFF"/>
        </w:rPr>
        <w:t> </w:t>
      </w:r>
    </w:p>
    <w:p w:rsidR="008A152A" w:rsidRDefault="008A152A" w:rsidP="00A23D4E">
      <w:pPr>
        <w:pStyle w:val="a3"/>
        <w:spacing w:line="360" w:lineRule="auto"/>
        <w:ind w:firstLine="709"/>
        <w:jc w:val="both"/>
        <w:rPr>
          <w:rFonts w:ascii="Times New Roman" w:hAnsi="Times New Roman"/>
          <w:b/>
          <w:sz w:val="24"/>
          <w:szCs w:val="24"/>
        </w:rPr>
      </w:pPr>
    </w:p>
    <w:p w:rsidR="008A152A" w:rsidRDefault="00FE01E0" w:rsidP="00A23D4E">
      <w:pPr>
        <w:pStyle w:val="a3"/>
        <w:spacing w:line="360" w:lineRule="auto"/>
        <w:ind w:firstLine="709"/>
        <w:jc w:val="both"/>
        <w:rPr>
          <w:rFonts w:ascii="Times New Roman" w:hAnsi="Times New Roman"/>
          <w:b/>
          <w:sz w:val="24"/>
          <w:szCs w:val="24"/>
        </w:rPr>
      </w:pPr>
      <w:r w:rsidRPr="00A23D4E">
        <w:rPr>
          <w:rFonts w:ascii="Times New Roman" w:hAnsi="Times New Roman"/>
          <w:b/>
          <w:sz w:val="24"/>
          <w:szCs w:val="24"/>
        </w:rPr>
        <w:t>ОСНОВНАЯ ЧАСТЬ</w:t>
      </w:r>
      <w:r w:rsidR="008A152A">
        <w:rPr>
          <w:rFonts w:ascii="Times New Roman" w:hAnsi="Times New Roman"/>
          <w:b/>
          <w:sz w:val="24"/>
          <w:szCs w:val="24"/>
        </w:rPr>
        <w:t xml:space="preserve">. </w:t>
      </w:r>
    </w:p>
    <w:p w:rsidR="00FE01E0" w:rsidRPr="00A23D4E" w:rsidRDefault="00C15CAD" w:rsidP="00A23D4E">
      <w:pPr>
        <w:pStyle w:val="a3"/>
        <w:spacing w:line="360" w:lineRule="auto"/>
        <w:ind w:firstLine="709"/>
        <w:jc w:val="both"/>
        <w:rPr>
          <w:rFonts w:ascii="Times New Roman" w:hAnsi="Times New Roman"/>
          <w:b/>
          <w:sz w:val="24"/>
          <w:szCs w:val="24"/>
        </w:rPr>
      </w:pPr>
      <w:r w:rsidRPr="00A23D4E">
        <w:rPr>
          <w:rFonts w:ascii="Times New Roman" w:hAnsi="Times New Roman"/>
          <w:b/>
          <w:sz w:val="24"/>
          <w:szCs w:val="24"/>
        </w:rPr>
        <w:t>ГЛАВА 1.ТЕОРЕТИЧЕСКИЕ ОСНОВЫ ТЕМЫ</w:t>
      </w:r>
      <w:r w:rsidR="00C5494D" w:rsidRPr="00A23D4E">
        <w:rPr>
          <w:rFonts w:ascii="Times New Roman" w:hAnsi="Times New Roman"/>
          <w:b/>
          <w:sz w:val="24"/>
          <w:szCs w:val="24"/>
        </w:rPr>
        <w:t>.</w:t>
      </w:r>
    </w:p>
    <w:p w:rsidR="00846888" w:rsidRPr="00A23D4E" w:rsidRDefault="000E7C51" w:rsidP="00A23D4E">
      <w:pPr>
        <w:spacing w:after="0" w:line="360" w:lineRule="auto"/>
        <w:ind w:firstLine="709"/>
        <w:jc w:val="both"/>
        <w:rPr>
          <w:rFonts w:ascii="Times New Roman" w:hAnsi="Times New Roman"/>
          <w:sz w:val="24"/>
          <w:szCs w:val="24"/>
        </w:rPr>
      </w:pPr>
      <w:r w:rsidRPr="00A23D4E">
        <w:rPr>
          <w:rFonts w:ascii="Times New Roman" w:hAnsi="Times New Roman"/>
          <w:b/>
          <w:sz w:val="24"/>
          <w:szCs w:val="24"/>
        </w:rPr>
        <w:t>1.1 Что такое</w:t>
      </w:r>
      <w:r w:rsidR="00B433EF">
        <w:rPr>
          <w:rFonts w:ascii="Times New Roman" w:hAnsi="Times New Roman"/>
          <w:b/>
          <w:sz w:val="24"/>
          <w:szCs w:val="24"/>
        </w:rPr>
        <w:t xml:space="preserve"> </w:t>
      </w:r>
      <w:r w:rsidR="003A55A9" w:rsidRPr="00A23D4E">
        <w:rPr>
          <w:rFonts w:ascii="Times New Roman" w:hAnsi="Times New Roman"/>
          <w:b/>
          <w:sz w:val="24"/>
          <w:szCs w:val="24"/>
        </w:rPr>
        <w:t>мотивация</w:t>
      </w:r>
      <w:r w:rsidR="00C15CAD" w:rsidRPr="00A23D4E">
        <w:rPr>
          <w:rFonts w:ascii="Times New Roman" w:hAnsi="Times New Roman"/>
          <w:b/>
          <w:sz w:val="24"/>
          <w:szCs w:val="24"/>
        </w:rPr>
        <w:t>?</w:t>
      </w:r>
      <w:r w:rsidR="00B317EB" w:rsidRPr="00A23D4E">
        <w:rPr>
          <w:rFonts w:ascii="Times New Roman" w:eastAsia="Times New Roman" w:hAnsi="Times New Roman"/>
          <w:sz w:val="24"/>
          <w:szCs w:val="24"/>
          <w:lang w:eastAsia="ru-RU"/>
        </w:rPr>
        <w:t>Установленные новым ФГОС требования к результатам обучения вызывают необходимость в изменении содержания обучения на основе принципов метапредметности как условия достижения высокого качества образования. Преподаватель сегодня должен стать создателем новых педагогических ситуаций, новых заданий, напра</w:t>
      </w:r>
      <w:r w:rsidR="00B317EB" w:rsidRPr="00A23D4E">
        <w:rPr>
          <w:rFonts w:ascii="Times New Roman" w:eastAsia="Times New Roman" w:hAnsi="Times New Roman"/>
          <w:sz w:val="24"/>
          <w:szCs w:val="24"/>
          <w:lang w:eastAsia="ru-RU"/>
        </w:rPr>
        <w:t>в</w:t>
      </w:r>
      <w:r w:rsidR="00B317EB" w:rsidRPr="00A23D4E">
        <w:rPr>
          <w:rFonts w:ascii="Times New Roman" w:eastAsia="Times New Roman" w:hAnsi="Times New Roman"/>
          <w:sz w:val="24"/>
          <w:szCs w:val="24"/>
          <w:lang w:eastAsia="ru-RU"/>
        </w:rPr>
        <w:t>ленных на использование обобщенных способов деятельности и создание учащимися собс</w:t>
      </w:r>
      <w:r w:rsidR="00B317EB" w:rsidRPr="00A23D4E">
        <w:rPr>
          <w:rFonts w:ascii="Times New Roman" w:eastAsia="Times New Roman" w:hAnsi="Times New Roman"/>
          <w:sz w:val="24"/>
          <w:szCs w:val="24"/>
          <w:lang w:eastAsia="ru-RU"/>
        </w:rPr>
        <w:t>т</w:t>
      </w:r>
      <w:r w:rsidR="00B317EB" w:rsidRPr="00A23D4E">
        <w:rPr>
          <w:rFonts w:ascii="Times New Roman" w:eastAsia="Times New Roman" w:hAnsi="Times New Roman"/>
          <w:sz w:val="24"/>
          <w:szCs w:val="24"/>
          <w:lang w:eastAsia="ru-RU"/>
        </w:rPr>
        <w:t xml:space="preserve">венных продуктов в освоении знаний. </w:t>
      </w:r>
    </w:p>
    <w:p w:rsidR="003A55A9" w:rsidRPr="00A23D4E" w:rsidRDefault="003A55A9" w:rsidP="00A23D4E">
      <w:pPr>
        <w:spacing w:after="0" w:line="360" w:lineRule="auto"/>
        <w:ind w:firstLine="709"/>
        <w:jc w:val="both"/>
        <w:rPr>
          <w:rFonts w:ascii="Times New Roman" w:hAnsi="Times New Roman"/>
          <w:sz w:val="24"/>
          <w:szCs w:val="24"/>
        </w:rPr>
      </w:pPr>
      <w:r w:rsidRPr="00A23D4E">
        <w:rPr>
          <w:rFonts w:ascii="Times New Roman" w:hAnsi="Times New Roman"/>
          <w:sz w:val="24"/>
          <w:szCs w:val="24"/>
        </w:rPr>
        <w:t>Понятие мотивации является центральным в психологии. Все психические процессы, явления в своей совокупности обусловлены мотивацией. В самом общем плане под мотивом понимается любое внутреннее побуждение человека  к деятельности, поведению. Учебная мотивация определяется как частный вид мотивации, включённой в деятельность учения. Учебная мотивация определяется целым рядом специфических для этой деятельности факт</w:t>
      </w:r>
      <w:r w:rsidRPr="00A23D4E">
        <w:rPr>
          <w:rFonts w:ascii="Times New Roman" w:hAnsi="Times New Roman"/>
          <w:sz w:val="24"/>
          <w:szCs w:val="24"/>
        </w:rPr>
        <w:t>о</w:t>
      </w:r>
      <w:r w:rsidRPr="00A23D4E">
        <w:rPr>
          <w:rFonts w:ascii="Times New Roman" w:hAnsi="Times New Roman"/>
          <w:sz w:val="24"/>
          <w:szCs w:val="24"/>
        </w:rPr>
        <w:t>ров: во-первых, она определяется самой образовательной системой, образовательным учре</w:t>
      </w:r>
      <w:r w:rsidRPr="00A23D4E">
        <w:rPr>
          <w:rFonts w:ascii="Times New Roman" w:hAnsi="Times New Roman"/>
          <w:sz w:val="24"/>
          <w:szCs w:val="24"/>
        </w:rPr>
        <w:t>ж</w:t>
      </w:r>
      <w:r w:rsidRPr="00A23D4E">
        <w:rPr>
          <w:rFonts w:ascii="Times New Roman" w:hAnsi="Times New Roman"/>
          <w:sz w:val="24"/>
          <w:szCs w:val="24"/>
        </w:rPr>
        <w:t>дением, где осуществляется уче</w:t>
      </w:r>
      <w:r w:rsidR="0054159F" w:rsidRPr="00A23D4E">
        <w:rPr>
          <w:rFonts w:ascii="Times New Roman" w:hAnsi="Times New Roman"/>
          <w:sz w:val="24"/>
          <w:szCs w:val="24"/>
        </w:rPr>
        <w:t xml:space="preserve">бная деятельность; во-вторых,  </w:t>
      </w:r>
      <w:r w:rsidRPr="00A23D4E">
        <w:rPr>
          <w:rFonts w:ascii="Times New Roman" w:hAnsi="Times New Roman"/>
          <w:sz w:val="24"/>
          <w:szCs w:val="24"/>
        </w:rPr>
        <w:t>организацией учебного пр</w:t>
      </w:r>
      <w:r w:rsidRPr="00A23D4E">
        <w:rPr>
          <w:rFonts w:ascii="Times New Roman" w:hAnsi="Times New Roman"/>
          <w:sz w:val="24"/>
          <w:szCs w:val="24"/>
        </w:rPr>
        <w:t>о</w:t>
      </w:r>
      <w:r w:rsidRPr="00A23D4E">
        <w:rPr>
          <w:rFonts w:ascii="Times New Roman" w:hAnsi="Times New Roman"/>
          <w:sz w:val="24"/>
          <w:szCs w:val="24"/>
        </w:rPr>
        <w:t>цесса; в-третьих,  субъектными  особенностями обучающегося (возраст, пол, интеллектуал</w:t>
      </w:r>
      <w:r w:rsidRPr="00A23D4E">
        <w:rPr>
          <w:rFonts w:ascii="Times New Roman" w:hAnsi="Times New Roman"/>
          <w:sz w:val="24"/>
          <w:szCs w:val="24"/>
        </w:rPr>
        <w:t>ь</w:t>
      </w:r>
      <w:r w:rsidRPr="00A23D4E">
        <w:rPr>
          <w:rFonts w:ascii="Times New Roman" w:hAnsi="Times New Roman"/>
          <w:sz w:val="24"/>
          <w:szCs w:val="24"/>
        </w:rPr>
        <w:t>ное развитие, способности, уровень притязаний, самооценка, его взаимодействие с другими уче</w:t>
      </w:r>
      <w:r w:rsidR="0054159F" w:rsidRPr="00A23D4E">
        <w:rPr>
          <w:rFonts w:ascii="Times New Roman" w:hAnsi="Times New Roman"/>
          <w:sz w:val="24"/>
          <w:szCs w:val="24"/>
        </w:rPr>
        <w:t xml:space="preserve">никами и т.д.); в- четвёртых,  </w:t>
      </w:r>
      <w:r w:rsidRPr="00A23D4E">
        <w:rPr>
          <w:rFonts w:ascii="Times New Roman" w:hAnsi="Times New Roman"/>
          <w:sz w:val="24"/>
          <w:szCs w:val="24"/>
        </w:rPr>
        <w:t>субъектными особенностями педагога и, прежде всего, си</w:t>
      </w:r>
      <w:r w:rsidRPr="00A23D4E">
        <w:rPr>
          <w:rFonts w:ascii="Times New Roman" w:hAnsi="Times New Roman"/>
          <w:sz w:val="24"/>
          <w:szCs w:val="24"/>
        </w:rPr>
        <w:t>с</w:t>
      </w:r>
      <w:r w:rsidRPr="00A23D4E">
        <w:rPr>
          <w:rFonts w:ascii="Times New Roman" w:hAnsi="Times New Roman"/>
          <w:sz w:val="24"/>
          <w:szCs w:val="24"/>
        </w:rPr>
        <w:t>темой его отношен</w:t>
      </w:r>
      <w:r w:rsidR="00D40257">
        <w:rPr>
          <w:rFonts w:ascii="Times New Roman" w:hAnsi="Times New Roman"/>
          <w:sz w:val="24"/>
          <w:szCs w:val="24"/>
        </w:rPr>
        <w:t>ий к обучающемуся</w:t>
      </w:r>
      <w:r w:rsidR="0054159F" w:rsidRPr="00A23D4E">
        <w:rPr>
          <w:rFonts w:ascii="Times New Roman" w:hAnsi="Times New Roman"/>
          <w:sz w:val="24"/>
          <w:szCs w:val="24"/>
        </w:rPr>
        <w:t>; в-пятых,</w:t>
      </w:r>
      <w:r w:rsidRPr="00A23D4E">
        <w:rPr>
          <w:rFonts w:ascii="Times New Roman" w:hAnsi="Times New Roman"/>
          <w:sz w:val="24"/>
          <w:szCs w:val="24"/>
        </w:rPr>
        <w:t xml:space="preserve"> спецификой учебного предмета. </w:t>
      </w:r>
    </w:p>
    <w:p w:rsidR="003A55A9" w:rsidRPr="00A23D4E" w:rsidRDefault="003A55A9" w:rsidP="00A23D4E">
      <w:pPr>
        <w:spacing w:after="0" w:line="360" w:lineRule="auto"/>
        <w:ind w:firstLine="709"/>
        <w:jc w:val="both"/>
        <w:rPr>
          <w:rFonts w:ascii="Times New Roman" w:eastAsia="Times New Roman" w:hAnsi="Times New Roman"/>
          <w:sz w:val="24"/>
          <w:szCs w:val="24"/>
        </w:rPr>
      </w:pPr>
      <w:r w:rsidRPr="00A23D4E">
        <w:rPr>
          <w:rFonts w:ascii="Times New Roman" w:eastAsia="Times New Roman" w:hAnsi="Times New Roman"/>
          <w:sz w:val="24"/>
          <w:szCs w:val="24"/>
        </w:rPr>
        <w:lastRenderedPageBreak/>
        <w:t xml:space="preserve">Чтобы правильно оценить действия </w:t>
      </w:r>
      <w:r w:rsidR="00D40257">
        <w:rPr>
          <w:rFonts w:ascii="Times New Roman" w:eastAsia="Times New Roman" w:hAnsi="Times New Roman"/>
          <w:sz w:val="24"/>
          <w:szCs w:val="24"/>
        </w:rPr>
        <w:t>обучающегося</w:t>
      </w:r>
      <w:r w:rsidRPr="00A23D4E">
        <w:rPr>
          <w:rFonts w:ascii="Times New Roman" w:eastAsia="Times New Roman" w:hAnsi="Times New Roman"/>
          <w:sz w:val="24"/>
          <w:szCs w:val="24"/>
        </w:rPr>
        <w:t>, прежде всего, следует понять м</w:t>
      </w:r>
      <w:r w:rsidRPr="00A23D4E">
        <w:rPr>
          <w:rFonts w:ascii="Times New Roman" w:eastAsia="Times New Roman" w:hAnsi="Times New Roman"/>
          <w:sz w:val="24"/>
          <w:szCs w:val="24"/>
        </w:rPr>
        <w:t>о</w:t>
      </w:r>
      <w:r w:rsidRPr="00A23D4E">
        <w:rPr>
          <w:rFonts w:ascii="Times New Roman" w:eastAsia="Times New Roman" w:hAnsi="Times New Roman"/>
          <w:sz w:val="24"/>
          <w:szCs w:val="24"/>
        </w:rPr>
        <w:t>тивы этих действий, которые могут быть разными даже в случае выполнения внешне одних и тех же действий, достижения одних и тех же целей.</w:t>
      </w:r>
    </w:p>
    <w:p w:rsidR="003A55A9" w:rsidRPr="00A23D4E" w:rsidRDefault="003A55A9" w:rsidP="00A23D4E">
      <w:pPr>
        <w:spacing w:after="0" w:line="360" w:lineRule="auto"/>
        <w:ind w:firstLine="709"/>
        <w:jc w:val="both"/>
        <w:rPr>
          <w:rFonts w:ascii="Times New Roman" w:eastAsia="Times New Roman" w:hAnsi="Times New Roman"/>
          <w:sz w:val="24"/>
          <w:szCs w:val="24"/>
        </w:rPr>
      </w:pPr>
      <w:r w:rsidRPr="00A23D4E">
        <w:rPr>
          <w:rFonts w:ascii="Times New Roman" w:eastAsia="Times New Roman" w:hAnsi="Times New Roman"/>
          <w:sz w:val="24"/>
          <w:szCs w:val="24"/>
        </w:rPr>
        <w:t>Следует различать понятия</w:t>
      </w:r>
      <w:r w:rsidR="0054159F" w:rsidRPr="00A23D4E">
        <w:rPr>
          <w:rFonts w:ascii="Times New Roman" w:eastAsia="Times New Roman" w:hAnsi="Times New Roman"/>
          <w:sz w:val="24"/>
          <w:szCs w:val="24"/>
        </w:rPr>
        <w:t xml:space="preserve">: </w:t>
      </w:r>
      <w:r w:rsidRPr="00A23D4E">
        <w:rPr>
          <w:rFonts w:ascii="Times New Roman" w:eastAsia="Times New Roman" w:hAnsi="Times New Roman"/>
          <w:sz w:val="24"/>
          <w:szCs w:val="24"/>
        </w:rPr>
        <w:t xml:space="preserve"> мотив и цель. Цель — это предвидимый результат, пре</w:t>
      </w:r>
      <w:r w:rsidRPr="00A23D4E">
        <w:rPr>
          <w:rFonts w:ascii="Times New Roman" w:eastAsia="Times New Roman" w:hAnsi="Times New Roman"/>
          <w:sz w:val="24"/>
          <w:szCs w:val="24"/>
        </w:rPr>
        <w:t>д</w:t>
      </w:r>
      <w:r w:rsidRPr="00A23D4E">
        <w:rPr>
          <w:rFonts w:ascii="Times New Roman" w:eastAsia="Times New Roman" w:hAnsi="Times New Roman"/>
          <w:sz w:val="24"/>
          <w:szCs w:val="24"/>
        </w:rPr>
        <w:t>ставляемый и осознаваемый человеком. Мотив - побуждение к достижению цели.</w:t>
      </w:r>
    </w:p>
    <w:p w:rsidR="003A55A9" w:rsidRPr="00A23D4E" w:rsidRDefault="003A55A9" w:rsidP="00467301">
      <w:pPr>
        <w:spacing w:after="0" w:line="360" w:lineRule="auto"/>
        <w:ind w:left="709"/>
        <w:jc w:val="both"/>
        <w:rPr>
          <w:rFonts w:ascii="Times New Roman" w:eastAsia="Times New Roman" w:hAnsi="Times New Roman"/>
          <w:sz w:val="24"/>
          <w:szCs w:val="24"/>
        </w:rPr>
      </w:pPr>
      <w:r w:rsidRPr="00A23D4E">
        <w:rPr>
          <w:rFonts w:ascii="Times New Roman" w:eastAsia="Times New Roman" w:hAnsi="Times New Roman"/>
          <w:sz w:val="24"/>
          <w:szCs w:val="24"/>
        </w:rPr>
        <w:t xml:space="preserve">Возьмём </w:t>
      </w:r>
      <w:r w:rsidRPr="00A23D4E">
        <w:rPr>
          <w:rFonts w:ascii="Times New Roman" w:eastAsia="Times New Roman" w:hAnsi="Times New Roman"/>
          <w:b/>
          <w:bCs/>
          <w:sz w:val="24"/>
          <w:szCs w:val="24"/>
        </w:rPr>
        <w:t xml:space="preserve">познавательные и социальные мотивы. </w:t>
      </w:r>
    </w:p>
    <w:p w:rsidR="003A55A9" w:rsidRPr="00A23D4E" w:rsidRDefault="003A55A9" w:rsidP="00A23D4E">
      <w:pPr>
        <w:spacing w:after="0" w:line="360" w:lineRule="auto"/>
        <w:ind w:firstLine="709"/>
        <w:jc w:val="both"/>
        <w:rPr>
          <w:rFonts w:ascii="Times New Roman" w:eastAsia="Times New Roman" w:hAnsi="Times New Roman"/>
          <w:sz w:val="24"/>
          <w:szCs w:val="24"/>
        </w:rPr>
      </w:pPr>
      <w:r w:rsidRPr="00A23D4E">
        <w:rPr>
          <w:rFonts w:ascii="Times New Roman" w:eastAsia="Times New Roman" w:hAnsi="Times New Roman"/>
          <w:b/>
          <w:bCs/>
          <w:i/>
          <w:iCs/>
          <w:sz w:val="24"/>
          <w:szCs w:val="24"/>
        </w:rPr>
        <w:t>-познавательные мотивы</w:t>
      </w:r>
      <w:r w:rsidRPr="00A23D4E">
        <w:rPr>
          <w:rFonts w:ascii="Times New Roman" w:eastAsia="Times New Roman" w:hAnsi="Times New Roman"/>
          <w:sz w:val="24"/>
          <w:szCs w:val="24"/>
        </w:rPr>
        <w:t xml:space="preserve"> Они связаны с содержанием учебной деятельности и пр</w:t>
      </w:r>
      <w:r w:rsidRPr="00A23D4E">
        <w:rPr>
          <w:rFonts w:ascii="Times New Roman" w:eastAsia="Times New Roman" w:hAnsi="Times New Roman"/>
          <w:sz w:val="24"/>
          <w:szCs w:val="24"/>
        </w:rPr>
        <w:t>о</w:t>
      </w:r>
      <w:r w:rsidRPr="00A23D4E">
        <w:rPr>
          <w:rFonts w:ascii="Times New Roman" w:eastAsia="Times New Roman" w:hAnsi="Times New Roman"/>
          <w:sz w:val="24"/>
          <w:szCs w:val="24"/>
        </w:rPr>
        <w:t xml:space="preserve">цессом ее выполнения. Эти мотивы свидетельствуют об ориентации </w:t>
      </w:r>
      <w:r w:rsidR="0054159F" w:rsidRPr="00A23D4E">
        <w:rPr>
          <w:rFonts w:ascii="Times New Roman" w:eastAsia="Times New Roman" w:hAnsi="Times New Roman"/>
          <w:sz w:val="24"/>
          <w:szCs w:val="24"/>
        </w:rPr>
        <w:t>обучающихся</w:t>
      </w:r>
      <w:r w:rsidRPr="00A23D4E">
        <w:rPr>
          <w:rFonts w:ascii="Times New Roman" w:eastAsia="Times New Roman" w:hAnsi="Times New Roman"/>
          <w:sz w:val="24"/>
          <w:szCs w:val="24"/>
        </w:rPr>
        <w:t xml:space="preserve"> на овл</w:t>
      </w:r>
      <w:r w:rsidRPr="00A23D4E">
        <w:rPr>
          <w:rFonts w:ascii="Times New Roman" w:eastAsia="Times New Roman" w:hAnsi="Times New Roman"/>
          <w:sz w:val="24"/>
          <w:szCs w:val="24"/>
        </w:rPr>
        <w:t>а</w:t>
      </w:r>
      <w:r w:rsidRPr="00A23D4E">
        <w:rPr>
          <w:rFonts w:ascii="Times New Roman" w:eastAsia="Times New Roman" w:hAnsi="Times New Roman"/>
          <w:sz w:val="24"/>
          <w:szCs w:val="24"/>
        </w:rPr>
        <w:t>дение новыми знаниями, учебными навыками. Определяются глубиной интереса к знаниям: новым занимательным фактам, явлениям, к существенным свойствам явлений, первым д</w:t>
      </w:r>
      <w:r w:rsidRPr="00A23D4E">
        <w:rPr>
          <w:rFonts w:ascii="Times New Roman" w:eastAsia="Times New Roman" w:hAnsi="Times New Roman"/>
          <w:sz w:val="24"/>
          <w:szCs w:val="24"/>
        </w:rPr>
        <w:t>е</w:t>
      </w:r>
      <w:r w:rsidRPr="00A23D4E">
        <w:rPr>
          <w:rFonts w:ascii="Times New Roman" w:eastAsia="Times New Roman" w:hAnsi="Times New Roman"/>
          <w:sz w:val="24"/>
          <w:szCs w:val="24"/>
        </w:rPr>
        <w:t>дуктивным выводам, к закономерностям и тенденциям, к теоретическим принципам, ключ</w:t>
      </w:r>
      <w:r w:rsidRPr="00A23D4E">
        <w:rPr>
          <w:rFonts w:ascii="Times New Roman" w:eastAsia="Times New Roman" w:hAnsi="Times New Roman"/>
          <w:sz w:val="24"/>
          <w:szCs w:val="24"/>
        </w:rPr>
        <w:t>е</w:t>
      </w:r>
      <w:r w:rsidRPr="00A23D4E">
        <w:rPr>
          <w:rFonts w:ascii="Times New Roman" w:eastAsia="Times New Roman" w:hAnsi="Times New Roman"/>
          <w:sz w:val="24"/>
          <w:szCs w:val="24"/>
        </w:rPr>
        <w:t xml:space="preserve">вым идеям и т. д. Познавательные мотивы отражают стремление </w:t>
      </w:r>
      <w:r w:rsidR="0054159F" w:rsidRPr="00A23D4E">
        <w:rPr>
          <w:rFonts w:ascii="Times New Roman" w:eastAsia="Times New Roman" w:hAnsi="Times New Roman"/>
          <w:sz w:val="24"/>
          <w:szCs w:val="24"/>
        </w:rPr>
        <w:t>учащихся</w:t>
      </w:r>
      <w:r w:rsidRPr="00A23D4E">
        <w:rPr>
          <w:rFonts w:ascii="Times New Roman" w:eastAsia="Times New Roman" w:hAnsi="Times New Roman"/>
          <w:sz w:val="24"/>
          <w:szCs w:val="24"/>
        </w:rPr>
        <w:t xml:space="preserve"> к самообразов</w:t>
      </w:r>
      <w:r w:rsidRPr="00A23D4E">
        <w:rPr>
          <w:rFonts w:ascii="Times New Roman" w:eastAsia="Times New Roman" w:hAnsi="Times New Roman"/>
          <w:sz w:val="24"/>
          <w:szCs w:val="24"/>
        </w:rPr>
        <w:t>а</w:t>
      </w:r>
      <w:r w:rsidRPr="00A23D4E">
        <w:rPr>
          <w:rFonts w:ascii="Times New Roman" w:eastAsia="Times New Roman" w:hAnsi="Times New Roman"/>
          <w:sz w:val="24"/>
          <w:szCs w:val="24"/>
        </w:rPr>
        <w:t>нию, направленность на самостоятельное совершенствование способов добывания знаний.</w:t>
      </w:r>
    </w:p>
    <w:p w:rsidR="00D40257" w:rsidRDefault="003A55A9" w:rsidP="00A23D4E">
      <w:pPr>
        <w:spacing w:after="0" w:line="360" w:lineRule="auto"/>
        <w:ind w:firstLine="709"/>
        <w:jc w:val="both"/>
        <w:rPr>
          <w:rFonts w:ascii="Times New Roman" w:eastAsia="Times New Roman" w:hAnsi="Times New Roman"/>
          <w:sz w:val="24"/>
          <w:szCs w:val="24"/>
        </w:rPr>
      </w:pPr>
      <w:r w:rsidRPr="00A23D4E">
        <w:rPr>
          <w:rFonts w:ascii="Times New Roman" w:eastAsia="Times New Roman" w:hAnsi="Times New Roman"/>
          <w:b/>
          <w:bCs/>
          <w:i/>
          <w:iCs/>
          <w:sz w:val="24"/>
          <w:szCs w:val="24"/>
        </w:rPr>
        <w:t xml:space="preserve">-социальные мотивы </w:t>
      </w:r>
      <w:r w:rsidRPr="00A23D4E">
        <w:rPr>
          <w:rFonts w:ascii="Times New Roman" w:eastAsia="Times New Roman" w:hAnsi="Times New Roman"/>
          <w:sz w:val="24"/>
          <w:szCs w:val="24"/>
        </w:rPr>
        <w:t>Они связаны с различными видами социального взаимодейс</w:t>
      </w:r>
      <w:r w:rsidRPr="00A23D4E">
        <w:rPr>
          <w:rFonts w:ascii="Times New Roman" w:eastAsia="Times New Roman" w:hAnsi="Times New Roman"/>
          <w:sz w:val="24"/>
          <w:szCs w:val="24"/>
        </w:rPr>
        <w:t>т</w:t>
      </w:r>
      <w:r w:rsidRPr="00A23D4E">
        <w:rPr>
          <w:rFonts w:ascii="Times New Roman" w:eastAsia="Times New Roman" w:hAnsi="Times New Roman"/>
          <w:sz w:val="24"/>
          <w:szCs w:val="24"/>
        </w:rPr>
        <w:t xml:space="preserve">вия </w:t>
      </w:r>
      <w:r w:rsidR="009512F6" w:rsidRPr="00A23D4E">
        <w:rPr>
          <w:rFonts w:ascii="Times New Roman" w:eastAsia="Times New Roman" w:hAnsi="Times New Roman"/>
          <w:sz w:val="24"/>
          <w:szCs w:val="24"/>
        </w:rPr>
        <w:t>учащихся</w:t>
      </w:r>
      <w:r w:rsidRPr="00A23D4E">
        <w:rPr>
          <w:rFonts w:ascii="Times New Roman" w:eastAsia="Times New Roman" w:hAnsi="Times New Roman"/>
          <w:sz w:val="24"/>
          <w:szCs w:val="24"/>
        </w:rPr>
        <w:t xml:space="preserve"> с другими людьми. Например: стремление получать знания, чтобы быть п</w:t>
      </w:r>
      <w:r w:rsidRPr="00A23D4E">
        <w:rPr>
          <w:rFonts w:ascii="Times New Roman" w:eastAsia="Times New Roman" w:hAnsi="Times New Roman"/>
          <w:sz w:val="24"/>
          <w:szCs w:val="24"/>
        </w:rPr>
        <w:t>о</w:t>
      </w:r>
      <w:r w:rsidRPr="00A23D4E">
        <w:rPr>
          <w:rFonts w:ascii="Times New Roman" w:eastAsia="Times New Roman" w:hAnsi="Times New Roman"/>
          <w:sz w:val="24"/>
          <w:szCs w:val="24"/>
        </w:rPr>
        <w:t>лезным обществу, желание выполнить свой долг, понимание необходимости учиться, чувс</w:t>
      </w:r>
      <w:r w:rsidRPr="00A23D4E">
        <w:rPr>
          <w:rFonts w:ascii="Times New Roman" w:eastAsia="Times New Roman" w:hAnsi="Times New Roman"/>
          <w:sz w:val="24"/>
          <w:szCs w:val="24"/>
        </w:rPr>
        <w:t>т</w:t>
      </w:r>
      <w:r w:rsidRPr="00A23D4E">
        <w:rPr>
          <w:rFonts w:ascii="Times New Roman" w:eastAsia="Times New Roman" w:hAnsi="Times New Roman"/>
          <w:sz w:val="24"/>
          <w:szCs w:val="24"/>
        </w:rPr>
        <w:t>во ответственности. При этом велико значение мотивов осознания социальной необходим</w:t>
      </w:r>
      <w:r w:rsidRPr="00A23D4E">
        <w:rPr>
          <w:rFonts w:ascii="Times New Roman" w:eastAsia="Times New Roman" w:hAnsi="Times New Roman"/>
          <w:sz w:val="24"/>
          <w:szCs w:val="24"/>
        </w:rPr>
        <w:t>о</w:t>
      </w:r>
      <w:r w:rsidRPr="00A23D4E">
        <w:rPr>
          <w:rFonts w:ascii="Times New Roman" w:eastAsia="Times New Roman" w:hAnsi="Times New Roman"/>
          <w:sz w:val="24"/>
          <w:szCs w:val="24"/>
        </w:rPr>
        <w:t xml:space="preserve">сти, долга и ответственности, стремления хорошо подготовиться к выбору профессии. Также к социальным мотивам относятся и так называемые позиционные мотивы, выражающиеся в стремлении занять определенную позицию в отношениях с окружающими, получить их одобрение, заслужить авторитет. </w:t>
      </w:r>
    </w:p>
    <w:p w:rsidR="003A55A9" w:rsidRPr="00A23D4E" w:rsidRDefault="003A55A9" w:rsidP="00A23D4E">
      <w:pPr>
        <w:spacing w:after="0" w:line="360" w:lineRule="auto"/>
        <w:ind w:firstLine="709"/>
        <w:jc w:val="both"/>
        <w:rPr>
          <w:rFonts w:ascii="Times New Roman" w:eastAsia="Times New Roman" w:hAnsi="Times New Roman"/>
          <w:sz w:val="24"/>
          <w:szCs w:val="24"/>
        </w:rPr>
      </w:pPr>
      <w:r w:rsidRPr="00A23D4E">
        <w:rPr>
          <w:rFonts w:ascii="Times New Roman" w:eastAsia="Times New Roman" w:hAnsi="Times New Roman"/>
          <w:sz w:val="24"/>
          <w:szCs w:val="24"/>
        </w:rPr>
        <w:t>И познавательные и социальные мотивы могут иметь разные уровни.</w:t>
      </w:r>
    </w:p>
    <w:p w:rsidR="003A55A9" w:rsidRPr="00A23D4E" w:rsidRDefault="003A55A9" w:rsidP="00A23D4E">
      <w:pPr>
        <w:spacing w:after="0" w:line="360" w:lineRule="auto"/>
        <w:ind w:firstLine="709"/>
        <w:jc w:val="both"/>
        <w:rPr>
          <w:rFonts w:ascii="Times New Roman" w:eastAsia="Times New Roman" w:hAnsi="Times New Roman"/>
          <w:sz w:val="24"/>
          <w:szCs w:val="24"/>
        </w:rPr>
      </w:pPr>
      <w:r w:rsidRPr="00A23D4E">
        <w:rPr>
          <w:rFonts w:ascii="Times New Roman" w:eastAsia="Times New Roman" w:hAnsi="Times New Roman"/>
          <w:sz w:val="24"/>
          <w:szCs w:val="24"/>
        </w:rPr>
        <w:t>Познавательные мотивы имеют уровни: широкие познавательные мотивы (ориентация на овладение новыми знаниями — фактами, явлениями, закономерностями), учебно-познавательные мотивы (ориентация на усвоение способов добывания знаний, приемов с</w:t>
      </w:r>
      <w:r w:rsidRPr="00A23D4E">
        <w:rPr>
          <w:rFonts w:ascii="Times New Roman" w:eastAsia="Times New Roman" w:hAnsi="Times New Roman"/>
          <w:sz w:val="24"/>
          <w:szCs w:val="24"/>
        </w:rPr>
        <w:t>а</w:t>
      </w:r>
      <w:r w:rsidRPr="00A23D4E">
        <w:rPr>
          <w:rFonts w:ascii="Times New Roman" w:eastAsia="Times New Roman" w:hAnsi="Times New Roman"/>
          <w:sz w:val="24"/>
          <w:szCs w:val="24"/>
        </w:rPr>
        <w:t>мостоятельного приобретения знаний), мотивы самообразования (ориентация на приобрет</w:t>
      </w:r>
      <w:r w:rsidRPr="00A23D4E">
        <w:rPr>
          <w:rFonts w:ascii="Times New Roman" w:eastAsia="Times New Roman" w:hAnsi="Times New Roman"/>
          <w:sz w:val="24"/>
          <w:szCs w:val="24"/>
        </w:rPr>
        <w:t>е</w:t>
      </w:r>
      <w:r w:rsidRPr="00A23D4E">
        <w:rPr>
          <w:rFonts w:ascii="Times New Roman" w:eastAsia="Times New Roman" w:hAnsi="Times New Roman"/>
          <w:sz w:val="24"/>
          <w:szCs w:val="24"/>
        </w:rPr>
        <w:t>ние дополнительных знаний и затем на построение специальной программы самосоверше</w:t>
      </w:r>
      <w:r w:rsidRPr="00A23D4E">
        <w:rPr>
          <w:rFonts w:ascii="Times New Roman" w:eastAsia="Times New Roman" w:hAnsi="Times New Roman"/>
          <w:sz w:val="24"/>
          <w:szCs w:val="24"/>
        </w:rPr>
        <w:t>н</w:t>
      </w:r>
      <w:r w:rsidRPr="00A23D4E">
        <w:rPr>
          <w:rFonts w:ascii="Times New Roman" w:eastAsia="Times New Roman" w:hAnsi="Times New Roman"/>
          <w:sz w:val="24"/>
          <w:szCs w:val="24"/>
        </w:rPr>
        <w:t>ствования).</w:t>
      </w:r>
    </w:p>
    <w:p w:rsidR="003A55A9" w:rsidRPr="00A23D4E" w:rsidRDefault="003A55A9" w:rsidP="00A23D4E">
      <w:pPr>
        <w:spacing w:after="0" w:line="360" w:lineRule="auto"/>
        <w:ind w:firstLine="709"/>
        <w:jc w:val="both"/>
        <w:rPr>
          <w:rFonts w:ascii="Times New Roman" w:eastAsia="Times New Roman" w:hAnsi="Times New Roman"/>
          <w:sz w:val="24"/>
          <w:szCs w:val="24"/>
        </w:rPr>
      </w:pPr>
      <w:r w:rsidRPr="00A23D4E">
        <w:rPr>
          <w:rFonts w:ascii="Times New Roman" w:eastAsia="Times New Roman" w:hAnsi="Times New Roman"/>
          <w:sz w:val="24"/>
          <w:szCs w:val="24"/>
        </w:rPr>
        <w:t>Социальные мотивы могут иметь следующие уровни: широкие социальные мотивы (долг и ответственность, понимание социальной значимости учения), узкие социальные или позиционные мотивы (стремление занять определенную позицию в отношениях с окружа</w:t>
      </w:r>
      <w:r w:rsidRPr="00A23D4E">
        <w:rPr>
          <w:rFonts w:ascii="Times New Roman" w:eastAsia="Times New Roman" w:hAnsi="Times New Roman"/>
          <w:sz w:val="24"/>
          <w:szCs w:val="24"/>
        </w:rPr>
        <w:t>ю</w:t>
      </w:r>
      <w:r w:rsidRPr="00A23D4E">
        <w:rPr>
          <w:rFonts w:ascii="Times New Roman" w:eastAsia="Times New Roman" w:hAnsi="Times New Roman"/>
          <w:sz w:val="24"/>
          <w:szCs w:val="24"/>
        </w:rPr>
        <w:t>щими, получить их одобрение), мотивы социального сотрудничества (ориентация на разные способы взаимодействия с</w:t>
      </w:r>
      <w:r w:rsidR="001D466A">
        <w:rPr>
          <w:rFonts w:ascii="Times New Roman" w:eastAsia="Times New Roman" w:hAnsi="Times New Roman"/>
          <w:sz w:val="24"/>
          <w:szCs w:val="24"/>
        </w:rPr>
        <w:t xml:space="preserve"> </w:t>
      </w:r>
      <w:r w:rsidRPr="00A23D4E">
        <w:rPr>
          <w:rFonts w:ascii="Times New Roman" w:eastAsia="Times New Roman" w:hAnsi="Times New Roman"/>
          <w:sz w:val="24"/>
          <w:szCs w:val="24"/>
        </w:rPr>
        <w:t>другим человеком).</w:t>
      </w:r>
    </w:p>
    <w:p w:rsidR="003A55A9" w:rsidRPr="00A23D4E" w:rsidRDefault="003A55A9" w:rsidP="00A23D4E">
      <w:pPr>
        <w:spacing w:after="0" w:line="360" w:lineRule="auto"/>
        <w:ind w:firstLine="709"/>
        <w:jc w:val="both"/>
        <w:rPr>
          <w:rFonts w:ascii="Times New Roman" w:eastAsia="Times New Roman" w:hAnsi="Times New Roman"/>
          <w:sz w:val="24"/>
          <w:szCs w:val="24"/>
        </w:rPr>
      </w:pPr>
      <w:r w:rsidRPr="00A23D4E">
        <w:rPr>
          <w:rFonts w:ascii="Times New Roman" w:eastAsia="Times New Roman" w:hAnsi="Times New Roman"/>
          <w:sz w:val="24"/>
          <w:szCs w:val="24"/>
        </w:rPr>
        <w:t>Различные мотивы имеют неодинаковое проявление в учебном процессе.</w:t>
      </w:r>
    </w:p>
    <w:p w:rsidR="003A55A9" w:rsidRPr="00A23D4E" w:rsidRDefault="003A55A9" w:rsidP="00A23D4E">
      <w:pPr>
        <w:spacing w:after="0" w:line="360" w:lineRule="auto"/>
        <w:ind w:firstLine="709"/>
        <w:jc w:val="both"/>
        <w:rPr>
          <w:rFonts w:ascii="Times New Roman" w:eastAsia="Times New Roman" w:hAnsi="Times New Roman"/>
          <w:sz w:val="24"/>
          <w:szCs w:val="24"/>
        </w:rPr>
      </w:pPr>
      <w:r w:rsidRPr="00A23D4E">
        <w:rPr>
          <w:rFonts w:ascii="Times New Roman" w:eastAsia="Times New Roman" w:hAnsi="Times New Roman"/>
          <w:sz w:val="24"/>
          <w:szCs w:val="24"/>
        </w:rPr>
        <w:lastRenderedPageBreak/>
        <w:t>Например, широкие познавательные мотивы проявляются в принятии решен</w:t>
      </w:r>
      <w:r w:rsidR="00D40257">
        <w:rPr>
          <w:rFonts w:ascii="Times New Roman" w:eastAsia="Times New Roman" w:hAnsi="Times New Roman"/>
          <w:sz w:val="24"/>
          <w:szCs w:val="24"/>
        </w:rPr>
        <w:t>ия задач, в обращениях к преподавателю</w:t>
      </w:r>
      <w:r w:rsidRPr="00A23D4E">
        <w:rPr>
          <w:rFonts w:ascii="Times New Roman" w:eastAsia="Times New Roman" w:hAnsi="Times New Roman"/>
          <w:sz w:val="24"/>
          <w:szCs w:val="24"/>
        </w:rPr>
        <w:t xml:space="preserve"> за дополнительными сведениями; учебно-познавательные — самостоятельные действия по поиску разных способов решения, в вопросах </w:t>
      </w:r>
      <w:r w:rsidR="00D40257">
        <w:rPr>
          <w:rFonts w:ascii="Times New Roman" w:eastAsia="Times New Roman" w:hAnsi="Times New Roman"/>
          <w:sz w:val="24"/>
          <w:szCs w:val="24"/>
        </w:rPr>
        <w:t>преподавателю</w:t>
      </w:r>
      <w:r w:rsidRPr="00A23D4E">
        <w:rPr>
          <w:rFonts w:ascii="Times New Roman" w:eastAsia="Times New Roman" w:hAnsi="Times New Roman"/>
          <w:sz w:val="24"/>
          <w:szCs w:val="24"/>
        </w:rPr>
        <w:t xml:space="preserve"> о сравнении разных способов работы; мотивы самообразования обнаруживаются в обращении к </w:t>
      </w:r>
      <w:r w:rsidR="00D40257">
        <w:rPr>
          <w:rFonts w:ascii="Times New Roman" w:eastAsia="Times New Roman" w:hAnsi="Times New Roman"/>
          <w:sz w:val="24"/>
          <w:szCs w:val="24"/>
        </w:rPr>
        <w:t>преподавателю</w:t>
      </w:r>
      <w:r w:rsidRPr="00A23D4E">
        <w:rPr>
          <w:rFonts w:ascii="Times New Roman" w:eastAsia="Times New Roman" w:hAnsi="Times New Roman"/>
          <w:sz w:val="24"/>
          <w:szCs w:val="24"/>
        </w:rPr>
        <w:t xml:space="preserve"> по поводу рациональной организации учебного труда, в реальных действ</w:t>
      </w:r>
      <w:r w:rsidRPr="00A23D4E">
        <w:rPr>
          <w:rFonts w:ascii="Times New Roman" w:eastAsia="Times New Roman" w:hAnsi="Times New Roman"/>
          <w:sz w:val="24"/>
          <w:szCs w:val="24"/>
        </w:rPr>
        <w:t>и</w:t>
      </w:r>
      <w:r w:rsidRPr="00A23D4E">
        <w:rPr>
          <w:rFonts w:ascii="Times New Roman" w:eastAsia="Times New Roman" w:hAnsi="Times New Roman"/>
          <w:sz w:val="24"/>
          <w:szCs w:val="24"/>
        </w:rPr>
        <w:t>ях самообразования.</w:t>
      </w:r>
    </w:p>
    <w:p w:rsidR="003A55A9" w:rsidRPr="00A23D4E" w:rsidRDefault="003A55A9" w:rsidP="000A0433">
      <w:pPr>
        <w:spacing w:after="0" w:line="360" w:lineRule="auto"/>
        <w:ind w:firstLine="709"/>
        <w:jc w:val="both"/>
        <w:rPr>
          <w:rFonts w:ascii="Times New Roman" w:hAnsi="Times New Roman"/>
          <w:sz w:val="24"/>
          <w:szCs w:val="24"/>
        </w:rPr>
      </w:pPr>
      <w:r w:rsidRPr="00A23D4E">
        <w:rPr>
          <w:rFonts w:ascii="Times New Roman" w:hAnsi="Times New Roman"/>
          <w:snapToGrid w:val="0"/>
          <w:sz w:val="24"/>
          <w:szCs w:val="24"/>
        </w:rPr>
        <w:t>Развитие  мотив</w:t>
      </w:r>
      <w:r w:rsidR="00D40257">
        <w:rPr>
          <w:rFonts w:ascii="Times New Roman" w:hAnsi="Times New Roman"/>
          <w:snapToGrid w:val="0"/>
          <w:sz w:val="24"/>
          <w:szCs w:val="24"/>
        </w:rPr>
        <w:t>ации учения немыслимо у «обучающегося</w:t>
      </w:r>
      <w:r w:rsidRPr="00A23D4E">
        <w:rPr>
          <w:rFonts w:ascii="Times New Roman" w:hAnsi="Times New Roman"/>
          <w:snapToGrid w:val="0"/>
          <w:sz w:val="24"/>
          <w:szCs w:val="24"/>
        </w:rPr>
        <w:t xml:space="preserve"> вообще», вне возраста и его специфических психологических характеристик. Возрастные особенности надо не только учитывать, из возрастных особенностей надо исходить с самого начала. Только после этого и на основе этого правомерен выбор методов, форм и приёмов обучения. </w:t>
      </w:r>
      <w:r w:rsidRPr="00A23D4E">
        <w:rPr>
          <w:rFonts w:ascii="Times New Roman" w:hAnsi="Times New Roman"/>
          <w:sz w:val="24"/>
          <w:szCs w:val="24"/>
        </w:rPr>
        <w:t xml:space="preserve">Психологи выделяют </w:t>
      </w:r>
      <w:r w:rsidRPr="00A23D4E">
        <w:rPr>
          <w:rFonts w:ascii="Times New Roman" w:hAnsi="Times New Roman"/>
          <w:b/>
          <w:sz w:val="24"/>
          <w:szCs w:val="24"/>
        </w:rPr>
        <w:t>положительные, благоприятные особенности мотивации</w:t>
      </w:r>
      <w:r w:rsidRPr="00A23D4E">
        <w:rPr>
          <w:rFonts w:ascii="Times New Roman" w:hAnsi="Times New Roman"/>
          <w:sz w:val="24"/>
          <w:szCs w:val="24"/>
        </w:rPr>
        <w:t xml:space="preserve"> в </w:t>
      </w:r>
      <w:r w:rsidR="000A0433" w:rsidRPr="000A0433">
        <w:rPr>
          <w:rFonts w:ascii="Times New Roman" w:hAnsi="Times New Roman"/>
          <w:snapToGrid w:val="0"/>
          <w:sz w:val="24"/>
          <w:szCs w:val="24"/>
        </w:rPr>
        <w:t xml:space="preserve">подростковом </w:t>
      </w:r>
      <w:r w:rsidR="000A0433">
        <w:rPr>
          <w:rFonts w:ascii="Times New Roman" w:hAnsi="Times New Roman"/>
          <w:sz w:val="24"/>
          <w:szCs w:val="24"/>
        </w:rPr>
        <w:t>возрасте, в к</w:t>
      </w:r>
      <w:r w:rsidR="000A0433">
        <w:rPr>
          <w:rFonts w:ascii="Times New Roman" w:hAnsi="Times New Roman"/>
          <w:sz w:val="24"/>
          <w:szCs w:val="24"/>
        </w:rPr>
        <w:t>о</w:t>
      </w:r>
      <w:r w:rsidR="000A0433">
        <w:rPr>
          <w:rFonts w:ascii="Times New Roman" w:hAnsi="Times New Roman"/>
          <w:sz w:val="24"/>
          <w:szCs w:val="24"/>
        </w:rPr>
        <w:t xml:space="preserve">тором </w:t>
      </w:r>
      <w:r w:rsidRPr="00A23D4E">
        <w:rPr>
          <w:rFonts w:ascii="Times New Roman" w:hAnsi="Times New Roman"/>
          <w:sz w:val="24"/>
          <w:szCs w:val="24"/>
        </w:rPr>
        <w:t xml:space="preserve"> укрепляется интерес к новым знаниям, появляется </w:t>
      </w:r>
      <w:r w:rsidRPr="008A152A">
        <w:rPr>
          <w:rFonts w:ascii="Times New Roman" w:hAnsi="Times New Roman"/>
          <w:sz w:val="24"/>
          <w:szCs w:val="24"/>
        </w:rPr>
        <w:t>интерес к закономерностям</w:t>
      </w:r>
      <w:r w:rsidRPr="00A23D4E">
        <w:rPr>
          <w:rFonts w:ascii="Times New Roman" w:hAnsi="Times New Roman"/>
          <w:sz w:val="24"/>
          <w:szCs w:val="24"/>
        </w:rPr>
        <w:t>, а не только к фактам. Достаточно интенсивно развиваются мотивы самообразования, которые н</w:t>
      </w:r>
      <w:r w:rsidRPr="00A23D4E">
        <w:rPr>
          <w:rFonts w:ascii="Times New Roman" w:hAnsi="Times New Roman"/>
          <w:sz w:val="24"/>
          <w:szCs w:val="24"/>
        </w:rPr>
        <w:t>о</w:t>
      </w:r>
      <w:r w:rsidRPr="00A23D4E">
        <w:rPr>
          <w:rFonts w:ascii="Times New Roman" w:hAnsi="Times New Roman"/>
          <w:sz w:val="24"/>
          <w:szCs w:val="24"/>
        </w:rPr>
        <w:t>сят конкретный характер, направлены на близкие цели (например, сдать экзамен).</w:t>
      </w:r>
    </w:p>
    <w:p w:rsidR="003A55A9" w:rsidRPr="00A23D4E" w:rsidRDefault="003A55A9" w:rsidP="00A23D4E">
      <w:pPr>
        <w:spacing w:after="0" w:line="360" w:lineRule="auto"/>
        <w:ind w:firstLine="709"/>
        <w:jc w:val="both"/>
        <w:rPr>
          <w:rFonts w:ascii="Times New Roman" w:hAnsi="Times New Roman"/>
          <w:sz w:val="24"/>
          <w:szCs w:val="24"/>
        </w:rPr>
      </w:pPr>
      <w:r w:rsidRPr="00A23D4E">
        <w:rPr>
          <w:rFonts w:ascii="Times New Roman" w:hAnsi="Times New Roman"/>
          <w:sz w:val="24"/>
          <w:szCs w:val="24"/>
        </w:rPr>
        <w:t>В среднем школьном возрасте наиболее существенные сдвиги происходят</w:t>
      </w:r>
      <w:r w:rsidR="000A0433">
        <w:rPr>
          <w:rFonts w:ascii="Times New Roman" w:hAnsi="Times New Roman"/>
          <w:sz w:val="24"/>
          <w:szCs w:val="24"/>
        </w:rPr>
        <w:t xml:space="preserve"> и </w:t>
      </w:r>
      <w:r w:rsidRPr="00A23D4E">
        <w:rPr>
          <w:rFonts w:ascii="Times New Roman" w:hAnsi="Times New Roman"/>
          <w:sz w:val="24"/>
          <w:szCs w:val="24"/>
        </w:rPr>
        <w:t xml:space="preserve"> в соц</w:t>
      </w:r>
      <w:r w:rsidRPr="00A23D4E">
        <w:rPr>
          <w:rFonts w:ascii="Times New Roman" w:hAnsi="Times New Roman"/>
          <w:sz w:val="24"/>
          <w:szCs w:val="24"/>
        </w:rPr>
        <w:t>и</w:t>
      </w:r>
      <w:r w:rsidRPr="00A23D4E">
        <w:rPr>
          <w:rFonts w:ascii="Times New Roman" w:hAnsi="Times New Roman"/>
          <w:sz w:val="24"/>
          <w:szCs w:val="24"/>
        </w:rPr>
        <w:t xml:space="preserve">альных мотивах, что определяется типичным для подросткового возраста </w:t>
      </w:r>
      <w:r w:rsidRPr="008A152A">
        <w:rPr>
          <w:rFonts w:ascii="Times New Roman" w:hAnsi="Times New Roman"/>
          <w:sz w:val="24"/>
          <w:szCs w:val="24"/>
        </w:rPr>
        <w:t>стремлением з</w:t>
      </w:r>
      <w:r w:rsidRPr="008A152A">
        <w:rPr>
          <w:rFonts w:ascii="Times New Roman" w:hAnsi="Times New Roman"/>
          <w:sz w:val="24"/>
          <w:szCs w:val="24"/>
        </w:rPr>
        <w:t>а</w:t>
      </w:r>
      <w:r w:rsidRPr="008A152A">
        <w:rPr>
          <w:rFonts w:ascii="Times New Roman" w:hAnsi="Times New Roman"/>
          <w:sz w:val="24"/>
          <w:szCs w:val="24"/>
        </w:rPr>
        <w:t>нять позицию взрослого человека.</w:t>
      </w:r>
      <w:r w:rsidRPr="00A23D4E">
        <w:rPr>
          <w:rFonts w:ascii="Times New Roman" w:hAnsi="Times New Roman"/>
          <w:sz w:val="24"/>
          <w:szCs w:val="24"/>
        </w:rPr>
        <w:t xml:space="preserve"> Важным является осознание подростком своей мотивации. В целом мотивы учения в этом возрасте характеризуются избирательностью и всё большей связью с собственной практической деятельностью. </w:t>
      </w:r>
    </w:p>
    <w:p w:rsidR="003A55A9" w:rsidRPr="00A23D4E" w:rsidRDefault="003A55A9" w:rsidP="00A23D4E">
      <w:pPr>
        <w:spacing w:after="0" w:line="360" w:lineRule="auto"/>
        <w:ind w:firstLine="709"/>
        <w:jc w:val="both"/>
        <w:rPr>
          <w:rFonts w:ascii="Times New Roman" w:hAnsi="Times New Roman"/>
          <w:sz w:val="24"/>
          <w:szCs w:val="24"/>
        </w:rPr>
      </w:pPr>
      <w:r w:rsidRPr="00A23D4E">
        <w:rPr>
          <w:rFonts w:ascii="Times New Roman" w:hAnsi="Times New Roman"/>
          <w:b/>
          <w:sz w:val="24"/>
          <w:szCs w:val="24"/>
        </w:rPr>
        <w:t>Негативная мотивация</w:t>
      </w:r>
      <w:r w:rsidRPr="00A23D4E">
        <w:rPr>
          <w:rFonts w:ascii="Times New Roman" w:hAnsi="Times New Roman"/>
          <w:sz w:val="24"/>
          <w:szCs w:val="24"/>
        </w:rPr>
        <w:t xml:space="preserve"> определяется такими причинами, как трудность во взаим</w:t>
      </w:r>
      <w:r w:rsidRPr="00A23D4E">
        <w:rPr>
          <w:rFonts w:ascii="Times New Roman" w:hAnsi="Times New Roman"/>
          <w:sz w:val="24"/>
          <w:szCs w:val="24"/>
        </w:rPr>
        <w:t>о</w:t>
      </w:r>
      <w:r w:rsidRPr="00A23D4E">
        <w:rPr>
          <w:rFonts w:ascii="Times New Roman" w:hAnsi="Times New Roman"/>
          <w:sz w:val="24"/>
          <w:szCs w:val="24"/>
        </w:rPr>
        <w:t>отношениях с другими людьми</w:t>
      </w:r>
      <w:r w:rsidR="000A0433">
        <w:rPr>
          <w:rFonts w:ascii="Times New Roman" w:hAnsi="Times New Roman"/>
          <w:sz w:val="24"/>
          <w:szCs w:val="24"/>
        </w:rPr>
        <w:t>,</w:t>
      </w:r>
      <w:r w:rsidRPr="00A23D4E">
        <w:rPr>
          <w:rFonts w:ascii="Times New Roman" w:hAnsi="Times New Roman"/>
          <w:sz w:val="24"/>
          <w:szCs w:val="24"/>
        </w:rPr>
        <w:t xml:space="preserve"> отрицательное отношение к готовым знаниям, отсутствие понимания связи учебных предметов с возможностью использования их в будущем, избир</w:t>
      </w:r>
      <w:r w:rsidRPr="00A23D4E">
        <w:rPr>
          <w:rFonts w:ascii="Times New Roman" w:hAnsi="Times New Roman"/>
          <w:sz w:val="24"/>
          <w:szCs w:val="24"/>
        </w:rPr>
        <w:t>а</w:t>
      </w:r>
      <w:r w:rsidRPr="00A23D4E">
        <w:rPr>
          <w:rFonts w:ascii="Times New Roman" w:hAnsi="Times New Roman"/>
          <w:sz w:val="24"/>
          <w:szCs w:val="24"/>
        </w:rPr>
        <w:t xml:space="preserve">тельный интерес к каким-то одним предметам и др.  </w:t>
      </w:r>
    </w:p>
    <w:p w:rsidR="003A55A9" w:rsidRPr="00A23D4E" w:rsidRDefault="003A55A9" w:rsidP="00A23D4E">
      <w:pPr>
        <w:spacing w:after="0" w:line="360" w:lineRule="auto"/>
        <w:ind w:firstLine="709"/>
        <w:jc w:val="both"/>
        <w:rPr>
          <w:rFonts w:ascii="Times New Roman" w:eastAsia="Times New Roman" w:hAnsi="Times New Roman"/>
          <w:sz w:val="24"/>
          <w:szCs w:val="24"/>
        </w:rPr>
      </w:pPr>
      <w:r w:rsidRPr="00A23D4E">
        <w:rPr>
          <w:rFonts w:ascii="Times New Roman" w:eastAsia="Times New Roman" w:hAnsi="Times New Roman"/>
          <w:sz w:val="24"/>
          <w:szCs w:val="24"/>
        </w:rPr>
        <w:t>Формировать мотивацию – это не значит заложить готовые мотивы и цели в голову обучающегося, а поставить его в такие условия и ситуации развертывания активности, где бы желательные мотивы и цели складывались и развивались бы с учетом и в контексте пр</w:t>
      </w:r>
      <w:r w:rsidRPr="00A23D4E">
        <w:rPr>
          <w:rFonts w:ascii="Times New Roman" w:eastAsia="Times New Roman" w:hAnsi="Times New Roman"/>
          <w:sz w:val="24"/>
          <w:szCs w:val="24"/>
        </w:rPr>
        <w:t>о</w:t>
      </w:r>
      <w:r w:rsidRPr="00A23D4E">
        <w:rPr>
          <w:rFonts w:ascii="Times New Roman" w:eastAsia="Times New Roman" w:hAnsi="Times New Roman"/>
          <w:sz w:val="24"/>
          <w:szCs w:val="24"/>
        </w:rPr>
        <w:t xml:space="preserve">шлого опыта, индивидуальности, внутренних устремлений самого обучающегося. </w:t>
      </w:r>
    </w:p>
    <w:p w:rsidR="0067321F" w:rsidRDefault="0067321F" w:rsidP="008A152A">
      <w:pPr>
        <w:pStyle w:val="3f3f3f3f3f3f3f3f3f3f"/>
        <w:spacing w:before="0" w:after="0"/>
        <w:ind w:firstLine="709"/>
        <w:jc w:val="both"/>
        <w:rPr>
          <w:b/>
        </w:rPr>
      </w:pPr>
    </w:p>
    <w:p w:rsidR="008A152A" w:rsidRDefault="00467301" w:rsidP="008A152A">
      <w:pPr>
        <w:pStyle w:val="3f3f3f3f3f3f3f3f3f3f"/>
        <w:spacing w:before="0" w:after="0"/>
        <w:ind w:firstLine="0"/>
        <w:jc w:val="both"/>
        <w:rPr>
          <w:b/>
        </w:rPr>
      </w:pPr>
      <w:r>
        <w:rPr>
          <w:b/>
        </w:rPr>
        <w:t>1.2</w:t>
      </w:r>
      <w:r w:rsidRPr="00A23D4E">
        <w:rPr>
          <w:b/>
        </w:rPr>
        <w:t xml:space="preserve">. Педагогические методы и приёмы стимулирования и мотивации </w:t>
      </w:r>
      <w:r w:rsidR="00814418">
        <w:rPr>
          <w:b/>
        </w:rPr>
        <w:t>обуча</w:t>
      </w:r>
      <w:r w:rsidR="00152D2D">
        <w:rPr>
          <w:b/>
        </w:rPr>
        <w:t>ю</w:t>
      </w:r>
      <w:r w:rsidR="00814418">
        <w:rPr>
          <w:b/>
        </w:rPr>
        <w:t>щихся.</w:t>
      </w:r>
    </w:p>
    <w:p w:rsidR="008A152A" w:rsidRPr="008A152A" w:rsidRDefault="008A152A" w:rsidP="008A152A">
      <w:pPr>
        <w:pStyle w:val="3f3f3f3f3f3f3f3f3f3f"/>
        <w:spacing w:before="0" w:after="0"/>
        <w:ind w:firstLine="0"/>
        <w:jc w:val="both"/>
        <w:rPr>
          <w:b/>
        </w:rPr>
      </w:pPr>
    </w:p>
    <w:p w:rsidR="00467301" w:rsidRPr="00A23D4E" w:rsidRDefault="0067321F" w:rsidP="0067321F">
      <w:pPr>
        <w:spacing w:after="0" w:line="360" w:lineRule="auto"/>
        <w:ind w:firstLine="709"/>
        <w:jc w:val="both"/>
        <w:rPr>
          <w:rFonts w:ascii="Times New Roman" w:eastAsia="Times New Roman" w:hAnsi="Times New Roman"/>
          <w:sz w:val="24"/>
          <w:szCs w:val="24"/>
        </w:rPr>
      </w:pPr>
      <w:r w:rsidRPr="00A23D4E">
        <w:rPr>
          <w:rFonts w:ascii="Times New Roman" w:eastAsia="Times New Roman" w:hAnsi="Times New Roman"/>
          <w:sz w:val="24"/>
          <w:szCs w:val="24"/>
        </w:rPr>
        <w:t>На этапе проектировки была проведена теоретическая подготовка к деятельности и с опорой на теорию подобраны наиболее эффективные приёмы и методы по формированию и повышению мотивации на каждом уроке.</w:t>
      </w:r>
      <w:r>
        <w:rPr>
          <w:rFonts w:ascii="Times New Roman" w:eastAsia="Times New Roman" w:hAnsi="Times New Roman"/>
          <w:sz w:val="24"/>
          <w:szCs w:val="24"/>
        </w:rPr>
        <w:t xml:space="preserve"> Что же является стимулом повышения мотивации у обучающихся</w:t>
      </w:r>
      <w:r w:rsidR="00AE3A56">
        <w:rPr>
          <w:rFonts w:ascii="Times New Roman" w:eastAsia="Times New Roman" w:hAnsi="Times New Roman"/>
          <w:sz w:val="24"/>
          <w:szCs w:val="24"/>
        </w:rPr>
        <w:t>?</w:t>
      </w:r>
    </w:p>
    <w:p w:rsidR="0067321F" w:rsidRPr="00A23D4E" w:rsidRDefault="0067321F" w:rsidP="0067321F">
      <w:pPr>
        <w:pStyle w:val="3f3f3f3f3f3f3f3f3f3f"/>
        <w:spacing w:before="0" w:after="0" w:line="360" w:lineRule="auto"/>
        <w:ind w:firstLine="709"/>
        <w:jc w:val="both"/>
      </w:pPr>
      <w:r w:rsidRPr="00A23D4E">
        <w:t>Стимулом в психологии называют внешнее побуждение человека к активной  де</w:t>
      </w:r>
      <w:r w:rsidRPr="00A23D4E">
        <w:t>я</w:t>
      </w:r>
      <w:r w:rsidRPr="00A23D4E">
        <w:t>тельности. Поэтому стимулиров</w:t>
      </w:r>
      <w:r>
        <w:t>ание - это фактор деятельности преподава</w:t>
      </w:r>
      <w:r w:rsidRPr="00A23D4E">
        <w:t>теля. В самом н</w:t>
      </w:r>
      <w:r w:rsidRPr="00A23D4E">
        <w:t>а</w:t>
      </w:r>
      <w:r w:rsidRPr="00A23D4E">
        <w:lastRenderedPageBreak/>
        <w:t xml:space="preserve">звании “методы стимулирования и мотивации” находит отражение единство деятельности </w:t>
      </w:r>
      <w:r>
        <w:t>преподава</w:t>
      </w:r>
      <w:r w:rsidRPr="00A23D4E">
        <w:t xml:space="preserve">теля и учащихся: стимулов </w:t>
      </w:r>
      <w:r>
        <w:t>преподава</w:t>
      </w:r>
      <w:r w:rsidRPr="00A23D4E">
        <w:t>теля и изменение мо</w:t>
      </w:r>
      <w:r>
        <w:t>тивации учащихся</w:t>
      </w:r>
      <w:r w:rsidRPr="00A23D4E">
        <w:rPr>
          <w:i/>
        </w:rPr>
        <w:t>.</w:t>
      </w:r>
    </w:p>
    <w:p w:rsidR="0067321F" w:rsidRPr="00A23D4E" w:rsidRDefault="0067321F" w:rsidP="0067321F">
      <w:pPr>
        <w:spacing w:after="0" w:line="360" w:lineRule="auto"/>
        <w:ind w:firstLine="709"/>
        <w:jc w:val="both"/>
        <w:rPr>
          <w:rFonts w:ascii="Times New Roman" w:hAnsi="Times New Roman"/>
          <w:sz w:val="24"/>
          <w:szCs w:val="24"/>
        </w:rPr>
      </w:pPr>
      <w:r w:rsidRPr="00A23D4E">
        <w:rPr>
          <w:rFonts w:ascii="Times New Roman" w:hAnsi="Times New Roman"/>
          <w:sz w:val="24"/>
          <w:szCs w:val="24"/>
        </w:rPr>
        <w:t>Для того чтобы повысить мотивацию учащихся необходимо использовать весь арс</w:t>
      </w:r>
      <w:r w:rsidRPr="00A23D4E">
        <w:rPr>
          <w:rFonts w:ascii="Times New Roman" w:hAnsi="Times New Roman"/>
          <w:sz w:val="24"/>
          <w:szCs w:val="24"/>
        </w:rPr>
        <w:t>е</w:t>
      </w:r>
      <w:r w:rsidRPr="00A23D4E">
        <w:rPr>
          <w:rFonts w:ascii="Times New Roman" w:hAnsi="Times New Roman"/>
          <w:sz w:val="24"/>
          <w:szCs w:val="24"/>
        </w:rPr>
        <w:t>нал методов организации и осуществления учебной деятельности:</w:t>
      </w:r>
    </w:p>
    <w:p w:rsidR="0067321F" w:rsidRPr="00072469" w:rsidRDefault="0067321F" w:rsidP="00AE3A56">
      <w:pPr>
        <w:widowControl w:val="0"/>
        <w:numPr>
          <w:ilvl w:val="0"/>
          <w:numId w:val="27"/>
        </w:numPr>
        <w:autoSpaceDE w:val="0"/>
        <w:autoSpaceDN w:val="0"/>
        <w:adjustRightInd w:val="0"/>
        <w:spacing w:after="0" w:line="360" w:lineRule="auto"/>
        <w:jc w:val="both"/>
        <w:rPr>
          <w:rFonts w:ascii="Times New Roman" w:hAnsi="Times New Roman"/>
          <w:snapToGrid w:val="0"/>
          <w:sz w:val="24"/>
          <w:szCs w:val="24"/>
        </w:rPr>
      </w:pPr>
      <w:r w:rsidRPr="00072469">
        <w:rPr>
          <w:rFonts w:ascii="Times New Roman" w:hAnsi="Times New Roman"/>
          <w:snapToGrid w:val="0"/>
          <w:sz w:val="24"/>
          <w:szCs w:val="24"/>
        </w:rPr>
        <w:t>словесные</w:t>
      </w:r>
    </w:p>
    <w:p w:rsidR="0067321F" w:rsidRPr="00072469" w:rsidRDefault="0067321F" w:rsidP="00AE3A56">
      <w:pPr>
        <w:widowControl w:val="0"/>
        <w:numPr>
          <w:ilvl w:val="0"/>
          <w:numId w:val="27"/>
        </w:numPr>
        <w:autoSpaceDE w:val="0"/>
        <w:autoSpaceDN w:val="0"/>
        <w:adjustRightInd w:val="0"/>
        <w:spacing w:after="0" w:line="360" w:lineRule="auto"/>
        <w:jc w:val="both"/>
        <w:rPr>
          <w:rFonts w:ascii="Times New Roman" w:hAnsi="Times New Roman"/>
          <w:snapToGrid w:val="0"/>
          <w:sz w:val="24"/>
          <w:szCs w:val="24"/>
        </w:rPr>
      </w:pPr>
      <w:r w:rsidRPr="00072469">
        <w:rPr>
          <w:rFonts w:ascii="Times New Roman" w:hAnsi="Times New Roman"/>
          <w:snapToGrid w:val="0"/>
          <w:sz w:val="24"/>
          <w:szCs w:val="24"/>
        </w:rPr>
        <w:t>наглядные и практические методы</w:t>
      </w:r>
    </w:p>
    <w:p w:rsidR="0067321F" w:rsidRPr="00072469" w:rsidRDefault="0067321F" w:rsidP="00AE3A56">
      <w:pPr>
        <w:widowControl w:val="0"/>
        <w:numPr>
          <w:ilvl w:val="0"/>
          <w:numId w:val="27"/>
        </w:numPr>
        <w:autoSpaceDE w:val="0"/>
        <w:autoSpaceDN w:val="0"/>
        <w:adjustRightInd w:val="0"/>
        <w:spacing w:after="0" w:line="360" w:lineRule="auto"/>
        <w:jc w:val="both"/>
        <w:rPr>
          <w:rFonts w:ascii="Times New Roman" w:hAnsi="Times New Roman"/>
          <w:snapToGrid w:val="0"/>
          <w:sz w:val="24"/>
          <w:szCs w:val="24"/>
        </w:rPr>
      </w:pPr>
      <w:r w:rsidRPr="00072469">
        <w:rPr>
          <w:rFonts w:ascii="Times New Roman" w:hAnsi="Times New Roman"/>
          <w:snapToGrid w:val="0"/>
          <w:sz w:val="24"/>
          <w:szCs w:val="24"/>
        </w:rPr>
        <w:t>репродуктивные и поисковые методы</w:t>
      </w:r>
    </w:p>
    <w:p w:rsidR="0067321F" w:rsidRPr="00072469" w:rsidRDefault="0067321F" w:rsidP="00AE3A56">
      <w:pPr>
        <w:widowControl w:val="0"/>
        <w:numPr>
          <w:ilvl w:val="0"/>
          <w:numId w:val="27"/>
        </w:numPr>
        <w:autoSpaceDE w:val="0"/>
        <w:autoSpaceDN w:val="0"/>
        <w:adjustRightInd w:val="0"/>
        <w:spacing w:after="0" w:line="360" w:lineRule="auto"/>
        <w:jc w:val="both"/>
        <w:rPr>
          <w:rFonts w:ascii="Times New Roman" w:hAnsi="Times New Roman"/>
          <w:snapToGrid w:val="0"/>
          <w:sz w:val="24"/>
          <w:szCs w:val="24"/>
        </w:rPr>
      </w:pPr>
      <w:r w:rsidRPr="00072469">
        <w:rPr>
          <w:rFonts w:ascii="Times New Roman" w:hAnsi="Times New Roman"/>
          <w:snapToGrid w:val="0"/>
          <w:sz w:val="24"/>
          <w:szCs w:val="24"/>
        </w:rPr>
        <w:t xml:space="preserve">методы самостоятельной учебной работы и работы под руководством </w:t>
      </w:r>
      <w:r w:rsidRPr="00072469">
        <w:rPr>
          <w:rFonts w:ascii="Times New Roman" w:hAnsi="Times New Roman"/>
          <w:sz w:val="24"/>
          <w:szCs w:val="24"/>
        </w:rPr>
        <w:t>преподавателя</w:t>
      </w:r>
      <w:r w:rsidRPr="00072469">
        <w:rPr>
          <w:rFonts w:ascii="Times New Roman" w:hAnsi="Times New Roman"/>
          <w:snapToGrid w:val="0"/>
          <w:sz w:val="24"/>
          <w:szCs w:val="24"/>
        </w:rPr>
        <w:t xml:space="preserve">. </w:t>
      </w:r>
    </w:p>
    <w:p w:rsidR="0067321F" w:rsidRPr="00072469" w:rsidRDefault="0067321F" w:rsidP="0067321F">
      <w:pPr>
        <w:widowControl w:val="0"/>
        <w:autoSpaceDE w:val="0"/>
        <w:autoSpaceDN w:val="0"/>
        <w:adjustRightInd w:val="0"/>
        <w:spacing w:after="0" w:line="360" w:lineRule="auto"/>
        <w:ind w:firstLine="709"/>
        <w:jc w:val="both"/>
        <w:rPr>
          <w:rFonts w:ascii="Times New Roman" w:hAnsi="Times New Roman"/>
          <w:snapToGrid w:val="0"/>
          <w:sz w:val="24"/>
          <w:szCs w:val="24"/>
        </w:rPr>
      </w:pPr>
      <w:r w:rsidRPr="00072469">
        <w:rPr>
          <w:rFonts w:ascii="Times New Roman" w:hAnsi="Times New Roman"/>
          <w:snapToGrid w:val="0"/>
          <w:sz w:val="24"/>
          <w:szCs w:val="24"/>
        </w:rPr>
        <w:t>1) Рассказ,  лекция, беседа позволяют разъяснять учащимся значимость учения, как в общественном, так и в личностном плане - для получения желаемой профессии, для акти</w:t>
      </w:r>
      <w:r w:rsidRPr="00072469">
        <w:rPr>
          <w:rFonts w:ascii="Times New Roman" w:hAnsi="Times New Roman"/>
          <w:snapToGrid w:val="0"/>
          <w:sz w:val="24"/>
          <w:szCs w:val="24"/>
        </w:rPr>
        <w:t>в</w:t>
      </w:r>
      <w:r w:rsidRPr="00072469">
        <w:rPr>
          <w:rFonts w:ascii="Times New Roman" w:hAnsi="Times New Roman"/>
          <w:snapToGrid w:val="0"/>
          <w:sz w:val="24"/>
          <w:szCs w:val="24"/>
        </w:rPr>
        <w:t>ной общественной и культурной жизни в обществе. Яркий, образный рассказ невольно пр</w:t>
      </w:r>
      <w:r w:rsidRPr="00072469">
        <w:rPr>
          <w:rFonts w:ascii="Times New Roman" w:hAnsi="Times New Roman"/>
          <w:snapToGrid w:val="0"/>
          <w:sz w:val="24"/>
          <w:szCs w:val="24"/>
        </w:rPr>
        <w:t>и</w:t>
      </w:r>
      <w:r w:rsidRPr="00072469">
        <w:rPr>
          <w:rFonts w:ascii="Times New Roman" w:hAnsi="Times New Roman"/>
          <w:snapToGrid w:val="0"/>
          <w:sz w:val="24"/>
          <w:szCs w:val="24"/>
        </w:rPr>
        <w:t xml:space="preserve">ковывает внимание </w:t>
      </w:r>
      <w:r w:rsidR="00AE3A56">
        <w:rPr>
          <w:rFonts w:ascii="Times New Roman" w:hAnsi="Times New Roman"/>
          <w:snapToGrid w:val="0"/>
          <w:sz w:val="24"/>
          <w:szCs w:val="24"/>
        </w:rPr>
        <w:t>обучающихся</w:t>
      </w:r>
      <w:r w:rsidRPr="00072469">
        <w:rPr>
          <w:rFonts w:ascii="Times New Roman" w:hAnsi="Times New Roman"/>
          <w:snapToGrid w:val="0"/>
          <w:sz w:val="24"/>
          <w:szCs w:val="24"/>
        </w:rPr>
        <w:t xml:space="preserve"> к теме урока.</w:t>
      </w:r>
    </w:p>
    <w:p w:rsidR="0067321F" w:rsidRPr="00072469" w:rsidRDefault="0067321F" w:rsidP="0067321F">
      <w:pPr>
        <w:pStyle w:val="3f3f3f3f3f3f3f3f3f3f"/>
        <w:spacing w:before="0" w:after="0" w:line="360" w:lineRule="auto"/>
        <w:ind w:firstLine="709"/>
        <w:jc w:val="both"/>
        <w:rPr>
          <w:snapToGrid w:val="0"/>
        </w:rPr>
      </w:pPr>
      <w:r w:rsidRPr="00072469">
        <w:rPr>
          <w:snapToGrid w:val="0"/>
        </w:rPr>
        <w:t xml:space="preserve">2) Общеизвестно стимулирующее влияние наглядности, которая повышает интерес школьников к изучаемым вопросам, возбуждает новые силы, позволяющие преодолеть утомляемость. </w:t>
      </w:r>
      <w:r w:rsidR="00AE3A56">
        <w:rPr>
          <w:snapToGrid w:val="0"/>
        </w:rPr>
        <w:t>Обучающиеся  прояв</w:t>
      </w:r>
      <w:r w:rsidRPr="00072469">
        <w:rPr>
          <w:snapToGrid w:val="0"/>
        </w:rPr>
        <w:t>ляют повышенный интерес к практическим работам, к</w:t>
      </w:r>
      <w:r w:rsidRPr="00072469">
        <w:rPr>
          <w:snapToGrid w:val="0"/>
        </w:rPr>
        <w:t>о</w:t>
      </w:r>
      <w:r w:rsidRPr="00072469">
        <w:rPr>
          <w:snapToGrid w:val="0"/>
        </w:rPr>
        <w:t xml:space="preserve">торые в этом случае выступают в роли стимуляторов активности в учении.  </w:t>
      </w:r>
    </w:p>
    <w:p w:rsidR="0067321F" w:rsidRPr="00A23D4E" w:rsidRDefault="0067321F" w:rsidP="0067321F">
      <w:pPr>
        <w:spacing w:after="0" w:line="360" w:lineRule="auto"/>
        <w:ind w:firstLine="709"/>
        <w:jc w:val="both"/>
        <w:rPr>
          <w:rFonts w:ascii="Times New Roman" w:hAnsi="Times New Roman"/>
          <w:snapToGrid w:val="0"/>
          <w:sz w:val="24"/>
          <w:szCs w:val="24"/>
        </w:rPr>
      </w:pPr>
      <w:r w:rsidRPr="00A23D4E">
        <w:rPr>
          <w:rFonts w:ascii="Times New Roman" w:hAnsi="Times New Roman"/>
          <w:snapToGrid w:val="0"/>
          <w:sz w:val="24"/>
          <w:szCs w:val="24"/>
        </w:rPr>
        <w:t xml:space="preserve">3)Ценным стимулирующим влиянием обладают проблемно-поисковые методы в том случае, когда проблемные ситуации находятся в зоне реальных учебных возможностей </w:t>
      </w:r>
      <w:r w:rsidR="00AE3A56">
        <w:rPr>
          <w:rFonts w:ascii="Times New Roman" w:hAnsi="Times New Roman"/>
          <w:snapToGrid w:val="0"/>
          <w:sz w:val="24"/>
          <w:szCs w:val="24"/>
        </w:rPr>
        <w:t>об</w:t>
      </w:r>
      <w:r w:rsidR="00AE3A56">
        <w:rPr>
          <w:rFonts w:ascii="Times New Roman" w:hAnsi="Times New Roman"/>
          <w:snapToGrid w:val="0"/>
          <w:sz w:val="24"/>
          <w:szCs w:val="24"/>
        </w:rPr>
        <w:t>у</w:t>
      </w:r>
      <w:r w:rsidR="00AE3A56">
        <w:rPr>
          <w:rFonts w:ascii="Times New Roman" w:hAnsi="Times New Roman"/>
          <w:snapToGrid w:val="0"/>
          <w:sz w:val="24"/>
          <w:szCs w:val="24"/>
        </w:rPr>
        <w:t>чающихся</w:t>
      </w:r>
      <w:r w:rsidRPr="00A23D4E">
        <w:rPr>
          <w:rFonts w:ascii="Times New Roman" w:hAnsi="Times New Roman"/>
          <w:snapToGrid w:val="0"/>
          <w:sz w:val="24"/>
          <w:szCs w:val="24"/>
        </w:rPr>
        <w:t>, т.е. доступны для самостоятельного разрешения.  В этом случае мотивом учебной деятельности учащихся является стремление решить поставленную задачу.</w:t>
      </w:r>
    </w:p>
    <w:p w:rsidR="0067321F" w:rsidRPr="00A23D4E" w:rsidRDefault="0067321F" w:rsidP="0067321F">
      <w:pPr>
        <w:spacing w:after="0" w:line="360" w:lineRule="auto"/>
        <w:ind w:firstLine="709"/>
        <w:jc w:val="both"/>
        <w:rPr>
          <w:rFonts w:ascii="Times New Roman" w:hAnsi="Times New Roman"/>
          <w:sz w:val="24"/>
          <w:szCs w:val="24"/>
        </w:rPr>
      </w:pPr>
      <w:r w:rsidRPr="00A23D4E">
        <w:rPr>
          <w:rFonts w:ascii="Times New Roman" w:hAnsi="Times New Roman"/>
          <w:sz w:val="24"/>
          <w:szCs w:val="24"/>
        </w:rPr>
        <w:t xml:space="preserve">4) Неизменно воодушевляет </w:t>
      </w:r>
      <w:r>
        <w:rPr>
          <w:rFonts w:ascii="Times New Roman" w:hAnsi="Times New Roman"/>
          <w:sz w:val="24"/>
          <w:szCs w:val="24"/>
        </w:rPr>
        <w:t>учащихся</w:t>
      </w:r>
      <w:r w:rsidRPr="00A23D4E">
        <w:rPr>
          <w:rFonts w:ascii="Times New Roman" w:hAnsi="Times New Roman"/>
          <w:sz w:val="24"/>
          <w:szCs w:val="24"/>
        </w:rPr>
        <w:t xml:space="preserve"> введение в учебный процесс элементов сам</w:t>
      </w:r>
      <w:r w:rsidRPr="00A23D4E">
        <w:rPr>
          <w:rFonts w:ascii="Times New Roman" w:hAnsi="Times New Roman"/>
          <w:sz w:val="24"/>
          <w:szCs w:val="24"/>
        </w:rPr>
        <w:t>о</w:t>
      </w:r>
      <w:r w:rsidRPr="00A23D4E">
        <w:rPr>
          <w:rFonts w:ascii="Times New Roman" w:hAnsi="Times New Roman"/>
          <w:sz w:val="24"/>
          <w:szCs w:val="24"/>
        </w:rPr>
        <w:t>стоятельной работы, если, конечно, они обладают необходимыми умениями и навыками для ее успешного выполнения.  В данном случае у учащихся появляется стимул к выполнению задания правильно и лучше, чем у соседа.</w:t>
      </w:r>
    </w:p>
    <w:p w:rsidR="003A55A9" w:rsidRPr="00A23D4E" w:rsidRDefault="003A55A9" w:rsidP="00A23D4E">
      <w:pPr>
        <w:spacing w:after="0" w:line="360" w:lineRule="auto"/>
        <w:ind w:firstLine="709"/>
        <w:jc w:val="both"/>
        <w:rPr>
          <w:rFonts w:ascii="Times New Roman" w:eastAsia="Times New Roman" w:hAnsi="Times New Roman"/>
          <w:sz w:val="24"/>
          <w:szCs w:val="24"/>
        </w:rPr>
      </w:pPr>
      <w:r w:rsidRPr="00A23D4E">
        <w:rPr>
          <w:rFonts w:ascii="Times New Roman" w:eastAsia="Times New Roman" w:hAnsi="Times New Roman"/>
          <w:sz w:val="24"/>
          <w:szCs w:val="24"/>
        </w:rPr>
        <w:t xml:space="preserve">Какие же задания и упражнения может применять </w:t>
      </w:r>
      <w:r w:rsidR="00467301">
        <w:rPr>
          <w:rFonts w:ascii="Times New Roman" w:eastAsia="Times New Roman" w:hAnsi="Times New Roman"/>
          <w:sz w:val="24"/>
          <w:szCs w:val="24"/>
        </w:rPr>
        <w:t>преподаватель</w:t>
      </w:r>
      <w:r w:rsidRPr="00A23D4E">
        <w:rPr>
          <w:rFonts w:ascii="Times New Roman" w:eastAsia="Times New Roman" w:hAnsi="Times New Roman"/>
          <w:sz w:val="24"/>
          <w:szCs w:val="24"/>
        </w:rPr>
        <w:t xml:space="preserve"> для целенаправле</w:t>
      </w:r>
      <w:r w:rsidRPr="00A23D4E">
        <w:rPr>
          <w:rFonts w:ascii="Times New Roman" w:eastAsia="Times New Roman" w:hAnsi="Times New Roman"/>
          <w:sz w:val="24"/>
          <w:szCs w:val="24"/>
        </w:rPr>
        <w:t>н</w:t>
      </w:r>
      <w:r w:rsidRPr="00A23D4E">
        <w:rPr>
          <w:rFonts w:ascii="Times New Roman" w:eastAsia="Times New Roman" w:hAnsi="Times New Roman"/>
          <w:sz w:val="24"/>
          <w:szCs w:val="24"/>
        </w:rPr>
        <w:t xml:space="preserve">ного воздействия на мотивационную сферу </w:t>
      </w:r>
      <w:r w:rsidR="00AE3A56">
        <w:rPr>
          <w:rFonts w:ascii="Times New Roman" w:eastAsia="Times New Roman" w:hAnsi="Times New Roman"/>
          <w:sz w:val="24"/>
          <w:szCs w:val="24"/>
        </w:rPr>
        <w:t>об</w:t>
      </w:r>
      <w:r w:rsidRPr="00A23D4E">
        <w:rPr>
          <w:rFonts w:ascii="Times New Roman" w:eastAsia="Times New Roman" w:hAnsi="Times New Roman"/>
          <w:sz w:val="24"/>
          <w:szCs w:val="24"/>
        </w:rPr>
        <w:t>уча</w:t>
      </w:r>
      <w:r w:rsidR="00AE3A56">
        <w:rPr>
          <w:rFonts w:ascii="Times New Roman" w:eastAsia="Times New Roman" w:hAnsi="Times New Roman"/>
          <w:sz w:val="24"/>
          <w:szCs w:val="24"/>
        </w:rPr>
        <w:t>ю</w:t>
      </w:r>
      <w:r w:rsidRPr="00A23D4E">
        <w:rPr>
          <w:rFonts w:ascii="Times New Roman" w:eastAsia="Times New Roman" w:hAnsi="Times New Roman"/>
          <w:sz w:val="24"/>
          <w:szCs w:val="24"/>
        </w:rPr>
        <w:t>щихся?</w:t>
      </w:r>
    </w:p>
    <w:p w:rsidR="003A55A9" w:rsidRPr="00A23D4E" w:rsidRDefault="003A55A9" w:rsidP="00A23D4E">
      <w:pPr>
        <w:spacing w:after="0" w:line="360" w:lineRule="auto"/>
        <w:ind w:firstLine="709"/>
        <w:jc w:val="both"/>
        <w:rPr>
          <w:rFonts w:ascii="Times New Roman" w:eastAsia="Times New Roman" w:hAnsi="Times New Roman"/>
          <w:sz w:val="24"/>
          <w:szCs w:val="24"/>
        </w:rPr>
      </w:pPr>
      <w:r w:rsidRPr="00A23D4E">
        <w:rPr>
          <w:rFonts w:ascii="Times New Roman" w:eastAsia="Times New Roman" w:hAnsi="Times New Roman"/>
          <w:sz w:val="24"/>
          <w:szCs w:val="24"/>
        </w:rPr>
        <w:t>Можно начать с укрепления чувства “открытости” к воздействиям, т.е. к обучаемости. Могут использоваться упражнения на сотрудничество со взрослыми. Сначала на материале задачи, на поиск новых подходов к задаче.</w:t>
      </w:r>
    </w:p>
    <w:p w:rsidR="003A55A9" w:rsidRPr="00A23D4E" w:rsidRDefault="003A55A9" w:rsidP="00A23D4E">
      <w:pPr>
        <w:spacing w:after="0" w:line="360" w:lineRule="auto"/>
        <w:ind w:firstLine="709"/>
        <w:jc w:val="both"/>
        <w:rPr>
          <w:rFonts w:ascii="Times New Roman" w:eastAsia="Times New Roman" w:hAnsi="Times New Roman"/>
          <w:sz w:val="24"/>
          <w:szCs w:val="24"/>
        </w:rPr>
      </w:pPr>
      <w:r w:rsidRPr="00A23D4E">
        <w:rPr>
          <w:rFonts w:ascii="Times New Roman" w:eastAsia="Times New Roman" w:hAnsi="Times New Roman"/>
          <w:sz w:val="24"/>
          <w:szCs w:val="24"/>
        </w:rPr>
        <w:t xml:space="preserve">Следующая группа упражнений - это упражнения на целеполагание </w:t>
      </w:r>
      <w:r w:rsidR="00467301">
        <w:rPr>
          <w:rFonts w:ascii="Times New Roman" w:eastAsia="Times New Roman" w:hAnsi="Times New Roman"/>
          <w:sz w:val="24"/>
          <w:szCs w:val="24"/>
        </w:rPr>
        <w:t>обучающихся</w:t>
      </w:r>
      <w:r w:rsidRPr="00A23D4E">
        <w:rPr>
          <w:rFonts w:ascii="Times New Roman" w:eastAsia="Times New Roman" w:hAnsi="Times New Roman"/>
          <w:sz w:val="24"/>
          <w:szCs w:val="24"/>
        </w:rPr>
        <w:t xml:space="preserve"> в учении, прежде всего на реалистичность в целеполагании, надо укреплять адекватную сам</w:t>
      </w:r>
      <w:r w:rsidRPr="00A23D4E">
        <w:rPr>
          <w:rFonts w:ascii="Times New Roman" w:eastAsia="Times New Roman" w:hAnsi="Times New Roman"/>
          <w:sz w:val="24"/>
          <w:szCs w:val="24"/>
        </w:rPr>
        <w:t>о</w:t>
      </w:r>
      <w:r w:rsidRPr="00A23D4E">
        <w:rPr>
          <w:rFonts w:ascii="Times New Roman" w:eastAsia="Times New Roman" w:hAnsi="Times New Roman"/>
          <w:sz w:val="24"/>
          <w:szCs w:val="24"/>
        </w:rPr>
        <w:t>оценку и уровень притязаний. В упражнении на закрепление адекватной самоо</w:t>
      </w:r>
      <w:r w:rsidR="009A3958">
        <w:rPr>
          <w:rFonts w:ascii="Times New Roman" w:eastAsia="Times New Roman" w:hAnsi="Times New Roman"/>
          <w:sz w:val="24"/>
          <w:szCs w:val="24"/>
        </w:rPr>
        <w:t xml:space="preserve">ценки важно учить </w:t>
      </w:r>
      <w:r w:rsidR="0050145B">
        <w:rPr>
          <w:rFonts w:ascii="Times New Roman" w:eastAsia="Times New Roman" w:hAnsi="Times New Roman"/>
          <w:sz w:val="24"/>
          <w:szCs w:val="24"/>
        </w:rPr>
        <w:t>обучающихся</w:t>
      </w:r>
      <w:r w:rsidRPr="00A23D4E">
        <w:rPr>
          <w:rFonts w:ascii="Times New Roman" w:eastAsia="Times New Roman" w:hAnsi="Times New Roman"/>
          <w:sz w:val="24"/>
          <w:szCs w:val="24"/>
        </w:rPr>
        <w:t xml:space="preserve"> грамотному объяснению своих успехов и неудач.</w:t>
      </w:r>
    </w:p>
    <w:p w:rsidR="003A55A9" w:rsidRPr="00A23D4E" w:rsidRDefault="003A55A9" w:rsidP="00A23D4E">
      <w:pPr>
        <w:spacing w:after="0" w:line="360" w:lineRule="auto"/>
        <w:ind w:firstLine="709"/>
        <w:jc w:val="both"/>
        <w:rPr>
          <w:rFonts w:ascii="Times New Roman" w:eastAsia="Times New Roman" w:hAnsi="Times New Roman"/>
          <w:sz w:val="24"/>
          <w:szCs w:val="24"/>
        </w:rPr>
      </w:pPr>
      <w:r w:rsidRPr="00A23D4E">
        <w:rPr>
          <w:rFonts w:ascii="Times New Roman" w:eastAsia="Times New Roman" w:hAnsi="Times New Roman"/>
          <w:sz w:val="24"/>
          <w:szCs w:val="24"/>
        </w:rPr>
        <w:t>Особым видом работы по формированию у учащихся адекватного уровня притязаний и самооценки яв</w:t>
      </w:r>
      <w:r w:rsidR="0050145B">
        <w:rPr>
          <w:rFonts w:ascii="Times New Roman" w:eastAsia="Times New Roman" w:hAnsi="Times New Roman"/>
          <w:sz w:val="24"/>
          <w:szCs w:val="24"/>
        </w:rPr>
        <w:t>ляется обдуманное поощрение их преподава</w:t>
      </w:r>
      <w:r w:rsidRPr="00A23D4E">
        <w:rPr>
          <w:rFonts w:ascii="Times New Roman" w:eastAsia="Times New Roman" w:hAnsi="Times New Roman"/>
          <w:sz w:val="24"/>
          <w:szCs w:val="24"/>
        </w:rPr>
        <w:t xml:space="preserve">телем. Для мотивации </w:t>
      </w:r>
      <w:r w:rsidR="0050145B">
        <w:rPr>
          <w:rFonts w:ascii="Times New Roman" w:eastAsia="Times New Roman" w:hAnsi="Times New Roman"/>
          <w:sz w:val="24"/>
          <w:szCs w:val="24"/>
        </w:rPr>
        <w:t>учащег</w:t>
      </w:r>
      <w:r w:rsidR="0050145B">
        <w:rPr>
          <w:rFonts w:ascii="Times New Roman" w:eastAsia="Times New Roman" w:hAnsi="Times New Roman"/>
          <w:sz w:val="24"/>
          <w:szCs w:val="24"/>
        </w:rPr>
        <w:t>о</w:t>
      </w:r>
      <w:r w:rsidR="0050145B">
        <w:rPr>
          <w:rFonts w:ascii="Times New Roman" w:eastAsia="Times New Roman" w:hAnsi="Times New Roman"/>
          <w:sz w:val="24"/>
          <w:szCs w:val="24"/>
        </w:rPr>
        <w:lastRenderedPageBreak/>
        <w:t>ся</w:t>
      </w:r>
      <w:r w:rsidRPr="00A23D4E">
        <w:rPr>
          <w:rFonts w:ascii="Times New Roman" w:eastAsia="Times New Roman" w:hAnsi="Times New Roman"/>
          <w:sz w:val="24"/>
          <w:szCs w:val="24"/>
        </w:rPr>
        <w:t xml:space="preserve"> более важной, чем оценка </w:t>
      </w:r>
      <w:r w:rsidR="00467301">
        <w:rPr>
          <w:rFonts w:ascii="Times New Roman" w:eastAsia="Times New Roman" w:hAnsi="Times New Roman"/>
          <w:sz w:val="24"/>
          <w:szCs w:val="24"/>
        </w:rPr>
        <w:t>преподавателя</w:t>
      </w:r>
      <w:r w:rsidRPr="00A23D4E">
        <w:rPr>
          <w:rFonts w:ascii="Times New Roman" w:eastAsia="Times New Roman" w:hAnsi="Times New Roman"/>
          <w:sz w:val="24"/>
          <w:szCs w:val="24"/>
        </w:rPr>
        <w:t xml:space="preserve"> оказывается скрытая в отметке информация о его возможно</w:t>
      </w:r>
      <w:r w:rsidR="0050145B">
        <w:rPr>
          <w:rFonts w:ascii="Times New Roman" w:eastAsia="Times New Roman" w:hAnsi="Times New Roman"/>
          <w:sz w:val="24"/>
          <w:szCs w:val="24"/>
        </w:rPr>
        <w:t xml:space="preserve">стях. Оценка преподавателя </w:t>
      </w:r>
      <w:r w:rsidRPr="00A23D4E">
        <w:rPr>
          <w:rFonts w:ascii="Times New Roman" w:eastAsia="Times New Roman" w:hAnsi="Times New Roman"/>
          <w:sz w:val="24"/>
          <w:szCs w:val="24"/>
        </w:rPr>
        <w:t xml:space="preserve"> повышает мотивацию, если она относится не к сп</w:t>
      </w:r>
      <w:r w:rsidRPr="00A23D4E">
        <w:rPr>
          <w:rFonts w:ascii="Times New Roman" w:eastAsia="Times New Roman" w:hAnsi="Times New Roman"/>
          <w:sz w:val="24"/>
          <w:szCs w:val="24"/>
        </w:rPr>
        <w:t>о</w:t>
      </w:r>
      <w:r w:rsidRPr="00A23D4E">
        <w:rPr>
          <w:rFonts w:ascii="Times New Roman" w:eastAsia="Times New Roman" w:hAnsi="Times New Roman"/>
          <w:sz w:val="24"/>
          <w:szCs w:val="24"/>
        </w:rPr>
        <w:t>собностям ученика в целом, а к тем усилиям, которые прилагает ученик при выполнении з</w:t>
      </w:r>
      <w:r w:rsidRPr="00A23D4E">
        <w:rPr>
          <w:rFonts w:ascii="Times New Roman" w:eastAsia="Times New Roman" w:hAnsi="Times New Roman"/>
          <w:sz w:val="24"/>
          <w:szCs w:val="24"/>
        </w:rPr>
        <w:t>а</w:t>
      </w:r>
      <w:r w:rsidRPr="00A23D4E">
        <w:rPr>
          <w:rFonts w:ascii="Times New Roman" w:eastAsia="Times New Roman" w:hAnsi="Times New Roman"/>
          <w:sz w:val="24"/>
          <w:szCs w:val="24"/>
        </w:rPr>
        <w:t>дания.</w:t>
      </w:r>
    </w:p>
    <w:p w:rsidR="003A55A9" w:rsidRPr="00A23D4E" w:rsidRDefault="003A55A9" w:rsidP="00A23D4E">
      <w:pPr>
        <w:spacing w:after="0" w:line="360" w:lineRule="auto"/>
        <w:ind w:firstLine="709"/>
        <w:jc w:val="both"/>
        <w:rPr>
          <w:rFonts w:ascii="Times New Roman" w:eastAsia="Times New Roman" w:hAnsi="Times New Roman"/>
          <w:sz w:val="24"/>
          <w:szCs w:val="24"/>
        </w:rPr>
      </w:pPr>
      <w:r w:rsidRPr="00A23D4E">
        <w:rPr>
          <w:rFonts w:ascii="Times New Roman" w:eastAsia="Times New Roman" w:hAnsi="Times New Roman"/>
          <w:sz w:val="24"/>
          <w:szCs w:val="24"/>
        </w:rPr>
        <w:t>Другим пр</w:t>
      </w:r>
      <w:r w:rsidR="0036650B">
        <w:rPr>
          <w:rFonts w:ascii="Times New Roman" w:eastAsia="Times New Roman" w:hAnsi="Times New Roman"/>
          <w:sz w:val="24"/>
          <w:szCs w:val="24"/>
        </w:rPr>
        <w:t>авилом выставления отметки преподавате</w:t>
      </w:r>
      <w:r w:rsidRPr="00A23D4E">
        <w:rPr>
          <w:rFonts w:ascii="Times New Roman" w:eastAsia="Times New Roman" w:hAnsi="Times New Roman"/>
          <w:sz w:val="24"/>
          <w:szCs w:val="24"/>
        </w:rPr>
        <w:t>лем для поощрения мотивации является такой прием, когда он сравнивает успе</w:t>
      </w:r>
      <w:r w:rsidR="0036650B">
        <w:rPr>
          <w:rFonts w:ascii="Times New Roman" w:eastAsia="Times New Roman" w:hAnsi="Times New Roman"/>
          <w:sz w:val="24"/>
          <w:szCs w:val="24"/>
        </w:rPr>
        <w:t>хи не с успехами других обучающихся</w:t>
      </w:r>
      <w:r w:rsidRPr="00A23D4E">
        <w:rPr>
          <w:rFonts w:ascii="Times New Roman" w:eastAsia="Times New Roman" w:hAnsi="Times New Roman"/>
          <w:sz w:val="24"/>
          <w:szCs w:val="24"/>
        </w:rPr>
        <w:t>, а с его прежними результатами.</w:t>
      </w:r>
    </w:p>
    <w:p w:rsidR="0050145B" w:rsidRDefault="003A55A9" w:rsidP="00A23D4E">
      <w:pPr>
        <w:spacing w:after="0" w:line="360" w:lineRule="auto"/>
        <w:ind w:firstLine="709"/>
        <w:jc w:val="both"/>
        <w:rPr>
          <w:rFonts w:ascii="Times New Roman" w:eastAsia="Times New Roman" w:hAnsi="Times New Roman"/>
          <w:sz w:val="24"/>
          <w:szCs w:val="24"/>
        </w:rPr>
      </w:pPr>
      <w:r w:rsidRPr="00A23D4E">
        <w:rPr>
          <w:rFonts w:ascii="Times New Roman" w:eastAsia="Times New Roman" w:hAnsi="Times New Roman"/>
          <w:sz w:val="24"/>
          <w:szCs w:val="24"/>
        </w:rPr>
        <w:t>Следующая группа заданий на устойчивость целей, на их действенность, настойч</w:t>
      </w:r>
      <w:r w:rsidRPr="00A23D4E">
        <w:rPr>
          <w:rFonts w:ascii="Times New Roman" w:eastAsia="Times New Roman" w:hAnsi="Times New Roman"/>
          <w:sz w:val="24"/>
          <w:szCs w:val="24"/>
        </w:rPr>
        <w:t>и</w:t>
      </w:r>
      <w:r w:rsidRPr="00A23D4E">
        <w:rPr>
          <w:rFonts w:ascii="Times New Roman" w:eastAsia="Times New Roman" w:hAnsi="Times New Roman"/>
          <w:sz w:val="24"/>
          <w:szCs w:val="24"/>
        </w:rPr>
        <w:t>вость и упорство в их реализации. Так удержания цели способствует задание на возобновл</w:t>
      </w:r>
      <w:r w:rsidRPr="00A23D4E">
        <w:rPr>
          <w:rFonts w:ascii="Times New Roman" w:eastAsia="Times New Roman" w:hAnsi="Times New Roman"/>
          <w:sz w:val="24"/>
          <w:szCs w:val="24"/>
        </w:rPr>
        <w:t>е</w:t>
      </w:r>
      <w:r w:rsidRPr="00A23D4E">
        <w:rPr>
          <w:rFonts w:ascii="Times New Roman" w:eastAsia="Times New Roman" w:hAnsi="Times New Roman"/>
          <w:sz w:val="24"/>
          <w:szCs w:val="24"/>
        </w:rPr>
        <w:t xml:space="preserve">ние учебной деятельности после помех и препятствий. </w:t>
      </w:r>
    </w:p>
    <w:p w:rsidR="003A55A9" w:rsidRDefault="003A55A9" w:rsidP="00A23D4E">
      <w:pPr>
        <w:spacing w:after="0" w:line="360" w:lineRule="auto"/>
        <w:ind w:firstLine="709"/>
        <w:jc w:val="both"/>
        <w:rPr>
          <w:rFonts w:ascii="Times New Roman" w:eastAsia="Times New Roman" w:hAnsi="Times New Roman"/>
          <w:sz w:val="24"/>
          <w:szCs w:val="24"/>
        </w:rPr>
      </w:pPr>
      <w:r w:rsidRPr="00A23D4E">
        <w:rPr>
          <w:rFonts w:ascii="Times New Roman" w:eastAsia="Times New Roman" w:hAnsi="Times New Roman"/>
          <w:sz w:val="24"/>
          <w:szCs w:val="24"/>
        </w:rPr>
        <w:t>Активность и гибкость целеполагания стимулируют упражнения на постановку бли</w:t>
      </w:r>
      <w:r w:rsidRPr="00A23D4E">
        <w:rPr>
          <w:rFonts w:ascii="Times New Roman" w:eastAsia="Times New Roman" w:hAnsi="Times New Roman"/>
          <w:sz w:val="24"/>
          <w:szCs w:val="24"/>
        </w:rPr>
        <w:t>з</w:t>
      </w:r>
      <w:r w:rsidRPr="00A23D4E">
        <w:rPr>
          <w:rFonts w:ascii="Times New Roman" w:eastAsia="Times New Roman" w:hAnsi="Times New Roman"/>
          <w:sz w:val="24"/>
          <w:szCs w:val="24"/>
        </w:rPr>
        <w:t>ких и далеких целей, немедленное и отсроченное их выполнение. Чтобы упражнения на м</w:t>
      </w:r>
      <w:r w:rsidRPr="00A23D4E">
        <w:rPr>
          <w:rFonts w:ascii="Times New Roman" w:eastAsia="Times New Roman" w:hAnsi="Times New Roman"/>
          <w:sz w:val="24"/>
          <w:szCs w:val="24"/>
        </w:rPr>
        <w:t>о</w:t>
      </w:r>
      <w:r w:rsidRPr="00A23D4E">
        <w:rPr>
          <w:rFonts w:ascii="Times New Roman" w:eastAsia="Times New Roman" w:hAnsi="Times New Roman"/>
          <w:sz w:val="24"/>
          <w:szCs w:val="24"/>
        </w:rPr>
        <w:t>ти</w:t>
      </w:r>
      <w:r w:rsidR="0036650B">
        <w:rPr>
          <w:rFonts w:ascii="Times New Roman" w:eastAsia="Times New Roman" w:hAnsi="Times New Roman"/>
          <w:sz w:val="24"/>
          <w:szCs w:val="24"/>
        </w:rPr>
        <w:t xml:space="preserve">вы и цели могли использоваться обучающимися </w:t>
      </w:r>
      <w:r w:rsidRPr="00A23D4E">
        <w:rPr>
          <w:rFonts w:ascii="Times New Roman" w:eastAsia="Times New Roman" w:hAnsi="Times New Roman"/>
          <w:sz w:val="24"/>
          <w:szCs w:val="24"/>
        </w:rPr>
        <w:t xml:space="preserve"> в реальных условиях жизни, желательно, чтобы они были связанны с учебным материалом или с ситуациями жизни коллектива.</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Итак, существует богатый выбор форм и методов стимулирования и мотивации п</w:t>
      </w:r>
      <w:r w:rsidRPr="0036650B">
        <w:rPr>
          <w:rFonts w:ascii="Times New Roman" w:eastAsia="Times New Roman" w:hAnsi="Times New Roman"/>
          <w:sz w:val="24"/>
          <w:szCs w:val="24"/>
          <w:lang w:eastAsia="ru-RU"/>
        </w:rPr>
        <w:t>о</w:t>
      </w:r>
      <w:r w:rsidRPr="0036650B">
        <w:rPr>
          <w:rFonts w:ascii="Times New Roman" w:eastAsia="Times New Roman" w:hAnsi="Times New Roman"/>
          <w:sz w:val="24"/>
          <w:szCs w:val="24"/>
          <w:lang w:eastAsia="ru-RU"/>
        </w:rPr>
        <w:t>знавательной деятельности. Условно можно выделить 4 блока основ</w:t>
      </w:r>
      <w:r w:rsidRPr="0036650B">
        <w:rPr>
          <w:rFonts w:ascii="Times New Roman" w:eastAsia="Times New Roman" w:hAnsi="Times New Roman"/>
          <w:sz w:val="24"/>
          <w:szCs w:val="24"/>
          <w:lang w:eastAsia="ru-RU"/>
        </w:rPr>
        <w:softHyphen/>
        <w:t>ных методов мотивации: эмоциональные, познавательные, волевые и социальные.</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i/>
          <w:iCs/>
          <w:sz w:val="24"/>
          <w:szCs w:val="24"/>
          <w:lang w:eastAsia="ru-RU"/>
        </w:rPr>
        <w:t>Эмоциональные</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1 - поощрение,</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2 - порицание,</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3 - учебно-познавательная игра,</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4 - создание ярких наглядно-образных представлений,</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5 - создание ситуаций успеха,</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6 - стимулирующее оценивание,</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7 - свободный выбор задания,</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8 - удовлетворение желания быть значимой личностью.</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i/>
          <w:iCs/>
          <w:sz w:val="24"/>
          <w:szCs w:val="24"/>
          <w:lang w:eastAsia="ru-RU"/>
        </w:rPr>
        <w:t>Познавательные</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1 - опора на жизненный опыт,</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i/>
          <w:iCs/>
          <w:sz w:val="24"/>
          <w:szCs w:val="24"/>
          <w:lang w:eastAsia="ru-RU"/>
        </w:rPr>
        <w:t>2 -</w:t>
      </w:r>
      <w:r w:rsidRPr="0036650B">
        <w:rPr>
          <w:rFonts w:ascii="Times New Roman" w:eastAsia="Times New Roman" w:hAnsi="Times New Roman"/>
          <w:sz w:val="24"/>
          <w:szCs w:val="24"/>
          <w:lang w:eastAsia="ru-RU"/>
        </w:rPr>
        <w:t> познавательный интерес,</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3 - создание проблемной ситуации,</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4 - побуждение к поиску альтернативных решений,</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5 - выполнение творческих заданий,</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6 - «мозговая атака»,</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7 - развивающая кооперация (парная и групповая работа, проектный метод).</w:t>
      </w:r>
    </w:p>
    <w:p w:rsidR="008A152A" w:rsidRDefault="008A152A" w:rsidP="00701088">
      <w:pPr>
        <w:shd w:val="clear" w:color="auto" w:fill="FFFFFF"/>
        <w:spacing w:after="0" w:line="360" w:lineRule="auto"/>
        <w:ind w:firstLine="709"/>
        <w:jc w:val="both"/>
        <w:rPr>
          <w:rFonts w:ascii="Times New Roman" w:eastAsia="Times New Roman" w:hAnsi="Times New Roman"/>
          <w:b/>
          <w:bCs/>
          <w:i/>
          <w:iCs/>
          <w:sz w:val="24"/>
          <w:szCs w:val="24"/>
          <w:lang w:eastAsia="ru-RU"/>
        </w:rPr>
      </w:pP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i/>
          <w:iCs/>
          <w:sz w:val="24"/>
          <w:szCs w:val="24"/>
          <w:lang w:eastAsia="ru-RU"/>
        </w:rPr>
        <w:lastRenderedPageBreak/>
        <w:t>Волевые</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1 - предъявление учебных требований,</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2 - информирование об обязательных результатах обучения,</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3 - формирование ответственного отношения к учению,</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4 - познавательные затруднения,</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5 - самооценка деятельности и коррекции,</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6 - рефлексия поведения,</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7 - прогнозирование будущей деятельности.</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i/>
          <w:iCs/>
          <w:sz w:val="24"/>
          <w:szCs w:val="24"/>
          <w:lang w:eastAsia="ru-RU"/>
        </w:rPr>
        <w:t> </w:t>
      </w:r>
      <w:r w:rsidRPr="0036650B">
        <w:rPr>
          <w:rFonts w:ascii="Times New Roman" w:eastAsia="Times New Roman" w:hAnsi="Times New Roman"/>
          <w:b/>
          <w:bCs/>
          <w:i/>
          <w:iCs/>
          <w:sz w:val="24"/>
          <w:szCs w:val="24"/>
          <w:lang w:eastAsia="ru-RU"/>
        </w:rPr>
        <w:t>Социальные</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1  - развитие желания быть полезным обществу,</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2 - побуждение подражать сильной личности,</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3 - создание ситуации взаимопомощи,</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4 - поиск контактов и сотрудничества,</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5 - заинтересованность в результатах коллектив</w:t>
      </w:r>
      <w:r w:rsidRPr="0036650B">
        <w:rPr>
          <w:rFonts w:ascii="Times New Roman" w:eastAsia="Times New Roman" w:hAnsi="Times New Roman"/>
          <w:sz w:val="24"/>
          <w:szCs w:val="24"/>
          <w:lang w:eastAsia="ru-RU"/>
        </w:rPr>
        <w:softHyphen/>
        <w:t>ной работы,</w:t>
      </w:r>
    </w:p>
    <w:p w:rsidR="00701088" w:rsidRPr="0036650B"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6 - взаимопроверка,</w:t>
      </w:r>
    </w:p>
    <w:p w:rsidR="00701088" w:rsidRDefault="00701088" w:rsidP="00701088">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7 – рецензирование</w:t>
      </w:r>
    </w:p>
    <w:p w:rsidR="00AE3A56" w:rsidRDefault="00AE3A56" w:rsidP="00AE3A56">
      <w:pPr>
        <w:pStyle w:val="a3"/>
        <w:spacing w:line="360" w:lineRule="auto"/>
        <w:jc w:val="center"/>
        <w:rPr>
          <w:rFonts w:ascii="Times New Roman" w:hAnsi="Times New Roman"/>
          <w:b/>
          <w:sz w:val="24"/>
          <w:szCs w:val="24"/>
        </w:rPr>
      </w:pPr>
    </w:p>
    <w:p w:rsidR="00467301" w:rsidRPr="00AE3A56" w:rsidRDefault="00AE3A56" w:rsidP="008A152A">
      <w:pPr>
        <w:pStyle w:val="a3"/>
        <w:spacing w:line="360" w:lineRule="auto"/>
        <w:rPr>
          <w:rFonts w:ascii="Times New Roman" w:hAnsi="Times New Roman"/>
          <w:b/>
          <w:sz w:val="24"/>
          <w:szCs w:val="24"/>
        </w:rPr>
      </w:pPr>
      <w:r w:rsidRPr="00A23D4E">
        <w:rPr>
          <w:rFonts w:ascii="Times New Roman" w:hAnsi="Times New Roman"/>
          <w:b/>
          <w:sz w:val="24"/>
          <w:szCs w:val="24"/>
        </w:rPr>
        <w:t>ГЛАВА 2. ПРАКТИЧЕСКАЯ ЧАСТЬ.</w:t>
      </w:r>
    </w:p>
    <w:p w:rsidR="0067321F" w:rsidRPr="00814418" w:rsidRDefault="00701088" w:rsidP="00814418">
      <w:pPr>
        <w:spacing w:after="0" w:line="360" w:lineRule="auto"/>
        <w:ind w:firstLine="709"/>
        <w:jc w:val="both"/>
        <w:rPr>
          <w:rFonts w:ascii="Times New Roman" w:hAnsi="Times New Roman"/>
          <w:b/>
          <w:color w:val="000000"/>
          <w:sz w:val="24"/>
          <w:szCs w:val="24"/>
        </w:rPr>
      </w:pPr>
      <w:r w:rsidRPr="00814418">
        <w:rPr>
          <w:rFonts w:ascii="Times New Roman" w:hAnsi="Times New Roman"/>
          <w:b/>
          <w:bCs/>
          <w:sz w:val="24"/>
          <w:szCs w:val="24"/>
        </w:rPr>
        <w:t>2.1.</w:t>
      </w:r>
      <w:r w:rsidR="00814418" w:rsidRPr="00814418">
        <w:rPr>
          <w:rFonts w:ascii="Times New Roman" w:hAnsi="Times New Roman"/>
          <w:b/>
          <w:bCs/>
          <w:sz w:val="24"/>
          <w:szCs w:val="24"/>
        </w:rPr>
        <w:t xml:space="preserve">Формирование мотивации учащихся </w:t>
      </w:r>
      <w:r w:rsidR="00814418" w:rsidRPr="00814418">
        <w:rPr>
          <w:rFonts w:ascii="Times New Roman" w:hAnsi="Times New Roman"/>
          <w:b/>
          <w:sz w:val="24"/>
          <w:szCs w:val="24"/>
        </w:rPr>
        <w:t xml:space="preserve">науроках русского языка,применяемые </w:t>
      </w:r>
      <w:r w:rsidR="00814418" w:rsidRPr="00814418">
        <w:rPr>
          <w:rFonts w:ascii="Times New Roman" w:hAnsi="Times New Roman"/>
          <w:b/>
          <w:bCs/>
          <w:sz w:val="24"/>
          <w:szCs w:val="24"/>
        </w:rPr>
        <w:t>на различных этапах урока. (Из опыта работы)</w:t>
      </w:r>
      <w:r w:rsidR="00814418">
        <w:rPr>
          <w:rFonts w:ascii="Times New Roman" w:hAnsi="Times New Roman"/>
          <w:b/>
          <w:color w:val="000000"/>
          <w:sz w:val="24"/>
          <w:szCs w:val="24"/>
        </w:rPr>
        <w:t>.</w:t>
      </w:r>
    </w:p>
    <w:p w:rsidR="0036650B" w:rsidRPr="00A23D4E" w:rsidRDefault="0036650B" w:rsidP="0067321F">
      <w:pPr>
        <w:pStyle w:val="a7"/>
        <w:spacing w:after="0" w:line="360" w:lineRule="auto"/>
        <w:ind w:left="0" w:firstLine="709"/>
        <w:jc w:val="both"/>
        <w:rPr>
          <w:rFonts w:ascii="Times New Roman" w:eastAsia="Times New Roman" w:hAnsi="Times New Roman"/>
          <w:sz w:val="24"/>
          <w:szCs w:val="24"/>
        </w:rPr>
      </w:pPr>
      <w:r w:rsidRPr="0036650B">
        <w:rPr>
          <w:rFonts w:ascii="Times New Roman" w:eastAsia="Times New Roman" w:hAnsi="Times New Roman"/>
          <w:sz w:val="24"/>
          <w:szCs w:val="24"/>
        </w:rPr>
        <w:t xml:space="preserve">Совместно с психологом школы я изучала уровень мотивации </w:t>
      </w:r>
      <w:r w:rsidR="00AE3A56">
        <w:rPr>
          <w:rFonts w:ascii="Times New Roman" w:eastAsia="Times New Roman" w:hAnsi="Times New Roman"/>
          <w:sz w:val="24"/>
          <w:szCs w:val="24"/>
        </w:rPr>
        <w:t>обу</w:t>
      </w:r>
      <w:r w:rsidRPr="0036650B">
        <w:rPr>
          <w:rFonts w:ascii="Times New Roman" w:eastAsia="Times New Roman" w:hAnsi="Times New Roman"/>
          <w:sz w:val="24"/>
          <w:szCs w:val="24"/>
        </w:rPr>
        <w:t>ча</w:t>
      </w:r>
      <w:r w:rsidR="00AE3A56">
        <w:rPr>
          <w:rFonts w:ascii="Times New Roman" w:eastAsia="Times New Roman" w:hAnsi="Times New Roman"/>
          <w:sz w:val="24"/>
          <w:szCs w:val="24"/>
        </w:rPr>
        <w:t>ю</w:t>
      </w:r>
      <w:r w:rsidRPr="0036650B">
        <w:rPr>
          <w:rFonts w:ascii="Times New Roman" w:eastAsia="Times New Roman" w:hAnsi="Times New Roman"/>
          <w:sz w:val="24"/>
          <w:szCs w:val="24"/>
        </w:rPr>
        <w:t xml:space="preserve">щихся, потому что изучение мотивации и ее формирование – это две стороны одного и того же процесса воспитания мотивационной сферы целостной личности </w:t>
      </w:r>
      <w:r w:rsidR="00701088">
        <w:rPr>
          <w:rFonts w:ascii="Times New Roman" w:eastAsia="Times New Roman" w:hAnsi="Times New Roman"/>
          <w:sz w:val="24"/>
          <w:szCs w:val="24"/>
        </w:rPr>
        <w:t>обучающегося</w:t>
      </w:r>
      <w:r w:rsidRPr="0036650B">
        <w:rPr>
          <w:rFonts w:ascii="Times New Roman" w:eastAsia="Times New Roman" w:hAnsi="Times New Roman"/>
          <w:sz w:val="24"/>
          <w:szCs w:val="24"/>
        </w:rPr>
        <w:t>. Результаты изучения легли в основу моей разработки уроков с применением различных приёмов по формиров</w:t>
      </w:r>
      <w:r w:rsidRPr="0036650B">
        <w:rPr>
          <w:rFonts w:ascii="Times New Roman" w:eastAsia="Times New Roman" w:hAnsi="Times New Roman"/>
          <w:sz w:val="24"/>
          <w:szCs w:val="24"/>
        </w:rPr>
        <w:t>а</w:t>
      </w:r>
      <w:r w:rsidRPr="0036650B">
        <w:rPr>
          <w:rFonts w:ascii="Times New Roman" w:eastAsia="Times New Roman" w:hAnsi="Times New Roman"/>
          <w:sz w:val="24"/>
          <w:szCs w:val="24"/>
        </w:rPr>
        <w:t>нию учебной мотивации на основных этапах урока.</w:t>
      </w:r>
    </w:p>
    <w:p w:rsidR="003A55A9" w:rsidRPr="00A23D4E" w:rsidRDefault="00384AB1" w:rsidP="00A23D4E">
      <w:pPr>
        <w:spacing w:after="0" w:line="36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Остановимся конкретнее на формировании</w:t>
      </w:r>
      <w:r w:rsidR="003A55A9" w:rsidRPr="00A23D4E">
        <w:rPr>
          <w:rFonts w:ascii="Times New Roman" w:eastAsia="Times New Roman" w:hAnsi="Times New Roman"/>
          <w:sz w:val="24"/>
          <w:szCs w:val="24"/>
        </w:rPr>
        <w:t xml:space="preserve"> мотивации на отдельных этапах урока.</w:t>
      </w:r>
    </w:p>
    <w:p w:rsidR="003A55A9" w:rsidRPr="00A23D4E" w:rsidRDefault="003A55A9" w:rsidP="00A23D4E">
      <w:pPr>
        <w:spacing w:after="0" w:line="360" w:lineRule="auto"/>
        <w:ind w:firstLine="709"/>
        <w:jc w:val="both"/>
        <w:rPr>
          <w:rFonts w:ascii="Times New Roman" w:eastAsia="Times New Roman" w:hAnsi="Times New Roman"/>
          <w:sz w:val="24"/>
          <w:szCs w:val="24"/>
        </w:rPr>
      </w:pPr>
      <w:r w:rsidRPr="00A23D4E">
        <w:rPr>
          <w:rFonts w:ascii="Times New Roman" w:eastAsia="Times New Roman" w:hAnsi="Times New Roman"/>
          <w:sz w:val="24"/>
          <w:szCs w:val="24"/>
        </w:rPr>
        <w:t xml:space="preserve">* </w:t>
      </w:r>
      <w:r w:rsidRPr="00DE0FB0">
        <w:rPr>
          <w:rFonts w:ascii="Times New Roman" w:eastAsia="Times New Roman" w:hAnsi="Times New Roman"/>
          <w:b/>
          <w:sz w:val="24"/>
          <w:szCs w:val="24"/>
        </w:rPr>
        <w:t>Этап вызывания исходной мотивации.</w:t>
      </w:r>
      <w:r w:rsidRPr="00A23D4E">
        <w:rPr>
          <w:rFonts w:ascii="Times New Roman" w:eastAsia="Times New Roman" w:hAnsi="Times New Roman"/>
          <w:sz w:val="24"/>
          <w:szCs w:val="24"/>
        </w:rPr>
        <w:t xml:space="preserve">На начальном этапе урока </w:t>
      </w:r>
      <w:r w:rsidR="00AE3A56">
        <w:rPr>
          <w:rFonts w:ascii="Times New Roman" w:eastAsia="Times New Roman" w:hAnsi="Times New Roman"/>
          <w:sz w:val="24"/>
          <w:szCs w:val="24"/>
        </w:rPr>
        <w:t>преподава</w:t>
      </w:r>
      <w:r w:rsidRPr="00A23D4E">
        <w:rPr>
          <w:rFonts w:ascii="Times New Roman" w:eastAsia="Times New Roman" w:hAnsi="Times New Roman"/>
          <w:sz w:val="24"/>
          <w:szCs w:val="24"/>
        </w:rPr>
        <w:t>тель может учитывать несколько видов побуждений учащихся: актуализировать мотивы пред</w:t>
      </w:r>
      <w:r w:rsidRPr="00A23D4E">
        <w:rPr>
          <w:rFonts w:ascii="Times New Roman" w:eastAsia="Times New Roman" w:hAnsi="Times New Roman"/>
          <w:sz w:val="24"/>
          <w:szCs w:val="24"/>
        </w:rPr>
        <w:t>ы</w:t>
      </w:r>
      <w:r w:rsidRPr="00A23D4E">
        <w:rPr>
          <w:rFonts w:ascii="Times New Roman" w:eastAsia="Times New Roman" w:hAnsi="Times New Roman"/>
          <w:sz w:val="24"/>
          <w:szCs w:val="24"/>
        </w:rPr>
        <w:t>дущих достижений (“мы хорошо поработали над предыдущей темой”), вызывать мотивы о</w:t>
      </w:r>
      <w:r w:rsidRPr="00A23D4E">
        <w:rPr>
          <w:rFonts w:ascii="Times New Roman" w:eastAsia="Times New Roman" w:hAnsi="Times New Roman"/>
          <w:sz w:val="24"/>
          <w:szCs w:val="24"/>
        </w:rPr>
        <w:t>т</w:t>
      </w:r>
      <w:r w:rsidRPr="00A23D4E">
        <w:rPr>
          <w:rFonts w:ascii="Times New Roman" w:eastAsia="Times New Roman" w:hAnsi="Times New Roman"/>
          <w:sz w:val="24"/>
          <w:szCs w:val="24"/>
        </w:rPr>
        <w:t>носительной неудовлетворенности (“но не усвоили еще одну важную сторону этой темы”), усилить мотивы ориентации на предстоящую работу (“а между тем для вашей будущей жи</w:t>
      </w:r>
      <w:r w:rsidRPr="00A23D4E">
        <w:rPr>
          <w:rFonts w:ascii="Times New Roman" w:eastAsia="Times New Roman" w:hAnsi="Times New Roman"/>
          <w:sz w:val="24"/>
          <w:szCs w:val="24"/>
        </w:rPr>
        <w:t>з</w:t>
      </w:r>
      <w:r w:rsidRPr="00A23D4E">
        <w:rPr>
          <w:rFonts w:ascii="Times New Roman" w:eastAsia="Times New Roman" w:hAnsi="Times New Roman"/>
          <w:sz w:val="24"/>
          <w:szCs w:val="24"/>
        </w:rPr>
        <w:t>ни это будет необходимо: например в таких-то ситуациях”), усилить непроизвольные мотивы удивления, любознательности.</w:t>
      </w:r>
    </w:p>
    <w:p w:rsidR="003A55A9" w:rsidRPr="00A23D4E" w:rsidRDefault="003A55A9" w:rsidP="00A23D4E">
      <w:pPr>
        <w:spacing w:after="0" w:line="360" w:lineRule="auto"/>
        <w:ind w:firstLine="709"/>
        <w:jc w:val="both"/>
        <w:rPr>
          <w:rFonts w:ascii="Times New Roman" w:eastAsia="Times New Roman" w:hAnsi="Times New Roman"/>
          <w:sz w:val="24"/>
          <w:szCs w:val="24"/>
        </w:rPr>
      </w:pPr>
      <w:r w:rsidRPr="00A23D4E">
        <w:rPr>
          <w:rFonts w:ascii="Times New Roman" w:eastAsia="Times New Roman" w:hAnsi="Times New Roman"/>
          <w:sz w:val="24"/>
          <w:szCs w:val="24"/>
        </w:rPr>
        <w:t xml:space="preserve">* </w:t>
      </w:r>
      <w:r w:rsidRPr="00DE0FB0">
        <w:rPr>
          <w:rFonts w:ascii="Times New Roman" w:eastAsia="Times New Roman" w:hAnsi="Times New Roman"/>
          <w:b/>
          <w:sz w:val="24"/>
          <w:szCs w:val="24"/>
        </w:rPr>
        <w:t>Этап подкрепления и усиления возникшей мотивации.</w:t>
      </w:r>
      <w:r w:rsidRPr="00A23D4E">
        <w:rPr>
          <w:rFonts w:ascii="Times New Roman" w:eastAsia="Times New Roman" w:hAnsi="Times New Roman"/>
          <w:sz w:val="24"/>
          <w:szCs w:val="24"/>
        </w:rPr>
        <w:t xml:space="preserve"> Здесь </w:t>
      </w:r>
      <w:r w:rsidR="00384AB1">
        <w:rPr>
          <w:rFonts w:ascii="Times New Roman" w:eastAsia="Times New Roman" w:hAnsi="Times New Roman"/>
          <w:sz w:val="24"/>
          <w:szCs w:val="24"/>
        </w:rPr>
        <w:t>преподаватель</w:t>
      </w:r>
      <w:r w:rsidRPr="00A23D4E">
        <w:rPr>
          <w:rFonts w:ascii="Times New Roman" w:eastAsia="Times New Roman" w:hAnsi="Times New Roman"/>
          <w:sz w:val="24"/>
          <w:szCs w:val="24"/>
        </w:rPr>
        <w:t xml:space="preserve"> ор</w:t>
      </w:r>
      <w:r w:rsidRPr="00A23D4E">
        <w:rPr>
          <w:rFonts w:ascii="Times New Roman" w:eastAsia="Times New Roman" w:hAnsi="Times New Roman"/>
          <w:sz w:val="24"/>
          <w:szCs w:val="24"/>
        </w:rPr>
        <w:t>и</w:t>
      </w:r>
      <w:r w:rsidRPr="00A23D4E">
        <w:rPr>
          <w:rFonts w:ascii="Times New Roman" w:eastAsia="Times New Roman" w:hAnsi="Times New Roman"/>
          <w:sz w:val="24"/>
          <w:szCs w:val="24"/>
        </w:rPr>
        <w:t>ентируется на познавательные и социальные мотивы, вызывая интерес к нескольким спос</w:t>
      </w:r>
      <w:r w:rsidRPr="00A23D4E">
        <w:rPr>
          <w:rFonts w:ascii="Times New Roman" w:eastAsia="Times New Roman" w:hAnsi="Times New Roman"/>
          <w:sz w:val="24"/>
          <w:szCs w:val="24"/>
        </w:rPr>
        <w:t>о</w:t>
      </w:r>
      <w:r w:rsidRPr="00A23D4E">
        <w:rPr>
          <w:rFonts w:ascii="Times New Roman" w:eastAsia="Times New Roman" w:hAnsi="Times New Roman"/>
          <w:sz w:val="24"/>
          <w:szCs w:val="24"/>
        </w:rPr>
        <w:lastRenderedPageBreak/>
        <w:t>бам решения задач и их сопоставление (познавательные мотивы), к разным способам с</w:t>
      </w:r>
      <w:r w:rsidRPr="00A23D4E">
        <w:rPr>
          <w:rFonts w:ascii="Times New Roman" w:eastAsia="Times New Roman" w:hAnsi="Times New Roman"/>
          <w:sz w:val="24"/>
          <w:szCs w:val="24"/>
        </w:rPr>
        <w:t>о</w:t>
      </w:r>
      <w:r w:rsidRPr="00A23D4E">
        <w:rPr>
          <w:rFonts w:ascii="Times New Roman" w:eastAsia="Times New Roman" w:hAnsi="Times New Roman"/>
          <w:sz w:val="24"/>
          <w:szCs w:val="24"/>
        </w:rPr>
        <w:t xml:space="preserve">трудничества с другим человеком (социальные мотивы). Этот этап важен потому, что </w:t>
      </w:r>
      <w:r w:rsidR="00AE3A56">
        <w:rPr>
          <w:rFonts w:ascii="Times New Roman" w:eastAsia="Times New Roman" w:hAnsi="Times New Roman"/>
          <w:sz w:val="24"/>
          <w:szCs w:val="24"/>
        </w:rPr>
        <w:t>преп</w:t>
      </w:r>
      <w:r w:rsidR="00AE3A56">
        <w:rPr>
          <w:rFonts w:ascii="Times New Roman" w:eastAsia="Times New Roman" w:hAnsi="Times New Roman"/>
          <w:sz w:val="24"/>
          <w:szCs w:val="24"/>
        </w:rPr>
        <w:t>о</w:t>
      </w:r>
      <w:r w:rsidR="00AE3A56">
        <w:rPr>
          <w:rFonts w:ascii="Times New Roman" w:eastAsia="Times New Roman" w:hAnsi="Times New Roman"/>
          <w:sz w:val="24"/>
          <w:szCs w:val="24"/>
        </w:rPr>
        <w:t>даватель</w:t>
      </w:r>
      <w:r w:rsidRPr="00A23D4E">
        <w:rPr>
          <w:rFonts w:ascii="Times New Roman" w:eastAsia="Times New Roman" w:hAnsi="Times New Roman"/>
          <w:sz w:val="24"/>
          <w:szCs w:val="24"/>
        </w:rPr>
        <w:t>, вызвав мотивацию на первом этапе урока, иногда перестает о ней думать, сосред</w:t>
      </w:r>
      <w:r w:rsidRPr="00A23D4E">
        <w:rPr>
          <w:rFonts w:ascii="Times New Roman" w:eastAsia="Times New Roman" w:hAnsi="Times New Roman"/>
          <w:sz w:val="24"/>
          <w:szCs w:val="24"/>
        </w:rPr>
        <w:t>о</w:t>
      </w:r>
      <w:r w:rsidRPr="00A23D4E">
        <w:rPr>
          <w:rFonts w:ascii="Times New Roman" w:eastAsia="Times New Roman" w:hAnsi="Times New Roman"/>
          <w:sz w:val="24"/>
          <w:szCs w:val="24"/>
        </w:rPr>
        <w:t>точиваясь на предметном содержании урока. Для этого могут быть использованы чередов</w:t>
      </w:r>
      <w:r w:rsidRPr="00A23D4E">
        <w:rPr>
          <w:rFonts w:ascii="Times New Roman" w:eastAsia="Times New Roman" w:hAnsi="Times New Roman"/>
          <w:sz w:val="24"/>
          <w:szCs w:val="24"/>
        </w:rPr>
        <w:t>а</w:t>
      </w:r>
      <w:r w:rsidRPr="00A23D4E">
        <w:rPr>
          <w:rFonts w:ascii="Times New Roman" w:eastAsia="Times New Roman" w:hAnsi="Times New Roman"/>
          <w:sz w:val="24"/>
          <w:szCs w:val="24"/>
        </w:rPr>
        <w:t>ния разных видов деятельности (устной и письменной, трудной и легкой и т.п.).</w:t>
      </w:r>
    </w:p>
    <w:p w:rsidR="003A55A9" w:rsidRPr="00A23D4E" w:rsidRDefault="003A55A9" w:rsidP="00A23D4E">
      <w:pPr>
        <w:spacing w:after="0" w:line="360" w:lineRule="auto"/>
        <w:ind w:firstLine="709"/>
        <w:jc w:val="both"/>
        <w:rPr>
          <w:rFonts w:ascii="Times New Roman" w:eastAsia="Times New Roman" w:hAnsi="Times New Roman"/>
          <w:sz w:val="24"/>
          <w:szCs w:val="24"/>
        </w:rPr>
      </w:pPr>
      <w:r w:rsidRPr="00DE0FB0">
        <w:rPr>
          <w:rFonts w:ascii="Times New Roman" w:eastAsia="Times New Roman" w:hAnsi="Times New Roman"/>
          <w:b/>
          <w:sz w:val="24"/>
          <w:szCs w:val="24"/>
        </w:rPr>
        <w:t>* Этап завершения урока.</w:t>
      </w:r>
      <w:r w:rsidRPr="00A23D4E">
        <w:rPr>
          <w:rFonts w:ascii="Times New Roman" w:eastAsia="Times New Roman" w:hAnsi="Times New Roman"/>
          <w:sz w:val="24"/>
          <w:szCs w:val="24"/>
        </w:rPr>
        <w:t xml:space="preserve"> Важно, чтобы каждый </w:t>
      </w:r>
      <w:r w:rsidR="00AE3A56">
        <w:rPr>
          <w:rFonts w:ascii="Times New Roman" w:eastAsia="Times New Roman" w:hAnsi="Times New Roman"/>
          <w:sz w:val="24"/>
          <w:szCs w:val="24"/>
        </w:rPr>
        <w:t xml:space="preserve">обучающийся </w:t>
      </w:r>
      <w:r w:rsidRPr="00A23D4E">
        <w:rPr>
          <w:rFonts w:ascii="Times New Roman" w:eastAsia="Times New Roman" w:hAnsi="Times New Roman"/>
          <w:sz w:val="24"/>
          <w:szCs w:val="24"/>
        </w:rPr>
        <w:t xml:space="preserve"> вышел из деятел</w:t>
      </w:r>
      <w:r w:rsidRPr="00A23D4E">
        <w:rPr>
          <w:rFonts w:ascii="Times New Roman" w:eastAsia="Times New Roman" w:hAnsi="Times New Roman"/>
          <w:sz w:val="24"/>
          <w:szCs w:val="24"/>
        </w:rPr>
        <w:t>ь</w:t>
      </w:r>
      <w:r w:rsidRPr="00A23D4E">
        <w:rPr>
          <w:rFonts w:ascii="Times New Roman" w:eastAsia="Times New Roman" w:hAnsi="Times New Roman"/>
          <w:sz w:val="24"/>
          <w:szCs w:val="24"/>
        </w:rPr>
        <w:t xml:space="preserve">ности с положительным, личным опытом и чтобы в конце урока возникала положительная установка на дальнейшее учение. Главным здесь является усиление оценочной деятельности самих учащихся в сочетании с отметкой </w:t>
      </w:r>
      <w:r w:rsidR="00AE3A56">
        <w:rPr>
          <w:rFonts w:ascii="Times New Roman" w:eastAsia="Times New Roman" w:hAnsi="Times New Roman"/>
          <w:sz w:val="24"/>
          <w:szCs w:val="24"/>
        </w:rPr>
        <w:t>преподавателя</w:t>
      </w:r>
      <w:r w:rsidRPr="00A23D4E">
        <w:rPr>
          <w:rFonts w:ascii="Times New Roman" w:eastAsia="Times New Roman" w:hAnsi="Times New Roman"/>
          <w:sz w:val="24"/>
          <w:szCs w:val="24"/>
        </w:rPr>
        <w:t xml:space="preserve">. Бывает важным показать </w:t>
      </w:r>
      <w:r w:rsidR="00AE3A56">
        <w:rPr>
          <w:rFonts w:ascii="Times New Roman" w:eastAsia="Times New Roman" w:hAnsi="Times New Roman"/>
          <w:sz w:val="24"/>
          <w:szCs w:val="24"/>
        </w:rPr>
        <w:t>учащимся</w:t>
      </w:r>
      <w:r w:rsidRPr="00A23D4E">
        <w:rPr>
          <w:rFonts w:ascii="Times New Roman" w:eastAsia="Times New Roman" w:hAnsi="Times New Roman"/>
          <w:sz w:val="24"/>
          <w:szCs w:val="24"/>
        </w:rPr>
        <w:t xml:space="preserve"> их слабые места, чтобы сформировать у них представление о своих возможностях. Это сд</w:t>
      </w:r>
      <w:r w:rsidRPr="00A23D4E">
        <w:rPr>
          <w:rFonts w:ascii="Times New Roman" w:eastAsia="Times New Roman" w:hAnsi="Times New Roman"/>
          <w:sz w:val="24"/>
          <w:szCs w:val="24"/>
        </w:rPr>
        <w:t>е</w:t>
      </w:r>
      <w:r w:rsidRPr="00A23D4E">
        <w:rPr>
          <w:rFonts w:ascii="Times New Roman" w:eastAsia="Times New Roman" w:hAnsi="Times New Roman"/>
          <w:sz w:val="24"/>
          <w:szCs w:val="24"/>
        </w:rPr>
        <w:t>лает их мотивацию более адекватной и действенной. На уроках усвоения нового материала эти выводы могут касаться степени освоения новых знаний и умений.</w:t>
      </w:r>
    </w:p>
    <w:p w:rsidR="003A55A9" w:rsidRPr="00A23D4E" w:rsidRDefault="003A55A9" w:rsidP="00A23D4E">
      <w:pPr>
        <w:spacing w:after="0" w:line="360" w:lineRule="auto"/>
        <w:ind w:firstLine="709"/>
        <w:jc w:val="both"/>
        <w:rPr>
          <w:rFonts w:ascii="Times New Roman" w:eastAsia="Times New Roman" w:hAnsi="Times New Roman"/>
          <w:sz w:val="24"/>
          <w:szCs w:val="24"/>
        </w:rPr>
      </w:pPr>
      <w:r w:rsidRPr="00A23D4E">
        <w:rPr>
          <w:rFonts w:ascii="Times New Roman" w:eastAsia="Times New Roman" w:hAnsi="Times New Roman"/>
          <w:sz w:val="24"/>
          <w:szCs w:val="24"/>
        </w:rPr>
        <w:t xml:space="preserve">Каждый этап урока </w:t>
      </w:r>
      <w:r w:rsidR="00AE3A56">
        <w:rPr>
          <w:rFonts w:ascii="Times New Roman" w:eastAsia="Times New Roman" w:hAnsi="Times New Roman"/>
          <w:sz w:val="24"/>
          <w:szCs w:val="24"/>
        </w:rPr>
        <w:t xml:space="preserve">преподавателю </w:t>
      </w:r>
      <w:r w:rsidRPr="00A23D4E">
        <w:rPr>
          <w:rFonts w:ascii="Times New Roman" w:eastAsia="Times New Roman" w:hAnsi="Times New Roman"/>
          <w:sz w:val="24"/>
          <w:szCs w:val="24"/>
        </w:rPr>
        <w:t xml:space="preserve">следует наполнять психологическим содержанием. Чтобы построить психологически грамотную структуру урока, </w:t>
      </w:r>
      <w:r w:rsidR="00AE3A56">
        <w:rPr>
          <w:rFonts w:ascii="Times New Roman" w:eastAsia="Times New Roman" w:hAnsi="Times New Roman"/>
          <w:sz w:val="24"/>
          <w:szCs w:val="24"/>
        </w:rPr>
        <w:t>педагогу</w:t>
      </w:r>
      <w:r w:rsidRPr="00A23D4E">
        <w:rPr>
          <w:rFonts w:ascii="Times New Roman" w:eastAsia="Times New Roman" w:hAnsi="Times New Roman"/>
          <w:sz w:val="24"/>
          <w:szCs w:val="24"/>
        </w:rPr>
        <w:t xml:space="preserve"> важно владеть ум</w:t>
      </w:r>
      <w:r w:rsidRPr="00A23D4E">
        <w:rPr>
          <w:rFonts w:ascii="Times New Roman" w:eastAsia="Times New Roman" w:hAnsi="Times New Roman"/>
          <w:sz w:val="24"/>
          <w:szCs w:val="24"/>
        </w:rPr>
        <w:t>е</w:t>
      </w:r>
      <w:r w:rsidRPr="00A23D4E">
        <w:rPr>
          <w:rFonts w:ascii="Times New Roman" w:eastAsia="Times New Roman" w:hAnsi="Times New Roman"/>
          <w:sz w:val="24"/>
          <w:szCs w:val="24"/>
        </w:rPr>
        <w:t>нием планировать ту часть развивающих и воспитательных задач, которая связана с мотив</w:t>
      </w:r>
      <w:r w:rsidRPr="00A23D4E">
        <w:rPr>
          <w:rFonts w:ascii="Times New Roman" w:eastAsia="Times New Roman" w:hAnsi="Times New Roman"/>
          <w:sz w:val="24"/>
          <w:szCs w:val="24"/>
        </w:rPr>
        <w:t>а</w:t>
      </w:r>
      <w:r w:rsidRPr="00A23D4E">
        <w:rPr>
          <w:rFonts w:ascii="Times New Roman" w:eastAsia="Times New Roman" w:hAnsi="Times New Roman"/>
          <w:sz w:val="24"/>
          <w:szCs w:val="24"/>
        </w:rPr>
        <w:t xml:space="preserve">цией и с реальным состоянием умения учиться </w:t>
      </w:r>
      <w:r w:rsidR="00701088">
        <w:rPr>
          <w:rFonts w:ascii="Times New Roman" w:eastAsia="Times New Roman" w:hAnsi="Times New Roman"/>
          <w:sz w:val="24"/>
          <w:szCs w:val="24"/>
        </w:rPr>
        <w:t>у обучающихся</w:t>
      </w:r>
      <w:r w:rsidRPr="00A23D4E">
        <w:rPr>
          <w:rFonts w:ascii="Times New Roman" w:eastAsia="Times New Roman" w:hAnsi="Times New Roman"/>
          <w:sz w:val="24"/>
          <w:szCs w:val="24"/>
        </w:rPr>
        <w:t xml:space="preserve">. Обычно </w:t>
      </w:r>
      <w:r w:rsidR="00701088">
        <w:rPr>
          <w:rFonts w:ascii="Times New Roman" w:eastAsia="Times New Roman" w:hAnsi="Times New Roman"/>
          <w:sz w:val="24"/>
          <w:szCs w:val="24"/>
        </w:rPr>
        <w:t>преподавателю</w:t>
      </w:r>
      <w:r w:rsidRPr="00A23D4E">
        <w:rPr>
          <w:rFonts w:ascii="Times New Roman" w:eastAsia="Times New Roman" w:hAnsi="Times New Roman"/>
          <w:sz w:val="24"/>
          <w:szCs w:val="24"/>
        </w:rPr>
        <w:t xml:space="preserve"> ле</w:t>
      </w:r>
      <w:r w:rsidRPr="00A23D4E">
        <w:rPr>
          <w:rFonts w:ascii="Times New Roman" w:eastAsia="Times New Roman" w:hAnsi="Times New Roman"/>
          <w:sz w:val="24"/>
          <w:szCs w:val="24"/>
        </w:rPr>
        <w:t>г</w:t>
      </w:r>
      <w:r w:rsidRPr="00A23D4E">
        <w:rPr>
          <w:rFonts w:ascii="Times New Roman" w:eastAsia="Times New Roman" w:hAnsi="Times New Roman"/>
          <w:sz w:val="24"/>
          <w:szCs w:val="24"/>
        </w:rPr>
        <w:t>че планировать обучающие задачи (обучить решению такого-то класса задач), труднее нам</w:t>
      </w:r>
      <w:r w:rsidRPr="00A23D4E">
        <w:rPr>
          <w:rFonts w:ascii="Times New Roman" w:eastAsia="Times New Roman" w:hAnsi="Times New Roman"/>
          <w:sz w:val="24"/>
          <w:szCs w:val="24"/>
        </w:rPr>
        <w:t>е</w:t>
      </w:r>
      <w:r w:rsidRPr="00A23D4E">
        <w:rPr>
          <w:rFonts w:ascii="Times New Roman" w:eastAsia="Times New Roman" w:hAnsi="Times New Roman"/>
          <w:sz w:val="24"/>
          <w:szCs w:val="24"/>
        </w:rPr>
        <w:t xml:space="preserve">чать развивающие задачи (нередко они сводятся к формированию умения учиться в самом общем виде), и еще реже как особые развивающие задачи </w:t>
      </w:r>
      <w:r w:rsidR="00701088">
        <w:rPr>
          <w:rFonts w:ascii="Times New Roman" w:eastAsia="Times New Roman" w:hAnsi="Times New Roman"/>
          <w:sz w:val="24"/>
          <w:szCs w:val="24"/>
        </w:rPr>
        <w:t>преподавателем</w:t>
      </w:r>
      <w:r w:rsidRPr="00A23D4E">
        <w:rPr>
          <w:rFonts w:ascii="Times New Roman" w:eastAsia="Times New Roman" w:hAnsi="Times New Roman"/>
          <w:sz w:val="24"/>
          <w:szCs w:val="24"/>
        </w:rPr>
        <w:t xml:space="preserve"> планируются эт</w:t>
      </w:r>
      <w:r w:rsidRPr="00A23D4E">
        <w:rPr>
          <w:rFonts w:ascii="Times New Roman" w:eastAsia="Times New Roman" w:hAnsi="Times New Roman"/>
          <w:sz w:val="24"/>
          <w:szCs w:val="24"/>
        </w:rPr>
        <w:t>а</w:t>
      </w:r>
      <w:r w:rsidRPr="00A23D4E">
        <w:rPr>
          <w:rFonts w:ascii="Times New Roman" w:eastAsia="Times New Roman" w:hAnsi="Times New Roman"/>
          <w:sz w:val="24"/>
          <w:szCs w:val="24"/>
        </w:rPr>
        <w:t>пы формирования мотивации  и  ее видов.</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Я всегда выбираю такой стиль общения с</w:t>
      </w:r>
      <w:r w:rsidR="00814418">
        <w:rPr>
          <w:rFonts w:ascii="Times New Roman" w:eastAsia="Times New Roman" w:hAnsi="Times New Roman"/>
          <w:sz w:val="24"/>
          <w:szCs w:val="24"/>
          <w:lang w:eastAsia="ru-RU"/>
        </w:rPr>
        <w:t>об</w:t>
      </w:r>
      <w:r w:rsidRPr="0036650B">
        <w:rPr>
          <w:rFonts w:ascii="Times New Roman" w:eastAsia="Times New Roman" w:hAnsi="Times New Roman"/>
          <w:sz w:val="24"/>
          <w:szCs w:val="24"/>
          <w:lang w:eastAsia="ru-RU"/>
        </w:rPr>
        <w:t>уча</w:t>
      </w:r>
      <w:r w:rsidR="00814418">
        <w:rPr>
          <w:rFonts w:ascii="Times New Roman" w:eastAsia="Times New Roman" w:hAnsi="Times New Roman"/>
          <w:sz w:val="24"/>
          <w:szCs w:val="24"/>
          <w:lang w:eastAsia="ru-RU"/>
        </w:rPr>
        <w:t>ю</w:t>
      </w:r>
      <w:r w:rsidRPr="0036650B">
        <w:rPr>
          <w:rFonts w:ascii="Times New Roman" w:eastAsia="Times New Roman" w:hAnsi="Times New Roman"/>
          <w:sz w:val="24"/>
          <w:szCs w:val="24"/>
          <w:lang w:eastAsia="ru-RU"/>
        </w:rPr>
        <w:t>щимися, чтобы они видели свои до</w:t>
      </w:r>
      <w:r w:rsidRPr="0036650B">
        <w:rPr>
          <w:rFonts w:ascii="Times New Roman" w:eastAsia="Times New Roman" w:hAnsi="Times New Roman"/>
          <w:sz w:val="24"/>
          <w:szCs w:val="24"/>
          <w:lang w:eastAsia="ru-RU"/>
        </w:rPr>
        <w:t>с</w:t>
      </w:r>
      <w:r w:rsidRPr="0036650B">
        <w:rPr>
          <w:rFonts w:ascii="Times New Roman" w:eastAsia="Times New Roman" w:hAnsi="Times New Roman"/>
          <w:sz w:val="24"/>
          <w:szCs w:val="24"/>
          <w:lang w:eastAsia="ru-RU"/>
        </w:rPr>
        <w:t>тижения,  а о  недостатках говорю в форме мягкого замечания. Они должны знать, что зад</w:t>
      </w:r>
      <w:r w:rsidRPr="0036650B">
        <w:rPr>
          <w:rFonts w:ascii="Times New Roman" w:eastAsia="Times New Roman" w:hAnsi="Times New Roman"/>
          <w:sz w:val="24"/>
          <w:szCs w:val="24"/>
          <w:lang w:eastAsia="ru-RU"/>
        </w:rPr>
        <w:t>а</w:t>
      </w:r>
      <w:r w:rsidRPr="0036650B">
        <w:rPr>
          <w:rFonts w:ascii="Times New Roman" w:eastAsia="Times New Roman" w:hAnsi="Times New Roman"/>
          <w:sz w:val="24"/>
          <w:szCs w:val="24"/>
          <w:lang w:eastAsia="ru-RU"/>
        </w:rPr>
        <w:t>чи, поставленные перед ними выполнимы, с удовольствием работать  в группе, а  общаясь с товарищами, оказывать помощь, уметь прислушиваться к их мнению, что очень важно для учащегося.</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Опора на наукуинноватику</w:t>
      </w:r>
      <w:r w:rsidR="00072469" w:rsidRPr="0036650B">
        <w:rPr>
          <w:rFonts w:ascii="Times New Roman" w:eastAsia="Times New Roman" w:hAnsi="Times New Roman"/>
          <w:sz w:val="24"/>
          <w:szCs w:val="24"/>
          <w:lang w:eastAsia="ru-RU"/>
        </w:rPr>
        <w:t xml:space="preserve">  позволило </w:t>
      </w:r>
      <w:r w:rsidRPr="0036650B">
        <w:rPr>
          <w:rFonts w:ascii="Times New Roman" w:eastAsia="Times New Roman" w:hAnsi="Times New Roman"/>
          <w:sz w:val="24"/>
          <w:szCs w:val="24"/>
          <w:lang w:eastAsia="ru-RU"/>
        </w:rPr>
        <w:t xml:space="preserve"> разработать методику обучения русскому яз</w:t>
      </w:r>
      <w:r w:rsidRPr="0036650B">
        <w:rPr>
          <w:rFonts w:ascii="Times New Roman" w:eastAsia="Times New Roman" w:hAnsi="Times New Roman"/>
          <w:sz w:val="24"/>
          <w:szCs w:val="24"/>
          <w:lang w:eastAsia="ru-RU"/>
        </w:rPr>
        <w:t>ы</w:t>
      </w:r>
      <w:r w:rsidRPr="0036650B">
        <w:rPr>
          <w:rFonts w:ascii="Times New Roman" w:eastAsia="Times New Roman" w:hAnsi="Times New Roman"/>
          <w:sz w:val="24"/>
          <w:szCs w:val="24"/>
          <w:lang w:eastAsia="ru-RU"/>
        </w:rPr>
        <w:t>ку на уровне инновационной технологии, обеспечивающей функционирование поисково-технологической модели одновременно на организационном, материально-дидактическом и структурном уровнях.</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Для разных разделов и этапов обучения разработана инновационная наглядность (своеобразноеопредмечивание системы языка), трансформирующаяся по мере надобности из схемы-опоры или опоры учебной картинки в крок, сокращающаяся до компакта, преобраз</w:t>
      </w:r>
      <w:r w:rsidRPr="0036650B">
        <w:rPr>
          <w:rFonts w:ascii="Times New Roman" w:eastAsia="Times New Roman" w:hAnsi="Times New Roman"/>
          <w:sz w:val="24"/>
          <w:szCs w:val="24"/>
          <w:lang w:eastAsia="ru-RU"/>
        </w:rPr>
        <w:t>о</w:t>
      </w:r>
      <w:r w:rsidRPr="0036650B">
        <w:rPr>
          <w:rFonts w:ascii="Times New Roman" w:eastAsia="Times New Roman" w:hAnsi="Times New Roman"/>
          <w:sz w:val="24"/>
          <w:szCs w:val="24"/>
          <w:lang w:eastAsia="ru-RU"/>
        </w:rPr>
        <w:t>вывающаяся в учебный клип или принимающая вид опорного конспекта.</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lastRenderedPageBreak/>
        <w:t>Так, схема-опора</w:t>
      </w:r>
      <w:r w:rsidRPr="0036650B">
        <w:rPr>
          <w:rFonts w:ascii="Times New Roman" w:eastAsia="Times New Roman" w:hAnsi="Times New Roman"/>
          <w:b/>
          <w:bCs/>
          <w:sz w:val="24"/>
          <w:szCs w:val="24"/>
          <w:lang w:val="en-US" w:eastAsia="ru-RU"/>
        </w:rPr>
        <w:t> </w:t>
      </w:r>
      <w:r w:rsidRPr="0036650B">
        <w:rPr>
          <w:rFonts w:ascii="Times New Roman" w:eastAsia="Times New Roman" w:hAnsi="Times New Roman"/>
          <w:sz w:val="24"/>
          <w:szCs w:val="24"/>
          <w:lang w:eastAsia="ru-RU"/>
        </w:rPr>
        <w:t>- это модель изучаемого языкового материала, изображение его "устройства", главных черт, взаимоотношения частей; применяется на уроке первичного у</w:t>
      </w:r>
      <w:r w:rsidRPr="0036650B">
        <w:rPr>
          <w:rFonts w:ascii="Times New Roman" w:eastAsia="Times New Roman" w:hAnsi="Times New Roman"/>
          <w:sz w:val="24"/>
          <w:szCs w:val="24"/>
          <w:lang w:eastAsia="ru-RU"/>
        </w:rPr>
        <w:t>с</w:t>
      </w:r>
      <w:r w:rsidRPr="0036650B">
        <w:rPr>
          <w:rFonts w:ascii="Times New Roman" w:eastAsia="Times New Roman" w:hAnsi="Times New Roman"/>
          <w:sz w:val="24"/>
          <w:szCs w:val="24"/>
          <w:lang w:eastAsia="ru-RU"/>
        </w:rPr>
        <w:t>воения.</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Рисунок-опора</w:t>
      </w:r>
      <w:r w:rsidRPr="0036650B">
        <w:rPr>
          <w:rFonts w:ascii="Times New Roman" w:eastAsia="Times New Roman" w:hAnsi="Times New Roman"/>
          <w:b/>
          <w:bCs/>
          <w:sz w:val="24"/>
          <w:szCs w:val="24"/>
          <w:lang w:val="en-US" w:eastAsia="ru-RU"/>
        </w:rPr>
        <w:t> </w:t>
      </w:r>
      <w:r w:rsidRPr="0036650B">
        <w:rPr>
          <w:rFonts w:ascii="Times New Roman" w:eastAsia="Times New Roman" w:hAnsi="Times New Roman"/>
          <w:sz w:val="24"/>
          <w:szCs w:val="24"/>
          <w:lang w:eastAsia="ru-RU"/>
        </w:rPr>
        <w:t>- учебное средство, основанное на сюжетно-лингвистической обра</w:t>
      </w:r>
      <w:r w:rsidRPr="0036650B">
        <w:rPr>
          <w:rFonts w:ascii="Times New Roman" w:eastAsia="Times New Roman" w:hAnsi="Times New Roman"/>
          <w:sz w:val="24"/>
          <w:szCs w:val="24"/>
          <w:lang w:eastAsia="ru-RU"/>
        </w:rPr>
        <w:t>з</w:t>
      </w:r>
      <w:r w:rsidRPr="0036650B">
        <w:rPr>
          <w:rFonts w:ascii="Times New Roman" w:eastAsia="Times New Roman" w:hAnsi="Times New Roman"/>
          <w:sz w:val="24"/>
          <w:szCs w:val="24"/>
          <w:lang w:eastAsia="ru-RU"/>
        </w:rPr>
        <w:t>ности, используемое и для изучения основ русского языка, и как средство развития речи учащихся на уроках обобщающего и вводного повторения. Такая опорная картинка помогает "зрительно" в системе увидеть содержание материала. В инновационном обучении схемы-опоры и опоры-рисунки применяются для создания проблемной ситуации, в которой начал</w:t>
      </w:r>
      <w:r w:rsidRPr="0036650B">
        <w:rPr>
          <w:rFonts w:ascii="Times New Roman" w:eastAsia="Times New Roman" w:hAnsi="Times New Roman"/>
          <w:sz w:val="24"/>
          <w:szCs w:val="24"/>
          <w:lang w:eastAsia="ru-RU"/>
        </w:rPr>
        <w:t>ь</w:t>
      </w:r>
      <w:r w:rsidRPr="0036650B">
        <w:rPr>
          <w:rFonts w:ascii="Times New Roman" w:eastAsia="Times New Roman" w:hAnsi="Times New Roman"/>
          <w:sz w:val="24"/>
          <w:szCs w:val="24"/>
          <w:lang w:eastAsia="ru-RU"/>
        </w:rPr>
        <w:t>ному моменту мышления помогает введенная в такую наглядность новая информация, новый способ ее подачи или новые условия ее действия.</w:t>
      </w:r>
    </w:p>
    <w:p w:rsidR="00A23D4E" w:rsidRPr="0036650B" w:rsidRDefault="00A23D4E" w:rsidP="00072469">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Крок</w:t>
      </w:r>
      <w:r w:rsidRPr="0036650B">
        <w:rPr>
          <w:rFonts w:ascii="Times New Roman" w:eastAsia="Times New Roman" w:hAnsi="Times New Roman"/>
          <w:b/>
          <w:bCs/>
          <w:sz w:val="24"/>
          <w:szCs w:val="24"/>
          <w:lang w:val="en-US" w:eastAsia="ru-RU"/>
        </w:rPr>
        <w:t> </w:t>
      </w:r>
      <w:r w:rsidRPr="0036650B">
        <w:rPr>
          <w:rFonts w:ascii="Times New Roman" w:eastAsia="Times New Roman" w:hAnsi="Times New Roman"/>
          <w:sz w:val="24"/>
          <w:szCs w:val="24"/>
          <w:lang w:eastAsia="ru-RU"/>
        </w:rPr>
        <w:t>- "послесловие" к уроку первичного усвоения материала, составление схемы маршрута "лингвистического путешествия", проделанного в классе и восстанавливаемого дома по памяти. Это дидактическое средство выполняет мнемоническую функцию, спосо</w:t>
      </w:r>
      <w:r w:rsidRPr="0036650B">
        <w:rPr>
          <w:rFonts w:ascii="Times New Roman" w:eastAsia="Times New Roman" w:hAnsi="Times New Roman"/>
          <w:sz w:val="24"/>
          <w:szCs w:val="24"/>
          <w:lang w:eastAsia="ru-RU"/>
        </w:rPr>
        <w:t>б</w:t>
      </w:r>
      <w:r w:rsidRPr="0036650B">
        <w:rPr>
          <w:rFonts w:ascii="Times New Roman" w:eastAsia="Times New Roman" w:hAnsi="Times New Roman"/>
          <w:sz w:val="24"/>
          <w:szCs w:val="24"/>
          <w:lang w:eastAsia="ru-RU"/>
        </w:rPr>
        <w:t>ствуя самостоятельному осознанию и анализу учебного материала с помощью учебной кн</w:t>
      </w:r>
      <w:r w:rsidRPr="0036650B">
        <w:rPr>
          <w:rFonts w:ascii="Times New Roman" w:eastAsia="Times New Roman" w:hAnsi="Times New Roman"/>
          <w:sz w:val="24"/>
          <w:szCs w:val="24"/>
          <w:lang w:eastAsia="ru-RU"/>
        </w:rPr>
        <w:t>и</w:t>
      </w:r>
      <w:r w:rsidRPr="0036650B">
        <w:rPr>
          <w:rFonts w:ascii="Times New Roman" w:eastAsia="Times New Roman" w:hAnsi="Times New Roman"/>
          <w:sz w:val="24"/>
          <w:szCs w:val="24"/>
          <w:lang w:eastAsia="ru-RU"/>
        </w:rPr>
        <w:t>ги. Крок выступает средством развития орфографической зоркости и устной речи.</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Компакт</w:t>
      </w:r>
      <w:r w:rsidRPr="0036650B">
        <w:rPr>
          <w:rFonts w:ascii="Times New Roman" w:eastAsia="Times New Roman" w:hAnsi="Times New Roman"/>
          <w:b/>
          <w:bCs/>
          <w:sz w:val="24"/>
          <w:szCs w:val="24"/>
          <w:lang w:val="en-US" w:eastAsia="ru-RU"/>
        </w:rPr>
        <w:t> </w:t>
      </w:r>
      <w:r w:rsidRPr="0036650B">
        <w:rPr>
          <w:rFonts w:ascii="Times New Roman" w:eastAsia="Times New Roman" w:hAnsi="Times New Roman"/>
          <w:sz w:val="24"/>
          <w:szCs w:val="24"/>
          <w:lang w:eastAsia="ru-RU"/>
        </w:rPr>
        <w:t>- производное от опоры сюжетной картинки, ее интерпретация; отображ</w:t>
      </w:r>
      <w:r w:rsidRPr="0036650B">
        <w:rPr>
          <w:rFonts w:ascii="Times New Roman" w:eastAsia="Times New Roman" w:hAnsi="Times New Roman"/>
          <w:sz w:val="24"/>
          <w:szCs w:val="24"/>
          <w:lang w:eastAsia="ru-RU"/>
        </w:rPr>
        <w:t>е</w:t>
      </w:r>
      <w:r w:rsidRPr="0036650B">
        <w:rPr>
          <w:rFonts w:ascii="Times New Roman" w:eastAsia="Times New Roman" w:hAnsi="Times New Roman"/>
          <w:sz w:val="24"/>
          <w:szCs w:val="24"/>
          <w:lang w:eastAsia="ru-RU"/>
        </w:rPr>
        <w:t>ние изучаемой темы на этапе закрепления материала при значительном сокращении опорных сигналов с сохранением главного; графический "мини-портрет" изучаемой темы, обнаруж</w:t>
      </w:r>
      <w:r w:rsidRPr="0036650B">
        <w:rPr>
          <w:rFonts w:ascii="Times New Roman" w:eastAsia="Times New Roman" w:hAnsi="Times New Roman"/>
          <w:sz w:val="24"/>
          <w:szCs w:val="24"/>
          <w:lang w:eastAsia="ru-RU"/>
        </w:rPr>
        <w:t>и</w:t>
      </w:r>
      <w:r w:rsidRPr="0036650B">
        <w:rPr>
          <w:rFonts w:ascii="Times New Roman" w:eastAsia="Times New Roman" w:hAnsi="Times New Roman"/>
          <w:sz w:val="24"/>
          <w:szCs w:val="24"/>
          <w:lang w:eastAsia="ru-RU"/>
        </w:rPr>
        <w:t>вающий не только знание учеником составляющих пройденного лингвистического матери</w:t>
      </w:r>
      <w:r w:rsidRPr="0036650B">
        <w:rPr>
          <w:rFonts w:ascii="Times New Roman" w:eastAsia="Times New Roman" w:hAnsi="Times New Roman"/>
          <w:sz w:val="24"/>
          <w:szCs w:val="24"/>
          <w:lang w:eastAsia="ru-RU"/>
        </w:rPr>
        <w:t>а</w:t>
      </w:r>
      <w:r w:rsidRPr="0036650B">
        <w:rPr>
          <w:rFonts w:ascii="Times New Roman" w:eastAsia="Times New Roman" w:hAnsi="Times New Roman"/>
          <w:sz w:val="24"/>
          <w:szCs w:val="24"/>
          <w:lang w:eastAsia="ru-RU"/>
        </w:rPr>
        <w:t>ла, а и понимание характера связей и отношений между ними.</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Лингвистическая визитка</w:t>
      </w:r>
      <w:r w:rsidRPr="0036650B">
        <w:rPr>
          <w:rFonts w:ascii="Times New Roman" w:eastAsia="Times New Roman" w:hAnsi="Times New Roman"/>
          <w:b/>
          <w:bCs/>
          <w:sz w:val="24"/>
          <w:szCs w:val="24"/>
          <w:lang w:val="en-US" w:eastAsia="ru-RU"/>
        </w:rPr>
        <w:t> </w:t>
      </w:r>
      <w:r w:rsidRPr="0036650B">
        <w:rPr>
          <w:rFonts w:ascii="Times New Roman" w:eastAsia="Times New Roman" w:hAnsi="Times New Roman"/>
          <w:sz w:val="24"/>
          <w:szCs w:val="24"/>
          <w:lang w:eastAsia="ru-RU"/>
        </w:rPr>
        <w:t>- " визитная карточка" изучаемой части речи, например, причастия, с "именем, отчеством, фамилией" (причастие = глагол + прилагательное), "местом работы" (предложение), "занимаемой должностью" (определение, сказуемое), "домашним адресом" (Лингвистическая Вселенная, Морфологическая галактика, Действенно-признаковая орбита) и т.п.</w:t>
      </w:r>
    </w:p>
    <w:p w:rsidR="00C55320" w:rsidRDefault="00A23D4E" w:rsidP="00384AB1">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Учебный клип</w:t>
      </w:r>
      <w:r w:rsidRPr="0036650B">
        <w:rPr>
          <w:rFonts w:ascii="Times New Roman" w:eastAsia="Times New Roman" w:hAnsi="Times New Roman"/>
          <w:b/>
          <w:bCs/>
          <w:sz w:val="24"/>
          <w:szCs w:val="24"/>
          <w:lang w:val="en-US" w:eastAsia="ru-RU"/>
        </w:rPr>
        <w:t> </w:t>
      </w:r>
      <w:r w:rsidRPr="0036650B">
        <w:rPr>
          <w:rFonts w:ascii="Times New Roman" w:eastAsia="Times New Roman" w:hAnsi="Times New Roman"/>
          <w:sz w:val="24"/>
          <w:szCs w:val="24"/>
          <w:lang w:eastAsia="ru-RU"/>
        </w:rPr>
        <w:t>- "склеивание" нескольких "кадров" в наглядный лингвистический сюжет, авторская защита которого проходит на уроке творческом зачете. Кадрами клипа м</w:t>
      </w:r>
      <w:r w:rsidRPr="0036650B">
        <w:rPr>
          <w:rFonts w:ascii="Times New Roman" w:eastAsia="Times New Roman" w:hAnsi="Times New Roman"/>
          <w:sz w:val="24"/>
          <w:szCs w:val="24"/>
          <w:lang w:eastAsia="ru-RU"/>
        </w:rPr>
        <w:t>о</w:t>
      </w:r>
      <w:r w:rsidRPr="0036650B">
        <w:rPr>
          <w:rFonts w:ascii="Times New Roman" w:eastAsia="Times New Roman" w:hAnsi="Times New Roman"/>
          <w:sz w:val="24"/>
          <w:szCs w:val="24"/>
          <w:lang w:eastAsia="ru-RU"/>
        </w:rPr>
        <w:t>гут быть все перечисленные ранее средства обучения и написанные в ходе изучения темы, ра</w:t>
      </w:r>
      <w:r w:rsidR="00072469" w:rsidRPr="0036650B">
        <w:rPr>
          <w:rFonts w:ascii="Times New Roman" w:eastAsia="Times New Roman" w:hAnsi="Times New Roman"/>
          <w:sz w:val="24"/>
          <w:szCs w:val="24"/>
          <w:lang w:eastAsia="ru-RU"/>
        </w:rPr>
        <w:t>здела сочинения-миниатюры, сочи</w:t>
      </w:r>
      <w:r w:rsidRPr="0036650B">
        <w:rPr>
          <w:rFonts w:ascii="Times New Roman" w:eastAsia="Times New Roman" w:hAnsi="Times New Roman"/>
          <w:sz w:val="24"/>
          <w:szCs w:val="24"/>
          <w:lang w:eastAsia="ru-RU"/>
        </w:rPr>
        <w:t>нения-лингвистические сказки, а также опорный ко</w:t>
      </w:r>
      <w:r w:rsidRPr="0036650B">
        <w:rPr>
          <w:rFonts w:ascii="Times New Roman" w:eastAsia="Times New Roman" w:hAnsi="Times New Roman"/>
          <w:sz w:val="24"/>
          <w:szCs w:val="24"/>
          <w:lang w:eastAsia="ru-RU"/>
        </w:rPr>
        <w:t>н</w:t>
      </w:r>
      <w:r w:rsidRPr="0036650B">
        <w:rPr>
          <w:rFonts w:ascii="Times New Roman" w:eastAsia="Times New Roman" w:hAnsi="Times New Roman"/>
          <w:sz w:val="24"/>
          <w:szCs w:val="24"/>
          <w:lang w:eastAsia="ru-RU"/>
        </w:rPr>
        <w:t>спект с дополнениями ученика.</w:t>
      </w:r>
    </w:p>
    <w:p w:rsidR="00A23D4E" w:rsidRPr="0036650B" w:rsidRDefault="00384AB1" w:rsidP="00384AB1">
      <w:pPr>
        <w:shd w:val="clear" w:color="auto" w:fill="FFFFFF"/>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Я считаю</w:t>
      </w:r>
      <w:r w:rsidR="00A23D4E" w:rsidRPr="0036650B">
        <w:rPr>
          <w:rFonts w:ascii="Times New Roman" w:eastAsia="Times New Roman" w:hAnsi="Times New Roman"/>
          <w:sz w:val="24"/>
          <w:szCs w:val="24"/>
          <w:lang w:eastAsia="ru-RU"/>
        </w:rPr>
        <w:t xml:space="preserve"> допустимым называть опорным конспектом словес</w:t>
      </w:r>
      <w:r>
        <w:rPr>
          <w:rFonts w:ascii="Times New Roman" w:eastAsia="Times New Roman" w:hAnsi="Times New Roman"/>
          <w:sz w:val="24"/>
          <w:szCs w:val="24"/>
          <w:lang w:eastAsia="ru-RU"/>
        </w:rPr>
        <w:t xml:space="preserve">но-образную </w:t>
      </w:r>
      <w:r w:rsidR="00A23D4E" w:rsidRPr="0036650B">
        <w:rPr>
          <w:rFonts w:ascii="Times New Roman" w:eastAsia="Times New Roman" w:hAnsi="Times New Roman"/>
          <w:sz w:val="24"/>
          <w:szCs w:val="24"/>
          <w:lang w:eastAsia="ru-RU"/>
        </w:rPr>
        <w:t>краткую</w:t>
      </w:r>
      <w:r>
        <w:rPr>
          <w:rFonts w:ascii="Times New Roman" w:eastAsia="Times New Roman" w:hAnsi="Times New Roman"/>
          <w:sz w:val="24"/>
          <w:szCs w:val="24"/>
          <w:lang w:eastAsia="ru-RU"/>
        </w:rPr>
        <w:t xml:space="preserve"> а</w:t>
      </w:r>
      <w:r>
        <w:rPr>
          <w:rFonts w:ascii="Times New Roman" w:eastAsia="Times New Roman" w:hAnsi="Times New Roman"/>
          <w:sz w:val="24"/>
          <w:szCs w:val="24"/>
          <w:lang w:eastAsia="ru-RU"/>
        </w:rPr>
        <w:t>в</w:t>
      </w:r>
      <w:r>
        <w:rPr>
          <w:rFonts w:ascii="Times New Roman" w:eastAsia="Times New Roman" w:hAnsi="Times New Roman"/>
          <w:sz w:val="24"/>
          <w:szCs w:val="24"/>
          <w:lang w:eastAsia="ru-RU"/>
        </w:rPr>
        <w:t>торскую запись обучающ</w:t>
      </w:r>
      <w:r w:rsidR="00C55320">
        <w:rPr>
          <w:rFonts w:ascii="Times New Roman" w:eastAsia="Times New Roman" w:hAnsi="Times New Roman"/>
          <w:sz w:val="24"/>
          <w:szCs w:val="24"/>
          <w:lang w:eastAsia="ru-RU"/>
        </w:rPr>
        <w:t>им</w:t>
      </w:r>
      <w:r>
        <w:rPr>
          <w:rFonts w:ascii="Times New Roman" w:eastAsia="Times New Roman" w:hAnsi="Times New Roman"/>
          <w:sz w:val="24"/>
          <w:szCs w:val="24"/>
          <w:lang w:eastAsia="ru-RU"/>
        </w:rPr>
        <w:t>ся</w:t>
      </w:r>
      <w:r w:rsidR="00A23D4E" w:rsidRPr="0036650B">
        <w:rPr>
          <w:rFonts w:ascii="Times New Roman" w:eastAsia="Times New Roman" w:hAnsi="Times New Roman"/>
          <w:sz w:val="24"/>
          <w:szCs w:val="24"/>
          <w:lang w:eastAsia="ru-RU"/>
        </w:rPr>
        <w:t xml:space="preserve"> основного содержания </w:t>
      </w:r>
      <w:r w:rsidR="00C55320" w:rsidRPr="0036650B">
        <w:rPr>
          <w:rFonts w:ascii="Times New Roman" w:eastAsia="Times New Roman" w:hAnsi="Times New Roman"/>
          <w:sz w:val="24"/>
          <w:szCs w:val="24"/>
          <w:lang w:eastAsia="ru-RU"/>
        </w:rPr>
        <w:t xml:space="preserve">изучаемой </w:t>
      </w:r>
      <w:r w:rsidR="00A23D4E" w:rsidRPr="0036650B">
        <w:rPr>
          <w:rFonts w:ascii="Times New Roman" w:eastAsia="Times New Roman" w:hAnsi="Times New Roman"/>
          <w:sz w:val="24"/>
          <w:szCs w:val="24"/>
          <w:lang w:eastAsia="ru-RU"/>
        </w:rPr>
        <w:t>темы, с применением сх</w:t>
      </w:r>
      <w:r w:rsidR="00A23D4E" w:rsidRPr="0036650B">
        <w:rPr>
          <w:rFonts w:ascii="Times New Roman" w:eastAsia="Times New Roman" w:hAnsi="Times New Roman"/>
          <w:sz w:val="24"/>
          <w:szCs w:val="24"/>
          <w:lang w:eastAsia="ru-RU"/>
        </w:rPr>
        <w:t>е</w:t>
      </w:r>
      <w:r w:rsidR="00A23D4E" w:rsidRPr="0036650B">
        <w:rPr>
          <w:rFonts w:ascii="Times New Roman" w:eastAsia="Times New Roman" w:hAnsi="Times New Roman"/>
          <w:sz w:val="24"/>
          <w:szCs w:val="24"/>
          <w:lang w:eastAsia="ru-RU"/>
        </w:rPr>
        <w:t>мы-опоры или рисунка-опоры, разработанных</w:t>
      </w:r>
      <w:r w:rsidR="00C55320">
        <w:rPr>
          <w:rFonts w:ascii="Times New Roman" w:eastAsia="Times New Roman" w:hAnsi="Times New Roman"/>
          <w:sz w:val="24"/>
          <w:szCs w:val="24"/>
          <w:lang w:eastAsia="ru-RU"/>
        </w:rPr>
        <w:t>преподавателем</w:t>
      </w:r>
      <w:r w:rsidR="00A23D4E" w:rsidRPr="0036650B">
        <w:rPr>
          <w:rFonts w:ascii="Times New Roman" w:eastAsia="Times New Roman" w:hAnsi="Times New Roman"/>
          <w:sz w:val="24"/>
          <w:szCs w:val="24"/>
          <w:lang w:eastAsia="ru-RU"/>
        </w:rPr>
        <w:t>.</w:t>
      </w:r>
      <w:r w:rsidR="00C55320">
        <w:rPr>
          <w:rFonts w:ascii="Times New Roman" w:eastAsia="Times New Roman" w:hAnsi="Times New Roman"/>
          <w:sz w:val="24"/>
          <w:szCs w:val="24"/>
          <w:lang w:eastAsia="ru-RU"/>
        </w:rPr>
        <w:t xml:space="preserve"> Приведу примеры таких кра</w:t>
      </w:r>
      <w:r w:rsidR="00C55320">
        <w:rPr>
          <w:rFonts w:ascii="Times New Roman" w:eastAsia="Times New Roman" w:hAnsi="Times New Roman"/>
          <w:sz w:val="24"/>
          <w:szCs w:val="24"/>
          <w:lang w:eastAsia="ru-RU"/>
        </w:rPr>
        <w:t>т</w:t>
      </w:r>
      <w:r w:rsidR="00C55320">
        <w:rPr>
          <w:rFonts w:ascii="Times New Roman" w:eastAsia="Times New Roman" w:hAnsi="Times New Roman"/>
          <w:sz w:val="24"/>
          <w:szCs w:val="24"/>
          <w:lang w:eastAsia="ru-RU"/>
        </w:rPr>
        <w:t>ких записей – схем.</w:t>
      </w:r>
    </w:p>
    <w:p w:rsidR="008A152A" w:rsidRDefault="008A152A" w:rsidP="00C55320">
      <w:pPr>
        <w:shd w:val="clear" w:color="auto" w:fill="FFFFFF"/>
        <w:spacing w:after="0" w:line="360" w:lineRule="auto"/>
        <w:rPr>
          <w:rFonts w:ascii="Times New Roman" w:eastAsia="Times New Roman" w:hAnsi="Times New Roman"/>
          <w:b/>
          <w:bCs/>
          <w:sz w:val="24"/>
          <w:szCs w:val="24"/>
          <w:lang w:eastAsia="ru-RU"/>
        </w:rPr>
      </w:pPr>
    </w:p>
    <w:p w:rsidR="00A23D4E" w:rsidRPr="0036650B" w:rsidRDefault="00A23D4E" w:rsidP="00C55320">
      <w:pPr>
        <w:shd w:val="clear" w:color="auto" w:fill="FFFFFF"/>
        <w:spacing w:after="0" w:line="360" w:lineRule="auto"/>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lastRenderedPageBreak/>
        <w:t>1. Приемы и стратегии учебной рефлексии.</w:t>
      </w:r>
    </w:p>
    <w:p w:rsidR="00A23D4E" w:rsidRPr="0036650B" w:rsidRDefault="00A23D4E" w:rsidP="00A62B23">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sz w:val="24"/>
          <w:szCs w:val="24"/>
          <w:u w:val="single"/>
          <w:lang w:eastAsia="ru-RU"/>
        </w:rPr>
        <w:t>Прием «Плюс-минус-интересно»</w:t>
      </w:r>
      <w:r w:rsidRPr="0036650B">
        <w:rPr>
          <w:rFonts w:ascii="Times New Roman" w:eastAsia="Times New Roman" w:hAnsi="Times New Roman"/>
          <w:sz w:val="24"/>
          <w:szCs w:val="24"/>
          <w:u w:val="single"/>
          <w:lang w:eastAsia="ru-RU"/>
        </w:rPr>
        <w:t xml:space="preserve"> (автор Эдвард де Боно).</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Cs/>
          <w:sz w:val="24"/>
          <w:szCs w:val="24"/>
          <w:lang w:eastAsia="ru-RU"/>
        </w:rPr>
        <w:t>Цель</w:t>
      </w:r>
      <w:r w:rsidRPr="0036650B">
        <w:rPr>
          <w:rFonts w:ascii="Times New Roman" w:eastAsia="Times New Roman" w:hAnsi="Times New Roman"/>
          <w:sz w:val="24"/>
          <w:szCs w:val="24"/>
          <w:lang w:eastAsia="ru-RU"/>
        </w:rPr>
        <w:t>: формирование умения рассматривать явления с точки зрения сильных и слабых, положительных и отрицательных сторон.</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65"/>
        <w:gridCol w:w="5760"/>
      </w:tblGrid>
      <w:tr w:rsidR="00A23D4E" w:rsidRPr="0036650B" w:rsidTr="00A23D4E">
        <w:trPr>
          <w:tblCellSpacing w:w="0" w:type="dxa"/>
        </w:trPr>
        <w:tc>
          <w:tcPr>
            <w:tcW w:w="2265"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23D4E">
            <w:pPr>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Плюс</w:t>
            </w:r>
          </w:p>
        </w:tc>
        <w:tc>
          <w:tcPr>
            <w:tcW w:w="576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23D4E">
            <w:pPr>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r>
      <w:tr w:rsidR="00A23D4E" w:rsidRPr="0036650B" w:rsidTr="00A23D4E">
        <w:trPr>
          <w:tblCellSpacing w:w="0" w:type="dxa"/>
        </w:trPr>
        <w:tc>
          <w:tcPr>
            <w:tcW w:w="2265"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23D4E">
            <w:pPr>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минус</w:t>
            </w:r>
          </w:p>
        </w:tc>
        <w:tc>
          <w:tcPr>
            <w:tcW w:w="576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23D4E">
            <w:pPr>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r>
      <w:tr w:rsidR="00A23D4E" w:rsidRPr="0036650B" w:rsidTr="00A23D4E">
        <w:trPr>
          <w:tblCellSpacing w:w="0" w:type="dxa"/>
        </w:trPr>
        <w:tc>
          <w:tcPr>
            <w:tcW w:w="2265"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23D4E">
            <w:pPr>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интересно</w:t>
            </w:r>
          </w:p>
        </w:tc>
        <w:tc>
          <w:tcPr>
            <w:tcW w:w="576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23D4E">
            <w:pPr>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r>
    </w:tbl>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Этот прием используется при получении первого аналитического материала или для обратной связи.</w:t>
      </w:r>
    </w:p>
    <w:p w:rsidR="00A23D4E" w:rsidRPr="0036650B" w:rsidRDefault="00A23D4E" w:rsidP="00A62B23">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sz w:val="24"/>
          <w:szCs w:val="24"/>
          <w:lang w:eastAsia="ru-RU"/>
        </w:rPr>
        <w:t> </w:t>
      </w:r>
      <w:r w:rsidRPr="0036650B">
        <w:rPr>
          <w:rFonts w:ascii="Times New Roman" w:eastAsia="Times New Roman" w:hAnsi="Times New Roman"/>
          <w:b/>
          <w:sz w:val="24"/>
          <w:szCs w:val="24"/>
          <w:u w:val="single"/>
          <w:lang w:eastAsia="ru-RU"/>
        </w:rPr>
        <w:t>Концептуальная таблица</w:t>
      </w:r>
      <w:r w:rsidRPr="0036650B">
        <w:rPr>
          <w:rFonts w:ascii="Times New Roman" w:eastAsia="Times New Roman" w:hAnsi="Times New Roman"/>
          <w:sz w:val="24"/>
          <w:szCs w:val="24"/>
          <w:lang w:eastAsia="ru-RU"/>
        </w:rPr>
        <w:t>. Этот прием очень полезен, когда предполагается сравнение трех и более аспектов или вопросов.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20"/>
        <w:gridCol w:w="1920"/>
        <w:gridCol w:w="1920"/>
        <w:gridCol w:w="1920"/>
        <w:gridCol w:w="1920"/>
      </w:tblGrid>
      <w:tr w:rsidR="00A23D4E" w:rsidRPr="0036650B" w:rsidTr="00A23D4E">
        <w:trPr>
          <w:tblCellSpacing w:w="0" w:type="dxa"/>
        </w:trPr>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Категория сра</w:t>
            </w:r>
            <w:r w:rsidRPr="0036650B">
              <w:rPr>
                <w:rFonts w:ascii="Times New Roman" w:eastAsia="Times New Roman" w:hAnsi="Times New Roman"/>
                <w:sz w:val="24"/>
                <w:szCs w:val="24"/>
                <w:lang w:eastAsia="ru-RU"/>
              </w:rPr>
              <w:t>в</w:t>
            </w:r>
            <w:r w:rsidRPr="0036650B">
              <w:rPr>
                <w:rFonts w:ascii="Times New Roman" w:eastAsia="Times New Roman" w:hAnsi="Times New Roman"/>
                <w:sz w:val="24"/>
                <w:szCs w:val="24"/>
                <w:lang w:eastAsia="ru-RU"/>
              </w:rPr>
              <w:t>нения</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Категория сра</w:t>
            </w:r>
            <w:r w:rsidRPr="0036650B">
              <w:rPr>
                <w:rFonts w:ascii="Times New Roman" w:eastAsia="Times New Roman" w:hAnsi="Times New Roman"/>
                <w:sz w:val="24"/>
                <w:szCs w:val="24"/>
                <w:lang w:eastAsia="ru-RU"/>
              </w:rPr>
              <w:t>в</w:t>
            </w:r>
            <w:r w:rsidRPr="0036650B">
              <w:rPr>
                <w:rFonts w:ascii="Times New Roman" w:eastAsia="Times New Roman" w:hAnsi="Times New Roman"/>
                <w:sz w:val="24"/>
                <w:szCs w:val="24"/>
                <w:lang w:eastAsia="ru-RU"/>
              </w:rPr>
              <w:t>нения</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Категория сра</w:t>
            </w:r>
            <w:r w:rsidRPr="0036650B">
              <w:rPr>
                <w:rFonts w:ascii="Times New Roman" w:eastAsia="Times New Roman" w:hAnsi="Times New Roman"/>
                <w:sz w:val="24"/>
                <w:szCs w:val="24"/>
                <w:lang w:eastAsia="ru-RU"/>
              </w:rPr>
              <w:t>в</w:t>
            </w:r>
            <w:r w:rsidRPr="0036650B">
              <w:rPr>
                <w:rFonts w:ascii="Times New Roman" w:eastAsia="Times New Roman" w:hAnsi="Times New Roman"/>
                <w:sz w:val="24"/>
                <w:szCs w:val="24"/>
                <w:lang w:eastAsia="ru-RU"/>
              </w:rPr>
              <w:t>нения</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Категория</w:t>
            </w:r>
          </w:p>
          <w:p w:rsidR="00A23D4E" w:rsidRPr="0036650B" w:rsidRDefault="00A23D4E" w:rsidP="00A62B23">
            <w:pPr>
              <w:spacing w:after="0" w:line="24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сравнения</w:t>
            </w:r>
          </w:p>
        </w:tc>
      </w:tr>
      <w:tr w:rsidR="00A23D4E" w:rsidRPr="0036650B" w:rsidTr="00A23D4E">
        <w:trPr>
          <w:tblCellSpacing w:w="0" w:type="dxa"/>
        </w:trPr>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Персоналии, фа</w:t>
            </w:r>
            <w:r w:rsidRPr="0036650B">
              <w:rPr>
                <w:rFonts w:ascii="Times New Roman" w:eastAsia="Times New Roman" w:hAnsi="Times New Roman"/>
                <w:sz w:val="24"/>
                <w:szCs w:val="24"/>
                <w:lang w:eastAsia="ru-RU"/>
              </w:rPr>
              <w:t>к</w:t>
            </w:r>
            <w:r w:rsidRPr="0036650B">
              <w:rPr>
                <w:rFonts w:ascii="Times New Roman" w:eastAsia="Times New Roman" w:hAnsi="Times New Roman"/>
                <w:sz w:val="24"/>
                <w:szCs w:val="24"/>
                <w:lang w:eastAsia="ru-RU"/>
              </w:rPr>
              <w:t>ты                 </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r>
      <w:tr w:rsidR="00A23D4E" w:rsidRPr="0036650B" w:rsidTr="00A23D4E">
        <w:trPr>
          <w:tblCellSpacing w:w="0" w:type="dxa"/>
        </w:trPr>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Персоналии, фа</w:t>
            </w:r>
            <w:r w:rsidRPr="0036650B">
              <w:rPr>
                <w:rFonts w:ascii="Times New Roman" w:eastAsia="Times New Roman" w:hAnsi="Times New Roman"/>
                <w:sz w:val="24"/>
                <w:szCs w:val="24"/>
                <w:lang w:eastAsia="ru-RU"/>
              </w:rPr>
              <w:t>к</w:t>
            </w:r>
            <w:r w:rsidRPr="0036650B">
              <w:rPr>
                <w:rFonts w:ascii="Times New Roman" w:eastAsia="Times New Roman" w:hAnsi="Times New Roman"/>
                <w:sz w:val="24"/>
                <w:szCs w:val="24"/>
                <w:lang w:eastAsia="ru-RU"/>
              </w:rPr>
              <w:t>ты                 </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r>
    </w:tbl>
    <w:p w:rsidR="00A23D4E" w:rsidRPr="0036650B" w:rsidRDefault="00A23D4E" w:rsidP="00A62B23">
      <w:pPr>
        <w:shd w:val="clear" w:color="auto" w:fill="FFFFFF"/>
        <w:spacing w:after="0" w:line="360" w:lineRule="auto"/>
        <w:jc w:val="both"/>
        <w:rPr>
          <w:rFonts w:ascii="Times New Roman" w:eastAsia="Times New Roman" w:hAnsi="Times New Roman"/>
          <w:sz w:val="24"/>
          <w:szCs w:val="24"/>
          <w:lang w:eastAsia="ru-RU"/>
        </w:rPr>
      </w:pPr>
    </w:p>
    <w:p w:rsidR="00A23D4E" w:rsidRPr="0036650B" w:rsidRDefault="00A23D4E" w:rsidP="00C55320">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 2. Приемы, направленные на развитие критического мышления.</w:t>
      </w:r>
    </w:p>
    <w:p w:rsidR="00A62B23" w:rsidRPr="0036650B" w:rsidRDefault="00A23D4E" w:rsidP="00A62B23">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sz w:val="24"/>
          <w:szCs w:val="24"/>
          <w:u w:val="single"/>
          <w:lang w:eastAsia="ru-RU"/>
        </w:rPr>
        <w:t>Прием «толстые и тонкие вопросы»</w:t>
      </w:r>
      <w:r w:rsidRPr="0036650B">
        <w:rPr>
          <w:rFonts w:ascii="Times New Roman" w:eastAsia="Times New Roman" w:hAnsi="Times New Roman"/>
          <w:b/>
          <w:sz w:val="24"/>
          <w:szCs w:val="24"/>
          <w:lang w:eastAsia="ru-RU"/>
        </w:rPr>
        <w:t>.</w:t>
      </w:r>
    </w:p>
    <w:p w:rsidR="00A23D4E" w:rsidRPr="0036650B" w:rsidRDefault="00A23D4E" w:rsidP="00A62B23">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Цель: формирование грамотного задавания вопросов и осознание их уровня сложности. Он может быть применен для самостоятельной учебной и домашней работы. «Тонкими» наз</w:t>
      </w:r>
      <w:r w:rsidRPr="0036650B">
        <w:rPr>
          <w:rFonts w:ascii="Times New Roman" w:eastAsia="Times New Roman" w:hAnsi="Times New Roman"/>
          <w:sz w:val="24"/>
          <w:szCs w:val="24"/>
          <w:lang w:eastAsia="ru-RU"/>
        </w:rPr>
        <w:t>ы</w:t>
      </w:r>
      <w:r w:rsidRPr="0036650B">
        <w:rPr>
          <w:rFonts w:ascii="Times New Roman" w:eastAsia="Times New Roman" w:hAnsi="Times New Roman"/>
          <w:sz w:val="24"/>
          <w:szCs w:val="24"/>
          <w:lang w:eastAsia="ru-RU"/>
        </w:rPr>
        <w:t>вают простые, односложные вопросы, требующие ответа да/нет. «Толстые» вопросы выводят учеников на более высокий уровень мышления: сравнение, анализ, синтез, оценку.</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785"/>
        <w:gridCol w:w="4785"/>
      </w:tblGrid>
      <w:tr w:rsidR="00A23D4E" w:rsidRPr="0036650B" w:rsidTr="00A23D4E">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«Толстые» вопросы</w:t>
            </w:r>
          </w:p>
        </w:tc>
        <w:tc>
          <w:tcPr>
            <w:tcW w:w="4785"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«Тонкие» вопросы</w:t>
            </w:r>
          </w:p>
        </w:tc>
      </w:tr>
      <w:tr w:rsidR="00A23D4E" w:rsidRPr="0036650B" w:rsidTr="00A23D4E">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Объясните, почему…?</w:t>
            </w:r>
          </w:p>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Почему вы считаете…?</w:t>
            </w:r>
          </w:p>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В чем различие…?</w:t>
            </w:r>
          </w:p>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Предположите, что будет если…?</w:t>
            </w:r>
          </w:p>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На что похоже…?</w:t>
            </w:r>
          </w:p>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c>
          <w:tcPr>
            <w:tcW w:w="4785"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Кто? Что?</w:t>
            </w:r>
          </w:p>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Когда…? Может…?</w:t>
            </w:r>
          </w:p>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Будет…? Мог ли…?</w:t>
            </w:r>
          </w:p>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Было ли…? Согласны ли вы…?</w:t>
            </w:r>
          </w:p>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Верно ли…?</w:t>
            </w:r>
          </w:p>
        </w:tc>
      </w:tr>
    </w:tbl>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p w:rsidR="00A62B23" w:rsidRPr="0036650B" w:rsidRDefault="00A23D4E" w:rsidP="00A62B23">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sz w:val="24"/>
          <w:szCs w:val="24"/>
          <w:lang w:eastAsia="ru-RU"/>
        </w:rPr>
        <w:t> </w:t>
      </w:r>
      <w:r w:rsidRPr="0036650B">
        <w:rPr>
          <w:rFonts w:ascii="Times New Roman" w:eastAsia="Times New Roman" w:hAnsi="Times New Roman"/>
          <w:b/>
          <w:sz w:val="24"/>
          <w:szCs w:val="24"/>
          <w:u w:val="single"/>
          <w:lang w:eastAsia="ru-RU"/>
        </w:rPr>
        <w:t>«Кластер»</w:t>
      </w:r>
      <w:r w:rsidRPr="0036650B">
        <w:rPr>
          <w:rFonts w:ascii="Times New Roman" w:eastAsia="Times New Roman" w:hAnsi="Times New Roman"/>
          <w:sz w:val="24"/>
          <w:szCs w:val="24"/>
          <w:lang w:eastAsia="ru-RU"/>
        </w:rPr>
        <w:t> - прием графической систематизации материала. Автор приема – Гудлат. Он предполагает выделение смысловых единиц текста и графическое оформление в определе</w:t>
      </w:r>
      <w:r w:rsidRPr="0036650B">
        <w:rPr>
          <w:rFonts w:ascii="Times New Roman" w:eastAsia="Times New Roman" w:hAnsi="Times New Roman"/>
          <w:sz w:val="24"/>
          <w:szCs w:val="24"/>
          <w:lang w:eastAsia="ru-RU"/>
        </w:rPr>
        <w:t>н</w:t>
      </w:r>
      <w:r w:rsidRPr="0036650B">
        <w:rPr>
          <w:rFonts w:ascii="Times New Roman" w:eastAsia="Times New Roman" w:hAnsi="Times New Roman"/>
          <w:sz w:val="24"/>
          <w:szCs w:val="24"/>
          <w:lang w:eastAsia="ru-RU"/>
        </w:rPr>
        <w:t>ном порядке в виде грозди.</w:t>
      </w:r>
    </w:p>
    <w:p w:rsidR="00A23D4E" w:rsidRPr="008A152A" w:rsidRDefault="00A23D4E" w:rsidP="00A62B23">
      <w:pPr>
        <w:shd w:val="clear" w:color="auto" w:fill="FFFFFF"/>
        <w:spacing w:after="0" w:line="360" w:lineRule="auto"/>
        <w:jc w:val="both"/>
        <w:rPr>
          <w:rFonts w:ascii="Times New Roman" w:eastAsia="Times New Roman" w:hAnsi="Times New Roman"/>
          <w:b/>
          <w:sz w:val="24"/>
          <w:szCs w:val="24"/>
          <w:lang w:eastAsia="ru-RU"/>
        </w:rPr>
      </w:pPr>
      <w:r w:rsidRPr="0036650B">
        <w:rPr>
          <w:rFonts w:ascii="Times New Roman" w:eastAsia="Times New Roman" w:hAnsi="Times New Roman"/>
          <w:b/>
          <w:sz w:val="24"/>
          <w:szCs w:val="24"/>
          <w:u w:val="single"/>
          <w:lang w:eastAsia="ru-RU"/>
        </w:rPr>
        <w:t>Прием «Верите ли вы…?»</w:t>
      </w:r>
      <w:r w:rsidRPr="008A152A">
        <w:rPr>
          <w:rFonts w:ascii="Times New Roman" w:eastAsia="Times New Roman" w:hAnsi="Times New Roman"/>
          <w:bCs/>
          <w:sz w:val="24"/>
          <w:szCs w:val="24"/>
          <w:lang w:eastAsia="ru-RU"/>
        </w:rPr>
        <w:t>Цель</w:t>
      </w:r>
      <w:r w:rsidRPr="008A152A">
        <w:rPr>
          <w:rFonts w:ascii="Times New Roman" w:eastAsia="Times New Roman" w:hAnsi="Times New Roman"/>
          <w:sz w:val="24"/>
          <w:szCs w:val="24"/>
          <w:lang w:eastAsia="ru-RU"/>
        </w:rPr>
        <w:t>:</w:t>
      </w:r>
      <w:r w:rsidRPr="0036650B">
        <w:rPr>
          <w:rFonts w:ascii="Times New Roman" w:eastAsia="Times New Roman" w:hAnsi="Times New Roman"/>
          <w:sz w:val="24"/>
          <w:szCs w:val="24"/>
          <w:lang w:eastAsia="ru-RU"/>
        </w:rPr>
        <w:t xml:space="preserve"> способствовать формированию умения критически оцен</w:t>
      </w:r>
      <w:r w:rsidRPr="0036650B">
        <w:rPr>
          <w:rFonts w:ascii="Times New Roman" w:eastAsia="Times New Roman" w:hAnsi="Times New Roman"/>
          <w:sz w:val="24"/>
          <w:szCs w:val="24"/>
          <w:lang w:eastAsia="ru-RU"/>
        </w:rPr>
        <w:t>и</w:t>
      </w:r>
      <w:r w:rsidRPr="0036650B">
        <w:rPr>
          <w:rFonts w:ascii="Times New Roman" w:eastAsia="Times New Roman" w:hAnsi="Times New Roman"/>
          <w:sz w:val="24"/>
          <w:szCs w:val="24"/>
          <w:lang w:eastAsia="ru-RU"/>
        </w:rPr>
        <w:t>вать результат. Можно использовать этот прием с целью проверки знаний обучающихся с возможной последующей самопроверкой.</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20"/>
        <w:gridCol w:w="1920"/>
        <w:gridCol w:w="1920"/>
        <w:gridCol w:w="1920"/>
        <w:gridCol w:w="1920"/>
      </w:tblGrid>
      <w:tr w:rsidR="00A23D4E" w:rsidRPr="0036650B" w:rsidTr="00A23D4E">
        <w:trPr>
          <w:tblCellSpacing w:w="0" w:type="dxa"/>
        </w:trPr>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lastRenderedPageBreak/>
              <w:t> </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вопроса</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вопроса</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вопроса</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вопроса</w:t>
            </w:r>
          </w:p>
        </w:tc>
      </w:tr>
      <w:tr w:rsidR="00A23D4E" w:rsidRPr="0036650B" w:rsidTr="00A23D4E">
        <w:trPr>
          <w:tblCellSpacing w:w="0" w:type="dxa"/>
        </w:trPr>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8A152A" w:rsidP="008A15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обучающийся</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да</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нет</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r>
      <w:tr w:rsidR="00A23D4E" w:rsidRPr="0036650B" w:rsidTr="00A23D4E">
        <w:trPr>
          <w:tblCellSpacing w:w="0" w:type="dxa"/>
        </w:trPr>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8A152A" w:rsidP="008A15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преподава</w:t>
            </w:r>
            <w:r w:rsidR="00A23D4E" w:rsidRPr="0036650B">
              <w:rPr>
                <w:rFonts w:ascii="Times New Roman" w:eastAsia="Times New Roman" w:hAnsi="Times New Roman"/>
                <w:sz w:val="24"/>
                <w:szCs w:val="24"/>
                <w:lang w:eastAsia="ru-RU"/>
              </w:rPr>
              <w:t>тель</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c>
          <w:tcPr>
            <w:tcW w:w="1920" w:type="dxa"/>
            <w:tcBorders>
              <w:top w:val="outset" w:sz="6" w:space="0" w:color="auto"/>
              <w:left w:val="outset" w:sz="6" w:space="0" w:color="auto"/>
              <w:bottom w:val="outset" w:sz="6" w:space="0" w:color="auto"/>
              <w:right w:val="outset" w:sz="6" w:space="0" w:color="auto"/>
            </w:tcBorders>
            <w:hideMark/>
          </w:tcPr>
          <w:p w:rsidR="00A23D4E" w:rsidRPr="0036650B" w:rsidRDefault="00A23D4E" w:rsidP="00A62B23">
            <w:pPr>
              <w:spacing w:after="0" w:line="24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r>
    </w:tbl>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p w:rsidR="00A62B23" w:rsidRPr="0036650B" w:rsidRDefault="00A23D4E" w:rsidP="00A62B23">
      <w:pPr>
        <w:shd w:val="clear" w:color="auto" w:fill="FFFFFF"/>
        <w:spacing w:after="0" w:line="360" w:lineRule="auto"/>
        <w:jc w:val="both"/>
        <w:rPr>
          <w:rFonts w:ascii="Times New Roman" w:eastAsia="Times New Roman" w:hAnsi="Times New Roman"/>
          <w:b/>
          <w:sz w:val="24"/>
          <w:szCs w:val="24"/>
          <w:lang w:eastAsia="ru-RU"/>
        </w:rPr>
      </w:pPr>
      <w:r w:rsidRPr="0036650B">
        <w:rPr>
          <w:rFonts w:ascii="Times New Roman" w:eastAsia="Times New Roman" w:hAnsi="Times New Roman"/>
          <w:b/>
          <w:sz w:val="24"/>
          <w:szCs w:val="24"/>
          <w:u w:val="single"/>
          <w:lang w:eastAsia="ru-RU"/>
        </w:rPr>
        <w:t>Прием «Рефлексивные вопросы»</w:t>
      </w:r>
    </w:p>
    <w:p w:rsidR="00A23D4E" w:rsidRPr="0036650B" w:rsidRDefault="00A23D4E" w:rsidP="00A62B23">
      <w:pPr>
        <w:shd w:val="clear" w:color="auto" w:fill="FFFFFF"/>
        <w:spacing w:after="0" w:line="360" w:lineRule="auto"/>
        <w:jc w:val="both"/>
        <w:rPr>
          <w:rFonts w:ascii="Times New Roman" w:eastAsia="Times New Roman" w:hAnsi="Times New Roman"/>
          <w:b/>
          <w:sz w:val="24"/>
          <w:szCs w:val="24"/>
          <w:lang w:eastAsia="ru-RU"/>
        </w:rPr>
      </w:pPr>
      <w:r w:rsidRPr="0036650B">
        <w:rPr>
          <w:rFonts w:ascii="Times New Roman" w:eastAsia="Times New Roman" w:hAnsi="Times New Roman"/>
          <w:sz w:val="24"/>
          <w:szCs w:val="24"/>
          <w:lang w:eastAsia="ru-RU"/>
        </w:rPr>
        <w:t>Цель: получение эмоционального отклика одной личности на переживания другой. Прим</w:t>
      </w:r>
      <w:r w:rsidRPr="0036650B">
        <w:rPr>
          <w:rFonts w:ascii="Times New Roman" w:eastAsia="Times New Roman" w:hAnsi="Times New Roman"/>
          <w:sz w:val="24"/>
          <w:szCs w:val="24"/>
          <w:lang w:eastAsia="ru-RU"/>
        </w:rPr>
        <w:t>е</w:t>
      </w:r>
      <w:r w:rsidRPr="0036650B">
        <w:rPr>
          <w:rFonts w:ascii="Times New Roman" w:eastAsia="Times New Roman" w:hAnsi="Times New Roman"/>
          <w:sz w:val="24"/>
          <w:szCs w:val="24"/>
          <w:lang w:eastAsia="ru-RU"/>
        </w:rPr>
        <w:t>няется на стадии рефлексии в конце урока.</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Набор рефлексивных вопросов:</w:t>
      </w:r>
    </w:p>
    <w:p w:rsidR="00A23D4E" w:rsidRPr="0036650B" w:rsidRDefault="00A23D4E" w:rsidP="00B11D38">
      <w:pPr>
        <w:numPr>
          <w:ilvl w:val="0"/>
          <w:numId w:val="8"/>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Что показалось вам сегодня трудным?</w:t>
      </w:r>
    </w:p>
    <w:p w:rsidR="00A23D4E" w:rsidRPr="0036650B" w:rsidRDefault="00A23D4E" w:rsidP="00B11D38">
      <w:pPr>
        <w:numPr>
          <w:ilvl w:val="0"/>
          <w:numId w:val="8"/>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Что в изученном сегодня для вас самое главное?</w:t>
      </w:r>
    </w:p>
    <w:p w:rsidR="00A23D4E" w:rsidRPr="0036650B" w:rsidRDefault="00A23D4E" w:rsidP="00B11D38">
      <w:pPr>
        <w:numPr>
          <w:ilvl w:val="0"/>
          <w:numId w:val="8"/>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Что показалось неубедительным, с чем вы не согласны?</w:t>
      </w:r>
    </w:p>
    <w:p w:rsidR="00A23D4E" w:rsidRPr="0036650B" w:rsidRDefault="00A23D4E" w:rsidP="00B11D38">
      <w:pPr>
        <w:numPr>
          <w:ilvl w:val="0"/>
          <w:numId w:val="8"/>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Какие новые мысли, чувства у вас появились?</w:t>
      </w:r>
    </w:p>
    <w:p w:rsidR="00A23D4E" w:rsidRPr="0036650B" w:rsidRDefault="00A23D4E" w:rsidP="00B11D38">
      <w:pPr>
        <w:numPr>
          <w:ilvl w:val="0"/>
          <w:numId w:val="8"/>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Были ли у вас моменты радости, удовлетворения от своих удачных ответов?</w:t>
      </w:r>
    </w:p>
    <w:p w:rsidR="00A23D4E" w:rsidRPr="0036650B" w:rsidRDefault="00A23D4E" w:rsidP="00B11D38">
      <w:pPr>
        <w:numPr>
          <w:ilvl w:val="0"/>
          <w:numId w:val="8"/>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Были ли моменты недовольства собой?</w:t>
      </w:r>
    </w:p>
    <w:p w:rsidR="00A23D4E" w:rsidRPr="0036650B" w:rsidRDefault="00A23D4E" w:rsidP="00B11D38">
      <w:pPr>
        <w:numPr>
          <w:ilvl w:val="0"/>
          <w:numId w:val="8"/>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Какую пользу вы извлекли из этого урока, изученного текста</w:t>
      </w:r>
    </w:p>
    <w:p w:rsidR="00A62B23" w:rsidRPr="0036650B" w:rsidRDefault="00A23D4E" w:rsidP="00B11D38">
      <w:pPr>
        <w:numPr>
          <w:ilvl w:val="0"/>
          <w:numId w:val="8"/>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Заметили ли вы свои успехи…?...</w:t>
      </w:r>
    </w:p>
    <w:p w:rsidR="00A23D4E" w:rsidRPr="0036650B" w:rsidRDefault="00A23D4E" w:rsidP="00A62B23">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sz w:val="24"/>
          <w:szCs w:val="24"/>
          <w:u w:val="single"/>
          <w:lang w:eastAsia="ru-RU"/>
        </w:rPr>
        <w:t>Игра «Знаете ли вы, что…?»</w:t>
      </w:r>
      <w:r w:rsidRPr="0036650B">
        <w:rPr>
          <w:rFonts w:ascii="Times New Roman" w:eastAsia="Times New Roman" w:hAnsi="Times New Roman"/>
          <w:sz w:val="24"/>
          <w:szCs w:val="24"/>
          <w:lang w:eastAsia="ru-RU"/>
        </w:rPr>
        <w:t> - эффективный прием, помогающий настроить учащихся на работу, заинтересовать изучаемой темой.</w:t>
      </w:r>
    </w:p>
    <w:p w:rsidR="00A23D4E" w:rsidRPr="0036650B" w:rsidRDefault="00A23D4E" w:rsidP="00A62B23">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sz w:val="24"/>
          <w:szCs w:val="24"/>
          <w:u w:val="single"/>
          <w:lang w:eastAsia="ru-RU"/>
        </w:rPr>
        <w:t>Прием «Закончи предложения»</w:t>
      </w:r>
      <w:r w:rsidRPr="0036650B">
        <w:rPr>
          <w:rFonts w:ascii="Times New Roman" w:eastAsia="Times New Roman" w:hAnsi="Times New Roman"/>
          <w:b/>
          <w:sz w:val="24"/>
          <w:szCs w:val="24"/>
          <w:lang w:eastAsia="ru-RU"/>
        </w:rPr>
        <w:t>.</w:t>
      </w:r>
      <w:r w:rsidRPr="0036650B">
        <w:rPr>
          <w:rFonts w:ascii="Times New Roman" w:eastAsia="Times New Roman" w:hAnsi="Times New Roman"/>
          <w:sz w:val="24"/>
          <w:szCs w:val="24"/>
          <w:lang w:eastAsia="ru-RU"/>
        </w:rPr>
        <w:t xml:space="preserve"> Цель: формирование умения оценивания изучаемого об</w:t>
      </w:r>
      <w:r w:rsidRPr="0036650B">
        <w:rPr>
          <w:rFonts w:ascii="Times New Roman" w:eastAsia="Times New Roman" w:hAnsi="Times New Roman"/>
          <w:sz w:val="24"/>
          <w:szCs w:val="24"/>
          <w:lang w:eastAsia="ru-RU"/>
        </w:rPr>
        <w:t>ъ</w:t>
      </w:r>
      <w:r w:rsidRPr="0036650B">
        <w:rPr>
          <w:rFonts w:ascii="Times New Roman" w:eastAsia="Times New Roman" w:hAnsi="Times New Roman"/>
          <w:sz w:val="24"/>
          <w:szCs w:val="24"/>
          <w:lang w:eastAsia="ru-RU"/>
        </w:rPr>
        <w:t>екта, высказать свое собственное суждение и отношение. Например, «самым интересным на занятии для меня было…».</w:t>
      </w:r>
    </w:p>
    <w:p w:rsidR="00A23D4E" w:rsidRPr="0036650B" w:rsidRDefault="00A23D4E" w:rsidP="00C55320">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3. Приемы и методы проектной технологии</w:t>
      </w:r>
    </w:p>
    <w:p w:rsidR="00A23D4E" w:rsidRPr="0036650B" w:rsidRDefault="00A23D4E" w:rsidP="00C55320">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С точки зрения учащегося проект – это возможность делать что-то интересное самостоятел</w:t>
      </w:r>
      <w:r w:rsidRPr="0036650B">
        <w:rPr>
          <w:rFonts w:ascii="Times New Roman" w:eastAsia="Times New Roman" w:hAnsi="Times New Roman"/>
          <w:sz w:val="24"/>
          <w:szCs w:val="24"/>
          <w:lang w:eastAsia="ru-RU"/>
        </w:rPr>
        <w:t>ь</w:t>
      </w:r>
      <w:r w:rsidRPr="0036650B">
        <w:rPr>
          <w:rFonts w:ascii="Times New Roman" w:eastAsia="Times New Roman" w:hAnsi="Times New Roman"/>
          <w:sz w:val="24"/>
          <w:szCs w:val="24"/>
          <w:lang w:eastAsia="ru-RU"/>
        </w:rPr>
        <w:t xml:space="preserve">ное, в группе, самому. На уроках русского языка </w:t>
      </w:r>
      <w:r w:rsidR="00A62B23" w:rsidRPr="0036650B">
        <w:rPr>
          <w:rFonts w:ascii="Times New Roman" w:eastAsia="Times New Roman" w:hAnsi="Times New Roman"/>
          <w:sz w:val="24"/>
          <w:szCs w:val="24"/>
          <w:lang w:eastAsia="ru-RU"/>
        </w:rPr>
        <w:t>учащиеся</w:t>
      </w:r>
      <w:r w:rsidRPr="0036650B">
        <w:rPr>
          <w:rFonts w:ascii="Times New Roman" w:eastAsia="Times New Roman" w:hAnsi="Times New Roman"/>
          <w:sz w:val="24"/>
          <w:szCs w:val="24"/>
          <w:lang w:eastAsia="ru-RU"/>
        </w:rPr>
        <w:t xml:space="preserve"> выполняют разные проекты: со</w:t>
      </w:r>
      <w:r w:rsidRPr="0036650B">
        <w:rPr>
          <w:rFonts w:ascii="Times New Roman" w:eastAsia="Times New Roman" w:hAnsi="Times New Roman"/>
          <w:sz w:val="24"/>
          <w:szCs w:val="24"/>
          <w:lang w:eastAsia="ru-RU"/>
        </w:rPr>
        <w:t>з</w:t>
      </w:r>
      <w:r w:rsidRPr="0036650B">
        <w:rPr>
          <w:rFonts w:ascii="Times New Roman" w:eastAsia="Times New Roman" w:hAnsi="Times New Roman"/>
          <w:sz w:val="24"/>
          <w:szCs w:val="24"/>
          <w:lang w:eastAsia="ru-RU"/>
        </w:rPr>
        <w:t>дание словарей, схем, сообщения по истории слов, фразеологизмов, сочинения на лингви</w:t>
      </w:r>
      <w:r w:rsidRPr="0036650B">
        <w:rPr>
          <w:rFonts w:ascii="Times New Roman" w:eastAsia="Times New Roman" w:hAnsi="Times New Roman"/>
          <w:sz w:val="24"/>
          <w:szCs w:val="24"/>
          <w:lang w:eastAsia="ru-RU"/>
        </w:rPr>
        <w:t>с</w:t>
      </w:r>
      <w:r w:rsidRPr="0036650B">
        <w:rPr>
          <w:rFonts w:ascii="Times New Roman" w:eastAsia="Times New Roman" w:hAnsi="Times New Roman"/>
          <w:sz w:val="24"/>
          <w:szCs w:val="24"/>
          <w:lang w:eastAsia="ru-RU"/>
        </w:rPr>
        <w:t>тические темы, проекты учебных пособий.</w:t>
      </w:r>
    </w:p>
    <w:p w:rsidR="00A23D4E" w:rsidRPr="0036650B" w:rsidRDefault="00A23D4E" w:rsidP="00C55320">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4. “Линия времени”.</w:t>
      </w:r>
    </w:p>
    <w:p w:rsidR="00A23D4E" w:rsidRPr="0036650B" w:rsidRDefault="00A23D4E" w:rsidP="008A152A">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Начертить  на доске линию, на которой обозначаются  этапы изучения темы, формы контр</w:t>
      </w:r>
      <w:r w:rsidRPr="0036650B">
        <w:rPr>
          <w:rFonts w:ascii="Times New Roman" w:eastAsia="Times New Roman" w:hAnsi="Times New Roman"/>
          <w:sz w:val="24"/>
          <w:szCs w:val="24"/>
          <w:lang w:eastAsia="ru-RU"/>
        </w:rPr>
        <w:t>о</w:t>
      </w:r>
      <w:r w:rsidRPr="0036650B">
        <w:rPr>
          <w:rFonts w:ascii="Times New Roman" w:eastAsia="Times New Roman" w:hAnsi="Times New Roman"/>
          <w:sz w:val="24"/>
          <w:szCs w:val="24"/>
          <w:lang w:eastAsia="ru-RU"/>
        </w:rPr>
        <w:t>ля; проговаривать  самые важные периоды, требующие  от ребят стопроцентной самоотдачи, вместе можно найти  уроки, на которых можно “передохнуть”. “Линия времени” позволяет детям увидеть, что именно может являться конечным продуктом изучения темы, что нужно знать и уметь для успешного усвоения каждой последующей темы. Это упражнение полезно для ребят, которые легче усваивают учебный материал от общего к частному.</w:t>
      </w:r>
    </w:p>
    <w:p w:rsidR="00A23D4E" w:rsidRPr="0036650B" w:rsidRDefault="00A23D4E" w:rsidP="008A152A">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5. Метафоры.</w:t>
      </w:r>
      <w:r w:rsidR="00A62B23" w:rsidRPr="0036650B">
        <w:rPr>
          <w:rFonts w:ascii="Times New Roman" w:eastAsia="Times New Roman" w:hAnsi="Times New Roman"/>
          <w:sz w:val="24"/>
          <w:szCs w:val="24"/>
          <w:lang w:eastAsia="ru-RU"/>
        </w:rPr>
        <w:t>Данный приём метафоры не тождественен</w:t>
      </w:r>
      <w:r w:rsidRPr="0036650B">
        <w:rPr>
          <w:rFonts w:ascii="Times New Roman" w:eastAsia="Times New Roman" w:hAnsi="Times New Roman"/>
          <w:sz w:val="24"/>
          <w:szCs w:val="24"/>
          <w:lang w:eastAsia="ru-RU"/>
        </w:rPr>
        <w:t xml:space="preserve"> “метафоре” в филологии, хотя в о</w:t>
      </w:r>
      <w:r w:rsidRPr="0036650B">
        <w:rPr>
          <w:rFonts w:ascii="Times New Roman" w:eastAsia="Times New Roman" w:hAnsi="Times New Roman"/>
          <w:sz w:val="24"/>
          <w:szCs w:val="24"/>
          <w:lang w:eastAsia="ru-RU"/>
        </w:rPr>
        <w:t>с</w:t>
      </w:r>
      <w:r w:rsidRPr="0036650B">
        <w:rPr>
          <w:rFonts w:ascii="Times New Roman" w:eastAsia="Times New Roman" w:hAnsi="Times New Roman"/>
          <w:sz w:val="24"/>
          <w:szCs w:val="24"/>
          <w:lang w:eastAsia="ru-RU"/>
        </w:rPr>
        <w:t>нове тоже сходст</w:t>
      </w:r>
      <w:r w:rsidR="00A62B23" w:rsidRPr="0036650B">
        <w:rPr>
          <w:rFonts w:ascii="Times New Roman" w:eastAsia="Times New Roman" w:hAnsi="Times New Roman"/>
          <w:sz w:val="24"/>
          <w:szCs w:val="24"/>
          <w:lang w:eastAsia="ru-RU"/>
        </w:rPr>
        <w:t>во. Здесь м</w:t>
      </w:r>
      <w:r w:rsidRPr="0036650B">
        <w:rPr>
          <w:rFonts w:ascii="Times New Roman" w:eastAsia="Times New Roman" w:hAnsi="Times New Roman"/>
          <w:sz w:val="24"/>
          <w:szCs w:val="24"/>
          <w:lang w:eastAsia="ru-RU"/>
        </w:rPr>
        <w:t>етафора – притча. Метафоры обогащают модель мира, воздейс</w:t>
      </w:r>
      <w:r w:rsidRPr="0036650B">
        <w:rPr>
          <w:rFonts w:ascii="Times New Roman" w:eastAsia="Times New Roman" w:hAnsi="Times New Roman"/>
          <w:sz w:val="24"/>
          <w:szCs w:val="24"/>
          <w:lang w:eastAsia="ru-RU"/>
        </w:rPr>
        <w:t>т</w:t>
      </w:r>
      <w:r w:rsidRPr="0036650B">
        <w:rPr>
          <w:rFonts w:ascii="Times New Roman" w:eastAsia="Times New Roman" w:hAnsi="Times New Roman"/>
          <w:sz w:val="24"/>
          <w:szCs w:val="24"/>
          <w:lang w:eastAsia="ru-RU"/>
        </w:rPr>
        <w:lastRenderedPageBreak/>
        <w:t>вуют на оба полушария, активизируют мышление и память, задействуют глубинные стру</w:t>
      </w:r>
      <w:r w:rsidRPr="0036650B">
        <w:rPr>
          <w:rFonts w:ascii="Times New Roman" w:eastAsia="Times New Roman" w:hAnsi="Times New Roman"/>
          <w:sz w:val="24"/>
          <w:szCs w:val="24"/>
          <w:lang w:eastAsia="ru-RU"/>
        </w:rPr>
        <w:t>к</w:t>
      </w:r>
      <w:r w:rsidRPr="0036650B">
        <w:rPr>
          <w:rFonts w:ascii="Times New Roman" w:eastAsia="Times New Roman" w:hAnsi="Times New Roman"/>
          <w:sz w:val="24"/>
          <w:szCs w:val="24"/>
          <w:lang w:eastAsia="ru-RU"/>
        </w:rPr>
        <w:t>туры психики.</w:t>
      </w:r>
    </w:p>
    <w:p w:rsidR="00A23D4E" w:rsidRPr="0036650B" w:rsidRDefault="00A23D4E" w:rsidP="00D954F4">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i/>
          <w:iCs/>
          <w:sz w:val="24"/>
          <w:szCs w:val="24"/>
          <w:lang w:eastAsia="ru-RU"/>
        </w:rPr>
        <w:t>Например. Однажды шёл по лесу мудрец. И он увидел лесоруба, пилившего огромное дерево старой тупой пилой. Было ясно, что работает тот уже очень давно, сильно устал, а результат был очень невелик. “Что ты делаешь?” - спросил мудрец. “Не видишь – я р</w:t>
      </w:r>
      <w:r w:rsidRPr="0036650B">
        <w:rPr>
          <w:rFonts w:ascii="Times New Roman" w:eastAsia="Times New Roman" w:hAnsi="Times New Roman"/>
          <w:i/>
          <w:iCs/>
          <w:sz w:val="24"/>
          <w:szCs w:val="24"/>
          <w:lang w:eastAsia="ru-RU"/>
        </w:rPr>
        <w:t>а</w:t>
      </w:r>
      <w:r w:rsidRPr="0036650B">
        <w:rPr>
          <w:rFonts w:ascii="Times New Roman" w:eastAsia="Times New Roman" w:hAnsi="Times New Roman"/>
          <w:i/>
          <w:iCs/>
          <w:sz w:val="24"/>
          <w:szCs w:val="24"/>
          <w:lang w:eastAsia="ru-RU"/>
        </w:rPr>
        <w:t>ботаю!” - сердито ответил лесоруб. “Если ты заточишь свой инструмент, дело пойдёт гораздо быстрее”. - посоветовал мудрец. “Не мешай мне, мне некогда, мне работать н</w:t>
      </w:r>
      <w:r w:rsidRPr="0036650B">
        <w:rPr>
          <w:rFonts w:ascii="Times New Roman" w:eastAsia="Times New Roman" w:hAnsi="Times New Roman"/>
          <w:i/>
          <w:iCs/>
          <w:sz w:val="24"/>
          <w:szCs w:val="24"/>
          <w:lang w:eastAsia="ru-RU"/>
        </w:rPr>
        <w:t>а</w:t>
      </w:r>
      <w:r w:rsidRPr="0036650B">
        <w:rPr>
          <w:rFonts w:ascii="Times New Roman" w:eastAsia="Times New Roman" w:hAnsi="Times New Roman"/>
          <w:i/>
          <w:iCs/>
          <w:sz w:val="24"/>
          <w:szCs w:val="24"/>
          <w:lang w:eastAsia="ru-RU"/>
        </w:rPr>
        <w:t>до!” - ответил упрямый лесоруб.</w:t>
      </w:r>
    </w:p>
    <w:p w:rsidR="00A23D4E" w:rsidRPr="0036650B" w:rsidRDefault="00A23D4E" w:rsidP="00C55320">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6. Создание ситуации успеха</w:t>
      </w:r>
      <w:r w:rsidR="00D954F4" w:rsidRPr="0036650B">
        <w:rPr>
          <w:rFonts w:ascii="Times New Roman" w:eastAsia="Times New Roman" w:hAnsi="Times New Roman"/>
          <w:sz w:val="24"/>
          <w:szCs w:val="24"/>
          <w:lang w:eastAsia="ru-RU"/>
        </w:rPr>
        <w:t>.</w:t>
      </w:r>
    </w:p>
    <w:p w:rsidR="00A23D4E" w:rsidRPr="0036650B" w:rsidRDefault="00A23D4E" w:rsidP="00D954F4">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xml:space="preserve">Позволяет </w:t>
      </w:r>
      <w:r w:rsidR="00C55320">
        <w:rPr>
          <w:rFonts w:ascii="Times New Roman" w:eastAsia="Times New Roman" w:hAnsi="Times New Roman"/>
          <w:sz w:val="24"/>
          <w:szCs w:val="24"/>
          <w:lang w:eastAsia="ru-RU"/>
        </w:rPr>
        <w:t>«</w:t>
      </w:r>
      <w:r w:rsidRPr="0036650B">
        <w:rPr>
          <w:rFonts w:ascii="Times New Roman" w:eastAsia="Times New Roman" w:hAnsi="Times New Roman"/>
          <w:sz w:val="24"/>
          <w:szCs w:val="24"/>
          <w:lang w:eastAsia="ru-RU"/>
        </w:rPr>
        <w:t>замотивировать</w:t>
      </w:r>
      <w:r w:rsidR="00C55320">
        <w:rPr>
          <w:rFonts w:ascii="Times New Roman" w:eastAsia="Times New Roman" w:hAnsi="Times New Roman"/>
          <w:sz w:val="24"/>
          <w:szCs w:val="24"/>
          <w:lang w:eastAsia="ru-RU"/>
        </w:rPr>
        <w:t>»</w:t>
      </w:r>
      <w:r w:rsidRPr="0036650B">
        <w:rPr>
          <w:rFonts w:ascii="Times New Roman" w:eastAsia="Times New Roman" w:hAnsi="Times New Roman"/>
          <w:sz w:val="24"/>
          <w:szCs w:val="24"/>
          <w:lang w:eastAsia="ru-RU"/>
        </w:rPr>
        <w:t xml:space="preserve"> ребят на активную работу во время урока. Во время фронтального опроса можно отвечать, начиная словами: “Я знаю, что…”. Растёт уверенность </w:t>
      </w:r>
      <w:r w:rsidR="00C55320">
        <w:rPr>
          <w:rFonts w:ascii="Times New Roman" w:eastAsia="Times New Roman" w:hAnsi="Times New Roman"/>
          <w:sz w:val="24"/>
          <w:szCs w:val="24"/>
          <w:lang w:eastAsia="ru-RU"/>
        </w:rPr>
        <w:t>обучающихся</w:t>
      </w:r>
      <w:r w:rsidRPr="0036650B">
        <w:rPr>
          <w:rFonts w:ascii="Times New Roman" w:eastAsia="Times New Roman" w:hAnsi="Times New Roman"/>
          <w:sz w:val="24"/>
          <w:szCs w:val="24"/>
          <w:lang w:eastAsia="ru-RU"/>
        </w:rPr>
        <w:t xml:space="preserve"> в своей лингвистической компетенции.</w:t>
      </w:r>
    </w:p>
    <w:p w:rsidR="00A23D4E" w:rsidRPr="0036650B" w:rsidRDefault="00A23D4E" w:rsidP="00C55320">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7. Освобождение от задания, зачёта и других форм контроля – сильное мотивирующее средство.</w:t>
      </w:r>
    </w:p>
    <w:p w:rsidR="00A23D4E" w:rsidRPr="0036650B" w:rsidRDefault="00A23D4E" w:rsidP="00D954F4">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Нужно педагогу заблаговременно вывешивать  на стенд информацию о критериях оценивания результатов изучения темы и оговаривать, что нужно сделать, чтобы освободить себя от тяжкого испытания. </w:t>
      </w:r>
    </w:p>
    <w:p w:rsidR="00A23D4E" w:rsidRPr="0036650B" w:rsidRDefault="00A23D4E" w:rsidP="00C55320">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8.  “Защитный лист”</w:t>
      </w:r>
      <w:r w:rsidRPr="0036650B">
        <w:rPr>
          <w:rFonts w:ascii="Times New Roman" w:eastAsia="Times New Roman" w:hAnsi="Times New Roman"/>
          <w:sz w:val="24"/>
          <w:szCs w:val="24"/>
          <w:lang w:eastAsia="ru-RU"/>
        </w:rPr>
        <w:t>. Предпочтительнее проводить в старших классах.</w:t>
      </w:r>
    </w:p>
    <w:p w:rsidR="00A23D4E" w:rsidRPr="0036650B" w:rsidRDefault="00A23D4E" w:rsidP="00D954F4">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xml:space="preserve">Перед каждым уроком на столе лежит этот Лист, куда каждый </w:t>
      </w:r>
      <w:r w:rsidR="00C55320">
        <w:rPr>
          <w:rFonts w:ascii="Times New Roman" w:eastAsia="Times New Roman" w:hAnsi="Times New Roman"/>
          <w:sz w:val="24"/>
          <w:szCs w:val="24"/>
          <w:lang w:eastAsia="ru-RU"/>
        </w:rPr>
        <w:t>учащийся</w:t>
      </w:r>
      <w:r w:rsidRPr="0036650B">
        <w:rPr>
          <w:rFonts w:ascii="Times New Roman" w:eastAsia="Times New Roman" w:hAnsi="Times New Roman"/>
          <w:sz w:val="24"/>
          <w:szCs w:val="24"/>
          <w:lang w:eastAsia="ru-RU"/>
        </w:rPr>
        <w:t xml:space="preserve"> без объясн</w:t>
      </w:r>
      <w:r w:rsidRPr="0036650B">
        <w:rPr>
          <w:rFonts w:ascii="Times New Roman" w:eastAsia="Times New Roman" w:hAnsi="Times New Roman"/>
          <w:sz w:val="24"/>
          <w:szCs w:val="24"/>
          <w:lang w:eastAsia="ru-RU"/>
        </w:rPr>
        <w:t>е</w:t>
      </w:r>
      <w:r w:rsidRPr="0036650B">
        <w:rPr>
          <w:rFonts w:ascii="Times New Roman" w:eastAsia="Times New Roman" w:hAnsi="Times New Roman"/>
          <w:sz w:val="24"/>
          <w:szCs w:val="24"/>
          <w:lang w:eastAsia="ru-RU"/>
        </w:rPr>
        <w:t>ния причин может вписать свою фамилию и быть уверенным, что его сегодня не спросят. З</w:t>
      </w:r>
      <w:r w:rsidRPr="0036650B">
        <w:rPr>
          <w:rFonts w:ascii="Times New Roman" w:eastAsia="Times New Roman" w:hAnsi="Times New Roman"/>
          <w:sz w:val="24"/>
          <w:szCs w:val="24"/>
          <w:lang w:eastAsia="ru-RU"/>
        </w:rPr>
        <w:t>а</w:t>
      </w:r>
      <w:r w:rsidRPr="0036650B">
        <w:rPr>
          <w:rFonts w:ascii="Times New Roman" w:eastAsia="Times New Roman" w:hAnsi="Times New Roman"/>
          <w:sz w:val="24"/>
          <w:szCs w:val="24"/>
          <w:lang w:eastAsia="ru-RU"/>
        </w:rPr>
        <w:t xml:space="preserve">то, подшивая эти Листы, нужно  держать  ситуацию под контролем. Этот приём позволяет переложить ответственность за процесс обучения на самих </w:t>
      </w:r>
      <w:r w:rsidR="00C55320">
        <w:rPr>
          <w:rFonts w:ascii="Times New Roman" w:eastAsia="Times New Roman" w:hAnsi="Times New Roman"/>
          <w:sz w:val="24"/>
          <w:szCs w:val="24"/>
          <w:lang w:eastAsia="ru-RU"/>
        </w:rPr>
        <w:t>обучающихся</w:t>
      </w:r>
      <w:r w:rsidR="00D954F4" w:rsidRPr="0036650B">
        <w:rPr>
          <w:rFonts w:ascii="Times New Roman" w:eastAsia="Times New Roman" w:hAnsi="Times New Roman"/>
          <w:sz w:val="24"/>
          <w:szCs w:val="24"/>
          <w:lang w:eastAsia="ru-RU"/>
        </w:rPr>
        <w:t xml:space="preserve">. </w:t>
      </w:r>
    </w:p>
    <w:p w:rsidR="00A23D4E" w:rsidRPr="0036650B" w:rsidRDefault="00A23D4E" w:rsidP="00C55320">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9. Оценка – не отметка.</w:t>
      </w:r>
    </w:p>
    <w:p w:rsidR="00A23D4E" w:rsidRPr="0036650B" w:rsidRDefault="00A23D4E" w:rsidP="00D954F4">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xml:space="preserve"> Отмечать  вслух или жестом каждый успех </w:t>
      </w:r>
      <w:r w:rsidR="00C55320">
        <w:rPr>
          <w:rFonts w:ascii="Times New Roman" w:eastAsia="Times New Roman" w:hAnsi="Times New Roman"/>
          <w:sz w:val="24"/>
          <w:szCs w:val="24"/>
          <w:lang w:eastAsia="ru-RU"/>
        </w:rPr>
        <w:t>обучающегося</w:t>
      </w:r>
      <w:r w:rsidRPr="0036650B">
        <w:rPr>
          <w:rFonts w:ascii="Times New Roman" w:eastAsia="Times New Roman" w:hAnsi="Times New Roman"/>
          <w:sz w:val="24"/>
          <w:szCs w:val="24"/>
          <w:lang w:eastAsia="ru-RU"/>
        </w:rPr>
        <w:t>. Главная цель оценки – стимулировать познание. Детям нужен Успех. Степень успешности во многом определяет наше отношение к миру, самочувствие, желание работать, узнавать новое.</w:t>
      </w:r>
    </w:p>
    <w:p w:rsidR="00A23D4E" w:rsidRPr="0036650B" w:rsidRDefault="00A23D4E" w:rsidP="00C55320">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10. Кредит доверия.</w:t>
      </w:r>
    </w:p>
    <w:p w:rsidR="00A23D4E" w:rsidRPr="0036650B" w:rsidRDefault="00A23D4E" w:rsidP="00C55320">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xml:space="preserve"> В некоторых случаях ставить  отметку “в кредит”. Это шанс для </w:t>
      </w:r>
      <w:r w:rsidR="00C55320">
        <w:rPr>
          <w:rFonts w:ascii="Times New Roman" w:eastAsia="Times New Roman" w:hAnsi="Times New Roman"/>
          <w:sz w:val="24"/>
          <w:szCs w:val="24"/>
          <w:lang w:eastAsia="ru-RU"/>
        </w:rPr>
        <w:t>обучающегося</w:t>
      </w:r>
      <w:r w:rsidRPr="0036650B">
        <w:rPr>
          <w:rFonts w:ascii="Times New Roman" w:eastAsia="Times New Roman" w:hAnsi="Times New Roman"/>
          <w:sz w:val="24"/>
          <w:szCs w:val="24"/>
          <w:lang w:eastAsia="ru-RU"/>
        </w:rPr>
        <w:t xml:space="preserve"> пр</w:t>
      </w:r>
      <w:r w:rsidRPr="0036650B">
        <w:rPr>
          <w:rFonts w:ascii="Times New Roman" w:eastAsia="Times New Roman" w:hAnsi="Times New Roman"/>
          <w:sz w:val="24"/>
          <w:szCs w:val="24"/>
          <w:lang w:eastAsia="ru-RU"/>
        </w:rPr>
        <w:t>о</w:t>
      </w:r>
      <w:r w:rsidRPr="0036650B">
        <w:rPr>
          <w:rFonts w:ascii="Times New Roman" w:eastAsia="Times New Roman" w:hAnsi="Times New Roman"/>
          <w:sz w:val="24"/>
          <w:szCs w:val="24"/>
          <w:lang w:eastAsia="ru-RU"/>
        </w:rPr>
        <w:t>явить себя и доказать свою состоятельность. Важно дать понят</w:t>
      </w:r>
      <w:r w:rsidR="00D954F4" w:rsidRPr="0036650B">
        <w:rPr>
          <w:rFonts w:ascii="Times New Roman" w:eastAsia="Times New Roman" w:hAnsi="Times New Roman"/>
          <w:sz w:val="24"/>
          <w:szCs w:val="24"/>
          <w:lang w:eastAsia="ru-RU"/>
        </w:rPr>
        <w:t>ь, что педагог верит  в учен</w:t>
      </w:r>
      <w:r w:rsidR="00D954F4" w:rsidRPr="0036650B">
        <w:rPr>
          <w:rFonts w:ascii="Times New Roman" w:eastAsia="Times New Roman" w:hAnsi="Times New Roman"/>
          <w:sz w:val="24"/>
          <w:szCs w:val="24"/>
          <w:lang w:eastAsia="ru-RU"/>
        </w:rPr>
        <w:t>и</w:t>
      </w:r>
      <w:r w:rsidR="00D954F4" w:rsidRPr="0036650B">
        <w:rPr>
          <w:rFonts w:ascii="Times New Roman" w:eastAsia="Times New Roman" w:hAnsi="Times New Roman"/>
          <w:sz w:val="24"/>
          <w:szCs w:val="24"/>
          <w:lang w:eastAsia="ru-RU"/>
        </w:rPr>
        <w:t>ка</w:t>
      </w:r>
      <w:r w:rsidRPr="0036650B">
        <w:rPr>
          <w:rFonts w:ascii="Times New Roman" w:eastAsia="Times New Roman" w:hAnsi="Times New Roman"/>
          <w:sz w:val="24"/>
          <w:szCs w:val="24"/>
          <w:lang w:eastAsia="ru-RU"/>
        </w:rPr>
        <w:t>, есть все возможности для достижения успеха, необходимо только что-то сделать по-другому, стараться чуть больше.</w:t>
      </w:r>
    </w:p>
    <w:p w:rsidR="00A23D4E" w:rsidRPr="0036650B" w:rsidRDefault="00A23D4E" w:rsidP="00C55320">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11. Образовательная стратегия.</w:t>
      </w:r>
    </w:p>
    <w:p w:rsidR="00A23D4E" w:rsidRPr="0036650B" w:rsidRDefault="00C55320" w:rsidP="00A23D4E">
      <w:pPr>
        <w:shd w:val="clear" w:color="auto" w:fill="FFFFFF"/>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 Что в</w:t>
      </w:r>
      <w:r w:rsidR="00A23D4E" w:rsidRPr="0036650B">
        <w:rPr>
          <w:rFonts w:ascii="Times New Roman" w:eastAsia="Times New Roman" w:hAnsi="Times New Roman"/>
          <w:sz w:val="24"/>
          <w:szCs w:val="24"/>
          <w:lang w:eastAsia="ru-RU"/>
        </w:rPr>
        <w:t>ы делал</w:t>
      </w:r>
      <w:r>
        <w:rPr>
          <w:rFonts w:ascii="Times New Roman" w:eastAsia="Times New Roman" w:hAnsi="Times New Roman"/>
          <w:sz w:val="24"/>
          <w:szCs w:val="24"/>
          <w:lang w:eastAsia="ru-RU"/>
        </w:rPr>
        <w:t>и</w:t>
      </w:r>
      <w:r w:rsidR="00A23D4E" w:rsidRPr="0036650B">
        <w:rPr>
          <w:rFonts w:ascii="Times New Roman" w:eastAsia="Times New Roman" w:hAnsi="Times New Roman"/>
          <w:sz w:val="24"/>
          <w:szCs w:val="24"/>
          <w:lang w:eastAsia="ru-RU"/>
        </w:rPr>
        <w:t>, чтобы написать эту работу на “5”?</w:t>
      </w:r>
    </w:p>
    <w:p w:rsidR="00A23D4E" w:rsidRPr="0036650B" w:rsidRDefault="00C55320" w:rsidP="00A23D4E">
      <w:pPr>
        <w:shd w:val="clear" w:color="auto" w:fill="FFFFFF"/>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 Как вы готовились</w:t>
      </w:r>
      <w:r w:rsidR="00A23D4E" w:rsidRPr="0036650B">
        <w:rPr>
          <w:rFonts w:ascii="Times New Roman" w:eastAsia="Times New Roman" w:hAnsi="Times New Roman"/>
          <w:sz w:val="24"/>
          <w:szCs w:val="24"/>
          <w:lang w:eastAsia="ru-RU"/>
        </w:rPr>
        <w:t xml:space="preserve"> к диктанту, что позволило </w:t>
      </w:r>
      <w:r>
        <w:rPr>
          <w:rFonts w:ascii="Times New Roman" w:eastAsia="Times New Roman" w:hAnsi="Times New Roman"/>
          <w:sz w:val="24"/>
          <w:szCs w:val="24"/>
          <w:lang w:eastAsia="ru-RU"/>
        </w:rPr>
        <w:t>вам</w:t>
      </w:r>
      <w:r w:rsidR="00A23D4E" w:rsidRPr="0036650B">
        <w:rPr>
          <w:rFonts w:ascii="Times New Roman" w:eastAsia="Times New Roman" w:hAnsi="Times New Roman"/>
          <w:sz w:val="24"/>
          <w:szCs w:val="24"/>
          <w:lang w:eastAsia="ru-RU"/>
        </w:rPr>
        <w:t xml:space="preserve"> написать его хорошо?</w:t>
      </w:r>
    </w:p>
    <w:p w:rsidR="00A23D4E" w:rsidRPr="0036650B" w:rsidRDefault="00A23D4E" w:rsidP="00D954F4">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xml:space="preserve"> Подобные рассказы помогают делиться успешными обучающими стратегиями. </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lastRenderedPageBreak/>
        <w:t>12. Закрепление правил в игре с мячом.</w:t>
      </w:r>
    </w:p>
    <w:p w:rsidR="00A23D4E" w:rsidRPr="0036650B" w:rsidRDefault="00A23D4E" w:rsidP="00D954F4">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Закрепление происходит быстрее (когда бросают мяч, возникает состояние конфу</w:t>
      </w:r>
      <w:r w:rsidRPr="0036650B">
        <w:rPr>
          <w:rFonts w:ascii="Times New Roman" w:eastAsia="Times New Roman" w:hAnsi="Times New Roman"/>
          <w:sz w:val="24"/>
          <w:szCs w:val="24"/>
          <w:lang w:eastAsia="ru-RU"/>
        </w:rPr>
        <w:t>з</w:t>
      </w:r>
      <w:r w:rsidRPr="0036650B">
        <w:rPr>
          <w:rFonts w:ascii="Times New Roman" w:eastAsia="Times New Roman" w:hAnsi="Times New Roman"/>
          <w:sz w:val="24"/>
          <w:szCs w:val="24"/>
          <w:lang w:eastAsia="ru-RU"/>
        </w:rPr>
        <w:t>ного транса, т.е. сознание занято контролем за движениями и ловлей мячика). Сразу понятно, кто как освоил тему.</w:t>
      </w:r>
    </w:p>
    <w:p w:rsidR="00A23D4E" w:rsidRPr="0036650B" w:rsidRDefault="00A23D4E" w:rsidP="00C55320">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13. Упражнения на развития визуального, аудиального и кинестетического воспр</w:t>
      </w:r>
      <w:r w:rsidRPr="0036650B">
        <w:rPr>
          <w:rFonts w:ascii="Times New Roman" w:eastAsia="Times New Roman" w:hAnsi="Times New Roman"/>
          <w:b/>
          <w:bCs/>
          <w:sz w:val="24"/>
          <w:szCs w:val="24"/>
          <w:lang w:eastAsia="ru-RU"/>
        </w:rPr>
        <w:t>и</w:t>
      </w:r>
      <w:r w:rsidRPr="0036650B">
        <w:rPr>
          <w:rFonts w:ascii="Times New Roman" w:eastAsia="Times New Roman" w:hAnsi="Times New Roman"/>
          <w:b/>
          <w:bCs/>
          <w:sz w:val="24"/>
          <w:szCs w:val="24"/>
          <w:lang w:eastAsia="ru-RU"/>
        </w:rPr>
        <w:t>ятия. Подбираю их в зависимости от предстоящего урока, упражнения.</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Упражнения типа:</w:t>
      </w:r>
    </w:p>
    <w:p w:rsidR="00A23D4E" w:rsidRPr="0036650B" w:rsidRDefault="00C55320" w:rsidP="00A23D4E">
      <w:pPr>
        <w:shd w:val="clear" w:color="auto" w:fill="FFFFFF"/>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  Что в</w:t>
      </w:r>
      <w:r w:rsidR="00A23D4E" w:rsidRPr="0036650B">
        <w:rPr>
          <w:rFonts w:ascii="Times New Roman" w:eastAsia="Times New Roman" w:hAnsi="Times New Roman"/>
          <w:sz w:val="24"/>
          <w:szCs w:val="24"/>
          <w:lang w:eastAsia="ru-RU"/>
        </w:rPr>
        <w:t>ы видел</w:t>
      </w:r>
      <w:r>
        <w:rPr>
          <w:rFonts w:ascii="Times New Roman" w:eastAsia="Times New Roman" w:hAnsi="Times New Roman"/>
          <w:sz w:val="24"/>
          <w:szCs w:val="24"/>
          <w:lang w:eastAsia="ru-RU"/>
        </w:rPr>
        <w:t>и</w:t>
      </w:r>
      <w:r w:rsidR="00A23D4E" w:rsidRPr="0036650B">
        <w:rPr>
          <w:rFonts w:ascii="Times New Roman" w:eastAsia="Times New Roman" w:hAnsi="Times New Roman"/>
          <w:sz w:val="24"/>
          <w:szCs w:val="24"/>
          <w:lang w:eastAsia="ru-RU"/>
        </w:rPr>
        <w:t>, слышал</w:t>
      </w:r>
      <w:r>
        <w:rPr>
          <w:rFonts w:ascii="Times New Roman" w:eastAsia="Times New Roman" w:hAnsi="Times New Roman"/>
          <w:sz w:val="24"/>
          <w:szCs w:val="24"/>
          <w:lang w:eastAsia="ru-RU"/>
        </w:rPr>
        <w:t>и</w:t>
      </w:r>
      <w:r w:rsidR="00A23D4E" w:rsidRPr="0036650B">
        <w:rPr>
          <w:rFonts w:ascii="Times New Roman" w:eastAsia="Times New Roman" w:hAnsi="Times New Roman"/>
          <w:sz w:val="24"/>
          <w:szCs w:val="24"/>
          <w:lang w:eastAsia="ru-RU"/>
        </w:rPr>
        <w:t>, чувствовал</w:t>
      </w:r>
      <w:r>
        <w:rPr>
          <w:rFonts w:ascii="Times New Roman" w:eastAsia="Times New Roman" w:hAnsi="Times New Roman"/>
          <w:sz w:val="24"/>
          <w:szCs w:val="24"/>
          <w:lang w:eastAsia="ru-RU"/>
        </w:rPr>
        <w:t>и</w:t>
      </w:r>
      <w:r w:rsidR="00A23D4E" w:rsidRPr="0036650B">
        <w:rPr>
          <w:rFonts w:ascii="Times New Roman" w:eastAsia="Times New Roman" w:hAnsi="Times New Roman"/>
          <w:sz w:val="24"/>
          <w:szCs w:val="24"/>
          <w:lang w:eastAsia="ru-RU"/>
        </w:rPr>
        <w:t>,  </w:t>
      </w:r>
    </w:p>
    <w:p w:rsidR="00A23D4E" w:rsidRPr="0036650B" w:rsidRDefault="00A23D4E" w:rsidP="00B11D38">
      <w:pPr>
        <w:numPr>
          <w:ilvl w:val="0"/>
          <w:numId w:val="9"/>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xml:space="preserve"> когда ехал в </w:t>
      </w:r>
      <w:r w:rsidR="00D954F4" w:rsidRPr="0036650B">
        <w:rPr>
          <w:rFonts w:ascii="Times New Roman" w:eastAsia="Times New Roman" w:hAnsi="Times New Roman"/>
          <w:sz w:val="24"/>
          <w:szCs w:val="24"/>
          <w:lang w:eastAsia="ru-RU"/>
        </w:rPr>
        <w:t>училище после выходного дня</w:t>
      </w:r>
      <w:r w:rsidRPr="0036650B">
        <w:rPr>
          <w:rFonts w:ascii="Times New Roman" w:eastAsia="Times New Roman" w:hAnsi="Times New Roman"/>
          <w:sz w:val="24"/>
          <w:szCs w:val="24"/>
          <w:lang w:eastAsia="ru-RU"/>
        </w:rPr>
        <w:t>;</w:t>
      </w:r>
    </w:p>
    <w:p w:rsidR="00A23D4E" w:rsidRPr="0036650B" w:rsidRDefault="00A23D4E" w:rsidP="00B11D38">
      <w:pPr>
        <w:numPr>
          <w:ilvl w:val="0"/>
          <w:numId w:val="9"/>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во время прогулки по осеннему парку;</w:t>
      </w:r>
    </w:p>
    <w:p w:rsidR="00A23D4E" w:rsidRPr="0036650B" w:rsidRDefault="00A23D4E" w:rsidP="00B11D38">
      <w:pPr>
        <w:numPr>
          <w:ilvl w:val="0"/>
          <w:numId w:val="9"/>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когда выполнял задание по русскому языку;</w:t>
      </w:r>
    </w:p>
    <w:p w:rsidR="00A23D4E" w:rsidRPr="0036650B" w:rsidRDefault="00A23D4E" w:rsidP="00B11D38">
      <w:pPr>
        <w:numPr>
          <w:ilvl w:val="0"/>
          <w:numId w:val="9"/>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на берегу моря  и т.д.</w:t>
      </w:r>
    </w:p>
    <w:p w:rsidR="00A23D4E" w:rsidRPr="0036650B" w:rsidRDefault="00A23D4E" w:rsidP="002E483E">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r w:rsidRPr="002E483E">
        <w:rPr>
          <w:rFonts w:ascii="Times New Roman" w:eastAsia="Times New Roman" w:hAnsi="Times New Roman"/>
          <w:b/>
          <w:sz w:val="24"/>
          <w:szCs w:val="24"/>
          <w:lang w:eastAsia="ru-RU"/>
        </w:rPr>
        <w:t>1</w:t>
      </w:r>
      <w:r w:rsidRPr="002E483E">
        <w:rPr>
          <w:rFonts w:ascii="Times New Roman" w:eastAsia="Times New Roman" w:hAnsi="Times New Roman"/>
          <w:b/>
          <w:bCs/>
          <w:sz w:val="24"/>
          <w:szCs w:val="24"/>
          <w:lang w:eastAsia="ru-RU"/>
        </w:rPr>
        <w:t>4</w:t>
      </w:r>
      <w:r w:rsidRPr="0036650B">
        <w:rPr>
          <w:rFonts w:ascii="Times New Roman" w:eastAsia="Times New Roman" w:hAnsi="Times New Roman"/>
          <w:b/>
          <w:bCs/>
          <w:sz w:val="24"/>
          <w:szCs w:val="24"/>
          <w:lang w:eastAsia="ru-RU"/>
        </w:rPr>
        <w:t>. В начале урока:</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 </w:t>
      </w:r>
      <w:r w:rsidRPr="0036650B">
        <w:rPr>
          <w:rFonts w:ascii="Times New Roman" w:eastAsia="Times New Roman" w:hAnsi="Times New Roman"/>
          <w:sz w:val="24"/>
          <w:szCs w:val="24"/>
          <w:lang w:eastAsia="ru-RU"/>
        </w:rPr>
        <w:t>– Сядьте те, кто доволен своей домашней работой.</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xml:space="preserve"> – А что </w:t>
      </w:r>
      <w:r w:rsidR="002E483E">
        <w:rPr>
          <w:rFonts w:ascii="Times New Roman" w:eastAsia="Times New Roman" w:hAnsi="Times New Roman"/>
          <w:sz w:val="24"/>
          <w:szCs w:val="24"/>
          <w:lang w:eastAsia="ru-RU"/>
        </w:rPr>
        <w:t>вас</w:t>
      </w:r>
      <w:r w:rsidRPr="0036650B">
        <w:rPr>
          <w:rFonts w:ascii="Times New Roman" w:eastAsia="Times New Roman" w:hAnsi="Times New Roman"/>
          <w:sz w:val="24"/>
          <w:szCs w:val="24"/>
          <w:lang w:eastAsia="ru-RU"/>
        </w:rPr>
        <w:t xml:space="preserve"> огорчило? Чем </w:t>
      </w:r>
      <w:r w:rsidR="002E483E">
        <w:rPr>
          <w:rFonts w:ascii="Times New Roman" w:eastAsia="Times New Roman" w:hAnsi="Times New Roman"/>
          <w:sz w:val="24"/>
          <w:szCs w:val="24"/>
          <w:lang w:eastAsia="ru-RU"/>
        </w:rPr>
        <w:t>вы</w:t>
      </w:r>
      <w:r w:rsidRPr="0036650B">
        <w:rPr>
          <w:rFonts w:ascii="Times New Roman" w:eastAsia="Times New Roman" w:hAnsi="Times New Roman"/>
          <w:sz w:val="24"/>
          <w:szCs w:val="24"/>
          <w:lang w:eastAsia="ru-RU"/>
        </w:rPr>
        <w:t xml:space="preserve"> недовол</w:t>
      </w:r>
      <w:r w:rsidR="002E483E">
        <w:rPr>
          <w:rFonts w:ascii="Times New Roman" w:eastAsia="Times New Roman" w:hAnsi="Times New Roman"/>
          <w:sz w:val="24"/>
          <w:szCs w:val="24"/>
          <w:lang w:eastAsia="ru-RU"/>
        </w:rPr>
        <w:t>ь</w:t>
      </w:r>
      <w:r w:rsidRPr="0036650B">
        <w:rPr>
          <w:rFonts w:ascii="Times New Roman" w:eastAsia="Times New Roman" w:hAnsi="Times New Roman"/>
          <w:sz w:val="24"/>
          <w:szCs w:val="24"/>
          <w:lang w:eastAsia="ru-RU"/>
        </w:rPr>
        <w:t>н</w:t>
      </w:r>
      <w:r w:rsidR="002E483E">
        <w:rPr>
          <w:rFonts w:ascii="Times New Roman" w:eastAsia="Times New Roman" w:hAnsi="Times New Roman"/>
          <w:sz w:val="24"/>
          <w:szCs w:val="24"/>
          <w:lang w:eastAsia="ru-RU"/>
        </w:rPr>
        <w:t>ы</w:t>
      </w:r>
      <w:r w:rsidRPr="0036650B">
        <w:rPr>
          <w:rFonts w:ascii="Times New Roman" w:eastAsia="Times New Roman" w:hAnsi="Times New Roman"/>
          <w:sz w:val="24"/>
          <w:szCs w:val="24"/>
          <w:lang w:eastAsia="ru-RU"/>
        </w:rPr>
        <w:t>?</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 Поднимите правую руку те, кто хочет сегодня писать без ошибок…</w:t>
      </w:r>
    </w:p>
    <w:p w:rsidR="00A23D4E" w:rsidRPr="0036650B" w:rsidRDefault="00A23D4E" w:rsidP="00D954F4">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 Поднимите левую руку те, кто хочет сегодня отвечать у доски…</w:t>
      </w:r>
    </w:p>
    <w:p w:rsidR="00A23D4E" w:rsidRPr="0036650B" w:rsidRDefault="00A23D4E" w:rsidP="002E483E">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r w:rsidRPr="0036650B">
        <w:rPr>
          <w:rFonts w:ascii="Times New Roman" w:eastAsia="Times New Roman" w:hAnsi="Times New Roman"/>
          <w:b/>
          <w:bCs/>
          <w:sz w:val="24"/>
          <w:szCs w:val="24"/>
          <w:lang w:eastAsia="ru-RU"/>
        </w:rPr>
        <w:t>15. “Да-нетка”</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Эта игра способна увлечь ребят, ставит их в активную позицию. “Да-нетка” учит:</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 связывать разрозненные факты в единую картину;</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 систематизировать уже имеющуюся информацию;</w:t>
      </w:r>
    </w:p>
    <w:p w:rsidR="00A23D4E" w:rsidRPr="0036650B" w:rsidRDefault="00A23D4E" w:rsidP="00D954F4">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 слушать и слышать соучеников.</w:t>
      </w:r>
    </w:p>
    <w:p w:rsidR="00A23D4E" w:rsidRPr="0036650B" w:rsidRDefault="00A23D4E" w:rsidP="00D954F4">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Например, педагог загадывает  какое-то слово из записанных во время синтаксич</w:t>
      </w:r>
      <w:r w:rsidRPr="0036650B">
        <w:rPr>
          <w:rFonts w:ascii="Times New Roman" w:eastAsia="Times New Roman" w:hAnsi="Times New Roman"/>
          <w:sz w:val="24"/>
          <w:szCs w:val="24"/>
          <w:lang w:eastAsia="ru-RU"/>
        </w:rPr>
        <w:t>е</w:t>
      </w:r>
      <w:r w:rsidRPr="0036650B">
        <w:rPr>
          <w:rFonts w:ascii="Times New Roman" w:eastAsia="Times New Roman" w:hAnsi="Times New Roman"/>
          <w:sz w:val="24"/>
          <w:szCs w:val="24"/>
          <w:lang w:eastAsia="ru-RU"/>
        </w:rPr>
        <w:t>ской минуты предложений. Задавая вопросы, ребята должны это слово отгадать. Отвечать могу только “да-нет”. Вопросы, как правило, содержат в себе знание морфологических, си</w:t>
      </w:r>
      <w:r w:rsidRPr="0036650B">
        <w:rPr>
          <w:rFonts w:ascii="Times New Roman" w:eastAsia="Times New Roman" w:hAnsi="Times New Roman"/>
          <w:sz w:val="24"/>
          <w:szCs w:val="24"/>
          <w:lang w:eastAsia="ru-RU"/>
        </w:rPr>
        <w:t>н</w:t>
      </w:r>
      <w:r w:rsidRPr="0036650B">
        <w:rPr>
          <w:rFonts w:ascii="Times New Roman" w:eastAsia="Times New Roman" w:hAnsi="Times New Roman"/>
          <w:sz w:val="24"/>
          <w:szCs w:val="24"/>
          <w:lang w:eastAsia="ru-RU"/>
        </w:rPr>
        <w:t>таксических, фонетических сведений о слове. Для создания напряжения можно ограничить детей в количестве задаваемых вопросов.</w:t>
      </w:r>
    </w:p>
    <w:p w:rsidR="00A23D4E" w:rsidRPr="0036650B" w:rsidRDefault="00A23D4E" w:rsidP="002E483E">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16. “Оратор”</w:t>
      </w:r>
      <w:r w:rsidRPr="0036650B">
        <w:rPr>
          <w:rFonts w:ascii="Times New Roman" w:eastAsia="Times New Roman" w:hAnsi="Times New Roman"/>
          <w:sz w:val="24"/>
          <w:szCs w:val="24"/>
          <w:lang w:eastAsia="ru-RU"/>
        </w:rPr>
        <w:t>.</w:t>
      </w:r>
    </w:p>
    <w:p w:rsidR="00A23D4E" w:rsidRPr="0036650B" w:rsidRDefault="00A23D4E" w:rsidP="00D954F4">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За 1 минуту убедите своего собеседника в том, что изучение этой темы просто нео</w:t>
      </w:r>
      <w:r w:rsidRPr="0036650B">
        <w:rPr>
          <w:rFonts w:ascii="Times New Roman" w:eastAsia="Times New Roman" w:hAnsi="Times New Roman"/>
          <w:sz w:val="24"/>
          <w:szCs w:val="24"/>
          <w:lang w:eastAsia="ru-RU"/>
        </w:rPr>
        <w:t>б</w:t>
      </w:r>
      <w:r w:rsidRPr="0036650B">
        <w:rPr>
          <w:rFonts w:ascii="Times New Roman" w:eastAsia="Times New Roman" w:hAnsi="Times New Roman"/>
          <w:sz w:val="24"/>
          <w:szCs w:val="24"/>
          <w:lang w:eastAsia="ru-RU"/>
        </w:rPr>
        <w:t>ходимо.</w:t>
      </w:r>
    </w:p>
    <w:p w:rsidR="00A23D4E" w:rsidRPr="0036650B" w:rsidRDefault="00A23D4E" w:rsidP="002E483E">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17. “Автор”.</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 Если бы вы были автором учебника, как бы вы объяснили ученикам эту тему?</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 Если бы вы были автором учебника, как бы вы объяснили ученикам необход</w:t>
      </w:r>
      <w:r w:rsidRPr="0036650B">
        <w:rPr>
          <w:rFonts w:ascii="Times New Roman" w:eastAsia="Times New Roman" w:hAnsi="Times New Roman"/>
          <w:sz w:val="24"/>
          <w:szCs w:val="24"/>
          <w:lang w:eastAsia="ru-RU"/>
        </w:rPr>
        <w:t>и</w:t>
      </w:r>
      <w:r w:rsidRPr="0036650B">
        <w:rPr>
          <w:rFonts w:ascii="Times New Roman" w:eastAsia="Times New Roman" w:hAnsi="Times New Roman"/>
          <w:sz w:val="24"/>
          <w:szCs w:val="24"/>
          <w:lang w:eastAsia="ru-RU"/>
        </w:rPr>
        <w:t>мость изучения этой темы?</w:t>
      </w:r>
    </w:p>
    <w:p w:rsidR="00A23D4E" w:rsidRPr="0036650B" w:rsidRDefault="00A23D4E" w:rsidP="00D954F4">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lastRenderedPageBreak/>
        <w:t> … Если бы вы были художником-иллюстратором, как бы вы проиллюстрировали эту тему? И т.д.</w:t>
      </w:r>
    </w:p>
    <w:p w:rsidR="00A23D4E" w:rsidRPr="0036650B" w:rsidRDefault="00A23D4E" w:rsidP="002E483E">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18. “Фантазёр”.</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На доске записана тема урока.</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 Назовите 5 способов применения знаний, умений и на</w:t>
      </w:r>
      <w:r w:rsidR="00D954F4" w:rsidRPr="0036650B">
        <w:rPr>
          <w:rFonts w:ascii="Times New Roman" w:eastAsia="Times New Roman" w:hAnsi="Times New Roman"/>
          <w:sz w:val="24"/>
          <w:szCs w:val="24"/>
          <w:lang w:eastAsia="ru-RU"/>
        </w:rPr>
        <w:t xml:space="preserve">выков по этой теме в жизни. </w:t>
      </w:r>
    </w:p>
    <w:p w:rsidR="00A23D4E" w:rsidRPr="0036650B" w:rsidRDefault="00A23D4E" w:rsidP="00D954F4">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 Вот видите, как важно…..</w:t>
      </w:r>
    </w:p>
    <w:p w:rsidR="00A23D4E" w:rsidRPr="0036650B" w:rsidRDefault="00A23D4E" w:rsidP="002E483E">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19. Эмоциональный отклик, отношение к  теме урока  </w:t>
      </w:r>
      <w:r w:rsidRPr="0036650B">
        <w:rPr>
          <w:rFonts w:ascii="Times New Roman" w:eastAsia="Times New Roman" w:hAnsi="Times New Roman"/>
          <w:sz w:val="24"/>
          <w:szCs w:val="24"/>
          <w:lang w:eastAsia="ru-RU"/>
        </w:rPr>
        <w:t>через признание личности подр</w:t>
      </w:r>
      <w:r w:rsidRPr="0036650B">
        <w:rPr>
          <w:rFonts w:ascii="Times New Roman" w:eastAsia="Times New Roman" w:hAnsi="Times New Roman"/>
          <w:sz w:val="24"/>
          <w:szCs w:val="24"/>
          <w:lang w:eastAsia="ru-RU"/>
        </w:rPr>
        <w:t>о</w:t>
      </w:r>
      <w:r w:rsidRPr="0036650B">
        <w:rPr>
          <w:rFonts w:ascii="Times New Roman" w:eastAsia="Times New Roman" w:hAnsi="Times New Roman"/>
          <w:sz w:val="24"/>
          <w:szCs w:val="24"/>
          <w:lang w:eastAsia="ru-RU"/>
        </w:rPr>
        <w:t>стка, опираюсь на его жизненный опыт.</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 Что вы уже знаете об этой теме?</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 Подберите слова об этом или на эту тему…….</w:t>
      </w:r>
    </w:p>
    <w:p w:rsidR="00A23D4E" w:rsidRPr="0036650B" w:rsidRDefault="00A23D4E" w:rsidP="00D954F4">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–Вот видите! В вашей памяти уже это хранится! Значит, это нужно!</w:t>
      </w:r>
    </w:p>
    <w:p w:rsidR="00A23D4E" w:rsidRPr="0036650B" w:rsidRDefault="00A23D4E" w:rsidP="002E483E">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20. “Кумир”</w:t>
      </w:r>
    </w:p>
    <w:p w:rsidR="00A23D4E" w:rsidRPr="0036650B" w:rsidRDefault="00A23D4E" w:rsidP="00D954F4">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На карточках раздать “кумиров по жизни”. Пофантазируйте, каким образом они бы доказали вам о необходимости изучения этой темы? </w:t>
      </w:r>
    </w:p>
    <w:p w:rsidR="00A23D4E" w:rsidRPr="0036650B" w:rsidRDefault="00A23D4E" w:rsidP="002E483E">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21. “Профи”</w:t>
      </w:r>
    </w:p>
    <w:p w:rsidR="00A23D4E" w:rsidRPr="0036650B" w:rsidRDefault="00A23D4E" w:rsidP="00D954F4">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Исходя из будущей профессии, зачем нужно изучение этой темы?</w:t>
      </w:r>
    </w:p>
    <w:p w:rsidR="00A23D4E" w:rsidRPr="0036650B" w:rsidRDefault="00A23D4E" w:rsidP="002E483E">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22. “Суд”.</w:t>
      </w:r>
    </w:p>
    <w:p w:rsidR="00A23D4E" w:rsidRPr="0036650B" w:rsidRDefault="00A23D4E" w:rsidP="00D954F4">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Можно устраивать целые суды над темой вместо обобщающего урока. Это и возмо</w:t>
      </w:r>
      <w:r w:rsidRPr="0036650B">
        <w:rPr>
          <w:rFonts w:ascii="Times New Roman" w:eastAsia="Times New Roman" w:hAnsi="Times New Roman"/>
          <w:sz w:val="24"/>
          <w:szCs w:val="24"/>
          <w:lang w:eastAsia="ru-RU"/>
        </w:rPr>
        <w:t>ж</w:t>
      </w:r>
      <w:r w:rsidRPr="0036650B">
        <w:rPr>
          <w:rFonts w:ascii="Times New Roman" w:eastAsia="Times New Roman" w:hAnsi="Times New Roman"/>
          <w:sz w:val="24"/>
          <w:szCs w:val="24"/>
          <w:lang w:eastAsia="ru-RU"/>
        </w:rPr>
        <w:t>ность ещё раз рассказать вкратце об этапах её изучения, с помощью прокурора и адвоката выделить сильные и слабые стороны в освоении классом материалов по теме. Присяжные, свидетели предоставят неопровержимые “улики” данного процесса обучения, судья подведёт итог. А все вместе сделают урок     интересным, весёлым и запоминающим</w:t>
      </w:r>
      <w:r w:rsidR="00D954F4" w:rsidRPr="0036650B">
        <w:rPr>
          <w:rFonts w:ascii="Times New Roman" w:eastAsia="Times New Roman" w:hAnsi="Times New Roman"/>
          <w:sz w:val="24"/>
          <w:szCs w:val="24"/>
          <w:lang w:eastAsia="ru-RU"/>
        </w:rPr>
        <w:t>ся.</w:t>
      </w:r>
    </w:p>
    <w:p w:rsidR="00A23D4E" w:rsidRPr="0036650B" w:rsidRDefault="00A23D4E" w:rsidP="00DE0FB0">
      <w:pPr>
        <w:shd w:val="clear" w:color="auto" w:fill="FFFFFF"/>
        <w:spacing w:after="0" w:line="360" w:lineRule="auto"/>
        <w:ind w:firstLine="709"/>
        <w:jc w:val="both"/>
        <w:rPr>
          <w:rFonts w:ascii="Times New Roman" w:eastAsia="Times New Roman" w:hAnsi="Times New Roman"/>
          <w:sz w:val="24"/>
          <w:szCs w:val="24"/>
          <w:lang w:eastAsia="ru-RU"/>
        </w:rPr>
      </w:pPr>
      <w:r w:rsidRPr="00A718B9">
        <w:rPr>
          <w:rFonts w:ascii="Times New Roman" w:eastAsia="Times New Roman" w:hAnsi="Times New Roman"/>
          <w:b/>
          <w:sz w:val="24"/>
          <w:szCs w:val="24"/>
          <w:lang w:eastAsia="ru-RU"/>
        </w:rPr>
        <w:t> </w:t>
      </w:r>
      <w:r w:rsidRPr="00A718B9">
        <w:rPr>
          <w:rFonts w:ascii="Times New Roman" w:eastAsia="Times New Roman" w:hAnsi="Times New Roman"/>
          <w:b/>
          <w:bCs/>
          <w:i/>
          <w:iCs/>
          <w:sz w:val="24"/>
          <w:szCs w:val="24"/>
          <w:lang w:eastAsia="ru-RU"/>
        </w:rPr>
        <w:t> </w:t>
      </w:r>
      <w:r w:rsidRPr="00A718B9">
        <w:rPr>
          <w:rFonts w:ascii="Times New Roman" w:eastAsia="Times New Roman" w:hAnsi="Times New Roman"/>
          <w:b/>
          <w:bCs/>
          <w:iCs/>
          <w:sz w:val="24"/>
          <w:szCs w:val="24"/>
          <w:lang w:eastAsia="ru-RU"/>
        </w:rPr>
        <w:t>Педагогические приемы</w:t>
      </w:r>
      <w:r w:rsidRPr="0036650B">
        <w:rPr>
          <w:rFonts w:ascii="Times New Roman" w:eastAsia="Times New Roman" w:hAnsi="Times New Roman"/>
          <w:bCs/>
          <w:iCs/>
          <w:sz w:val="24"/>
          <w:szCs w:val="24"/>
          <w:lang w:eastAsia="ru-RU"/>
        </w:rPr>
        <w:t xml:space="preserve"> – это основа успешного обучения и способность </w:t>
      </w:r>
      <w:r w:rsidR="00814418">
        <w:rPr>
          <w:rFonts w:ascii="Times New Roman" w:eastAsia="Times New Roman" w:hAnsi="Times New Roman"/>
          <w:sz w:val="24"/>
          <w:szCs w:val="24"/>
          <w:lang w:eastAsia="ru-RU"/>
        </w:rPr>
        <w:t>препод</w:t>
      </w:r>
      <w:r w:rsidR="00814418">
        <w:rPr>
          <w:rFonts w:ascii="Times New Roman" w:eastAsia="Times New Roman" w:hAnsi="Times New Roman"/>
          <w:sz w:val="24"/>
          <w:szCs w:val="24"/>
          <w:lang w:eastAsia="ru-RU"/>
        </w:rPr>
        <w:t>а</w:t>
      </w:r>
      <w:r w:rsidR="00814418">
        <w:rPr>
          <w:rFonts w:ascii="Times New Roman" w:eastAsia="Times New Roman" w:hAnsi="Times New Roman"/>
          <w:sz w:val="24"/>
          <w:szCs w:val="24"/>
          <w:lang w:eastAsia="ru-RU"/>
        </w:rPr>
        <w:t>вателя</w:t>
      </w:r>
      <w:r w:rsidRPr="0036650B">
        <w:rPr>
          <w:rFonts w:ascii="Times New Roman" w:eastAsia="Times New Roman" w:hAnsi="Times New Roman"/>
          <w:bCs/>
          <w:iCs/>
          <w:sz w:val="24"/>
          <w:szCs w:val="24"/>
          <w:lang w:eastAsia="ru-RU"/>
        </w:rPr>
        <w:t xml:space="preserve"> постоянно совершенствовать современный урок, находить новые подходы в обучении учащихся, позволяющие повышать познавательный интерес к изучаемому предмету и кач</w:t>
      </w:r>
      <w:r w:rsidRPr="0036650B">
        <w:rPr>
          <w:rFonts w:ascii="Times New Roman" w:eastAsia="Times New Roman" w:hAnsi="Times New Roman"/>
          <w:bCs/>
          <w:iCs/>
          <w:sz w:val="24"/>
          <w:szCs w:val="24"/>
          <w:lang w:eastAsia="ru-RU"/>
        </w:rPr>
        <w:t>е</w:t>
      </w:r>
      <w:r w:rsidRPr="0036650B">
        <w:rPr>
          <w:rFonts w:ascii="Times New Roman" w:eastAsia="Times New Roman" w:hAnsi="Times New Roman"/>
          <w:bCs/>
          <w:iCs/>
          <w:sz w:val="24"/>
          <w:szCs w:val="24"/>
          <w:lang w:eastAsia="ru-RU"/>
        </w:rPr>
        <w:t>ство знаний учащихся.</w:t>
      </w:r>
    </w:p>
    <w:p w:rsidR="00A23D4E" w:rsidRDefault="00A23D4E" w:rsidP="00D954F4">
      <w:pPr>
        <w:shd w:val="clear" w:color="auto" w:fill="FFFFFF"/>
        <w:spacing w:after="0" w:line="360" w:lineRule="auto"/>
        <w:ind w:firstLine="709"/>
        <w:jc w:val="both"/>
        <w:rPr>
          <w:rFonts w:ascii="Times New Roman" w:eastAsia="Times New Roman" w:hAnsi="Times New Roman"/>
          <w:bCs/>
          <w:iCs/>
          <w:sz w:val="24"/>
          <w:szCs w:val="24"/>
          <w:lang w:eastAsia="ru-RU"/>
        </w:rPr>
      </w:pPr>
      <w:r w:rsidRPr="0036650B">
        <w:rPr>
          <w:rFonts w:ascii="Times New Roman" w:eastAsia="Times New Roman" w:hAnsi="Times New Roman"/>
          <w:bCs/>
          <w:iCs/>
          <w:sz w:val="24"/>
          <w:szCs w:val="24"/>
          <w:lang w:eastAsia="ru-RU"/>
        </w:rPr>
        <w:t xml:space="preserve">При составлении плана (конструктора) урока </w:t>
      </w:r>
      <w:r w:rsidR="002E483E">
        <w:rPr>
          <w:rFonts w:ascii="Times New Roman" w:eastAsia="Times New Roman" w:hAnsi="Times New Roman"/>
          <w:bCs/>
          <w:iCs/>
          <w:sz w:val="24"/>
          <w:szCs w:val="24"/>
          <w:lang w:eastAsia="ru-RU"/>
        </w:rPr>
        <w:t>преподаватель</w:t>
      </w:r>
      <w:r w:rsidRPr="0036650B">
        <w:rPr>
          <w:rFonts w:ascii="Times New Roman" w:eastAsia="Times New Roman" w:hAnsi="Times New Roman"/>
          <w:bCs/>
          <w:iCs/>
          <w:sz w:val="24"/>
          <w:szCs w:val="24"/>
          <w:lang w:eastAsia="ru-RU"/>
        </w:rPr>
        <w:t>, как правило, в первую очередь, набирает необходимый теоретический материал, задания и упражнения. Затем п</w:t>
      </w:r>
      <w:r w:rsidRPr="0036650B">
        <w:rPr>
          <w:rFonts w:ascii="Times New Roman" w:eastAsia="Times New Roman" w:hAnsi="Times New Roman"/>
          <w:bCs/>
          <w:iCs/>
          <w:sz w:val="24"/>
          <w:szCs w:val="24"/>
          <w:lang w:eastAsia="ru-RU"/>
        </w:rPr>
        <w:t>е</w:t>
      </w:r>
      <w:r w:rsidRPr="0036650B">
        <w:rPr>
          <w:rFonts w:ascii="Times New Roman" w:eastAsia="Times New Roman" w:hAnsi="Times New Roman"/>
          <w:bCs/>
          <w:iCs/>
          <w:sz w:val="24"/>
          <w:szCs w:val="24"/>
          <w:lang w:eastAsia="ru-RU"/>
        </w:rPr>
        <w:t xml:space="preserve">ред педагогом встает проблема, в какой форме подать это </w:t>
      </w:r>
      <w:r w:rsidR="002E483E">
        <w:rPr>
          <w:rFonts w:ascii="Times New Roman" w:eastAsia="Times New Roman" w:hAnsi="Times New Roman"/>
          <w:bCs/>
          <w:iCs/>
          <w:sz w:val="24"/>
          <w:szCs w:val="24"/>
          <w:lang w:eastAsia="ru-RU"/>
        </w:rPr>
        <w:t>обучающимся</w:t>
      </w:r>
      <w:r w:rsidRPr="0036650B">
        <w:rPr>
          <w:rFonts w:ascii="Times New Roman" w:eastAsia="Times New Roman" w:hAnsi="Times New Roman"/>
          <w:bCs/>
          <w:iCs/>
          <w:sz w:val="24"/>
          <w:szCs w:val="24"/>
          <w:lang w:eastAsia="ru-RU"/>
        </w:rPr>
        <w:t xml:space="preserve"> для лучшего усво</w:t>
      </w:r>
      <w:r w:rsidRPr="0036650B">
        <w:rPr>
          <w:rFonts w:ascii="Times New Roman" w:eastAsia="Times New Roman" w:hAnsi="Times New Roman"/>
          <w:bCs/>
          <w:iCs/>
          <w:sz w:val="24"/>
          <w:szCs w:val="24"/>
          <w:lang w:eastAsia="ru-RU"/>
        </w:rPr>
        <w:t>е</w:t>
      </w:r>
      <w:r w:rsidRPr="0036650B">
        <w:rPr>
          <w:rFonts w:ascii="Times New Roman" w:eastAsia="Times New Roman" w:hAnsi="Times New Roman"/>
          <w:bCs/>
          <w:iCs/>
          <w:sz w:val="24"/>
          <w:szCs w:val="24"/>
          <w:lang w:eastAsia="ru-RU"/>
        </w:rPr>
        <w:t xml:space="preserve">ния материала, для обеспечения </w:t>
      </w:r>
      <w:r w:rsidR="002E483E">
        <w:rPr>
          <w:rFonts w:ascii="Times New Roman" w:eastAsia="Times New Roman" w:hAnsi="Times New Roman"/>
          <w:bCs/>
          <w:iCs/>
          <w:sz w:val="24"/>
          <w:szCs w:val="24"/>
          <w:lang w:eastAsia="ru-RU"/>
        </w:rPr>
        <w:t>оптимальной нагрузки</w:t>
      </w:r>
      <w:r w:rsidRPr="0036650B">
        <w:rPr>
          <w:rFonts w:ascii="Times New Roman" w:eastAsia="Times New Roman" w:hAnsi="Times New Roman"/>
          <w:bCs/>
          <w:iCs/>
          <w:sz w:val="24"/>
          <w:szCs w:val="24"/>
          <w:lang w:eastAsia="ru-RU"/>
        </w:rPr>
        <w:t xml:space="preserve"> на уроке, для поддержания инте</w:t>
      </w:r>
      <w:r w:rsidR="002E483E">
        <w:rPr>
          <w:rFonts w:ascii="Times New Roman" w:eastAsia="Times New Roman" w:hAnsi="Times New Roman"/>
          <w:bCs/>
          <w:iCs/>
          <w:sz w:val="24"/>
          <w:szCs w:val="24"/>
          <w:lang w:eastAsia="ru-RU"/>
        </w:rPr>
        <w:t xml:space="preserve">реса обучающегося </w:t>
      </w:r>
      <w:r w:rsidRPr="0036650B">
        <w:rPr>
          <w:rFonts w:ascii="Times New Roman" w:eastAsia="Times New Roman" w:hAnsi="Times New Roman"/>
          <w:bCs/>
          <w:iCs/>
          <w:sz w:val="24"/>
          <w:szCs w:val="24"/>
          <w:lang w:eastAsia="ru-RU"/>
        </w:rPr>
        <w:t xml:space="preserve"> к предмету и к себе лично.</w:t>
      </w:r>
    </w:p>
    <w:p w:rsidR="002E483E" w:rsidRPr="0010575A" w:rsidRDefault="002E483E" w:rsidP="00D954F4">
      <w:pPr>
        <w:shd w:val="clear" w:color="auto" w:fill="FFFFFF"/>
        <w:spacing w:after="0" w:line="360" w:lineRule="auto"/>
        <w:ind w:firstLine="709"/>
        <w:jc w:val="both"/>
        <w:rPr>
          <w:rFonts w:ascii="Times New Roman" w:eastAsia="Times New Roman" w:hAnsi="Times New Roman"/>
          <w:sz w:val="24"/>
          <w:szCs w:val="24"/>
          <w:lang w:eastAsia="ru-RU"/>
        </w:rPr>
      </w:pPr>
      <w:r w:rsidRPr="0010575A">
        <w:rPr>
          <w:rFonts w:ascii="Times New Roman" w:eastAsia="Times New Roman" w:hAnsi="Times New Roman"/>
          <w:bCs/>
          <w:iCs/>
          <w:sz w:val="24"/>
          <w:szCs w:val="24"/>
          <w:lang w:eastAsia="ru-RU"/>
        </w:rPr>
        <w:t xml:space="preserve">Перечислю </w:t>
      </w:r>
      <w:r w:rsidRPr="00A718B9">
        <w:rPr>
          <w:rFonts w:ascii="Times New Roman" w:eastAsia="Times New Roman" w:hAnsi="Times New Roman"/>
          <w:b/>
          <w:bCs/>
          <w:iCs/>
          <w:sz w:val="24"/>
          <w:szCs w:val="24"/>
          <w:lang w:eastAsia="ru-RU"/>
        </w:rPr>
        <w:t>примеры педагогических приёмов</w:t>
      </w:r>
      <w:r w:rsidRPr="0010575A">
        <w:rPr>
          <w:rFonts w:ascii="Times New Roman" w:eastAsia="Times New Roman" w:hAnsi="Times New Roman"/>
          <w:bCs/>
          <w:iCs/>
          <w:sz w:val="24"/>
          <w:szCs w:val="24"/>
          <w:lang w:eastAsia="ru-RU"/>
        </w:rPr>
        <w:t>, которые можно использовать  на к</w:t>
      </w:r>
      <w:r w:rsidRPr="0010575A">
        <w:rPr>
          <w:rFonts w:ascii="Times New Roman" w:eastAsia="Times New Roman" w:hAnsi="Times New Roman"/>
          <w:bCs/>
          <w:iCs/>
          <w:sz w:val="24"/>
          <w:szCs w:val="24"/>
          <w:lang w:eastAsia="ru-RU"/>
        </w:rPr>
        <w:t>а</w:t>
      </w:r>
      <w:r w:rsidRPr="0010575A">
        <w:rPr>
          <w:rFonts w:ascii="Times New Roman" w:eastAsia="Times New Roman" w:hAnsi="Times New Roman"/>
          <w:bCs/>
          <w:iCs/>
          <w:sz w:val="24"/>
          <w:szCs w:val="24"/>
          <w:lang w:eastAsia="ru-RU"/>
        </w:rPr>
        <w:t>ждом этапе урока</w:t>
      </w:r>
      <w:r w:rsidR="0010575A">
        <w:rPr>
          <w:rFonts w:ascii="Times New Roman" w:eastAsia="Times New Roman" w:hAnsi="Times New Roman"/>
          <w:bCs/>
          <w:iCs/>
          <w:sz w:val="24"/>
          <w:szCs w:val="24"/>
          <w:lang w:eastAsia="ru-RU"/>
        </w:rPr>
        <w:t>.</w:t>
      </w:r>
    </w:p>
    <w:p w:rsidR="00A23D4E" w:rsidRPr="00A718B9" w:rsidRDefault="002E483E" w:rsidP="00A718B9">
      <w:pPr>
        <w:pStyle w:val="a7"/>
        <w:numPr>
          <w:ilvl w:val="0"/>
          <w:numId w:val="28"/>
        </w:numPr>
        <w:shd w:val="clear" w:color="auto" w:fill="FFFFFF"/>
        <w:spacing w:after="0" w:line="360" w:lineRule="auto"/>
        <w:jc w:val="both"/>
        <w:rPr>
          <w:rFonts w:ascii="Times New Roman" w:eastAsia="Times New Roman" w:hAnsi="Times New Roman"/>
          <w:sz w:val="24"/>
          <w:szCs w:val="24"/>
          <w:lang w:eastAsia="ru-RU"/>
        </w:rPr>
      </w:pPr>
      <w:r w:rsidRPr="00A718B9">
        <w:rPr>
          <w:rFonts w:ascii="Times New Roman" w:eastAsia="Times New Roman" w:hAnsi="Times New Roman"/>
          <w:b/>
          <w:bCs/>
          <w:sz w:val="24"/>
          <w:szCs w:val="24"/>
          <w:lang w:eastAsia="ru-RU"/>
        </w:rPr>
        <w:t>ОРГАНИЗАЦИОННЫЙ МОМЕНТ</w:t>
      </w:r>
      <w:r w:rsidR="0010575A" w:rsidRPr="00A718B9">
        <w:rPr>
          <w:rFonts w:ascii="Times New Roman" w:eastAsia="Times New Roman" w:hAnsi="Times New Roman"/>
          <w:b/>
          <w:bCs/>
          <w:sz w:val="24"/>
          <w:szCs w:val="24"/>
          <w:lang w:eastAsia="ru-RU"/>
        </w:rPr>
        <w:t>.</w:t>
      </w:r>
    </w:p>
    <w:p w:rsidR="00A23D4E" w:rsidRPr="0036650B" w:rsidRDefault="00A23D4E" w:rsidP="00B11D38">
      <w:pPr>
        <w:numPr>
          <w:ilvl w:val="0"/>
          <w:numId w:val="10"/>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 </w:t>
      </w:r>
      <w:r w:rsidR="00D954F4" w:rsidRPr="0036650B">
        <w:rPr>
          <w:rFonts w:ascii="Times New Roman" w:eastAsia="Times New Roman" w:hAnsi="Times New Roman"/>
          <w:sz w:val="24"/>
          <w:szCs w:val="24"/>
          <w:lang w:eastAsia="ru-RU"/>
        </w:rPr>
        <w:t>Фантастическая добавка.</w:t>
      </w:r>
      <w:r w:rsidRPr="0036650B">
        <w:rPr>
          <w:rFonts w:ascii="Times New Roman" w:eastAsia="Times New Roman" w:hAnsi="Times New Roman"/>
          <w:b/>
          <w:bCs/>
          <w:sz w:val="24"/>
          <w:szCs w:val="24"/>
          <w:lang w:eastAsia="ru-RU"/>
        </w:rPr>
        <w:t> </w:t>
      </w:r>
    </w:p>
    <w:p w:rsidR="00A23D4E" w:rsidRPr="0036650B" w:rsidRDefault="00A23D4E" w:rsidP="00B11D38">
      <w:pPr>
        <w:numPr>
          <w:ilvl w:val="0"/>
          <w:numId w:val="10"/>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lastRenderedPageBreak/>
        <w:t> </w:t>
      </w:r>
      <w:r w:rsidR="00D954F4" w:rsidRPr="0036650B">
        <w:rPr>
          <w:rFonts w:ascii="Times New Roman" w:eastAsia="Times New Roman" w:hAnsi="Times New Roman"/>
          <w:sz w:val="24"/>
          <w:szCs w:val="24"/>
          <w:lang w:eastAsia="ru-RU"/>
        </w:rPr>
        <w:t>Эмоциональное вхождение в урок.</w:t>
      </w:r>
      <w:r w:rsidRPr="0036650B">
        <w:rPr>
          <w:rFonts w:ascii="Times New Roman" w:eastAsia="Times New Roman" w:hAnsi="Times New Roman"/>
          <w:b/>
          <w:bCs/>
          <w:sz w:val="24"/>
          <w:szCs w:val="24"/>
          <w:lang w:eastAsia="ru-RU"/>
        </w:rPr>
        <w:t> </w:t>
      </w:r>
    </w:p>
    <w:p w:rsidR="00A23D4E" w:rsidRPr="0036650B" w:rsidRDefault="00A23D4E" w:rsidP="00B11D38">
      <w:pPr>
        <w:numPr>
          <w:ilvl w:val="0"/>
          <w:numId w:val="10"/>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 </w:t>
      </w:r>
      <w:r w:rsidR="00D954F4" w:rsidRPr="0036650B">
        <w:rPr>
          <w:rFonts w:ascii="Times New Roman" w:eastAsia="Times New Roman" w:hAnsi="Times New Roman"/>
          <w:sz w:val="24"/>
          <w:szCs w:val="24"/>
          <w:lang w:eastAsia="ru-RU"/>
        </w:rPr>
        <w:t>Театрализация.</w:t>
      </w:r>
      <w:r w:rsidRPr="0036650B">
        <w:rPr>
          <w:rFonts w:ascii="Times New Roman" w:eastAsia="Times New Roman" w:hAnsi="Times New Roman"/>
          <w:b/>
          <w:bCs/>
          <w:sz w:val="24"/>
          <w:szCs w:val="24"/>
          <w:lang w:eastAsia="ru-RU"/>
        </w:rPr>
        <w:t> </w:t>
      </w:r>
    </w:p>
    <w:p w:rsidR="00A23D4E" w:rsidRPr="0036650B" w:rsidRDefault="00D954F4" w:rsidP="00B11D38">
      <w:pPr>
        <w:numPr>
          <w:ilvl w:val="0"/>
          <w:numId w:val="10"/>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Пословица-поговорка.</w:t>
      </w:r>
    </w:p>
    <w:p w:rsidR="00A23D4E" w:rsidRPr="0036650B" w:rsidRDefault="00D954F4" w:rsidP="00B11D38">
      <w:pPr>
        <w:numPr>
          <w:ilvl w:val="0"/>
          <w:numId w:val="10"/>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Высказывания великих.</w:t>
      </w:r>
    </w:p>
    <w:p w:rsidR="00A23D4E" w:rsidRPr="0036650B" w:rsidRDefault="00D954F4" w:rsidP="00B11D38">
      <w:pPr>
        <w:numPr>
          <w:ilvl w:val="0"/>
          <w:numId w:val="10"/>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Эпиграф.</w:t>
      </w:r>
    </w:p>
    <w:p w:rsidR="00A23D4E" w:rsidRPr="0036650B" w:rsidRDefault="00D954F4" w:rsidP="00B11D38">
      <w:pPr>
        <w:numPr>
          <w:ilvl w:val="0"/>
          <w:numId w:val="10"/>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Проблемная ситуация.</w:t>
      </w:r>
    </w:p>
    <w:p w:rsidR="00A23D4E" w:rsidRPr="0036650B" w:rsidRDefault="00D954F4" w:rsidP="00B11D38">
      <w:pPr>
        <w:numPr>
          <w:ilvl w:val="0"/>
          <w:numId w:val="10"/>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Проблема предыдущего урока.</w:t>
      </w:r>
    </w:p>
    <w:p w:rsidR="00A23D4E" w:rsidRPr="0036650B" w:rsidRDefault="00C1712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iCs/>
          <w:sz w:val="24"/>
          <w:szCs w:val="24"/>
          <w:lang w:eastAsia="ru-RU"/>
        </w:rPr>
        <w:t>Фантастическая добавка</w:t>
      </w:r>
    </w:p>
    <w:p w:rsidR="00A23D4E" w:rsidRPr="0036650B" w:rsidRDefault="0010575A" w:rsidP="00C1712E">
      <w:pPr>
        <w:shd w:val="clear" w:color="auto" w:fill="FFFFFF"/>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Преподават</w:t>
      </w:r>
      <w:r w:rsidRPr="0036650B">
        <w:rPr>
          <w:rFonts w:ascii="Times New Roman" w:eastAsia="Times New Roman" w:hAnsi="Times New Roman"/>
          <w:sz w:val="24"/>
          <w:szCs w:val="24"/>
          <w:lang w:eastAsia="ru-RU"/>
        </w:rPr>
        <w:t>ель</w:t>
      </w:r>
      <w:r w:rsidR="00A23D4E" w:rsidRPr="0036650B">
        <w:rPr>
          <w:rFonts w:ascii="Times New Roman" w:eastAsia="Times New Roman" w:hAnsi="Times New Roman"/>
          <w:sz w:val="24"/>
          <w:szCs w:val="24"/>
          <w:lang w:eastAsia="ru-RU"/>
        </w:rPr>
        <w:t xml:space="preserve"> дополняет реальную  ситуацию фантастикой.Вы можете переносить учебную ситуацию  на фантастическую планету; изменить значение любого параметра, который ост</w:t>
      </w:r>
      <w:r w:rsidR="00A23D4E" w:rsidRPr="0036650B">
        <w:rPr>
          <w:rFonts w:ascii="Times New Roman" w:eastAsia="Times New Roman" w:hAnsi="Times New Roman"/>
          <w:sz w:val="24"/>
          <w:szCs w:val="24"/>
          <w:lang w:eastAsia="ru-RU"/>
        </w:rPr>
        <w:t>а</w:t>
      </w:r>
      <w:r w:rsidR="00A23D4E" w:rsidRPr="0036650B">
        <w:rPr>
          <w:rFonts w:ascii="Times New Roman" w:eastAsia="Times New Roman" w:hAnsi="Times New Roman"/>
          <w:sz w:val="24"/>
          <w:szCs w:val="24"/>
          <w:lang w:eastAsia="ru-RU"/>
        </w:rPr>
        <w:t>ётся постоянным или имеет вполне определённое значение; придумать фантастическое ра</w:t>
      </w:r>
      <w:r w:rsidR="00A23D4E" w:rsidRPr="0036650B">
        <w:rPr>
          <w:rFonts w:ascii="Times New Roman" w:eastAsia="Times New Roman" w:hAnsi="Times New Roman"/>
          <w:sz w:val="24"/>
          <w:szCs w:val="24"/>
          <w:lang w:eastAsia="ru-RU"/>
        </w:rPr>
        <w:t>с</w:t>
      </w:r>
      <w:r w:rsidR="00A23D4E" w:rsidRPr="0036650B">
        <w:rPr>
          <w:rFonts w:ascii="Times New Roman" w:eastAsia="Times New Roman" w:hAnsi="Times New Roman"/>
          <w:sz w:val="24"/>
          <w:szCs w:val="24"/>
          <w:lang w:eastAsia="ru-RU"/>
        </w:rPr>
        <w:t>тение/ животное и рассмотреть его в реальном биоценозе;  перенести реального или литер</w:t>
      </w:r>
      <w:r w:rsidR="00A23D4E" w:rsidRPr="0036650B">
        <w:rPr>
          <w:rFonts w:ascii="Times New Roman" w:eastAsia="Times New Roman" w:hAnsi="Times New Roman"/>
          <w:sz w:val="24"/>
          <w:szCs w:val="24"/>
          <w:lang w:eastAsia="ru-RU"/>
        </w:rPr>
        <w:t>а</w:t>
      </w:r>
      <w:r w:rsidR="00A23D4E" w:rsidRPr="0036650B">
        <w:rPr>
          <w:rFonts w:ascii="Times New Roman" w:eastAsia="Times New Roman" w:hAnsi="Times New Roman"/>
          <w:sz w:val="24"/>
          <w:szCs w:val="24"/>
          <w:lang w:eastAsia="ru-RU"/>
        </w:rPr>
        <w:t>турного героя во времени; рассмотреть изучаемую ситуацию с необычной точки зрения, н</w:t>
      </w:r>
      <w:r w:rsidR="00A23D4E" w:rsidRPr="0036650B">
        <w:rPr>
          <w:rFonts w:ascii="Times New Roman" w:eastAsia="Times New Roman" w:hAnsi="Times New Roman"/>
          <w:sz w:val="24"/>
          <w:szCs w:val="24"/>
          <w:lang w:eastAsia="ru-RU"/>
        </w:rPr>
        <w:t>а</w:t>
      </w:r>
      <w:r w:rsidR="00A23D4E" w:rsidRPr="0036650B">
        <w:rPr>
          <w:rFonts w:ascii="Times New Roman" w:eastAsia="Times New Roman" w:hAnsi="Times New Roman"/>
          <w:sz w:val="24"/>
          <w:szCs w:val="24"/>
          <w:lang w:eastAsia="ru-RU"/>
        </w:rPr>
        <w:t>пример, глазами инопланетянина или древнего грека…</w:t>
      </w:r>
    </w:p>
    <w:p w:rsidR="00C1712E" w:rsidRPr="0036650B" w:rsidRDefault="00C1712E" w:rsidP="00C1712E">
      <w:pPr>
        <w:shd w:val="clear" w:color="auto" w:fill="FFFFFF"/>
        <w:spacing w:after="0" w:line="360" w:lineRule="auto"/>
        <w:ind w:firstLine="709"/>
        <w:jc w:val="both"/>
        <w:rPr>
          <w:rFonts w:ascii="Times New Roman" w:eastAsia="Times New Roman" w:hAnsi="Times New Roman"/>
          <w:b/>
          <w:bCs/>
          <w:iCs/>
          <w:sz w:val="24"/>
          <w:szCs w:val="24"/>
          <w:lang w:eastAsia="ru-RU"/>
        </w:rPr>
      </w:pPr>
      <w:r w:rsidRPr="0036650B">
        <w:rPr>
          <w:rFonts w:ascii="Times New Roman" w:eastAsia="Times New Roman" w:hAnsi="Times New Roman"/>
          <w:b/>
          <w:bCs/>
          <w:iCs/>
          <w:sz w:val="24"/>
          <w:szCs w:val="24"/>
          <w:lang w:eastAsia="ru-RU"/>
        </w:rPr>
        <w:t>Эмоциональное вхождение в урок</w:t>
      </w:r>
    </w:p>
    <w:p w:rsidR="0010575A" w:rsidRDefault="0010575A" w:rsidP="0010575A">
      <w:pPr>
        <w:shd w:val="clear" w:color="auto" w:fill="FFFFFF"/>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Преподават</w:t>
      </w:r>
      <w:r w:rsidR="00C1712E" w:rsidRPr="0036650B">
        <w:rPr>
          <w:rFonts w:ascii="Times New Roman" w:eastAsia="Times New Roman" w:hAnsi="Times New Roman"/>
          <w:sz w:val="24"/>
          <w:szCs w:val="24"/>
          <w:lang w:eastAsia="ru-RU"/>
        </w:rPr>
        <w:t xml:space="preserve">ель начинает урок с "настройки". </w:t>
      </w:r>
      <w:r w:rsidR="00A23D4E" w:rsidRPr="0036650B">
        <w:rPr>
          <w:rFonts w:ascii="Times New Roman" w:eastAsia="Times New Roman" w:hAnsi="Times New Roman"/>
          <w:sz w:val="24"/>
          <w:szCs w:val="24"/>
          <w:lang w:eastAsia="ru-RU"/>
        </w:rPr>
        <w:t xml:space="preserve"> Например, знакомим с планом урока. Это лучше делать в полушу</w:t>
      </w:r>
      <w:r w:rsidR="00A23D4E" w:rsidRPr="0036650B">
        <w:rPr>
          <w:rFonts w:ascii="Times New Roman" w:eastAsia="Times New Roman" w:hAnsi="Times New Roman"/>
          <w:sz w:val="24"/>
          <w:szCs w:val="24"/>
          <w:lang w:eastAsia="ru-RU"/>
        </w:rPr>
        <w:softHyphen/>
        <w:t>точной манере. Например, так: "Сначала мы вместе восхитимся глубо</w:t>
      </w:r>
      <w:r w:rsidR="00A23D4E" w:rsidRPr="0036650B">
        <w:rPr>
          <w:rFonts w:ascii="Times New Roman" w:eastAsia="Times New Roman" w:hAnsi="Times New Roman"/>
          <w:sz w:val="24"/>
          <w:szCs w:val="24"/>
          <w:lang w:eastAsia="ru-RU"/>
        </w:rPr>
        <w:softHyphen/>
        <w:t>кими знаниями — а для этого проведем маленький устный опрос. По</w:t>
      </w:r>
      <w:r w:rsidR="00A23D4E" w:rsidRPr="0036650B">
        <w:rPr>
          <w:rFonts w:ascii="Times New Roman" w:eastAsia="Times New Roman" w:hAnsi="Times New Roman"/>
          <w:sz w:val="24"/>
          <w:szCs w:val="24"/>
          <w:lang w:eastAsia="ru-RU"/>
        </w:rPr>
        <w:softHyphen/>
        <w:t>том попробуем ответить на вопрос... (звучит тема урока в вопросной форме).</w:t>
      </w:r>
    </w:p>
    <w:p w:rsidR="00A23D4E" w:rsidRPr="0036650B" w:rsidRDefault="00A23D4E" w:rsidP="00A718B9">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Если есть техническая возможность, хорошей настройкой на урок будет короткая музыкал</w:t>
      </w:r>
      <w:r w:rsidRPr="0036650B">
        <w:rPr>
          <w:rFonts w:ascii="Times New Roman" w:eastAsia="Times New Roman" w:hAnsi="Times New Roman"/>
          <w:sz w:val="24"/>
          <w:szCs w:val="24"/>
          <w:lang w:eastAsia="ru-RU"/>
        </w:rPr>
        <w:t>ь</w:t>
      </w:r>
      <w:r w:rsidRPr="0036650B">
        <w:rPr>
          <w:rFonts w:ascii="Times New Roman" w:eastAsia="Times New Roman" w:hAnsi="Times New Roman"/>
          <w:sz w:val="24"/>
          <w:szCs w:val="24"/>
          <w:lang w:eastAsia="ru-RU"/>
        </w:rPr>
        <w:t>ная фраза. Она может быть мажорно-возбуж</w:t>
      </w:r>
      <w:r w:rsidRPr="0036650B">
        <w:rPr>
          <w:rFonts w:ascii="Times New Roman" w:eastAsia="Times New Roman" w:hAnsi="Times New Roman"/>
          <w:sz w:val="24"/>
          <w:szCs w:val="24"/>
          <w:lang w:eastAsia="ru-RU"/>
        </w:rPr>
        <w:softHyphen/>
        <w:t>дающей, как "Танец с саблями" Хачатуряна или "Болеро" Равеля, или минорно-успокаивающей, как романс Глинки. Можно начать с трад</w:t>
      </w:r>
      <w:r w:rsidRPr="0036650B">
        <w:rPr>
          <w:rFonts w:ascii="Times New Roman" w:eastAsia="Times New Roman" w:hAnsi="Times New Roman"/>
          <w:sz w:val="24"/>
          <w:szCs w:val="24"/>
          <w:lang w:eastAsia="ru-RU"/>
        </w:rPr>
        <w:t>и</w:t>
      </w:r>
      <w:r w:rsidRPr="0036650B">
        <w:rPr>
          <w:rFonts w:ascii="Times New Roman" w:eastAsia="Times New Roman" w:hAnsi="Times New Roman"/>
          <w:sz w:val="24"/>
          <w:szCs w:val="24"/>
          <w:lang w:eastAsia="ru-RU"/>
        </w:rPr>
        <w:t>ци</w:t>
      </w:r>
      <w:r w:rsidRPr="0036650B">
        <w:rPr>
          <w:rFonts w:ascii="Times New Roman" w:eastAsia="Times New Roman" w:hAnsi="Times New Roman"/>
          <w:sz w:val="24"/>
          <w:szCs w:val="24"/>
          <w:lang w:eastAsia="ru-RU"/>
        </w:rPr>
        <w:softHyphen/>
        <w:t>онного разбора домашнего задания. С интеллек</w:t>
      </w:r>
      <w:r w:rsidRPr="0036650B">
        <w:rPr>
          <w:rFonts w:ascii="Times New Roman" w:eastAsia="Times New Roman" w:hAnsi="Times New Roman"/>
          <w:sz w:val="24"/>
          <w:szCs w:val="24"/>
          <w:lang w:eastAsia="ru-RU"/>
        </w:rPr>
        <w:softHyphen/>
        <w:t>туальной разминки — два-три не слишком слож</w:t>
      </w:r>
      <w:r w:rsidRPr="0036650B">
        <w:rPr>
          <w:rFonts w:ascii="Times New Roman" w:eastAsia="Times New Roman" w:hAnsi="Times New Roman"/>
          <w:sz w:val="24"/>
          <w:szCs w:val="24"/>
          <w:lang w:eastAsia="ru-RU"/>
        </w:rPr>
        <w:softHyphen/>
        <w:t>ных вопроса на размышление. С традиционного устного или короткого письменного опроса — простого опроса, ибо основная его цель — на</w:t>
      </w:r>
      <w:r w:rsidRPr="0036650B">
        <w:rPr>
          <w:rFonts w:ascii="Times New Roman" w:eastAsia="Times New Roman" w:hAnsi="Times New Roman"/>
          <w:sz w:val="24"/>
          <w:szCs w:val="24"/>
          <w:lang w:eastAsia="ru-RU"/>
        </w:rPr>
        <w:softHyphen/>
        <w:t xml:space="preserve">строить </w:t>
      </w:r>
      <w:r w:rsidR="0010575A">
        <w:rPr>
          <w:rFonts w:ascii="Times New Roman" w:eastAsia="Times New Roman" w:hAnsi="Times New Roman"/>
          <w:sz w:val="24"/>
          <w:szCs w:val="24"/>
          <w:lang w:eastAsia="ru-RU"/>
        </w:rPr>
        <w:t>обучающегося</w:t>
      </w:r>
      <w:r w:rsidRPr="0036650B">
        <w:rPr>
          <w:rFonts w:ascii="Times New Roman" w:eastAsia="Times New Roman" w:hAnsi="Times New Roman"/>
          <w:sz w:val="24"/>
          <w:szCs w:val="24"/>
          <w:lang w:eastAsia="ru-RU"/>
        </w:rPr>
        <w:t xml:space="preserve"> на работу, а не устроить ему стресс с головомойкой. Могут быть и другие варианты входа в урок.Когда класс слабый, труд</w:t>
      </w:r>
      <w:r w:rsidRPr="0036650B">
        <w:rPr>
          <w:rFonts w:ascii="Times New Roman" w:eastAsia="Times New Roman" w:hAnsi="Times New Roman"/>
          <w:sz w:val="24"/>
          <w:szCs w:val="24"/>
          <w:lang w:eastAsia="ru-RU"/>
        </w:rPr>
        <w:softHyphen/>
        <w:t>но настраивается, то начинаем урок всегда (или почти всегда) опреде</w:t>
      </w:r>
      <w:r w:rsidRPr="0036650B">
        <w:rPr>
          <w:rFonts w:ascii="Times New Roman" w:eastAsia="Times New Roman" w:hAnsi="Times New Roman"/>
          <w:sz w:val="24"/>
          <w:szCs w:val="24"/>
          <w:lang w:eastAsia="ru-RU"/>
        </w:rPr>
        <w:softHyphen/>
        <w:t>ленным образом. Но если класс слажен, проблем с управлением нет, то вход в урок можно разнообразить.</w:t>
      </w:r>
    </w:p>
    <w:p w:rsidR="00C1712E" w:rsidRPr="0036650B" w:rsidRDefault="00C1712E" w:rsidP="00C1712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iCs/>
          <w:sz w:val="24"/>
          <w:szCs w:val="24"/>
          <w:lang w:eastAsia="ru-RU"/>
        </w:rPr>
        <w:t>Проблема предыдущего урока</w:t>
      </w:r>
    </w:p>
    <w:p w:rsidR="00A23D4E" w:rsidRPr="0036650B" w:rsidRDefault="00A23D4E" w:rsidP="00A718B9">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xml:space="preserve">В конце урока </w:t>
      </w:r>
      <w:r w:rsidR="0010575A">
        <w:rPr>
          <w:rFonts w:ascii="Times New Roman" w:eastAsia="Times New Roman" w:hAnsi="Times New Roman"/>
          <w:sz w:val="24"/>
          <w:szCs w:val="24"/>
          <w:lang w:eastAsia="ru-RU"/>
        </w:rPr>
        <w:t>обучающимся</w:t>
      </w:r>
      <w:r w:rsidRPr="0036650B">
        <w:rPr>
          <w:rFonts w:ascii="Times New Roman" w:eastAsia="Times New Roman" w:hAnsi="Times New Roman"/>
          <w:sz w:val="24"/>
          <w:szCs w:val="24"/>
          <w:lang w:eastAsia="ru-RU"/>
        </w:rPr>
        <w:t xml:space="preserve"> предлагается задание, в ходе которого должны возникнуть трудности с выполнением, из-за недостаточности знаний или недостаточностью времени, что подразумевает продолжение работы на следующем уроке. Таким образом, тему урока можно сформулировать накануне, а на следующем уроке лишь восстановить в памяти и обосн</w:t>
      </w:r>
      <w:r w:rsidRPr="0036650B">
        <w:rPr>
          <w:rFonts w:ascii="Times New Roman" w:eastAsia="Times New Roman" w:hAnsi="Times New Roman"/>
          <w:sz w:val="24"/>
          <w:szCs w:val="24"/>
          <w:lang w:eastAsia="ru-RU"/>
        </w:rPr>
        <w:t>о</w:t>
      </w:r>
      <w:r w:rsidRPr="0036650B">
        <w:rPr>
          <w:rFonts w:ascii="Times New Roman" w:eastAsia="Times New Roman" w:hAnsi="Times New Roman"/>
          <w:sz w:val="24"/>
          <w:szCs w:val="24"/>
          <w:lang w:eastAsia="ru-RU"/>
        </w:rPr>
        <w:t>вать.    </w:t>
      </w:r>
      <w:r w:rsidR="00C1712E" w:rsidRPr="0036650B">
        <w:rPr>
          <w:rFonts w:ascii="Times New Roman" w:eastAsia="Times New Roman" w:hAnsi="Times New Roman"/>
          <w:sz w:val="24"/>
          <w:szCs w:val="24"/>
          <w:lang w:eastAsia="ru-RU"/>
        </w:rPr>
        <w:t>     </w:t>
      </w:r>
    </w:p>
    <w:p w:rsidR="00A23D4E" w:rsidRPr="00A718B9" w:rsidRDefault="002E483E" w:rsidP="00A718B9">
      <w:pPr>
        <w:pStyle w:val="a7"/>
        <w:numPr>
          <w:ilvl w:val="0"/>
          <w:numId w:val="28"/>
        </w:numPr>
        <w:shd w:val="clear" w:color="auto" w:fill="FFFFFF"/>
        <w:spacing w:after="0" w:line="360" w:lineRule="auto"/>
        <w:ind w:left="0" w:firstLine="0"/>
        <w:jc w:val="both"/>
        <w:rPr>
          <w:rFonts w:ascii="Times New Roman" w:eastAsia="Times New Roman" w:hAnsi="Times New Roman"/>
          <w:b/>
          <w:sz w:val="24"/>
          <w:szCs w:val="24"/>
          <w:lang w:eastAsia="ru-RU"/>
        </w:rPr>
      </w:pPr>
      <w:r w:rsidRPr="00A718B9">
        <w:rPr>
          <w:rFonts w:ascii="Times New Roman" w:eastAsia="Times New Roman" w:hAnsi="Times New Roman"/>
          <w:b/>
          <w:bCs/>
          <w:sz w:val="24"/>
          <w:szCs w:val="24"/>
          <w:lang w:eastAsia="ru-RU"/>
        </w:rPr>
        <w:lastRenderedPageBreak/>
        <w:t>ПОСТАНОВКА ЦЕЛЕЙ УРОКА,</w:t>
      </w:r>
      <w:r w:rsidRPr="00A718B9">
        <w:rPr>
          <w:rFonts w:ascii="Times New Roman" w:eastAsia="Times New Roman" w:hAnsi="Times New Roman"/>
          <w:b/>
          <w:sz w:val="24"/>
          <w:szCs w:val="24"/>
          <w:lang w:eastAsia="ru-RU"/>
        </w:rPr>
        <w:t xml:space="preserve"> М</w:t>
      </w:r>
      <w:r w:rsidRPr="00A718B9">
        <w:rPr>
          <w:rFonts w:ascii="Times New Roman" w:eastAsia="Times New Roman" w:hAnsi="Times New Roman"/>
          <w:b/>
          <w:bCs/>
          <w:sz w:val="24"/>
          <w:szCs w:val="24"/>
          <w:lang w:eastAsia="ru-RU"/>
        </w:rPr>
        <w:t>ОТИВАЦИЯ УЧЕБНОЙ ДЕЯТЕЛЬНОСТИ</w:t>
      </w:r>
    </w:p>
    <w:p w:rsidR="00A23D4E" w:rsidRPr="0036650B" w:rsidRDefault="00C1712E" w:rsidP="00B11D38">
      <w:pPr>
        <w:numPr>
          <w:ilvl w:val="0"/>
          <w:numId w:val="11"/>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тема-вопрос.</w:t>
      </w:r>
    </w:p>
    <w:p w:rsidR="00A23D4E" w:rsidRPr="0036650B" w:rsidRDefault="00C1712E" w:rsidP="00B11D38">
      <w:pPr>
        <w:numPr>
          <w:ilvl w:val="0"/>
          <w:numId w:val="11"/>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работа над понятием.</w:t>
      </w:r>
    </w:p>
    <w:p w:rsidR="00A23D4E" w:rsidRPr="0036650B" w:rsidRDefault="00C1712E" w:rsidP="00B11D38">
      <w:pPr>
        <w:numPr>
          <w:ilvl w:val="0"/>
          <w:numId w:val="11"/>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ситуация яркого пятна.</w:t>
      </w:r>
    </w:p>
    <w:p w:rsidR="00A23D4E" w:rsidRPr="0036650B" w:rsidRDefault="00C1712E" w:rsidP="00B11D38">
      <w:pPr>
        <w:numPr>
          <w:ilvl w:val="0"/>
          <w:numId w:val="11"/>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подводящий диалог.</w:t>
      </w:r>
    </w:p>
    <w:p w:rsidR="00A23D4E" w:rsidRPr="0036650B" w:rsidRDefault="00C1712E" w:rsidP="00B11D38">
      <w:pPr>
        <w:numPr>
          <w:ilvl w:val="0"/>
          <w:numId w:val="11"/>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группировка.</w:t>
      </w:r>
    </w:p>
    <w:p w:rsidR="00A23D4E" w:rsidRPr="0036650B" w:rsidRDefault="00C1712E" w:rsidP="00B11D38">
      <w:pPr>
        <w:numPr>
          <w:ilvl w:val="0"/>
          <w:numId w:val="11"/>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домысливание.</w:t>
      </w:r>
    </w:p>
    <w:p w:rsidR="00A23D4E" w:rsidRPr="0036650B" w:rsidRDefault="00C1712E" w:rsidP="00B11D38">
      <w:pPr>
        <w:numPr>
          <w:ilvl w:val="0"/>
          <w:numId w:val="11"/>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линия времени.</w:t>
      </w:r>
    </w:p>
    <w:p w:rsidR="00A718B9" w:rsidRDefault="00C1712E" w:rsidP="00A718B9">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iCs/>
          <w:sz w:val="24"/>
          <w:szCs w:val="24"/>
          <w:lang w:eastAsia="ru-RU"/>
        </w:rPr>
        <w:t>Тема-вопрос</w:t>
      </w:r>
    </w:p>
    <w:p w:rsidR="00C1712E" w:rsidRPr="0036650B" w:rsidRDefault="00A23D4E" w:rsidP="00A718B9">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xml:space="preserve">Тема урока формулируется в виде вопроса. Учащимся необходимо построить план действий, чтобы ответить на поставленный вопрос. </w:t>
      </w:r>
      <w:r w:rsidR="0010575A">
        <w:rPr>
          <w:rFonts w:ascii="Times New Roman" w:eastAsia="Times New Roman" w:hAnsi="Times New Roman"/>
          <w:sz w:val="24"/>
          <w:szCs w:val="24"/>
          <w:lang w:eastAsia="ru-RU"/>
        </w:rPr>
        <w:t>Обучающиеся</w:t>
      </w:r>
      <w:r w:rsidRPr="0036650B">
        <w:rPr>
          <w:rFonts w:ascii="Times New Roman" w:eastAsia="Times New Roman" w:hAnsi="Times New Roman"/>
          <w:sz w:val="24"/>
          <w:szCs w:val="24"/>
          <w:lang w:eastAsia="ru-RU"/>
        </w:rPr>
        <w:t xml:space="preserve"> выдвигают множество мнений, а чем больше мнений, чем лучше развито умение слушать друг друга и поддерживать идеи других, тем интереснее и быстрее проходит работа. Руководить процессом отбора мо</w:t>
      </w:r>
      <w:r w:rsidR="0010575A">
        <w:rPr>
          <w:rFonts w:ascii="Times New Roman" w:eastAsia="Times New Roman" w:hAnsi="Times New Roman"/>
          <w:sz w:val="24"/>
          <w:szCs w:val="24"/>
          <w:lang w:eastAsia="ru-RU"/>
        </w:rPr>
        <w:t>жет сам преп</w:t>
      </w:r>
      <w:r w:rsidR="0010575A">
        <w:rPr>
          <w:rFonts w:ascii="Times New Roman" w:eastAsia="Times New Roman" w:hAnsi="Times New Roman"/>
          <w:sz w:val="24"/>
          <w:szCs w:val="24"/>
          <w:lang w:eastAsia="ru-RU"/>
        </w:rPr>
        <w:t>о</w:t>
      </w:r>
      <w:r w:rsidR="0010575A">
        <w:rPr>
          <w:rFonts w:ascii="Times New Roman" w:eastAsia="Times New Roman" w:hAnsi="Times New Roman"/>
          <w:sz w:val="24"/>
          <w:szCs w:val="24"/>
          <w:lang w:eastAsia="ru-RU"/>
        </w:rPr>
        <w:t>дава</w:t>
      </w:r>
      <w:r w:rsidRPr="0036650B">
        <w:rPr>
          <w:rFonts w:ascii="Times New Roman" w:eastAsia="Times New Roman" w:hAnsi="Times New Roman"/>
          <w:sz w:val="24"/>
          <w:szCs w:val="24"/>
          <w:lang w:eastAsia="ru-RU"/>
        </w:rPr>
        <w:t>тель при субъект-субъектных</w:t>
      </w:r>
      <w:r w:rsidR="0010575A">
        <w:rPr>
          <w:rFonts w:ascii="Times New Roman" w:eastAsia="Times New Roman" w:hAnsi="Times New Roman"/>
          <w:sz w:val="24"/>
          <w:szCs w:val="24"/>
          <w:lang w:eastAsia="ru-RU"/>
        </w:rPr>
        <w:t xml:space="preserve"> отношениях или выбранный учащийся, а преподава</w:t>
      </w:r>
      <w:r w:rsidRPr="0036650B">
        <w:rPr>
          <w:rFonts w:ascii="Times New Roman" w:eastAsia="Times New Roman" w:hAnsi="Times New Roman"/>
          <w:sz w:val="24"/>
          <w:szCs w:val="24"/>
          <w:lang w:eastAsia="ru-RU"/>
        </w:rPr>
        <w:t>тель в этом случае может лишь высказывать свое мнение и напр</w:t>
      </w:r>
      <w:r w:rsidR="00C1712E" w:rsidRPr="0036650B">
        <w:rPr>
          <w:rFonts w:ascii="Times New Roman" w:eastAsia="Times New Roman" w:hAnsi="Times New Roman"/>
          <w:sz w:val="24"/>
          <w:szCs w:val="24"/>
          <w:lang w:eastAsia="ru-RU"/>
        </w:rPr>
        <w:t>авлять деятельность. </w:t>
      </w:r>
      <w:r w:rsidRPr="0036650B">
        <w:rPr>
          <w:rFonts w:ascii="Times New Roman" w:eastAsia="Times New Roman" w:hAnsi="Times New Roman"/>
          <w:sz w:val="24"/>
          <w:szCs w:val="24"/>
          <w:lang w:eastAsia="ru-RU"/>
        </w:rPr>
        <w:t>Например, для темы урока "Как изменяются имена прилагательные?" построили план действий</w:t>
      </w:r>
      <w:r w:rsidR="00C1712E" w:rsidRPr="0036650B">
        <w:rPr>
          <w:rFonts w:ascii="Times New Roman" w:eastAsia="Times New Roman" w:hAnsi="Times New Roman"/>
          <w:sz w:val="24"/>
          <w:szCs w:val="24"/>
          <w:lang w:eastAsia="ru-RU"/>
        </w:rPr>
        <w:t>:</w:t>
      </w:r>
    </w:p>
    <w:p w:rsidR="00A23D4E" w:rsidRPr="0036650B" w:rsidRDefault="00A23D4E" w:rsidP="00B11D38">
      <w:pPr>
        <w:pStyle w:val="a7"/>
        <w:numPr>
          <w:ilvl w:val="0"/>
          <w:numId w:val="21"/>
        </w:num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Повторить знания об имени прилагательном.</w:t>
      </w:r>
    </w:p>
    <w:p w:rsidR="00A23D4E" w:rsidRPr="0036650B" w:rsidRDefault="00A23D4E" w:rsidP="00B11D38">
      <w:pPr>
        <w:pStyle w:val="a7"/>
        <w:numPr>
          <w:ilvl w:val="0"/>
          <w:numId w:val="21"/>
        </w:num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Определить, с какими частями речи сочетается.</w:t>
      </w:r>
    </w:p>
    <w:p w:rsidR="00A23D4E" w:rsidRPr="0036650B" w:rsidRDefault="00A23D4E" w:rsidP="00B11D38">
      <w:pPr>
        <w:pStyle w:val="a7"/>
        <w:numPr>
          <w:ilvl w:val="0"/>
          <w:numId w:val="21"/>
        </w:num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Изменить несколько прилагательных вместе с именами существительными.</w:t>
      </w:r>
    </w:p>
    <w:p w:rsidR="00A23D4E" w:rsidRPr="0036650B" w:rsidRDefault="00A23D4E" w:rsidP="00B11D38">
      <w:pPr>
        <w:pStyle w:val="a7"/>
        <w:numPr>
          <w:ilvl w:val="0"/>
          <w:numId w:val="21"/>
        </w:num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Определить закономерность изменений, сделать вывод.                         </w:t>
      </w:r>
    </w:p>
    <w:p w:rsidR="00A23D4E" w:rsidRPr="0036650B" w:rsidRDefault="00C1712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iCs/>
          <w:sz w:val="24"/>
          <w:szCs w:val="24"/>
          <w:lang w:eastAsia="ru-RU"/>
        </w:rPr>
        <w:t>Подводящий диалог</w:t>
      </w:r>
    </w:p>
    <w:p w:rsidR="00A23D4E" w:rsidRPr="0036650B" w:rsidRDefault="00A23D4E" w:rsidP="00A718B9">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На этапе актуализации учебного материала ведется беседа, направленная на обобщение, ко</w:t>
      </w:r>
      <w:r w:rsidRPr="0036650B">
        <w:rPr>
          <w:rFonts w:ascii="Times New Roman" w:eastAsia="Times New Roman" w:hAnsi="Times New Roman"/>
          <w:sz w:val="24"/>
          <w:szCs w:val="24"/>
          <w:lang w:eastAsia="ru-RU"/>
        </w:rPr>
        <w:t>н</w:t>
      </w:r>
      <w:r w:rsidRPr="0036650B">
        <w:rPr>
          <w:rFonts w:ascii="Times New Roman" w:eastAsia="Times New Roman" w:hAnsi="Times New Roman"/>
          <w:sz w:val="24"/>
          <w:szCs w:val="24"/>
          <w:lang w:eastAsia="ru-RU"/>
        </w:rPr>
        <w:t xml:space="preserve">кретизацию, логику рассуждения. Диалог подводится  к тому, о чем </w:t>
      </w:r>
      <w:r w:rsidR="0010575A">
        <w:rPr>
          <w:rFonts w:ascii="Times New Roman" w:eastAsia="Times New Roman" w:hAnsi="Times New Roman"/>
          <w:sz w:val="24"/>
          <w:szCs w:val="24"/>
          <w:lang w:eastAsia="ru-RU"/>
        </w:rPr>
        <w:t>обучающиеся</w:t>
      </w:r>
      <w:r w:rsidRPr="0036650B">
        <w:rPr>
          <w:rFonts w:ascii="Times New Roman" w:eastAsia="Times New Roman" w:hAnsi="Times New Roman"/>
          <w:sz w:val="24"/>
          <w:szCs w:val="24"/>
          <w:lang w:eastAsia="ru-RU"/>
        </w:rPr>
        <w:t>не могут рассказать в силу некомпетентности или недостаточно полного обоснования своих действий. Тем самым возникает ситуация, для которой необходимы дополнительные исследования или действия. Ставится цель.</w:t>
      </w:r>
    </w:p>
    <w:p w:rsidR="00A23D4E" w:rsidRPr="0036650B" w:rsidRDefault="00C1712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iCs/>
          <w:sz w:val="24"/>
          <w:szCs w:val="24"/>
          <w:lang w:eastAsia="ru-RU"/>
        </w:rPr>
        <w:t>Исключение</w:t>
      </w:r>
    </w:p>
    <w:p w:rsidR="00A23D4E" w:rsidRPr="0036650B" w:rsidRDefault="00A23D4E" w:rsidP="00A718B9">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xml:space="preserve"> Прием можно использовать через зрительное или слуховое восприятие.  </w:t>
      </w:r>
    </w:p>
    <w:p w:rsidR="00A23D4E" w:rsidRPr="0036650B" w:rsidRDefault="00A23D4E" w:rsidP="00A718B9">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u w:val="single"/>
          <w:lang w:eastAsia="ru-RU"/>
        </w:rPr>
        <w:t>Первый вид.</w:t>
      </w:r>
      <w:r w:rsidRPr="0036650B">
        <w:rPr>
          <w:rFonts w:ascii="Times New Roman" w:eastAsia="Times New Roman" w:hAnsi="Times New Roman"/>
          <w:sz w:val="24"/>
          <w:szCs w:val="24"/>
          <w:lang w:eastAsia="ru-RU"/>
        </w:rPr>
        <w:t xml:space="preserve"> Повторяется основа приема "Яркое пятно", но в этом случае </w:t>
      </w:r>
      <w:r w:rsidR="0010575A">
        <w:rPr>
          <w:rFonts w:ascii="Times New Roman" w:eastAsia="Times New Roman" w:hAnsi="Times New Roman"/>
          <w:sz w:val="24"/>
          <w:szCs w:val="24"/>
          <w:lang w:eastAsia="ru-RU"/>
        </w:rPr>
        <w:t>обучающимся</w:t>
      </w:r>
      <w:r w:rsidRPr="0036650B">
        <w:rPr>
          <w:rFonts w:ascii="Times New Roman" w:eastAsia="Times New Roman" w:hAnsi="Times New Roman"/>
          <w:sz w:val="24"/>
          <w:szCs w:val="24"/>
          <w:lang w:eastAsia="ru-RU"/>
        </w:rPr>
        <w:t xml:space="preserve"> н</w:t>
      </w:r>
      <w:r w:rsidRPr="0036650B">
        <w:rPr>
          <w:rFonts w:ascii="Times New Roman" w:eastAsia="Times New Roman" w:hAnsi="Times New Roman"/>
          <w:sz w:val="24"/>
          <w:szCs w:val="24"/>
          <w:lang w:eastAsia="ru-RU"/>
        </w:rPr>
        <w:t>е</w:t>
      </w:r>
      <w:r w:rsidRPr="0036650B">
        <w:rPr>
          <w:rFonts w:ascii="Times New Roman" w:eastAsia="Times New Roman" w:hAnsi="Times New Roman"/>
          <w:sz w:val="24"/>
          <w:szCs w:val="24"/>
          <w:lang w:eastAsia="ru-RU"/>
        </w:rPr>
        <w:t>обходимо через анализ общего и отличного, найти лишнее, обосновывая свой выбор. </w:t>
      </w:r>
      <w:r w:rsidRPr="0036650B">
        <w:rPr>
          <w:rFonts w:ascii="Times New Roman" w:eastAsia="Times New Roman" w:hAnsi="Times New Roman"/>
          <w:sz w:val="24"/>
          <w:szCs w:val="24"/>
          <w:u w:val="single"/>
          <w:lang w:eastAsia="ru-RU"/>
        </w:rPr>
        <w:t>Второй вид</w:t>
      </w:r>
      <w:r w:rsidRPr="0036650B">
        <w:rPr>
          <w:rFonts w:ascii="Times New Roman" w:eastAsia="Times New Roman" w:hAnsi="Times New Roman"/>
          <w:sz w:val="24"/>
          <w:szCs w:val="24"/>
          <w:lang w:eastAsia="ru-RU"/>
        </w:rPr>
        <w:t>. Задать</w:t>
      </w:r>
      <w:r w:rsidR="0010575A">
        <w:rPr>
          <w:rFonts w:ascii="Times New Roman" w:eastAsia="Times New Roman" w:hAnsi="Times New Roman"/>
          <w:sz w:val="24"/>
          <w:szCs w:val="24"/>
          <w:lang w:eastAsia="ru-RU"/>
        </w:rPr>
        <w:t>обучающимся</w:t>
      </w:r>
      <w:r w:rsidRPr="0036650B">
        <w:rPr>
          <w:rFonts w:ascii="Times New Roman" w:eastAsia="Times New Roman" w:hAnsi="Times New Roman"/>
          <w:sz w:val="24"/>
          <w:szCs w:val="24"/>
          <w:lang w:eastAsia="ru-RU"/>
        </w:rPr>
        <w:t>ряд загадок или просто слов, с обязательным неоднократным п</w:t>
      </w:r>
      <w:r w:rsidRPr="0036650B">
        <w:rPr>
          <w:rFonts w:ascii="Times New Roman" w:eastAsia="Times New Roman" w:hAnsi="Times New Roman"/>
          <w:sz w:val="24"/>
          <w:szCs w:val="24"/>
          <w:lang w:eastAsia="ru-RU"/>
        </w:rPr>
        <w:t>о</w:t>
      </w:r>
      <w:r w:rsidRPr="0036650B">
        <w:rPr>
          <w:rFonts w:ascii="Times New Roman" w:eastAsia="Times New Roman" w:hAnsi="Times New Roman"/>
          <w:sz w:val="24"/>
          <w:szCs w:val="24"/>
          <w:lang w:eastAsia="ru-RU"/>
        </w:rPr>
        <w:t xml:space="preserve">втором отгадок или предложенного ряда слов. Анализируя, </w:t>
      </w:r>
      <w:r w:rsidR="0010575A">
        <w:rPr>
          <w:rFonts w:ascii="Times New Roman" w:eastAsia="Times New Roman" w:hAnsi="Times New Roman"/>
          <w:sz w:val="24"/>
          <w:szCs w:val="24"/>
          <w:lang w:eastAsia="ru-RU"/>
        </w:rPr>
        <w:t>обучающиеся</w:t>
      </w:r>
      <w:r w:rsidRPr="0036650B">
        <w:rPr>
          <w:rFonts w:ascii="Times New Roman" w:eastAsia="Times New Roman" w:hAnsi="Times New Roman"/>
          <w:sz w:val="24"/>
          <w:szCs w:val="24"/>
          <w:lang w:eastAsia="ru-RU"/>
        </w:rPr>
        <w:t xml:space="preserve"> легко определя</w:t>
      </w:r>
      <w:r w:rsidR="00C1712E" w:rsidRPr="0036650B">
        <w:rPr>
          <w:rFonts w:ascii="Times New Roman" w:eastAsia="Times New Roman" w:hAnsi="Times New Roman"/>
          <w:sz w:val="24"/>
          <w:szCs w:val="24"/>
          <w:lang w:eastAsia="ru-RU"/>
        </w:rPr>
        <w:t>ют лишнее.</w:t>
      </w:r>
    </w:p>
    <w:p w:rsidR="00152D2D" w:rsidRDefault="00C1712E" w:rsidP="00152D2D">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iCs/>
          <w:sz w:val="24"/>
          <w:szCs w:val="24"/>
          <w:lang w:eastAsia="ru-RU"/>
        </w:rPr>
        <w:t>Домысливание</w:t>
      </w:r>
    </w:p>
    <w:p w:rsidR="00C1712E" w:rsidRPr="0036650B" w:rsidRDefault="00A23D4E" w:rsidP="00152D2D">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xml:space="preserve"> Предлагается тема урока и слова "помощники":      </w:t>
      </w:r>
      <w:r w:rsidR="00C1712E" w:rsidRPr="0036650B">
        <w:rPr>
          <w:rFonts w:ascii="Times New Roman" w:eastAsia="Times New Roman" w:hAnsi="Times New Roman"/>
          <w:sz w:val="24"/>
          <w:szCs w:val="24"/>
          <w:lang w:eastAsia="ru-RU"/>
        </w:rPr>
        <w:t>                       </w:t>
      </w:r>
    </w:p>
    <w:p w:rsidR="00A23D4E" w:rsidRPr="00152D2D" w:rsidRDefault="00152D2D" w:rsidP="00C1712E">
      <w:pPr>
        <w:shd w:val="clear" w:color="auto" w:fill="FFFFFF"/>
        <w:spacing w:after="0" w:line="36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lastRenderedPageBreak/>
        <w:t xml:space="preserve">Повторим… Изучим… </w:t>
      </w:r>
      <w:r w:rsidR="00C1712E" w:rsidRPr="0036650B">
        <w:rPr>
          <w:rFonts w:ascii="Times New Roman" w:eastAsia="Times New Roman" w:hAnsi="Times New Roman"/>
          <w:b/>
          <w:bCs/>
          <w:sz w:val="24"/>
          <w:szCs w:val="24"/>
          <w:lang w:eastAsia="ru-RU"/>
        </w:rPr>
        <w:t>Узнаем</w:t>
      </w:r>
      <w:r>
        <w:rPr>
          <w:rFonts w:ascii="Times New Roman" w:eastAsia="Times New Roman" w:hAnsi="Times New Roman"/>
          <w:b/>
          <w:bCs/>
          <w:sz w:val="24"/>
          <w:szCs w:val="24"/>
          <w:lang w:eastAsia="ru-RU"/>
        </w:rPr>
        <w:t xml:space="preserve">… </w:t>
      </w:r>
      <w:r w:rsidR="00A23D4E" w:rsidRPr="0036650B">
        <w:rPr>
          <w:rFonts w:ascii="Times New Roman" w:eastAsia="Times New Roman" w:hAnsi="Times New Roman"/>
          <w:b/>
          <w:bCs/>
          <w:sz w:val="24"/>
          <w:szCs w:val="24"/>
          <w:lang w:eastAsia="ru-RU"/>
        </w:rPr>
        <w:t> Проверим</w:t>
      </w:r>
      <w:r>
        <w:rPr>
          <w:rFonts w:ascii="Times New Roman" w:eastAsia="Times New Roman" w:hAnsi="Times New Roman"/>
          <w:b/>
          <w:bCs/>
          <w:sz w:val="24"/>
          <w:szCs w:val="24"/>
          <w:lang w:eastAsia="ru-RU"/>
        </w:rPr>
        <w:t xml:space="preserve">… </w:t>
      </w:r>
      <w:r w:rsidR="00A23D4E" w:rsidRPr="0036650B">
        <w:rPr>
          <w:rFonts w:ascii="Times New Roman" w:eastAsia="Times New Roman" w:hAnsi="Times New Roman"/>
          <w:sz w:val="24"/>
          <w:szCs w:val="24"/>
          <w:lang w:eastAsia="ru-RU"/>
        </w:rPr>
        <w:t>                                                                                                 </w:t>
      </w:r>
    </w:p>
    <w:p w:rsidR="00566AF4" w:rsidRDefault="00152D2D" w:rsidP="00566AF4">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xml:space="preserve">С помощью слов "помощников" </w:t>
      </w:r>
      <w:r>
        <w:rPr>
          <w:rFonts w:ascii="Times New Roman" w:eastAsia="Times New Roman" w:hAnsi="Times New Roman"/>
          <w:sz w:val="24"/>
          <w:szCs w:val="24"/>
          <w:lang w:eastAsia="ru-RU"/>
        </w:rPr>
        <w:t>обучающиеся</w:t>
      </w:r>
      <w:r w:rsidRPr="0036650B">
        <w:rPr>
          <w:rFonts w:ascii="Times New Roman" w:eastAsia="Times New Roman" w:hAnsi="Times New Roman"/>
          <w:sz w:val="24"/>
          <w:szCs w:val="24"/>
          <w:lang w:eastAsia="ru-RU"/>
        </w:rPr>
        <w:t xml:space="preserve"> формулиру</w:t>
      </w:r>
      <w:r>
        <w:rPr>
          <w:rFonts w:ascii="Times New Roman" w:eastAsia="Times New Roman" w:hAnsi="Times New Roman"/>
          <w:sz w:val="24"/>
          <w:szCs w:val="24"/>
          <w:lang w:eastAsia="ru-RU"/>
        </w:rPr>
        <w:t>ют цели урока.                </w:t>
      </w:r>
      <w:r w:rsidR="00A23D4E" w:rsidRPr="0036650B">
        <w:rPr>
          <w:rFonts w:ascii="Times New Roman" w:eastAsia="Times New Roman" w:hAnsi="Times New Roman"/>
          <w:sz w:val="24"/>
          <w:szCs w:val="24"/>
          <w:lang w:eastAsia="ru-RU"/>
        </w:rPr>
        <w:t xml:space="preserve">       </w:t>
      </w:r>
    </w:p>
    <w:p w:rsidR="00566AF4" w:rsidRPr="00566AF4" w:rsidRDefault="00566AF4" w:rsidP="00566AF4">
      <w:pPr>
        <w:shd w:val="clear" w:color="auto" w:fill="FFFFFF"/>
        <w:spacing w:after="0" w:line="360" w:lineRule="auto"/>
        <w:ind w:firstLine="709"/>
        <w:jc w:val="both"/>
        <w:rPr>
          <w:rFonts w:ascii="Times New Roman" w:eastAsia="Times New Roman" w:hAnsi="Times New Roman"/>
          <w:sz w:val="24"/>
          <w:szCs w:val="24"/>
          <w:lang w:eastAsia="ru-RU"/>
        </w:rPr>
      </w:pPr>
    </w:p>
    <w:p w:rsidR="00A23D4E" w:rsidRPr="00A718B9" w:rsidRDefault="002E483E" w:rsidP="00A718B9">
      <w:pPr>
        <w:pStyle w:val="a7"/>
        <w:numPr>
          <w:ilvl w:val="0"/>
          <w:numId w:val="28"/>
        </w:numPr>
        <w:shd w:val="clear" w:color="auto" w:fill="FFFFFF"/>
        <w:spacing w:after="0" w:line="360" w:lineRule="auto"/>
        <w:ind w:left="0" w:firstLine="0"/>
        <w:rPr>
          <w:rFonts w:ascii="Times New Roman" w:eastAsia="Times New Roman" w:hAnsi="Times New Roman"/>
          <w:sz w:val="24"/>
          <w:szCs w:val="24"/>
          <w:lang w:eastAsia="ru-RU"/>
        </w:rPr>
      </w:pPr>
      <w:r w:rsidRPr="00A718B9">
        <w:rPr>
          <w:rFonts w:ascii="Times New Roman" w:eastAsia="Times New Roman" w:hAnsi="Times New Roman"/>
          <w:b/>
          <w:bCs/>
          <w:sz w:val="24"/>
          <w:szCs w:val="24"/>
          <w:lang w:eastAsia="ru-RU"/>
        </w:rPr>
        <w:t>АКТУАЛИЗАЦИЯ ЗНАНИЙ УУД В НАЧАЛЕ УРОКА ИЛИ В ПРОЦЕССЕ ЕГО ПО МЕРЕ НЕОБХОДИМОСТИ</w:t>
      </w:r>
      <w:r w:rsidR="0010575A" w:rsidRPr="00A718B9">
        <w:rPr>
          <w:rFonts w:ascii="Times New Roman" w:eastAsia="Times New Roman" w:hAnsi="Times New Roman"/>
          <w:b/>
          <w:bCs/>
          <w:sz w:val="24"/>
          <w:szCs w:val="24"/>
          <w:lang w:eastAsia="ru-RU"/>
        </w:rPr>
        <w:t>.</w:t>
      </w:r>
    </w:p>
    <w:p w:rsidR="00A23D4E" w:rsidRPr="0036650B" w:rsidRDefault="00C1712E" w:rsidP="00B11D38">
      <w:pPr>
        <w:numPr>
          <w:ilvl w:val="0"/>
          <w:numId w:val="12"/>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интеллектуальная разминка.</w:t>
      </w:r>
    </w:p>
    <w:p w:rsidR="00A23D4E" w:rsidRPr="0036650B" w:rsidRDefault="00C1712E" w:rsidP="00B11D38">
      <w:pPr>
        <w:numPr>
          <w:ilvl w:val="0"/>
          <w:numId w:val="12"/>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отсроченная отгадка.</w:t>
      </w:r>
    </w:p>
    <w:p w:rsidR="00A23D4E" w:rsidRPr="0036650B" w:rsidRDefault="00C1712E" w:rsidP="00B11D38">
      <w:pPr>
        <w:numPr>
          <w:ilvl w:val="0"/>
          <w:numId w:val="12"/>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театрализация.</w:t>
      </w:r>
    </w:p>
    <w:p w:rsidR="00A23D4E" w:rsidRPr="0036650B" w:rsidRDefault="00C1712E" w:rsidP="00B11D38">
      <w:pPr>
        <w:numPr>
          <w:ilvl w:val="0"/>
          <w:numId w:val="12"/>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игра в случайность.</w:t>
      </w:r>
    </w:p>
    <w:p w:rsidR="00C1712E" w:rsidRPr="0036650B" w:rsidRDefault="00C1712E" w:rsidP="00B11D38">
      <w:pPr>
        <w:numPr>
          <w:ilvl w:val="0"/>
          <w:numId w:val="12"/>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обсуждение выполнения самоподготовки</w:t>
      </w:r>
    </w:p>
    <w:p w:rsidR="00A23D4E" w:rsidRPr="0036650B" w:rsidRDefault="00C1712E" w:rsidP="00B11D38">
      <w:pPr>
        <w:numPr>
          <w:ilvl w:val="0"/>
          <w:numId w:val="12"/>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лови ошибку!</w:t>
      </w:r>
    </w:p>
    <w:p w:rsidR="00A23D4E" w:rsidRPr="0036650B" w:rsidRDefault="00C1712E" w:rsidP="00B11D38">
      <w:pPr>
        <w:numPr>
          <w:ilvl w:val="0"/>
          <w:numId w:val="12"/>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идеальный опрос.</w:t>
      </w:r>
    </w:p>
    <w:p w:rsidR="00A23D4E" w:rsidRPr="0036650B" w:rsidRDefault="00C1712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iCs/>
          <w:sz w:val="24"/>
          <w:szCs w:val="24"/>
          <w:lang w:eastAsia="ru-RU"/>
        </w:rPr>
        <w:t>Интеллектуальная разминка</w:t>
      </w:r>
    </w:p>
    <w:p w:rsidR="00A23D4E" w:rsidRPr="0036650B" w:rsidRDefault="00A23D4E" w:rsidP="00152D2D">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Всегда нужен настрой на определенный вид деятельности. Для этого существует своя проц</w:t>
      </w:r>
      <w:r w:rsidRPr="0036650B">
        <w:rPr>
          <w:rFonts w:ascii="Times New Roman" w:eastAsia="Times New Roman" w:hAnsi="Times New Roman"/>
          <w:sz w:val="24"/>
          <w:szCs w:val="24"/>
          <w:lang w:eastAsia="ru-RU"/>
        </w:rPr>
        <w:t>е</w:t>
      </w:r>
      <w:r w:rsidRPr="0036650B">
        <w:rPr>
          <w:rFonts w:ascii="Times New Roman" w:eastAsia="Times New Roman" w:hAnsi="Times New Roman"/>
          <w:sz w:val="24"/>
          <w:szCs w:val="24"/>
          <w:lang w:eastAsia="ru-RU"/>
        </w:rPr>
        <w:t>дура “входа в урок” - можно начать с интеллектуальной разминки – два, три не слишком сложных вопроса на размышление. Разминку можно проводить по разному:</w:t>
      </w:r>
    </w:p>
    <w:p w:rsidR="00A23D4E" w:rsidRPr="0036650B" w:rsidRDefault="00A23D4E" w:rsidP="00B11D38">
      <w:pPr>
        <w:numPr>
          <w:ilvl w:val="0"/>
          <w:numId w:val="13"/>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Что лишнее (Земля, Марс, </w:t>
      </w:r>
      <w:r w:rsidRPr="0036650B">
        <w:rPr>
          <w:rFonts w:ascii="Times New Roman" w:eastAsia="Times New Roman" w:hAnsi="Times New Roman"/>
          <w:i/>
          <w:iCs/>
          <w:sz w:val="24"/>
          <w:szCs w:val="24"/>
          <w:lang w:eastAsia="ru-RU"/>
        </w:rPr>
        <w:t>Луна</w:t>
      </w:r>
      <w:r w:rsidRPr="0036650B">
        <w:rPr>
          <w:rFonts w:ascii="Times New Roman" w:eastAsia="Times New Roman" w:hAnsi="Times New Roman"/>
          <w:sz w:val="24"/>
          <w:szCs w:val="24"/>
          <w:lang w:eastAsia="ru-RU"/>
        </w:rPr>
        <w:t>, Венера) и т.п.</w:t>
      </w:r>
    </w:p>
    <w:p w:rsidR="00A23D4E" w:rsidRPr="0036650B" w:rsidRDefault="00A23D4E" w:rsidP="00B11D38">
      <w:pPr>
        <w:numPr>
          <w:ilvl w:val="0"/>
          <w:numId w:val="13"/>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Обобщить – что это (бактерии, животные, растения, грибы – это царства)</w:t>
      </w:r>
    </w:p>
    <w:p w:rsidR="00A23D4E" w:rsidRPr="0036650B" w:rsidRDefault="00A23D4E" w:rsidP="00B11D38">
      <w:pPr>
        <w:numPr>
          <w:ilvl w:val="0"/>
          <w:numId w:val="13"/>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Что пропущено – логическая цепочка (береза, растение = волк, …….)</w:t>
      </w:r>
    </w:p>
    <w:p w:rsidR="00152D2D" w:rsidRDefault="00A23D4E" w:rsidP="00152D2D">
      <w:pPr>
        <w:numPr>
          <w:ilvl w:val="0"/>
          <w:numId w:val="13"/>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Какое слово скрывается (фотамсеар - атмосфера) и так далее.</w:t>
      </w:r>
    </w:p>
    <w:p w:rsidR="00A23D4E" w:rsidRPr="00152D2D" w:rsidRDefault="00A23D4E" w:rsidP="00152D2D">
      <w:pPr>
        <w:shd w:val="clear" w:color="auto" w:fill="FFFFFF"/>
        <w:spacing w:after="0" w:line="360" w:lineRule="auto"/>
        <w:jc w:val="both"/>
        <w:rPr>
          <w:rFonts w:ascii="Times New Roman" w:eastAsia="Times New Roman" w:hAnsi="Times New Roman"/>
          <w:sz w:val="24"/>
          <w:szCs w:val="24"/>
          <w:lang w:eastAsia="ru-RU"/>
        </w:rPr>
      </w:pPr>
      <w:r w:rsidRPr="00152D2D">
        <w:rPr>
          <w:rFonts w:ascii="Times New Roman" w:eastAsia="Times New Roman" w:hAnsi="Times New Roman"/>
          <w:sz w:val="24"/>
          <w:szCs w:val="24"/>
          <w:lang w:eastAsia="ru-RU"/>
        </w:rPr>
        <w:t>Таблички с понятиями и терминами вывешиваются на доске и ребятам задаются вопросы. Интеллектуальная разминка не только настраивает учащихся на учебную деятельность, но и развивает мышление, внимание, умение анализировать, обобщать, выделять главное.</w:t>
      </w:r>
      <w:r w:rsidRPr="00152D2D">
        <w:rPr>
          <w:rFonts w:ascii="Times New Roman" w:eastAsia="Times New Roman" w:hAnsi="Times New Roman"/>
          <w:b/>
          <w:bCs/>
          <w:i/>
          <w:iCs/>
          <w:sz w:val="24"/>
          <w:szCs w:val="24"/>
          <w:lang w:eastAsia="ru-RU"/>
        </w:rPr>
        <w:t> </w:t>
      </w:r>
    </w:p>
    <w:p w:rsidR="00A23D4E" w:rsidRPr="0036650B" w:rsidRDefault="00C1712E" w:rsidP="00A23D4E">
      <w:pPr>
        <w:shd w:val="clear" w:color="auto" w:fill="FFFFFF"/>
        <w:spacing w:after="0" w:line="360" w:lineRule="auto"/>
        <w:ind w:firstLine="709"/>
        <w:jc w:val="both"/>
        <w:rPr>
          <w:rFonts w:ascii="Times New Roman" w:eastAsia="Times New Roman" w:hAnsi="Times New Roman"/>
          <w:b/>
          <w:sz w:val="24"/>
          <w:szCs w:val="24"/>
          <w:lang w:eastAsia="ru-RU"/>
        </w:rPr>
      </w:pPr>
      <w:r w:rsidRPr="0036650B">
        <w:rPr>
          <w:rFonts w:ascii="Times New Roman" w:eastAsia="Times New Roman" w:hAnsi="Times New Roman"/>
          <w:b/>
          <w:bCs/>
          <w:iCs/>
          <w:sz w:val="24"/>
          <w:szCs w:val="24"/>
          <w:lang w:eastAsia="ru-RU"/>
        </w:rPr>
        <w:t>Игра в случайность</w:t>
      </w:r>
    </w:p>
    <w:p w:rsidR="00A23D4E" w:rsidRPr="0036650B" w:rsidRDefault="00A23D4E" w:rsidP="00152D2D">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xml:space="preserve"> Формула: </w:t>
      </w:r>
      <w:r w:rsidR="0010575A">
        <w:rPr>
          <w:rFonts w:ascii="Times New Roman" w:eastAsia="Times New Roman" w:hAnsi="Times New Roman"/>
          <w:sz w:val="24"/>
          <w:szCs w:val="24"/>
          <w:lang w:eastAsia="ru-RU"/>
        </w:rPr>
        <w:t>преподава</w:t>
      </w:r>
      <w:r w:rsidRPr="0036650B">
        <w:rPr>
          <w:rFonts w:ascii="Times New Roman" w:eastAsia="Times New Roman" w:hAnsi="Times New Roman"/>
          <w:sz w:val="24"/>
          <w:szCs w:val="24"/>
          <w:lang w:eastAsia="ru-RU"/>
        </w:rPr>
        <w:t xml:space="preserve">тель вводит в урок элементы случайного выбора.Там, где правит бал случай, - там азарт. Пробуем поставить и его на службу. Для этого годится рулетка. Если трудно найти такую шикарную, как в телевизионной игре “Что? Где? Когда?”, достаточно иметь круг из картона со стрелкой на гвоздике. </w:t>
      </w:r>
    </w:p>
    <w:p w:rsidR="00A23D4E" w:rsidRPr="0036650B" w:rsidRDefault="00374EE3"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iCs/>
          <w:sz w:val="24"/>
          <w:szCs w:val="24"/>
          <w:lang w:eastAsia="ru-RU"/>
        </w:rPr>
        <w:t>Лови ошибку!</w:t>
      </w:r>
    </w:p>
    <w:p w:rsidR="00A23D4E" w:rsidRDefault="00A23D4E" w:rsidP="00152D2D">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xml:space="preserve">Объясняя  материал, </w:t>
      </w:r>
      <w:r w:rsidR="0010575A">
        <w:rPr>
          <w:rFonts w:ascii="Times New Roman" w:eastAsia="Times New Roman" w:hAnsi="Times New Roman"/>
          <w:sz w:val="24"/>
          <w:szCs w:val="24"/>
          <w:lang w:eastAsia="ru-RU"/>
        </w:rPr>
        <w:t>преподава</w:t>
      </w:r>
      <w:r w:rsidRPr="0036650B">
        <w:rPr>
          <w:rFonts w:ascii="Times New Roman" w:eastAsia="Times New Roman" w:hAnsi="Times New Roman"/>
          <w:sz w:val="24"/>
          <w:szCs w:val="24"/>
          <w:lang w:eastAsia="ru-RU"/>
        </w:rPr>
        <w:t xml:space="preserve">тель намеренно </w:t>
      </w:r>
      <w:r w:rsidR="00152D2D">
        <w:rPr>
          <w:rFonts w:ascii="Times New Roman" w:eastAsia="Times New Roman" w:hAnsi="Times New Roman"/>
          <w:sz w:val="24"/>
          <w:szCs w:val="24"/>
          <w:lang w:eastAsia="ru-RU"/>
        </w:rPr>
        <w:t>допускает ошибки. </w:t>
      </w:r>
      <w:r w:rsidRPr="0036650B">
        <w:rPr>
          <w:rFonts w:ascii="Times New Roman" w:eastAsia="Times New Roman" w:hAnsi="Times New Roman"/>
          <w:sz w:val="24"/>
          <w:szCs w:val="24"/>
          <w:lang w:eastAsia="ru-RU"/>
        </w:rPr>
        <w:t xml:space="preserve">Сначала </w:t>
      </w:r>
      <w:r w:rsidR="0010575A">
        <w:rPr>
          <w:rFonts w:ascii="Times New Roman" w:eastAsia="Times New Roman" w:hAnsi="Times New Roman"/>
          <w:sz w:val="24"/>
          <w:szCs w:val="24"/>
          <w:lang w:eastAsia="ru-RU"/>
        </w:rPr>
        <w:t>обучающиеся</w:t>
      </w:r>
      <w:r w:rsidRPr="0036650B">
        <w:rPr>
          <w:rFonts w:ascii="Times New Roman" w:eastAsia="Times New Roman" w:hAnsi="Times New Roman"/>
          <w:sz w:val="24"/>
          <w:szCs w:val="24"/>
          <w:lang w:eastAsia="ru-RU"/>
        </w:rPr>
        <w:t xml:space="preserve"> з</w:t>
      </w:r>
      <w:r w:rsidRPr="0036650B">
        <w:rPr>
          <w:rFonts w:ascii="Times New Roman" w:eastAsia="Times New Roman" w:hAnsi="Times New Roman"/>
          <w:sz w:val="24"/>
          <w:szCs w:val="24"/>
          <w:lang w:eastAsia="ru-RU"/>
        </w:rPr>
        <w:t>а</w:t>
      </w:r>
      <w:r w:rsidRPr="0036650B">
        <w:rPr>
          <w:rFonts w:ascii="Times New Roman" w:eastAsia="Times New Roman" w:hAnsi="Times New Roman"/>
          <w:sz w:val="24"/>
          <w:szCs w:val="24"/>
          <w:lang w:eastAsia="ru-RU"/>
        </w:rPr>
        <w:t>ранее предупреждаются об этом. Иногда им можно даже подсказывать «опасные места» и</w:t>
      </w:r>
      <w:r w:rsidRPr="0036650B">
        <w:rPr>
          <w:rFonts w:ascii="Times New Roman" w:eastAsia="Times New Roman" w:hAnsi="Times New Roman"/>
          <w:sz w:val="24"/>
          <w:szCs w:val="24"/>
          <w:lang w:eastAsia="ru-RU"/>
        </w:rPr>
        <w:t>н</w:t>
      </w:r>
      <w:r w:rsidRPr="0036650B">
        <w:rPr>
          <w:rFonts w:ascii="Times New Roman" w:eastAsia="Times New Roman" w:hAnsi="Times New Roman"/>
          <w:sz w:val="24"/>
          <w:szCs w:val="24"/>
          <w:lang w:eastAsia="ru-RU"/>
        </w:rPr>
        <w:t xml:space="preserve">тонацией или жестом. Научите </w:t>
      </w:r>
      <w:r w:rsidR="0010575A">
        <w:rPr>
          <w:rFonts w:ascii="Times New Roman" w:eastAsia="Times New Roman" w:hAnsi="Times New Roman"/>
          <w:sz w:val="24"/>
          <w:szCs w:val="24"/>
          <w:lang w:eastAsia="ru-RU"/>
        </w:rPr>
        <w:t>учащихся</w:t>
      </w:r>
      <w:r w:rsidRPr="0036650B">
        <w:rPr>
          <w:rFonts w:ascii="Times New Roman" w:eastAsia="Times New Roman" w:hAnsi="Times New Roman"/>
          <w:sz w:val="24"/>
          <w:szCs w:val="24"/>
          <w:lang w:eastAsia="ru-RU"/>
        </w:rPr>
        <w:t xml:space="preserve"> мгновенно пресекать ошибки условным знаком или пояснением, когда оно требует</w:t>
      </w:r>
      <w:r w:rsidR="00374EE3" w:rsidRPr="0036650B">
        <w:rPr>
          <w:rFonts w:ascii="Times New Roman" w:eastAsia="Times New Roman" w:hAnsi="Times New Roman"/>
          <w:sz w:val="24"/>
          <w:szCs w:val="24"/>
          <w:lang w:eastAsia="ru-RU"/>
        </w:rPr>
        <w:t>ся. </w:t>
      </w:r>
      <w:r w:rsidRPr="0036650B">
        <w:rPr>
          <w:rFonts w:ascii="Times New Roman" w:eastAsia="Times New Roman" w:hAnsi="Times New Roman"/>
          <w:sz w:val="24"/>
          <w:szCs w:val="24"/>
          <w:lang w:eastAsia="ru-RU"/>
        </w:rPr>
        <w:t>Приучайте детей мгновенно реагировать на ошибки. П</w:t>
      </w:r>
      <w:r w:rsidRPr="0036650B">
        <w:rPr>
          <w:rFonts w:ascii="Times New Roman" w:eastAsia="Times New Roman" w:hAnsi="Times New Roman"/>
          <w:sz w:val="24"/>
          <w:szCs w:val="24"/>
          <w:lang w:eastAsia="ru-RU"/>
        </w:rPr>
        <w:t>о</w:t>
      </w:r>
      <w:r w:rsidRPr="0036650B">
        <w:rPr>
          <w:rFonts w:ascii="Times New Roman" w:eastAsia="Times New Roman" w:hAnsi="Times New Roman"/>
          <w:sz w:val="24"/>
          <w:szCs w:val="24"/>
          <w:lang w:eastAsia="ru-RU"/>
        </w:rPr>
        <w:t>ощряйте внимание и готовность вмешать</w:t>
      </w:r>
      <w:r w:rsidR="00374EE3" w:rsidRPr="0036650B">
        <w:rPr>
          <w:rFonts w:ascii="Times New Roman" w:eastAsia="Times New Roman" w:hAnsi="Times New Roman"/>
          <w:sz w:val="24"/>
          <w:szCs w:val="24"/>
          <w:lang w:eastAsia="ru-RU"/>
        </w:rPr>
        <w:t xml:space="preserve">ся! </w:t>
      </w:r>
      <w:r w:rsidR="0010575A">
        <w:rPr>
          <w:rFonts w:ascii="Times New Roman" w:eastAsia="Times New Roman" w:hAnsi="Times New Roman"/>
          <w:sz w:val="24"/>
          <w:szCs w:val="24"/>
          <w:lang w:eastAsia="ru-RU"/>
        </w:rPr>
        <w:t>Обучающийся</w:t>
      </w:r>
      <w:r w:rsidRPr="0036650B">
        <w:rPr>
          <w:rFonts w:ascii="Times New Roman" w:eastAsia="Times New Roman" w:hAnsi="Times New Roman"/>
          <w:sz w:val="24"/>
          <w:szCs w:val="24"/>
          <w:lang w:eastAsia="ru-RU"/>
        </w:rPr>
        <w:t xml:space="preserve"> получает текст (или скажем, ра</w:t>
      </w:r>
      <w:r w:rsidRPr="0036650B">
        <w:rPr>
          <w:rFonts w:ascii="Times New Roman" w:eastAsia="Times New Roman" w:hAnsi="Times New Roman"/>
          <w:sz w:val="24"/>
          <w:szCs w:val="24"/>
          <w:lang w:eastAsia="ru-RU"/>
        </w:rPr>
        <w:t>з</w:t>
      </w:r>
      <w:r w:rsidRPr="0036650B">
        <w:rPr>
          <w:rFonts w:ascii="Times New Roman" w:eastAsia="Times New Roman" w:hAnsi="Times New Roman"/>
          <w:sz w:val="24"/>
          <w:szCs w:val="24"/>
          <w:lang w:eastAsia="ru-RU"/>
        </w:rPr>
        <w:lastRenderedPageBreak/>
        <w:t>бор решения задачи) со специально допущенными ошибками – пусть «поработает учит</w:t>
      </w:r>
      <w:r w:rsidRPr="0036650B">
        <w:rPr>
          <w:rFonts w:ascii="Times New Roman" w:eastAsia="Times New Roman" w:hAnsi="Times New Roman"/>
          <w:sz w:val="24"/>
          <w:szCs w:val="24"/>
          <w:lang w:eastAsia="ru-RU"/>
        </w:rPr>
        <w:t>е</w:t>
      </w:r>
      <w:r w:rsidRPr="0036650B">
        <w:rPr>
          <w:rFonts w:ascii="Times New Roman" w:eastAsia="Times New Roman" w:hAnsi="Times New Roman"/>
          <w:sz w:val="24"/>
          <w:szCs w:val="24"/>
          <w:lang w:eastAsia="ru-RU"/>
        </w:rPr>
        <w:t>лем». Тексты могут быть заранее приготовлены други</w:t>
      </w:r>
      <w:r w:rsidR="0010575A">
        <w:rPr>
          <w:rFonts w:ascii="Times New Roman" w:eastAsia="Times New Roman" w:hAnsi="Times New Roman"/>
          <w:sz w:val="24"/>
          <w:szCs w:val="24"/>
          <w:lang w:eastAsia="ru-RU"/>
        </w:rPr>
        <w:t>ми учащимися</w:t>
      </w:r>
      <w:r w:rsidRPr="0036650B">
        <w:rPr>
          <w:rFonts w:ascii="Times New Roman" w:eastAsia="Times New Roman" w:hAnsi="Times New Roman"/>
          <w:sz w:val="24"/>
          <w:szCs w:val="24"/>
          <w:lang w:eastAsia="ru-RU"/>
        </w:rPr>
        <w:t>, в том числе старшими.</w:t>
      </w:r>
    </w:p>
    <w:p w:rsidR="008D5116" w:rsidRPr="0036650B" w:rsidRDefault="008D5116" w:rsidP="00152D2D">
      <w:pPr>
        <w:shd w:val="clear" w:color="auto" w:fill="FFFFFF"/>
        <w:spacing w:after="0" w:line="360" w:lineRule="auto"/>
        <w:jc w:val="both"/>
        <w:rPr>
          <w:rFonts w:ascii="Times New Roman" w:eastAsia="Times New Roman" w:hAnsi="Times New Roman"/>
          <w:sz w:val="24"/>
          <w:szCs w:val="24"/>
          <w:lang w:eastAsia="ru-RU"/>
        </w:rPr>
      </w:pPr>
    </w:p>
    <w:p w:rsidR="00A23D4E" w:rsidRPr="00A718B9" w:rsidRDefault="002E483E" w:rsidP="00A718B9">
      <w:pPr>
        <w:pStyle w:val="a7"/>
        <w:numPr>
          <w:ilvl w:val="0"/>
          <w:numId w:val="28"/>
        </w:numPr>
        <w:shd w:val="clear" w:color="auto" w:fill="FFFFFF"/>
        <w:spacing w:after="0" w:line="360" w:lineRule="auto"/>
        <w:ind w:left="0" w:firstLine="0"/>
        <w:rPr>
          <w:rFonts w:ascii="Times New Roman" w:eastAsia="Times New Roman" w:hAnsi="Times New Roman"/>
          <w:sz w:val="24"/>
          <w:szCs w:val="24"/>
          <w:lang w:eastAsia="ru-RU"/>
        </w:rPr>
      </w:pPr>
      <w:r w:rsidRPr="00A718B9">
        <w:rPr>
          <w:rFonts w:ascii="Times New Roman" w:eastAsia="Times New Roman" w:hAnsi="Times New Roman"/>
          <w:b/>
          <w:bCs/>
          <w:sz w:val="24"/>
          <w:szCs w:val="24"/>
          <w:lang w:eastAsia="ru-RU"/>
        </w:rPr>
        <w:t>ПЕРВИЧНОЕ ВОСПРИЯТИЕ И УСВОЕНИЕ НОВОГОТЕОРЕТИЧЕСКОГО УЧЕБНОГО МАТЕРИАЛА(ПРАВИЛ, ПОНЯТИЙ, АЛГОРИТМОВ…).</w:t>
      </w:r>
    </w:p>
    <w:p w:rsidR="00A23D4E" w:rsidRPr="0036650B" w:rsidRDefault="00374EE3" w:rsidP="00B11D38">
      <w:pPr>
        <w:numPr>
          <w:ilvl w:val="0"/>
          <w:numId w:val="14"/>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удивляй!</w:t>
      </w:r>
    </w:p>
    <w:p w:rsidR="00A23D4E" w:rsidRPr="0036650B" w:rsidRDefault="00374EE3" w:rsidP="00B11D38">
      <w:pPr>
        <w:numPr>
          <w:ilvl w:val="0"/>
          <w:numId w:val="14"/>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пресс-конференция.</w:t>
      </w:r>
    </w:p>
    <w:p w:rsidR="00A23D4E" w:rsidRPr="0036650B" w:rsidRDefault="00374EE3" w:rsidP="00B11D38">
      <w:pPr>
        <w:numPr>
          <w:ilvl w:val="0"/>
          <w:numId w:val="14"/>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своя опора.</w:t>
      </w:r>
    </w:p>
    <w:p w:rsidR="00A23D4E" w:rsidRPr="0036650B" w:rsidRDefault="00374EE3" w:rsidP="00B11D38">
      <w:pPr>
        <w:numPr>
          <w:ilvl w:val="0"/>
          <w:numId w:val="14"/>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привлекательная цель.</w:t>
      </w:r>
    </w:p>
    <w:p w:rsidR="00A23D4E" w:rsidRPr="0036650B" w:rsidRDefault="00374EE3" w:rsidP="00B11D38">
      <w:pPr>
        <w:numPr>
          <w:ilvl w:val="0"/>
          <w:numId w:val="14"/>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лови ошибку!</w:t>
      </w:r>
    </w:p>
    <w:p w:rsidR="00A23D4E" w:rsidRPr="0036650B" w:rsidRDefault="00374EE3" w:rsidP="00B11D38">
      <w:pPr>
        <w:numPr>
          <w:ilvl w:val="0"/>
          <w:numId w:val="14"/>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отсроченная отгадка.</w:t>
      </w:r>
    </w:p>
    <w:p w:rsidR="00A23D4E" w:rsidRPr="0036650B" w:rsidRDefault="00374EE3" w:rsidP="00B11D38">
      <w:pPr>
        <w:numPr>
          <w:ilvl w:val="0"/>
          <w:numId w:val="14"/>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вопросы к тексту.</w:t>
      </w:r>
    </w:p>
    <w:p w:rsidR="00A23D4E" w:rsidRPr="0036650B" w:rsidRDefault="00374EE3" w:rsidP="00AD69FD">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bCs/>
          <w:iCs/>
          <w:sz w:val="24"/>
          <w:szCs w:val="24"/>
          <w:lang w:eastAsia="ru-RU"/>
        </w:rPr>
        <w:t>Своя опора</w:t>
      </w:r>
    </w:p>
    <w:p w:rsidR="00A23D4E" w:rsidRPr="0036650B" w:rsidRDefault="009D2EFC" w:rsidP="00152D2D">
      <w:pPr>
        <w:shd w:val="clear" w:color="auto" w:fill="FFFFFF"/>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Обучающийся</w:t>
      </w:r>
      <w:r w:rsidR="00A23D4E" w:rsidRPr="0036650B">
        <w:rPr>
          <w:rFonts w:ascii="Times New Roman" w:eastAsia="Times New Roman" w:hAnsi="Times New Roman"/>
          <w:sz w:val="24"/>
          <w:szCs w:val="24"/>
          <w:lang w:eastAsia="ru-RU"/>
        </w:rPr>
        <w:t xml:space="preserve"> составляет собственный опорный конспект по новому материалу. Этот приём уместен в тех случаях, когда </w:t>
      </w:r>
      <w:r w:rsidR="0010575A">
        <w:rPr>
          <w:rFonts w:ascii="Times New Roman" w:eastAsia="Times New Roman" w:hAnsi="Times New Roman"/>
          <w:sz w:val="24"/>
          <w:szCs w:val="24"/>
          <w:lang w:eastAsia="ru-RU"/>
        </w:rPr>
        <w:t>преподава</w:t>
      </w:r>
      <w:r w:rsidR="00A23D4E" w:rsidRPr="0036650B">
        <w:rPr>
          <w:rFonts w:ascii="Times New Roman" w:eastAsia="Times New Roman" w:hAnsi="Times New Roman"/>
          <w:sz w:val="24"/>
          <w:szCs w:val="24"/>
          <w:lang w:eastAsia="ru-RU"/>
        </w:rPr>
        <w:t>тель сам применяет подобные конспекты и учит пол</w:t>
      </w:r>
      <w:r w:rsidR="00A23D4E" w:rsidRPr="0036650B">
        <w:rPr>
          <w:rFonts w:ascii="Times New Roman" w:eastAsia="Times New Roman" w:hAnsi="Times New Roman"/>
          <w:sz w:val="24"/>
          <w:szCs w:val="24"/>
          <w:lang w:eastAsia="ru-RU"/>
        </w:rPr>
        <w:t>ь</w:t>
      </w:r>
      <w:r w:rsidR="00A23D4E" w:rsidRPr="0036650B">
        <w:rPr>
          <w:rFonts w:ascii="Times New Roman" w:eastAsia="Times New Roman" w:hAnsi="Times New Roman"/>
          <w:sz w:val="24"/>
          <w:szCs w:val="24"/>
          <w:lang w:eastAsia="ru-RU"/>
        </w:rPr>
        <w:t xml:space="preserve">зоваться ими </w:t>
      </w:r>
      <w:r w:rsidR="0010575A">
        <w:rPr>
          <w:rFonts w:ascii="Times New Roman" w:eastAsia="Times New Roman" w:hAnsi="Times New Roman"/>
          <w:sz w:val="24"/>
          <w:szCs w:val="24"/>
          <w:lang w:eastAsia="ru-RU"/>
        </w:rPr>
        <w:t>учащихся</w:t>
      </w:r>
      <w:r w:rsidR="00A23D4E" w:rsidRPr="0036650B">
        <w:rPr>
          <w:rFonts w:ascii="Times New Roman" w:eastAsia="Times New Roman" w:hAnsi="Times New Roman"/>
          <w:sz w:val="24"/>
          <w:szCs w:val="24"/>
          <w:lang w:eastAsia="ru-RU"/>
        </w:rPr>
        <w:t>. Как ослабленный вариант приёма можно рекомендовать составление развёрнутого плана ответа (как на экзамене).</w:t>
      </w:r>
    </w:p>
    <w:p w:rsidR="00A23D4E" w:rsidRPr="0036650B" w:rsidRDefault="00A23D4E" w:rsidP="00374EE3">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Замечательно,  если ученики успеют объяснить друг другу свои опорные конспекты, хотя бы частично. И не еда, если их опорные конспекты почти не отличаются друг от друга.</w:t>
      </w:r>
    </w:p>
    <w:p w:rsidR="00374EE3" w:rsidRPr="0036650B" w:rsidRDefault="00374EE3" w:rsidP="00374EE3">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iCs/>
          <w:sz w:val="24"/>
          <w:szCs w:val="24"/>
          <w:lang w:eastAsia="ru-RU"/>
        </w:rPr>
        <w:t>Отсроченная отгадка</w:t>
      </w:r>
    </w:p>
    <w:p w:rsidR="00A23D4E" w:rsidRPr="0036650B" w:rsidRDefault="00A23D4E" w:rsidP="00152D2D">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Используя работу над изучением этимологии слова, «говорящих фамилий», можно прим</w:t>
      </w:r>
      <w:r w:rsidRPr="0036650B">
        <w:rPr>
          <w:rFonts w:ascii="Times New Roman" w:eastAsia="Times New Roman" w:hAnsi="Times New Roman"/>
          <w:sz w:val="24"/>
          <w:szCs w:val="24"/>
          <w:lang w:eastAsia="ru-RU"/>
        </w:rPr>
        <w:t>е</w:t>
      </w:r>
      <w:r w:rsidRPr="0036650B">
        <w:rPr>
          <w:rFonts w:ascii="Times New Roman" w:eastAsia="Times New Roman" w:hAnsi="Times New Roman"/>
          <w:sz w:val="24"/>
          <w:szCs w:val="24"/>
          <w:lang w:eastAsia="ru-RU"/>
        </w:rPr>
        <w:t>нять этот прием. В конце одного из уроков по числительному можно задать вопрос: «Какое числительное буквально значит  «тысячища»? Следующий урок нужно начать с ответа на этот вопрос.</w:t>
      </w:r>
    </w:p>
    <w:p w:rsidR="00A23D4E" w:rsidRPr="0036650B" w:rsidRDefault="00374EE3"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iCs/>
          <w:sz w:val="24"/>
          <w:szCs w:val="24"/>
          <w:lang w:eastAsia="ru-RU"/>
        </w:rPr>
        <w:t>Вопросы к тексту</w:t>
      </w:r>
    </w:p>
    <w:p w:rsidR="00A23D4E" w:rsidRPr="0036650B" w:rsidRDefault="00A23D4E" w:rsidP="00152D2D">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К изучаемому тексту предлагается за определенное время составить определенное количес</w:t>
      </w:r>
      <w:r w:rsidRPr="0036650B">
        <w:rPr>
          <w:rFonts w:ascii="Times New Roman" w:eastAsia="Times New Roman" w:hAnsi="Times New Roman"/>
          <w:sz w:val="24"/>
          <w:szCs w:val="24"/>
          <w:lang w:eastAsia="ru-RU"/>
        </w:rPr>
        <w:t>т</w:t>
      </w:r>
      <w:r w:rsidRPr="0036650B">
        <w:rPr>
          <w:rFonts w:ascii="Times New Roman" w:eastAsia="Times New Roman" w:hAnsi="Times New Roman"/>
          <w:sz w:val="24"/>
          <w:szCs w:val="24"/>
          <w:lang w:eastAsia="ru-RU"/>
        </w:rPr>
        <w:t>во вопросов - суждений:</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Почему?</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Как доказать?</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Чем объяснить?</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Вследствие чего?</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В каком случае?</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Каким образом?</w:t>
      </w:r>
    </w:p>
    <w:p w:rsidR="00A23D4E" w:rsidRPr="0036650B" w:rsidRDefault="00A23D4E" w:rsidP="00152D2D">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Прочитав абзац, учащиеся выстраивают суждения, составляют вопрос и записывают его в тет</w:t>
      </w:r>
      <w:r w:rsidR="00374EE3" w:rsidRPr="0036650B">
        <w:rPr>
          <w:rFonts w:ascii="Times New Roman" w:eastAsia="Times New Roman" w:hAnsi="Times New Roman"/>
          <w:sz w:val="24"/>
          <w:szCs w:val="24"/>
          <w:lang w:eastAsia="ru-RU"/>
        </w:rPr>
        <w:t xml:space="preserve">радь. </w:t>
      </w:r>
      <w:r w:rsidRPr="0036650B">
        <w:rPr>
          <w:rFonts w:ascii="Times New Roman" w:eastAsia="Times New Roman" w:hAnsi="Times New Roman"/>
          <w:sz w:val="24"/>
          <w:szCs w:val="24"/>
          <w:lang w:eastAsia="ru-RU"/>
        </w:rPr>
        <w:t>Этот прием развивает познавательную деятельность учащихся, их письменную речь.</w:t>
      </w:r>
    </w:p>
    <w:p w:rsidR="00A23D4E" w:rsidRPr="00A718B9" w:rsidRDefault="002E483E" w:rsidP="00A718B9">
      <w:pPr>
        <w:pStyle w:val="a7"/>
        <w:numPr>
          <w:ilvl w:val="0"/>
          <w:numId w:val="28"/>
        </w:numPr>
        <w:shd w:val="clear" w:color="auto" w:fill="FFFFFF"/>
        <w:spacing w:after="0" w:line="360" w:lineRule="auto"/>
        <w:ind w:left="0" w:firstLine="0"/>
        <w:rPr>
          <w:rFonts w:ascii="Times New Roman" w:eastAsia="Times New Roman" w:hAnsi="Times New Roman"/>
          <w:sz w:val="24"/>
          <w:szCs w:val="24"/>
          <w:lang w:eastAsia="ru-RU"/>
        </w:rPr>
      </w:pPr>
      <w:r w:rsidRPr="00A718B9">
        <w:rPr>
          <w:rFonts w:ascii="Times New Roman" w:eastAsia="Times New Roman" w:hAnsi="Times New Roman"/>
          <w:b/>
          <w:bCs/>
          <w:sz w:val="24"/>
          <w:szCs w:val="24"/>
          <w:lang w:eastAsia="ru-RU"/>
        </w:rPr>
        <w:lastRenderedPageBreak/>
        <w:t>ПРИМЕНЕНИЕ ТЕОРЕТИЧЕСКИХ ПОЛОЖЕНИЙ В УСЛОВИЯХ ВЫПО</w:t>
      </w:r>
      <w:r w:rsidRPr="00A718B9">
        <w:rPr>
          <w:rFonts w:ascii="Times New Roman" w:eastAsia="Times New Roman" w:hAnsi="Times New Roman"/>
          <w:b/>
          <w:bCs/>
          <w:sz w:val="24"/>
          <w:szCs w:val="24"/>
          <w:lang w:eastAsia="ru-RU"/>
        </w:rPr>
        <w:t>Л</w:t>
      </w:r>
      <w:r w:rsidRPr="00A718B9">
        <w:rPr>
          <w:rFonts w:ascii="Times New Roman" w:eastAsia="Times New Roman" w:hAnsi="Times New Roman"/>
          <w:b/>
          <w:bCs/>
          <w:sz w:val="24"/>
          <w:szCs w:val="24"/>
          <w:lang w:eastAsia="ru-RU"/>
        </w:rPr>
        <w:t>НЕ</w:t>
      </w:r>
      <w:r w:rsidR="00A718B9">
        <w:rPr>
          <w:rFonts w:ascii="Times New Roman" w:eastAsia="Times New Roman" w:hAnsi="Times New Roman"/>
          <w:b/>
          <w:bCs/>
          <w:sz w:val="24"/>
          <w:szCs w:val="24"/>
          <w:lang w:eastAsia="ru-RU"/>
        </w:rPr>
        <w:t>НИЯ УПРАЖНЕНИЙ И РЕШЕНИЯ ЗАДАНИЙ</w:t>
      </w:r>
      <w:r w:rsidR="009D2EFC" w:rsidRPr="00A718B9">
        <w:rPr>
          <w:rFonts w:ascii="Times New Roman" w:eastAsia="Times New Roman" w:hAnsi="Times New Roman"/>
          <w:b/>
          <w:bCs/>
          <w:sz w:val="24"/>
          <w:szCs w:val="24"/>
          <w:lang w:eastAsia="ru-RU"/>
        </w:rPr>
        <w:t>.</w:t>
      </w:r>
    </w:p>
    <w:p w:rsidR="00A23D4E" w:rsidRPr="0036650B" w:rsidRDefault="00374EE3" w:rsidP="00B11D38">
      <w:pPr>
        <w:numPr>
          <w:ilvl w:val="0"/>
          <w:numId w:val="15"/>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своя опора.</w:t>
      </w:r>
    </w:p>
    <w:p w:rsidR="00A23D4E" w:rsidRPr="0036650B" w:rsidRDefault="00374EE3" w:rsidP="00B11D38">
      <w:pPr>
        <w:numPr>
          <w:ilvl w:val="0"/>
          <w:numId w:val="15"/>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«да-нетка» или универсальная игра для всех.</w:t>
      </w:r>
    </w:p>
    <w:p w:rsidR="00A23D4E" w:rsidRPr="0036650B" w:rsidRDefault="00374EE3" w:rsidP="00B11D38">
      <w:pPr>
        <w:numPr>
          <w:ilvl w:val="0"/>
          <w:numId w:val="15"/>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лови ошибку!</w:t>
      </w:r>
    </w:p>
    <w:p w:rsidR="00A23D4E" w:rsidRPr="0036650B" w:rsidRDefault="00374EE3" w:rsidP="00B11D38">
      <w:pPr>
        <w:numPr>
          <w:ilvl w:val="0"/>
          <w:numId w:val="15"/>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работа в группах.</w:t>
      </w:r>
    </w:p>
    <w:p w:rsidR="00A23D4E" w:rsidRPr="0036650B" w:rsidRDefault="00374EE3" w:rsidP="00B11D38">
      <w:pPr>
        <w:numPr>
          <w:ilvl w:val="0"/>
          <w:numId w:val="15"/>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игра – тренинг.</w:t>
      </w:r>
    </w:p>
    <w:p w:rsidR="00A23D4E" w:rsidRPr="0036650B" w:rsidRDefault="00374EE3" w:rsidP="00B11D38">
      <w:pPr>
        <w:numPr>
          <w:ilvl w:val="0"/>
          <w:numId w:val="15"/>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bCs/>
          <w:sz w:val="24"/>
          <w:szCs w:val="24"/>
          <w:lang w:eastAsia="ru-RU"/>
        </w:rPr>
        <w:t>деловая игра «я – учитель».</w:t>
      </w:r>
    </w:p>
    <w:p w:rsidR="00A23D4E" w:rsidRPr="0036650B" w:rsidRDefault="00374EE3" w:rsidP="00B11D38">
      <w:pPr>
        <w:numPr>
          <w:ilvl w:val="0"/>
          <w:numId w:val="15"/>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щадящий опрос.</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i/>
          <w:iCs/>
          <w:sz w:val="24"/>
          <w:szCs w:val="24"/>
          <w:lang w:eastAsia="ru-RU"/>
        </w:rPr>
        <w:t> </w:t>
      </w:r>
      <w:r w:rsidR="00374EE3" w:rsidRPr="0036650B">
        <w:rPr>
          <w:rFonts w:ascii="Times New Roman" w:eastAsia="Times New Roman" w:hAnsi="Times New Roman"/>
          <w:b/>
          <w:bCs/>
          <w:iCs/>
          <w:sz w:val="24"/>
          <w:szCs w:val="24"/>
          <w:lang w:eastAsia="ru-RU"/>
        </w:rPr>
        <w:t>Игра – тренинг</w:t>
      </w:r>
    </w:p>
    <w:p w:rsidR="00A23D4E" w:rsidRPr="0036650B" w:rsidRDefault="00A23D4E" w:rsidP="00152D2D">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Эти игры приходят на помощь в трудный момент — чтобы растворить скуку однообразия...</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1. Если необходимо проделать большое числ</w:t>
      </w:r>
      <w:r w:rsidR="009D2EFC">
        <w:rPr>
          <w:rFonts w:ascii="Times New Roman" w:eastAsia="Times New Roman" w:hAnsi="Times New Roman"/>
          <w:sz w:val="24"/>
          <w:szCs w:val="24"/>
          <w:lang w:eastAsia="ru-RU"/>
        </w:rPr>
        <w:t>о однообраз</w:t>
      </w:r>
      <w:r w:rsidR="009D2EFC">
        <w:rPr>
          <w:rFonts w:ascii="Times New Roman" w:eastAsia="Times New Roman" w:hAnsi="Times New Roman"/>
          <w:sz w:val="24"/>
          <w:szCs w:val="24"/>
          <w:lang w:eastAsia="ru-RU"/>
        </w:rPr>
        <w:softHyphen/>
        <w:t>ных упражнений, преподав</w:t>
      </w:r>
      <w:r w:rsidR="009D2EFC">
        <w:rPr>
          <w:rFonts w:ascii="Times New Roman" w:eastAsia="Times New Roman" w:hAnsi="Times New Roman"/>
          <w:sz w:val="24"/>
          <w:szCs w:val="24"/>
          <w:lang w:eastAsia="ru-RU"/>
        </w:rPr>
        <w:t>а</w:t>
      </w:r>
      <w:r w:rsidR="009D2EFC">
        <w:rPr>
          <w:rFonts w:ascii="Times New Roman" w:eastAsia="Times New Roman" w:hAnsi="Times New Roman"/>
          <w:sz w:val="24"/>
          <w:szCs w:val="24"/>
          <w:lang w:eastAsia="ru-RU"/>
        </w:rPr>
        <w:t>т</w:t>
      </w:r>
      <w:r w:rsidRPr="0036650B">
        <w:rPr>
          <w:rFonts w:ascii="Times New Roman" w:eastAsia="Times New Roman" w:hAnsi="Times New Roman"/>
          <w:sz w:val="24"/>
          <w:szCs w:val="24"/>
          <w:lang w:eastAsia="ru-RU"/>
        </w:rPr>
        <w:t>ель включает их в игровую оболочку, в которой эти действия выполняются для достижения игровой цели.</w:t>
      </w:r>
    </w:p>
    <w:p w:rsidR="00A23D4E" w:rsidRPr="0036650B" w:rsidRDefault="009D2EFC" w:rsidP="00A23D4E">
      <w:pPr>
        <w:shd w:val="clear" w:color="auto" w:fill="FFFFFF"/>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Учащиеся</w:t>
      </w:r>
      <w:r w:rsidR="00A23D4E" w:rsidRPr="0036650B">
        <w:rPr>
          <w:rFonts w:ascii="Times New Roman" w:eastAsia="Times New Roman" w:hAnsi="Times New Roman"/>
          <w:sz w:val="24"/>
          <w:szCs w:val="24"/>
          <w:lang w:eastAsia="ru-RU"/>
        </w:rPr>
        <w:t xml:space="preserve"> соревнуются, выполняя по очереди действия</w:t>
      </w:r>
    </w:p>
    <w:p w:rsidR="00A23D4E" w:rsidRPr="0036650B" w:rsidRDefault="00A23D4E" w:rsidP="00DE0FB0">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в соответствии с определенным правилом, когда всякое последующее действие зав</w:t>
      </w:r>
      <w:r w:rsidRPr="0036650B">
        <w:rPr>
          <w:rFonts w:ascii="Times New Roman" w:eastAsia="Times New Roman" w:hAnsi="Times New Roman"/>
          <w:sz w:val="24"/>
          <w:szCs w:val="24"/>
          <w:lang w:eastAsia="ru-RU"/>
        </w:rPr>
        <w:t>и</w:t>
      </w:r>
      <w:r w:rsidRPr="0036650B">
        <w:rPr>
          <w:rFonts w:ascii="Times New Roman" w:eastAsia="Times New Roman" w:hAnsi="Times New Roman"/>
          <w:sz w:val="24"/>
          <w:szCs w:val="24"/>
          <w:lang w:eastAsia="ru-RU"/>
        </w:rPr>
        <w:t>сит от предыдущего.</w:t>
      </w:r>
    </w:p>
    <w:p w:rsidR="00A23D4E" w:rsidRPr="0036650B" w:rsidRDefault="00374EE3"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iCs/>
          <w:sz w:val="24"/>
          <w:szCs w:val="24"/>
          <w:lang w:eastAsia="ru-RU"/>
        </w:rPr>
        <w:t>Деловая игра «я – учитель»</w:t>
      </w:r>
    </w:p>
    <w:p w:rsidR="00A23D4E" w:rsidRPr="0036650B" w:rsidRDefault="00A23D4E" w:rsidP="00152D2D">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Использование такой формы урока, как деловая игра можно рассматривать как развитие р</w:t>
      </w:r>
      <w:r w:rsidRPr="0036650B">
        <w:rPr>
          <w:rFonts w:ascii="Times New Roman" w:eastAsia="Times New Roman" w:hAnsi="Times New Roman"/>
          <w:sz w:val="24"/>
          <w:szCs w:val="24"/>
          <w:lang w:eastAsia="ru-RU"/>
        </w:rPr>
        <w:t>о</w:t>
      </w:r>
      <w:r w:rsidRPr="0036650B">
        <w:rPr>
          <w:rFonts w:ascii="Times New Roman" w:eastAsia="Times New Roman" w:hAnsi="Times New Roman"/>
          <w:sz w:val="24"/>
          <w:szCs w:val="24"/>
          <w:lang w:eastAsia="ru-RU"/>
        </w:rPr>
        <w:t xml:space="preserve">левого подхода. В деловой игре у каждого </w:t>
      </w:r>
      <w:r w:rsidR="009D2EFC">
        <w:rPr>
          <w:rFonts w:ascii="Times New Roman" w:eastAsia="Times New Roman" w:hAnsi="Times New Roman"/>
          <w:sz w:val="24"/>
          <w:szCs w:val="24"/>
          <w:lang w:eastAsia="ru-RU"/>
        </w:rPr>
        <w:t>обучающегося</w:t>
      </w:r>
      <w:r w:rsidRPr="0036650B">
        <w:rPr>
          <w:rFonts w:ascii="Times New Roman" w:eastAsia="Times New Roman" w:hAnsi="Times New Roman"/>
          <w:sz w:val="24"/>
          <w:szCs w:val="24"/>
          <w:lang w:eastAsia="ru-RU"/>
        </w:rPr>
        <w:t xml:space="preserve"> вполне определенная роль. Подг</w:t>
      </w:r>
      <w:r w:rsidRPr="0036650B">
        <w:rPr>
          <w:rFonts w:ascii="Times New Roman" w:eastAsia="Times New Roman" w:hAnsi="Times New Roman"/>
          <w:sz w:val="24"/>
          <w:szCs w:val="24"/>
          <w:lang w:eastAsia="ru-RU"/>
        </w:rPr>
        <w:t>о</w:t>
      </w:r>
      <w:r w:rsidRPr="0036650B">
        <w:rPr>
          <w:rFonts w:ascii="Times New Roman" w:eastAsia="Times New Roman" w:hAnsi="Times New Roman"/>
          <w:sz w:val="24"/>
          <w:szCs w:val="24"/>
          <w:lang w:eastAsia="ru-RU"/>
        </w:rPr>
        <w:t>товка и организация деловой игры требует многосторонней и тщательной подготовки, что, в свою очередь, гарантирует успех такого урока у учащихся.</w:t>
      </w:r>
    </w:p>
    <w:p w:rsidR="00A23D4E" w:rsidRPr="0036650B" w:rsidRDefault="00152D2D" w:rsidP="00A23D4E">
      <w:pPr>
        <w:shd w:val="clear" w:color="auto" w:fill="FFFFFF"/>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00A23D4E" w:rsidRPr="0036650B">
        <w:rPr>
          <w:rFonts w:ascii="Times New Roman" w:eastAsia="Times New Roman" w:hAnsi="Times New Roman"/>
          <w:sz w:val="24"/>
          <w:szCs w:val="24"/>
          <w:lang w:eastAsia="ru-RU"/>
        </w:rPr>
        <w:t>Играть всегда и всем интереснее, чем учиться. Ведь даже взрослые, с удовольствием играя, как правило, не замечают процесса обучения.</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 </w:t>
      </w:r>
    </w:p>
    <w:p w:rsidR="00A23D4E" w:rsidRPr="00A718B9" w:rsidRDefault="002E483E" w:rsidP="00A718B9">
      <w:pPr>
        <w:pStyle w:val="a7"/>
        <w:numPr>
          <w:ilvl w:val="0"/>
          <w:numId w:val="28"/>
        </w:numPr>
        <w:shd w:val="clear" w:color="auto" w:fill="FFFFFF"/>
        <w:spacing w:after="0" w:line="360" w:lineRule="auto"/>
        <w:ind w:left="0" w:firstLine="0"/>
        <w:jc w:val="both"/>
        <w:rPr>
          <w:rFonts w:ascii="Times New Roman" w:eastAsia="Times New Roman" w:hAnsi="Times New Roman"/>
          <w:sz w:val="24"/>
          <w:szCs w:val="24"/>
          <w:lang w:eastAsia="ru-RU"/>
        </w:rPr>
      </w:pPr>
      <w:r w:rsidRPr="00A718B9">
        <w:rPr>
          <w:rFonts w:ascii="Times New Roman" w:eastAsia="Times New Roman" w:hAnsi="Times New Roman"/>
          <w:b/>
          <w:bCs/>
          <w:sz w:val="24"/>
          <w:szCs w:val="24"/>
          <w:lang w:eastAsia="ru-RU"/>
        </w:rPr>
        <w:t>САМОСТОЯТЕЛЬНОЕ ТВОРЧЕСКОЕ ИСПОЛЬЗОВАНИЕСФОРМИРОВА</w:t>
      </w:r>
      <w:r w:rsidRPr="00A718B9">
        <w:rPr>
          <w:rFonts w:ascii="Times New Roman" w:eastAsia="Times New Roman" w:hAnsi="Times New Roman"/>
          <w:b/>
          <w:bCs/>
          <w:sz w:val="24"/>
          <w:szCs w:val="24"/>
          <w:lang w:eastAsia="ru-RU"/>
        </w:rPr>
        <w:t>Н</w:t>
      </w:r>
      <w:r w:rsidRPr="00A718B9">
        <w:rPr>
          <w:rFonts w:ascii="Times New Roman" w:eastAsia="Times New Roman" w:hAnsi="Times New Roman"/>
          <w:b/>
          <w:bCs/>
          <w:sz w:val="24"/>
          <w:szCs w:val="24"/>
          <w:lang w:eastAsia="ru-RU"/>
        </w:rPr>
        <w:t>НЫХ УМЕНИЙ И НАВЫКОВ.</w:t>
      </w:r>
    </w:p>
    <w:p w:rsidR="00A23D4E" w:rsidRPr="0036650B" w:rsidRDefault="00374EE3" w:rsidP="00B11D38">
      <w:pPr>
        <w:numPr>
          <w:ilvl w:val="0"/>
          <w:numId w:val="16"/>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мини-проекты.</w:t>
      </w:r>
    </w:p>
    <w:p w:rsidR="00A23D4E" w:rsidRPr="0036650B" w:rsidRDefault="00374EE3" w:rsidP="00B11D38">
      <w:pPr>
        <w:numPr>
          <w:ilvl w:val="0"/>
          <w:numId w:val="16"/>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решение орфографических задач.</w:t>
      </w:r>
    </w:p>
    <w:p w:rsidR="00A23D4E" w:rsidRPr="0036650B" w:rsidRDefault="00374EE3" w:rsidP="00B11D38">
      <w:pPr>
        <w:numPr>
          <w:ilvl w:val="0"/>
          <w:numId w:val="16"/>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мини-исследование.</w:t>
      </w:r>
    </w:p>
    <w:p w:rsidR="00A23D4E" w:rsidRPr="0036650B" w:rsidRDefault="00374EE3" w:rsidP="00B11D38">
      <w:pPr>
        <w:numPr>
          <w:ilvl w:val="0"/>
          <w:numId w:val="16"/>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работа с компьютером.</w:t>
      </w:r>
    </w:p>
    <w:p w:rsidR="00A23D4E" w:rsidRPr="0036650B" w:rsidRDefault="00374EE3" w:rsidP="00B11D38">
      <w:pPr>
        <w:numPr>
          <w:ilvl w:val="0"/>
          <w:numId w:val="16"/>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«в своём темпе».</w:t>
      </w:r>
    </w:p>
    <w:p w:rsidR="00A23D4E" w:rsidRPr="0036650B" w:rsidRDefault="00374EE3" w:rsidP="00B11D38">
      <w:pPr>
        <w:numPr>
          <w:ilvl w:val="0"/>
          <w:numId w:val="16"/>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озвучивание «немого кино».</w:t>
      </w:r>
    </w:p>
    <w:p w:rsidR="00A23D4E" w:rsidRPr="0036650B" w:rsidRDefault="00374EE3" w:rsidP="00B11D38">
      <w:pPr>
        <w:numPr>
          <w:ilvl w:val="0"/>
          <w:numId w:val="16"/>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«реставратор».</w:t>
      </w:r>
    </w:p>
    <w:p w:rsidR="00A23D4E" w:rsidRPr="0036650B" w:rsidRDefault="00A23D4E" w:rsidP="00374EE3">
      <w:pPr>
        <w:shd w:val="clear" w:color="auto" w:fill="FFFFFF"/>
        <w:spacing w:after="0" w:line="360" w:lineRule="auto"/>
        <w:ind w:firstLine="709"/>
        <w:rPr>
          <w:rFonts w:ascii="Times New Roman" w:eastAsia="Times New Roman" w:hAnsi="Times New Roman"/>
          <w:sz w:val="24"/>
          <w:szCs w:val="24"/>
          <w:lang w:eastAsia="ru-RU"/>
        </w:rPr>
      </w:pPr>
      <w:r w:rsidRPr="0036650B">
        <w:rPr>
          <w:rFonts w:ascii="Times New Roman" w:eastAsia="Times New Roman" w:hAnsi="Times New Roman"/>
          <w:b/>
          <w:bCs/>
          <w:i/>
          <w:iCs/>
          <w:sz w:val="24"/>
          <w:szCs w:val="24"/>
          <w:lang w:eastAsia="ru-RU"/>
        </w:rPr>
        <w:lastRenderedPageBreak/>
        <w:t xml:space="preserve">            </w:t>
      </w:r>
      <w:r w:rsidR="00374EE3" w:rsidRPr="0036650B">
        <w:rPr>
          <w:rFonts w:ascii="Times New Roman" w:eastAsia="Times New Roman" w:hAnsi="Times New Roman"/>
          <w:b/>
          <w:bCs/>
          <w:iCs/>
          <w:sz w:val="24"/>
          <w:szCs w:val="24"/>
          <w:lang w:eastAsia="ru-RU"/>
        </w:rPr>
        <w:t>Мини-проекты</w:t>
      </w:r>
      <w:r w:rsidR="00152D2D">
        <w:rPr>
          <w:rFonts w:ascii="Times New Roman" w:eastAsia="Times New Roman" w:hAnsi="Times New Roman"/>
          <w:sz w:val="24"/>
          <w:szCs w:val="24"/>
          <w:lang w:eastAsia="ru-RU"/>
        </w:rPr>
        <w:br/>
        <w:t>  </w:t>
      </w:r>
      <w:r w:rsidRPr="0036650B">
        <w:rPr>
          <w:rFonts w:ascii="Times New Roman" w:eastAsia="Times New Roman" w:hAnsi="Times New Roman"/>
          <w:sz w:val="24"/>
          <w:szCs w:val="24"/>
          <w:lang w:eastAsia="ru-RU"/>
        </w:rPr>
        <w:t>Учебный проект как комплексный и многоцелевой метод имеет большое количество видов и разновидностей. Исследовательский мини-проект по структуре напоминает подлинно н</w:t>
      </w:r>
      <w:r w:rsidRPr="0036650B">
        <w:rPr>
          <w:rFonts w:ascii="Times New Roman" w:eastAsia="Times New Roman" w:hAnsi="Times New Roman"/>
          <w:sz w:val="24"/>
          <w:szCs w:val="24"/>
          <w:lang w:eastAsia="ru-RU"/>
        </w:rPr>
        <w:t>а</w:t>
      </w:r>
      <w:r w:rsidRPr="0036650B">
        <w:rPr>
          <w:rFonts w:ascii="Times New Roman" w:eastAsia="Times New Roman" w:hAnsi="Times New Roman"/>
          <w:sz w:val="24"/>
          <w:szCs w:val="24"/>
          <w:lang w:eastAsia="ru-RU"/>
        </w:rPr>
        <w:t>учное исследование. Оно включает обоснование актуальности выбранной темы, обозначение задач исследования, обязательное выдвижение гипотезы с последующей ее проверкой, обс</w:t>
      </w:r>
      <w:r w:rsidRPr="0036650B">
        <w:rPr>
          <w:rFonts w:ascii="Times New Roman" w:eastAsia="Times New Roman" w:hAnsi="Times New Roman"/>
          <w:sz w:val="24"/>
          <w:szCs w:val="24"/>
          <w:lang w:eastAsia="ru-RU"/>
        </w:rPr>
        <w:t>у</w:t>
      </w:r>
      <w:r w:rsidRPr="0036650B">
        <w:rPr>
          <w:rFonts w:ascii="Times New Roman" w:eastAsia="Times New Roman" w:hAnsi="Times New Roman"/>
          <w:sz w:val="24"/>
          <w:szCs w:val="24"/>
          <w:lang w:eastAsia="ru-RU"/>
        </w:rPr>
        <w:t>ждение полученных результатов. При этом используются методы современной науки: лаб</w:t>
      </w:r>
      <w:r w:rsidRPr="0036650B">
        <w:rPr>
          <w:rFonts w:ascii="Times New Roman" w:eastAsia="Times New Roman" w:hAnsi="Times New Roman"/>
          <w:sz w:val="24"/>
          <w:szCs w:val="24"/>
          <w:lang w:eastAsia="ru-RU"/>
        </w:rPr>
        <w:t>о</w:t>
      </w:r>
      <w:r w:rsidRPr="0036650B">
        <w:rPr>
          <w:rFonts w:ascii="Times New Roman" w:eastAsia="Times New Roman" w:hAnsi="Times New Roman"/>
          <w:sz w:val="24"/>
          <w:szCs w:val="24"/>
          <w:lang w:eastAsia="ru-RU"/>
        </w:rPr>
        <w:t>раторный эксперимент, моделирование, социологический опрос. Учащиеся могут сами в</w:t>
      </w:r>
      <w:r w:rsidRPr="0036650B">
        <w:rPr>
          <w:rFonts w:ascii="Times New Roman" w:eastAsia="Times New Roman" w:hAnsi="Times New Roman"/>
          <w:sz w:val="24"/>
          <w:szCs w:val="24"/>
          <w:lang w:eastAsia="ru-RU"/>
        </w:rPr>
        <w:t>ы</w:t>
      </w:r>
      <w:r w:rsidRPr="0036650B">
        <w:rPr>
          <w:rFonts w:ascii="Times New Roman" w:eastAsia="Times New Roman" w:hAnsi="Times New Roman"/>
          <w:sz w:val="24"/>
          <w:szCs w:val="24"/>
          <w:lang w:eastAsia="ru-RU"/>
        </w:rPr>
        <w:t>брать возрастную группу для опроса в зависимости от поставленной перед ними задачи или группу для опроса определяет сам учитель (этот вариант более приемлем на первоначальном этапе, когда дети только знакомятся с такой формой работы).</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sz w:val="24"/>
          <w:szCs w:val="24"/>
          <w:lang w:eastAsia="ru-RU"/>
        </w:rPr>
        <w:t>            </w:t>
      </w:r>
      <w:r w:rsidR="00374EE3" w:rsidRPr="0036650B">
        <w:rPr>
          <w:rFonts w:ascii="Times New Roman" w:eastAsia="Times New Roman" w:hAnsi="Times New Roman"/>
          <w:b/>
          <w:bCs/>
          <w:iCs/>
          <w:sz w:val="24"/>
          <w:szCs w:val="24"/>
          <w:lang w:eastAsia="ru-RU"/>
        </w:rPr>
        <w:t>Решение орфографических задач</w:t>
      </w:r>
    </w:p>
    <w:p w:rsidR="00A23D4E" w:rsidRPr="0036650B" w:rsidRDefault="00A23D4E" w:rsidP="00152D2D">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Учащиеся учатся выбирать правильный вариант написания слова из имеющегося набора.</w:t>
      </w:r>
    </w:p>
    <w:p w:rsidR="00A23D4E" w:rsidRPr="0036650B" w:rsidRDefault="00374EE3"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iCs/>
          <w:sz w:val="24"/>
          <w:szCs w:val="24"/>
          <w:lang w:eastAsia="ru-RU"/>
        </w:rPr>
        <w:t>            Мини-исследование</w:t>
      </w:r>
    </w:p>
    <w:p w:rsidR="00A23D4E" w:rsidRPr="0036650B" w:rsidRDefault="00A23D4E" w:rsidP="00152D2D">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Учитель “подталкивает” детей к правильному выбору темы исследования, попросив ответить на следующие вопросы.</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Что мне интересно больше всего?</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Чем я хочу заниматься в первую очередь?</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Чем я чаще всего занимаюсь в свободное время?</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По каким предметам у меня самые хорошие отметки?</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О чём хотелось бы узнать как можно больше?</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Чем я мог бы гордиться?                                                      </w:t>
      </w:r>
    </w:p>
    <w:p w:rsidR="00A23D4E" w:rsidRPr="0036650B" w:rsidRDefault="00D465F6" w:rsidP="00152D2D">
      <w:pPr>
        <w:shd w:val="clear" w:color="auto" w:fill="FFFFFF"/>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Ответив на эти вопросы, обучающийся </w:t>
      </w:r>
      <w:r w:rsidR="00A23D4E" w:rsidRPr="0036650B">
        <w:rPr>
          <w:rFonts w:ascii="Times New Roman" w:eastAsia="Times New Roman" w:hAnsi="Times New Roman"/>
          <w:sz w:val="24"/>
          <w:szCs w:val="24"/>
          <w:lang w:eastAsia="ru-RU"/>
        </w:rPr>
        <w:t xml:space="preserve"> может получить совет </w:t>
      </w:r>
      <w:r>
        <w:rPr>
          <w:rFonts w:ascii="Times New Roman" w:eastAsia="Times New Roman" w:hAnsi="Times New Roman"/>
          <w:sz w:val="24"/>
          <w:szCs w:val="24"/>
          <w:lang w:eastAsia="ru-RU"/>
        </w:rPr>
        <w:t>преподавателя</w:t>
      </w:r>
      <w:r w:rsidR="00A23D4E" w:rsidRPr="0036650B">
        <w:rPr>
          <w:rFonts w:ascii="Times New Roman" w:eastAsia="Times New Roman" w:hAnsi="Times New Roman"/>
          <w:sz w:val="24"/>
          <w:szCs w:val="24"/>
          <w:lang w:eastAsia="ru-RU"/>
        </w:rPr>
        <w:t>, какую тему исследования можно выбрать.</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Тема может быть:                         </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фантастической (</w:t>
      </w:r>
      <w:r w:rsidR="00D465F6">
        <w:rPr>
          <w:rFonts w:ascii="Times New Roman" w:eastAsia="Times New Roman" w:hAnsi="Times New Roman"/>
          <w:sz w:val="24"/>
          <w:szCs w:val="24"/>
          <w:lang w:eastAsia="ru-RU"/>
        </w:rPr>
        <w:t>Учащиеся выдвигаю</w:t>
      </w:r>
      <w:r w:rsidRPr="0036650B">
        <w:rPr>
          <w:rFonts w:ascii="Times New Roman" w:eastAsia="Times New Roman" w:hAnsi="Times New Roman"/>
          <w:sz w:val="24"/>
          <w:szCs w:val="24"/>
          <w:lang w:eastAsia="ru-RU"/>
        </w:rPr>
        <w:t>т какую-то фантастическую гипотезу);  </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экспериментальной;</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изобретательской;</w:t>
      </w:r>
    </w:p>
    <w:p w:rsidR="00A23D4E" w:rsidRPr="0036650B" w:rsidRDefault="00374EE3" w:rsidP="00374EE3">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теоретическо</w:t>
      </w:r>
      <w:r w:rsidR="00565F22" w:rsidRPr="0036650B">
        <w:rPr>
          <w:rFonts w:ascii="Times New Roman" w:eastAsia="Times New Roman" w:hAnsi="Times New Roman"/>
          <w:sz w:val="24"/>
          <w:szCs w:val="24"/>
          <w:lang w:eastAsia="ru-RU"/>
        </w:rPr>
        <w:t xml:space="preserve">й </w:t>
      </w:r>
    </w:p>
    <w:p w:rsidR="00374EE3" w:rsidRPr="0036650B" w:rsidRDefault="00374EE3" w:rsidP="002D4CA8">
      <w:pPr>
        <w:shd w:val="clear" w:color="auto" w:fill="FFFFFF"/>
        <w:spacing w:after="0" w:line="360" w:lineRule="auto"/>
        <w:jc w:val="both"/>
        <w:rPr>
          <w:rFonts w:ascii="Times New Roman" w:eastAsia="Times New Roman" w:hAnsi="Times New Roman"/>
          <w:b/>
          <w:bCs/>
          <w:iCs/>
          <w:sz w:val="24"/>
          <w:szCs w:val="24"/>
          <w:lang w:eastAsia="ru-RU"/>
        </w:rPr>
      </w:pPr>
      <w:r w:rsidRPr="0036650B">
        <w:rPr>
          <w:rFonts w:ascii="Times New Roman" w:eastAsia="Times New Roman" w:hAnsi="Times New Roman"/>
          <w:b/>
          <w:bCs/>
          <w:iCs/>
          <w:sz w:val="24"/>
          <w:szCs w:val="24"/>
          <w:lang w:eastAsia="ru-RU"/>
        </w:rPr>
        <w:t> Озвучивание «немого кино»</w:t>
      </w:r>
    </w:p>
    <w:p w:rsidR="00A23D4E" w:rsidRPr="0036650B" w:rsidRDefault="00A23D4E" w:rsidP="008D5116">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Учащиеся озвучивают фрагмент художественного, мультипликационного и др. фильма после предварительной подготовки.</w:t>
      </w:r>
    </w:p>
    <w:p w:rsidR="00D465F6" w:rsidRDefault="009D2EFC" w:rsidP="00D465F6">
      <w:pPr>
        <w:shd w:val="clear" w:color="auto" w:fill="FFFFFF"/>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b/>
          <w:bCs/>
          <w:iCs/>
          <w:sz w:val="24"/>
          <w:szCs w:val="24"/>
          <w:lang w:eastAsia="ru-RU"/>
        </w:rPr>
        <w:t>      </w:t>
      </w:r>
      <w:r w:rsidR="00374EE3" w:rsidRPr="0036650B">
        <w:rPr>
          <w:rFonts w:ascii="Times New Roman" w:eastAsia="Times New Roman" w:hAnsi="Times New Roman"/>
          <w:b/>
          <w:bCs/>
          <w:iCs/>
          <w:sz w:val="24"/>
          <w:szCs w:val="24"/>
          <w:lang w:eastAsia="ru-RU"/>
        </w:rPr>
        <w:t>«Реставратор»</w:t>
      </w:r>
    </w:p>
    <w:p w:rsidR="00A23D4E" w:rsidRDefault="00A23D4E" w:rsidP="008D5116">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xml:space="preserve"> Учащиеся восстанавливают текстовый фрагме</w:t>
      </w:r>
      <w:r w:rsidR="008D5116">
        <w:rPr>
          <w:rFonts w:ascii="Times New Roman" w:eastAsia="Times New Roman" w:hAnsi="Times New Roman"/>
          <w:sz w:val="24"/>
          <w:szCs w:val="24"/>
          <w:lang w:eastAsia="ru-RU"/>
        </w:rPr>
        <w:t>нт, намеренно «поврежденный» преподава</w:t>
      </w:r>
      <w:r w:rsidRPr="0036650B">
        <w:rPr>
          <w:rFonts w:ascii="Times New Roman" w:eastAsia="Times New Roman" w:hAnsi="Times New Roman"/>
          <w:sz w:val="24"/>
          <w:szCs w:val="24"/>
          <w:lang w:eastAsia="ru-RU"/>
        </w:rPr>
        <w:t>т</w:t>
      </w:r>
      <w:r w:rsidRPr="0036650B">
        <w:rPr>
          <w:rFonts w:ascii="Times New Roman" w:eastAsia="Times New Roman" w:hAnsi="Times New Roman"/>
          <w:sz w:val="24"/>
          <w:szCs w:val="24"/>
          <w:lang w:eastAsia="ru-RU"/>
        </w:rPr>
        <w:t>е</w:t>
      </w:r>
      <w:r w:rsidRPr="0036650B">
        <w:rPr>
          <w:rFonts w:ascii="Times New Roman" w:eastAsia="Times New Roman" w:hAnsi="Times New Roman"/>
          <w:sz w:val="24"/>
          <w:szCs w:val="24"/>
          <w:lang w:eastAsia="ru-RU"/>
        </w:rPr>
        <w:t>лем. </w:t>
      </w:r>
    </w:p>
    <w:p w:rsidR="008D5116" w:rsidRPr="0036650B" w:rsidRDefault="008D5116" w:rsidP="00D465F6">
      <w:pPr>
        <w:shd w:val="clear" w:color="auto" w:fill="FFFFFF"/>
        <w:spacing w:after="0" w:line="360" w:lineRule="auto"/>
        <w:ind w:firstLine="709"/>
        <w:jc w:val="both"/>
        <w:rPr>
          <w:rFonts w:ascii="Times New Roman" w:eastAsia="Times New Roman" w:hAnsi="Times New Roman"/>
          <w:sz w:val="24"/>
          <w:szCs w:val="24"/>
          <w:lang w:eastAsia="ru-RU"/>
        </w:rPr>
      </w:pPr>
    </w:p>
    <w:p w:rsidR="00A23D4E" w:rsidRPr="00A718B9" w:rsidRDefault="002E483E" w:rsidP="00A718B9">
      <w:pPr>
        <w:pStyle w:val="a7"/>
        <w:numPr>
          <w:ilvl w:val="0"/>
          <w:numId w:val="28"/>
        </w:numPr>
        <w:shd w:val="clear" w:color="auto" w:fill="FFFFFF"/>
        <w:spacing w:after="0" w:line="360" w:lineRule="auto"/>
        <w:ind w:left="0" w:firstLine="0"/>
        <w:jc w:val="both"/>
        <w:rPr>
          <w:rFonts w:ascii="Times New Roman" w:eastAsia="Times New Roman" w:hAnsi="Times New Roman"/>
          <w:sz w:val="24"/>
          <w:szCs w:val="24"/>
          <w:lang w:eastAsia="ru-RU"/>
        </w:rPr>
      </w:pPr>
      <w:r w:rsidRPr="00A718B9">
        <w:rPr>
          <w:rFonts w:ascii="Times New Roman" w:eastAsia="Times New Roman" w:hAnsi="Times New Roman"/>
          <w:b/>
          <w:bCs/>
          <w:sz w:val="24"/>
          <w:szCs w:val="24"/>
          <w:lang w:eastAsia="ru-RU"/>
        </w:rPr>
        <w:lastRenderedPageBreak/>
        <w:t>ДИНАМИЧЕСКАЯ ПАУЗА.</w:t>
      </w:r>
    </w:p>
    <w:p w:rsidR="00A23D4E" w:rsidRPr="0036650B" w:rsidRDefault="00374EE3" w:rsidP="00B11D38">
      <w:pPr>
        <w:numPr>
          <w:ilvl w:val="0"/>
          <w:numId w:val="17"/>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разного рода траектории.</w:t>
      </w:r>
    </w:p>
    <w:p w:rsidR="00A23D4E" w:rsidRPr="0036650B" w:rsidRDefault="00374EE3" w:rsidP="00B11D38">
      <w:pPr>
        <w:numPr>
          <w:ilvl w:val="0"/>
          <w:numId w:val="17"/>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офтальмотренажёр «бегущие огоньки».</w:t>
      </w:r>
    </w:p>
    <w:p w:rsidR="00A23D4E" w:rsidRPr="0036650B" w:rsidRDefault="00374EE3" w:rsidP="00B11D38">
      <w:pPr>
        <w:numPr>
          <w:ilvl w:val="0"/>
          <w:numId w:val="17"/>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упражнения для улучшения осанки.</w:t>
      </w:r>
    </w:p>
    <w:p w:rsidR="00A23D4E" w:rsidRDefault="00374EE3" w:rsidP="00B11D38">
      <w:pPr>
        <w:numPr>
          <w:ilvl w:val="0"/>
          <w:numId w:val="17"/>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упражнения на развитие моторики кистей рук.</w:t>
      </w:r>
    </w:p>
    <w:p w:rsidR="008D5116" w:rsidRPr="0036650B" w:rsidRDefault="008D5116" w:rsidP="00B11D38">
      <w:pPr>
        <w:numPr>
          <w:ilvl w:val="0"/>
          <w:numId w:val="17"/>
        </w:numPr>
        <w:shd w:val="clear" w:color="auto" w:fill="FFFFFF"/>
        <w:spacing w:after="0" w:line="360" w:lineRule="auto"/>
        <w:ind w:left="0" w:firstLine="709"/>
        <w:jc w:val="both"/>
        <w:rPr>
          <w:rFonts w:ascii="Times New Roman" w:eastAsia="Times New Roman" w:hAnsi="Times New Roman"/>
          <w:sz w:val="24"/>
          <w:szCs w:val="24"/>
          <w:lang w:eastAsia="ru-RU"/>
        </w:rPr>
      </w:pPr>
    </w:p>
    <w:p w:rsidR="00A23D4E" w:rsidRPr="00A718B9" w:rsidRDefault="002E483E" w:rsidP="00A718B9">
      <w:pPr>
        <w:pStyle w:val="a7"/>
        <w:numPr>
          <w:ilvl w:val="0"/>
          <w:numId w:val="28"/>
        </w:numPr>
        <w:shd w:val="clear" w:color="auto" w:fill="FFFFFF"/>
        <w:spacing w:after="0" w:line="360" w:lineRule="auto"/>
        <w:ind w:left="0" w:firstLine="0"/>
        <w:rPr>
          <w:rFonts w:ascii="Times New Roman" w:eastAsia="Times New Roman" w:hAnsi="Times New Roman"/>
          <w:b/>
          <w:bCs/>
          <w:sz w:val="24"/>
          <w:szCs w:val="24"/>
          <w:lang w:eastAsia="ru-RU"/>
        </w:rPr>
      </w:pPr>
      <w:r w:rsidRPr="00A718B9">
        <w:rPr>
          <w:rFonts w:ascii="Times New Roman" w:eastAsia="Times New Roman" w:hAnsi="Times New Roman"/>
          <w:b/>
          <w:bCs/>
          <w:sz w:val="24"/>
          <w:szCs w:val="24"/>
          <w:lang w:eastAsia="ru-RU"/>
        </w:rPr>
        <w:t>ОБОБЩЕНИЕ УСВОЕННОГО И ВКЛЮЧЕНИЕ ЕГО В СИСТЕМУ РАНЕЕ  УСВОЕННЫХ ЗУН И УУД.</w:t>
      </w:r>
    </w:p>
    <w:p w:rsidR="00A23D4E" w:rsidRPr="0036650B" w:rsidRDefault="00374EE3" w:rsidP="00B11D38">
      <w:pPr>
        <w:numPr>
          <w:ilvl w:val="0"/>
          <w:numId w:val="18"/>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тест.</w:t>
      </w:r>
    </w:p>
    <w:p w:rsidR="00A23D4E" w:rsidRPr="0036650B" w:rsidRDefault="00374EE3" w:rsidP="00B11D38">
      <w:pPr>
        <w:numPr>
          <w:ilvl w:val="0"/>
          <w:numId w:val="18"/>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своя опора.</w:t>
      </w:r>
    </w:p>
    <w:p w:rsidR="00A23D4E" w:rsidRPr="0036650B" w:rsidRDefault="00374EE3" w:rsidP="00B11D38">
      <w:pPr>
        <w:numPr>
          <w:ilvl w:val="0"/>
          <w:numId w:val="18"/>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кластер.</w:t>
      </w:r>
    </w:p>
    <w:p w:rsidR="00A23D4E" w:rsidRPr="0036650B" w:rsidRDefault="00374EE3" w:rsidP="00B11D38">
      <w:pPr>
        <w:numPr>
          <w:ilvl w:val="0"/>
          <w:numId w:val="18"/>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группировка.</w:t>
      </w:r>
    </w:p>
    <w:p w:rsidR="00A23D4E" w:rsidRPr="0036650B" w:rsidRDefault="00374EE3" w:rsidP="00B11D38">
      <w:pPr>
        <w:numPr>
          <w:ilvl w:val="0"/>
          <w:numId w:val="18"/>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повторяем с контролем.</w:t>
      </w:r>
    </w:p>
    <w:p w:rsidR="00A23D4E" w:rsidRPr="0036650B" w:rsidRDefault="00374EE3" w:rsidP="00B11D38">
      <w:pPr>
        <w:numPr>
          <w:ilvl w:val="0"/>
          <w:numId w:val="18"/>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повторяем с расширением.</w:t>
      </w:r>
    </w:p>
    <w:p w:rsidR="00A23D4E" w:rsidRPr="0036650B" w:rsidRDefault="00374EE3" w:rsidP="00B11D38">
      <w:pPr>
        <w:numPr>
          <w:ilvl w:val="0"/>
          <w:numId w:val="18"/>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пересечение тем.</w:t>
      </w:r>
    </w:p>
    <w:p w:rsidR="00A23D4E" w:rsidRPr="0036650B" w:rsidRDefault="00565F22" w:rsidP="002E483E">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b/>
          <w:bCs/>
          <w:iCs/>
          <w:sz w:val="24"/>
          <w:szCs w:val="24"/>
          <w:lang w:eastAsia="ru-RU"/>
        </w:rPr>
        <w:t>Группировка</w:t>
      </w:r>
    </w:p>
    <w:p w:rsidR="00A23D4E" w:rsidRPr="0036650B" w:rsidRDefault="00A23D4E" w:rsidP="00565F22">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Ряд слов, предметов, фигур, цифр предлагается детям разделить на группы, обосн</w:t>
      </w:r>
      <w:r w:rsidRPr="0036650B">
        <w:rPr>
          <w:rFonts w:ascii="Times New Roman" w:eastAsia="Times New Roman" w:hAnsi="Times New Roman"/>
          <w:sz w:val="24"/>
          <w:szCs w:val="24"/>
          <w:lang w:eastAsia="ru-RU"/>
        </w:rPr>
        <w:t>о</w:t>
      </w:r>
      <w:r w:rsidRPr="0036650B">
        <w:rPr>
          <w:rFonts w:ascii="Times New Roman" w:eastAsia="Times New Roman" w:hAnsi="Times New Roman"/>
          <w:sz w:val="24"/>
          <w:szCs w:val="24"/>
          <w:lang w:eastAsia="ru-RU"/>
        </w:rPr>
        <w:t>вывая свои высказывания. Основанием классификации будут внешние признаки, а вопрос: "Почему имеют такие признаки?" бу</w:t>
      </w:r>
      <w:r w:rsidR="00565F22" w:rsidRPr="0036650B">
        <w:rPr>
          <w:rFonts w:ascii="Times New Roman" w:eastAsia="Times New Roman" w:hAnsi="Times New Roman"/>
          <w:sz w:val="24"/>
          <w:szCs w:val="24"/>
          <w:lang w:eastAsia="ru-RU"/>
        </w:rPr>
        <w:t>дет задачей урока.</w:t>
      </w:r>
      <w:r w:rsidRPr="0036650B">
        <w:rPr>
          <w:rFonts w:ascii="Times New Roman" w:eastAsia="Times New Roman" w:hAnsi="Times New Roman"/>
          <w:sz w:val="24"/>
          <w:szCs w:val="24"/>
          <w:lang w:eastAsia="ru-RU"/>
        </w:rPr>
        <w:t xml:space="preserve">Например: тему урока "Мягкий знак в именах существительных после шипящих" можно рассмотреть на классификации слов: луч, ночь, речь, сторож, ключ, вещь, мышь, хвощ, печь. </w:t>
      </w:r>
      <w:r w:rsidRPr="0036650B">
        <w:rPr>
          <w:rFonts w:ascii="Times New Roman" w:eastAsia="Times New Roman" w:hAnsi="Times New Roman"/>
          <w:b/>
          <w:bCs/>
          <w:sz w:val="24"/>
          <w:szCs w:val="24"/>
          <w:lang w:eastAsia="ru-RU"/>
        </w:rPr>
        <w:t> </w:t>
      </w:r>
    </w:p>
    <w:p w:rsidR="00565F22" w:rsidRPr="0036650B" w:rsidRDefault="00565F22" w:rsidP="00565F22">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iCs/>
          <w:sz w:val="24"/>
          <w:szCs w:val="24"/>
          <w:lang w:eastAsia="ru-RU"/>
        </w:rPr>
        <w:t>Повторяем с контролем</w:t>
      </w:r>
    </w:p>
    <w:p w:rsidR="00A23D4E" w:rsidRPr="0036650B" w:rsidRDefault="00D465F6" w:rsidP="00565F22">
      <w:pPr>
        <w:shd w:val="clear" w:color="auto" w:fill="FFFFFF"/>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Учащиеся </w:t>
      </w:r>
      <w:r w:rsidR="00A23D4E" w:rsidRPr="0036650B">
        <w:rPr>
          <w:rFonts w:ascii="Times New Roman" w:eastAsia="Times New Roman" w:hAnsi="Times New Roman"/>
          <w:sz w:val="24"/>
          <w:szCs w:val="24"/>
          <w:lang w:eastAsia="ru-RU"/>
        </w:rPr>
        <w:t xml:space="preserve"> разрабатывают списки контрольных вопросов ко всей ранее изученной т</w:t>
      </w:r>
      <w:r w:rsidR="00A23D4E" w:rsidRPr="0036650B">
        <w:rPr>
          <w:rFonts w:ascii="Times New Roman" w:eastAsia="Times New Roman" w:hAnsi="Times New Roman"/>
          <w:sz w:val="24"/>
          <w:szCs w:val="24"/>
          <w:lang w:eastAsia="ru-RU"/>
        </w:rPr>
        <w:t>е</w:t>
      </w:r>
      <w:r w:rsidR="00A23D4E" w:rsidRPr="0036650B">
        <w:rPr>
          <w:rFonts w:ascii="Times New Roman" w:eastAsia="Times New Roman" w:hAnsi="Times New Roman"/>
          <w:sz w:val="24"/>
          <w:szCs w:val="24"/>
          <w:lang w:eastAsia="ru-RU"/>
        </w:rPr>
        <w:t>ме. Возможен конкурс списков. Можно провести контрольный опрос по одному из списков и т.п.</w:t>
      </w:r>
    </w:p>
    <w:p w:rsidR="00565F22" w:rsidRPr="0036650B" w:rsidRDefault="00565F22" w:rsidP="00565F22">
      <w:pPr>
        <w:shd w:val="clear" w:color="auto" w:fill="FFFFFF"/>
        <w:spacing w:after="0" w:line="360" w:lineRule="auto"/>
        <w:ind w:firstLine="709"/>
        <w:jc w:val="both"/>
        <w:rPr>
          <w:rFonts w:ascii="Times New Roman" w:eastAsia="Times New Roman" w:hAnsi="Times New Roman"/>
          <w:b/>
          <w:bCs/>
          <w:iCs/>
          <w:sz w:val="24"/>
          <w:szCs w:val="24"/>
          <w:lang w:eastAsia="ru-RU"/>
        </w:rPr>
      </w:pPr>
      <w:r w:rsidRPr="0036650B">
        <w:rPr>
          <w:rFonts w:ascii="Times New Roman" w:eastAsia="Times New Roman" w:hAnsi="Times New Roman"/>
          <w:b/>
          <w:bCs/>
          <w:iCs/>
          <w:sz w:val="24"/>
          <w:szCs w:val="24"/>
          <w:lang w:eastAsia="ru-RU"/>
        </w:rPr>
        <w:t>Повторяем с расширени</w:t>
      </w:r>
      <w:r w:rsidR="00DE0FB0" w:rsidRPr="0036650B">
        <w:rPr>
          <w:rFonts w:ascii="Times New Roman" w:eastAsia="Times New Roman" w:hAnsi="Times New Roman"/>
          <w:b/>
          <w:bCs/>
          <w:iCs/>
          <w:sz w:val="24"/>
          <w:szCs w:val="24"/>
          <w:lang w:eastAsia="ru-RU"/>
        </w:rPr>
        <w:t>ем</w:t>
      </w:r>
    </w:p>
    <w:p w:rsidR="00A23D4E" w:rsidRPr="0036650B" w:rsidRDefault="00D465F6" w:rsidP="00565F22">
      <w:pPr>
        <w:shd w:val="clear" w:color="auto" w:fill="FFFFFF"/>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Учащиеся </w:t>
      </w:r>
      <w:r w:rsidR="00A23D4E" w:rsidRPr="0036650B">
        <w:rPr>
          <w:rFonts w:ascii="Times New Roman" w:eastAsia="Times New Roman" w:hAnsi="Times New Roman"/>
          <w:sz w:val="24"/>
          <w:szCs w:val="24"/>
          <w:lang w:eastAsia="ru-RU"/>
        </w:rPr>
        <w:t xml:space="preserve"> разрабатывают списки вопросов, ответы на которые позволяют дополнить знания по всей ранее изученной теме.На некоторые из этих вопросов уместно дать ответ. Но совсем не обязательно на все.</w:t>
      </w:r>
    </w:p>
    <w:p w:rsidR="00A23D4E" w:rsidRPr="0036650B" w:rsidRDefault="00565F22"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iCs/>
          <w:sz w:val="24"/>
          <w:szCs w:val="24"/>
          <w:lang w:eastAsia="ru-RU"/>
        </w:rPr>
        <w:t>Пересечение тем</w:t>
      </w:r>
    </w:p>
    <w:p w:rsidR="00A23D4E" w:rsidRDefault="00A23D4E" w:rsidP="00565F22">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r w:rsidR="00D465F6">
        <w:rPr>
          <w:rFonts w:ascii="Times New Roman" w:eastAsia="Times New Roman" w:hAnsi="Times New Roman"/>
          <w:sz w:val="24"/>
          <w:szCs w:val="24"/>
          <w:lang w:eastAsia="ru-RU"/>
        </w:rPr>
        <w:t>Учащиеся</w:t>
      </w:r>
      <w:r w:rsidRPr="0036650B">
        <w:rPr>
          <w:rFonts w:ascii="Times New Roman" w:eastAsia="Times New Roman" w:hAnsi="Times New Roman"/>
          <w:sz w:val="24"/>
          <w:szCs w:val="24"/>
          <w:lang w:eastAsia="ru-RU"/>
        </w:rPr>
        <w:t>подбирают (или придумывают) свои примеры, задачи, гипотезы, идеи, вопросы, связывающие последний изученный материал с любой ранее изученной темой, ук</w:t>
      </w:r>
      <w:r w:rsidRPr="0036650B">
        <w:rPr>
          <w:rFonts w:ascii="Times New Roman" w:eastAsia="Times New Roman" w:hAnsi="Times New Roman"/>
          <w:sz w:val="24"/>
          <w:szCs w:val="24"/>
          <w:lang w:eastAsia="ru-RU"/>
        </w:rPr>
        <w:t>а</w:t>
      </w:r>
      <w:r w:rsidRPr="0036650B">
        <w:rPr>
          <w:rFonts w:ascii="Times New Roman" w:eastAsia="Times New Roman" w:hAnsi="Times New Roman"/>
          <w:sz w:val="24"/>
          <w:szCs w:val="24"/>
          <w:lang w:eastAsia="ru-RU"/>
        </w:rPr>
        <w:t>занной учителем.</w:t>
      </w:r>
    </w:p>
    <w:p w:rsidR="008D5116" w:rsidRDefault="008D5116" w:rsidP="00565F22">
      <w:pPr>
        <w:shd w:val="clear" w:color="auto" w:fill="FFFFFF"/>
        <w:spacing w:after="0" w:line="360" w:lineRule="auto"/>
        <w:ind w:firstLine="709"/>
        <w:jc w:val="both"/>
        <w:rPr>
          <w:rFonts w:ascii="Times New Roman" w:eastAsia="Times New Roman" w:hAnsi="Times New Roman"/>
          <w:sz w:val="24"/>
          <w:szCs w:val="24"/>
          <w:lang w:eastAsia="ru-RU"/>
        </w:rPr>
      </w:pPr>
    </w:p>
    <w:p w:rsidR="008D5116" w:rsidRPr="0036650B" w:rsidRDefault="008D5116" w:rsidP="00565F22">
      <w:pPr>
        <w:shd w:val="clear" w:color="auto" w:fill="FFFFFF"/>
        <w:spacing w:after="0" w:line="360" w:lineRule="auto"/>
        <w:ind w:firstLine="709"/>
        <w:jc w:val="both"/>
        <w:rPr>
          <w:rFonts w:ascii="Times New Roman" w:eastAsia="Times New Roman" w:hAnsi="Times New Roman"/>
          <w:sz w:val="24"/>
          <w:szCs w:val="24"/>
          <w:lang w:eastAsia="ru-RU"/>
        </w:rPr>
      </w:pPr>
    </w:p>
    <w:p w:rsidR="00A23D4E" w:rsidRPr="00A718B9" w:rsidRDefault="002E483E" w:rsidP="00A718B9">
      <w:pPr>
        <w:pStyle w:val="a7"/>
        <w:numPr>
          <w:ilvl w:val="0"/>
          <w:numId w:val="28"/>
        </w:numPr>
        <w:shd w:val="clear" w:color="auto" w:fill="FFFFFF"/>
        <w:spacing w:after="0" w:line="360" w:lineRule="auto"/>
        <w:ind w:left="0" w:firstLine="0"/>
        <w:jc w:val="both"/>
        <w:rPr>
          <w:rFonts w:ascii="Times New Roman" w:eastAsia="Times New Roman" w:hAnsi="Times New Roman"/>
          <w:sz w:val="24"/>
          <w:szCs w:val="24"/>
          <w:lang w:eastAsia="ru-RU"/>
        </w:rPr>
      </w:pPr>
      <w:r w:rsidRPr="00A718B9">
        <w:rPr>
          <w:rFonts w:ascii="Times New Roman" w:eastAsia="Times New Roman" w:hAnsi="Times New Roman"/>
          <w:b/>
          <w:bCs/>
          <w:sz w:val="24"/>
          <w:szCs w:val="24"/>
          <w:lang w:eastAsia="ru-RU"/>
        </w:rPr>
        <w:lastRenderedPageBreak/>
        <w:t>РЕФЛЕКСИЯ ДЕЯТЕЛЬНОСТИ.</w:t>
      </w:r>
    </w:p>
    <w:p w:rsidR="00A23D4E" w:rsidRPr="0036650B" w:rsidRDefault="00565F22" w:rsidP="00B11D38">
      <w:pPr>
        <w:numPr>
          <w:ilvl w:val="0"/>
          <w:numId w:val="20"/>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рисуем настроение.</w:t>
      </w:r>
    </w:p>
    <w:p w:rsidR="00A23D4E" w:rsidRPr="0036650B" w:rsidRDefault="00565F22" w:rsidP="00B11D38">
      <w:pPr>
        <w:numPr>
          <w:ilvl w:val="0"/>
          <w:numId w:val="20"/>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«ёлочка».</w:t>
      </w:r>
    </w:p>
    <w:p w:rsidR="00A23D4E" w:rsidRPr="0036650B" w:rsidRDefault="00565F22" w:rsidP="00B11D38">
      <w:pPr>
        <w:numPr>
          <w:ilvl w:val="0"/>
          <w:numId w:val="20"/>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«дерево творчества».</w:t>
      </w:r>
    </w:p>
    <w:p w:rsidR="00A23D4E" w:rsidRPr="0036650B" w:rsidRDefault="00565F22" w:rsidP="00B11D38">
      <w:pPr>
        <w:numPr>
          <w:ilvl w:val="0"/>
          <w:numId w:val="20"/>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«огонёк общения».</w:t>
      </w:r>
    </w:p>
    <w:p w:rsidR="00A23D4E" w:rsidRPr="0036650B" w:rsidRDefault="00565F22" w:rsidP="00B11D38">
      <w:pPr>
        <w:numPr>
          <w:ilvl w:val="0"/>
          <w:numId w:val="20"/>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интеллектуальная рефлексия.</w:t>
      </w:r>
    </w:p>
    <w:p w:rsidR="00A23D4E" w:rsidRPr="0036650B" w:rsidRDefault="00565F22" w:rsidP="00B11D38">
      <w:pPr>
        <w:numPr>
          <w:ilvl w:val="0"/>
          <w:numId w:val="20"/>
        </w:numPr>
        <w:shd w:val="clear" w:color="auto" w:fill="FFFFFF"/>
        <w:spacing w:after="0" w:line="360" w:lineRule="auto"/>
        <w:ind w:left="0"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лесенка «моё состояние».</w:t>
      </w:r>
    </w:p>
    <w:p w:rsidR="00A23D4E" w:rsidRPr="0036650B" w:rsidRDefault="00565F22"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iCs/>
          <w:sz w:val="24"/>
          <w:szCs w:val="24"/>
          <w:lang w:eastAsia="ru-RU"/>
        </w:rPr>
        <w:t>Рисуем настроение</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Сравнить своё настроение с образом какого-либо животного (растения, цветка) и нарисовать его, можно  объяснить словами.</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Красками на мокром листе нарисовать своё настроение.</w:t>
      </w:r>
    </w:p>
    <w:p w:rsidR="00A23D4E" w:rsidRPr="0036650B" w:rsidRDefault="00A23D4E" w:rsidP="00565F22">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На общем большом листе группой или всем классом нарисовать красками своё настроение в виде полоски, листочка, облачка,</w:t>
      </w:r>
      <w:r w:rsidR="00565F22" w:rsidRPr="0036650B">
        <w:rPr>
          <w:rFonts w:ascii="Times New Roman" w:eastAsia="Times New Roman" w:hAnsi="Times New Roman"/>
          <w:sz w:val="24"/>
          <w:szCs w:val="24"/>
          <w:lang w:eastAsia="ru-RU"/>
        </w:rPr>
        <w:t xml:space="preserve"> пятнышка (в течение 1 минуты).</w:t>
      </w:r>
    </w:p>
    <w:p w:rsidR="00565F22" w:rsidRPr="0036650B" w:rsidRDefault="00A23D4E" w:rsidP="00565F22">
      <w:pPr>
        <w:shd w:val="clear" w:color="auto" w:fill="FFFFFF"/>
        <w:spacing w:after="0" w:line="360" w:lineRule="auto"/>
        <w:ind w:firstLine="709"/>
        <w:jc w:val="both"/>
        <w:rPr>
          <w:rFonts w:ascii="Times New Roman" w:eastAsia="Times New Roman" w:hAnsi="Times New Roman"/>
          <w:b/>
          <w:bCs/>
          <w:iCs/>
          <w:sz w:val="24"/>
          <w:szCs w:val="24"/>
          <w:lang w:eastAsia="ru-RU"/>
        </w:rPr>
      </w:pPr>
      <w:r w:rsidRPr="0036650B">
        <w:rPr>
          <w:rFonts w:ascii="Times New Roman" w:eastAsia="Times New Roman" w:hAnsi="Times New Roman"/>
          <w:b/>
          <w:bCs/>
          <w:sz w:val="24"/>
          <w:szCs w:val="24"/>
          <w:lang w:eastAsia="ru-RU"/>
        </w:rPr>
        <w:t> </w:t>
      </w:r>
      <w:r w:rsidR="00565F22" w:rsidRPr="0036650B">
        <w:rPr>
          <w:rFonts w:ascii="Times New Roman" w:eastAsia="Times New Roman" w:hAnsi="Times New Roman"/>
          <w:b/>
          <w:bCs/>
          <w:iCs/>
          <w:sz w:val="24"/>
          <w:szCs w:val="24"/>
          <w:lang w:eastAsia="ru-RU"/>
        </w:rPr>
        <w:t xml:space="preserve">«Дерево творчества» </w:t>
      </w:r>
    </w:p>
    <w:p w:rsidR="00A23D4E" w:rsidRPr="0036650B" w:rsidRDefault="00A23D4E" w:rsidP="00565F22">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По окончании дела, дня, урока дети прикрепляют на дереве листья, цветы, плоды:</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Плоды – дело прошло  полезно, плодотворно;</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Цветок – довольно неплохо;</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Зелёный листик – не совсем удовлетворён днём;</w:t>
      </w:r>
    </w:p>
    <w:p w:rsidR="00A23D4E" w:rsidRPr="0036650B" w:rsidRDefault="00A23D4E" w:rsidP="00565F22">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Жёлтый листик – «пропащий день», неудовлетворённость.</w:t>
      </w:r>
    </w:p>
    <w:p w:rsidR="00A23D4E" w:rsidRPr="0036650B" w:rsidRDefault="00565F22"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b/>
          <w:bCs/>
          <w:iCs/>
          <w:sz w:val="24"/>
          <w:szCs w:val="24"/>
          <w:lang w:eastAsia="ru-RU"/>
        </w:rPr>
        <w:t>Интеллектуальная рефлексия</w:t>
      </w:r>
    </w:p>
    <w:p w:rsidR="00A23D4E" w:rsidRPr="0036650B" w:rsidRDefault="00A23D4E" w:rsidP="00565F22">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Техника осмысления процесса, способов и результатов мыслительной работы, пра</w:t>
      </w:r>
      <w:r w:rsidRPr="0036650B">
        <w:rPr>
          <w:rFonts w:ascii="Times New Roman" w:eastAsia="Times New Roman" w:hAnsi="Times New Roman"/>
          <w:sz w:val="24"/>
          <w:szCs w:val="24"/>
          <w:lang w:eastAsia="ru-RU"/>
        </w:rPr>
        <w:t>к</w:t>
      </w:r>
      <w:r w:rsidRPr="0036650B">
        <w:rPr>
          <w:rFonts w:ascii="Times New Roman" w:eastAsia="Times New Roman" w:hAnsi="Times New Roman"/>
          <w:sz w:val="24"/>
          <w:szCs w:val="24"/>
          <w:lang w:eastAsia="ru-RU"/>
        </w:rPr>
        <w:t>тических действий. ИР способствует осмыслению помех и затруднений в данной ситуации, выступает в качестве одного из основных механизмов развития мышления, сознания и уче</w:t>
      </w:r>
      <w:r w:rsidRPr="0036650B">
        <w:rPr>
          <w:rFonts w:ascii="Times New Roman" w:eastAsia="Times New Roman" w:hAnsi="Times New Roman"/>
          <w:sz w:val="24"/>
          <w:szCs w:val="24"/>
          <w:lang w:eastAsia="ru-RU"/>
        </w:rPr>
        <w:t>б</w:t>
      </w:r>
      <w:r w:rsidRPr="0036650B">
        <w:rPr>
          <w:rFonts w:ascii="Times New Roman" w:eastAsia="Times New Roman" w:hAnsi="Times New Roman"/>
          <w:sz w:val="24"/>
          <w:szCs w:val="24"/>
          <w:lang w:eastAsia="ru-RU"/>
        </w:rPr>
        <w:t>ной деятельности.</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i/>
          <w:iCs/>
          <w:sz w:val="24"/>
          <w:szCs w:val="24"/>
          <w:lang w:eastAsia="ru-RU"/>
        </w:rPr>
        <w:t>    </w:t>
      </w:r>
      <w:r w:rsidRPr="0036650B">
        <w:rPr>
          <w:rFonts w:ascii="Times New Roman" w:eastAsia="Times New Roman" w:hAnsi="Times New Roman"/>
          <w:sz w:val="24"/>
          <w:szCs w:val="24"/>
          <w:lang w:eastAsia="ru-RU"/>
        </w:rPr>
        <w:t> 1)  </w:t>
      </w:r>
      <w:r w:rsidRPr="0036650B">
        <w:rPr>
          <w:rFonts w:ascii="Times New Roman" w:eastAsia="Times New Roman" w:hAnsi="Times New Roman"/>
          <w:sz w:val="24"/>
          <w:szCs w:val="24"/>
          <w:u w:val="single"/>
          <w:lang w:eastAsia="ru-RU"/>
        </w:rPr>
        <w:t>Выбери верное утверждение</w:t>
      </w:r>
      <w:r w:rsidRPr="0036650B">
        <w:rPr>
          <w:rFonts w:ascii="Times New Roman" w:eastAsia="Times New Roman" w:hAnsi="Times New Roman"/>
          <w:sz w:val="24"/>
          <w:szCs w:val="24"/>
          <w:lang w:eastAsia="ru-RU"/>
        </w:rPr>
        <w:t>:</w:t>
      </w:r>
      <w:r w:rsidRPr="0036650B">
        <w:rPr>
          <w:rFonts w:ascii="Times New Roman" w:eastAsia="Times New Roman" w:hAnsi="Times New Roman"/>
          <w:i/>
          <w:iCs/>
          <w:sz w:val="24"/>
          <w:szCs w:val="24"/>
          <w:lang w:eastAsia="ru-RU"/>
        </w:rPr>
        <w:t>       </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Я сам не смог справиться с затруднением;</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У меня не было затруднений;</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Я только слушал предложения других;</w:t>
      </w:r>
    </w:p>
    <w:p w:rsidR="00A23D4E" w:rsidRPr="0036650B" w:rsidRDefault="00A23D4E" w:rsidP="00565F22">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Я выдвигал идеи….</w:t>
      </w:r>
    </w:p>
    <w:p w:rsidR="00DC49AB" w:rsidRPr="0036650B" w:rsidRDefault="00A23D4E" w:rsidP="00565F22">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2</w:t>
      </w:r>
      <w:r w:rsidRPr="0036650B">
        <w:rPr>
          <w:rFonts w:ascii="Times New Roman" w:eastAsia="Times New Roman" w:hAnsi="Times New Roman"/>
          <w:sz w:val="24"/>
          <w:szCs w:val="24"/>
          <w:u w:val="single"/>
          <w:lang w:eastAsia="ru-RU"/>
        </w:rPr>
        <w:t>)  Моделирование или схематизация</w:t>
      </w:r>
      <w:r w:rsidRPr="0036650B">
        <w:rPr>
          <w:rFonts w:ascii="Times New Roman" w:eastAsia="Times New Roman" w:hAnsi="Times New Roman"/>
          <w:sz w:val="24"/>
          <w:szCs w:val="24"/>
          <w:lang w:eastAsia="ru-RU"/>
        </w:rPr>
        <w:t> своего понимания, действий в виде рисунка или схемы</w:t>
      </w:r>
    </w:p>
    <w:p w:rsidR="00DC49AB" w:rsidRPr="0036650B" w:rsidRDefault="00A23D4E" w:rsidP="00DC49AB">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3) </w:t>
      </w:r>
      <w:r w:rsidRPr="0036650B">
        <w:rPr>
          <w:rFonts w:ascii="Times New Roman" w:eastAsia="Times New Roman" w:hAnsi="Times New Roman"/>
          <w:sz w:val="24"/>
          <w:szCs w:val="24"/>
          <w:u w:val="single"/>
          <w:lang w:eastAsia="ru-RU"/>
        </w:rPr>
        <w:t>Паучок (солнышко, цветочек)</w:t>
      </w:r>
      <w:r w:rsidRPr="0036650B">
        <w:rPr>
          <w:rFonts w:ascii="Times New Roman" w:eastAsia="Times New Roman" w:hAnsi="Times New Roman"/>
          <w:sz w:val="24"/>
          <w:szCs w:val="24"/>
          <w:lang w:eastAsia="ru-RU"/>
        </w:rPr>
        <w:t> – фиксация ассоциативных связей любого понятия. 4)</w:t>
      </w:r>
      <w:r w:rsidRPr="0036650B">
        <w:rPr>
          <w:rFonts w:ascii="Times New Roman" w:eastAsia="Times New Roman" w:hAnsi="Times New Roman"/>
          <w:i/>
          <w:iCs/>
          <w:sz w:val="24"/>
          <w:szCs w:val="24"/>
          <w:lang w:eastAsia="ru-RU"/>
        </w:rPr>
        <w:t> </w:t>
      </w:r>
      <w:r w:rsidRPr="0036650B">
        <w:rPr>
          <w:rFonts w:ascii="Times New Roman" w:eastAsia="Times New Roman" w:hAnsi="Times New Roman"/>
          <w:sz w:val="24"/>
          <w:szCs w:val="24"/>
          <w:lang w:eastAsia="ru-RU"/>
        </w:rPr>
        <w:t> </w:t>
      </w:r>
      <w:r w:rsidRPr="0036650B">
        <w:rPr>
          <w:rFonts w:ascii="Times New Roman" w:eastAsia="Times New Roman" w:hAnsi="Times New Roman"/>
          <w:sz w:val="24"/>
          <w:szCs w:val="24"/>
          <w:u w:val="single"/>
          <w:lang w:eastAsia="ru-RU"/>
        </w:rPr>
        <w:t>Кластер (гроздь)</w:t>
      </w:r>
      <w:r w:rsidRPr="0036650B">
        <w:rPr>
          <w:rFonts w:ascii="Times New Roman" w:eastAsia="Times New Roman" w:hAnsi="Times New Roman"/>
          <w:sz w:val="24"/>
          <w:szCs w:val="24"/>
          <w:lang w:eastAsia="ru-RU"/>
        </w:rPr>
        <w:t> – фиксация системного понятия с взаимосвязями в виде</w:t>
      </w:r>
      <w:r w:rsidR="00DC49AB" w:rsidRPr="0036650B">
        <w:rPr>
          <w:rFonts w:ascii="Times New Roman" w:eastAsia="Times New Roman" w:hAnsi="Times New Roman"/>
          <w:sz w:val="24"/>
          <w:szCs w:val="24"/>
          <w:lang w:eastAsia="ru-RU"/>
        </w:rPr>
        <w:t>.</w:t>
      </w:r>
    </w:p>
    <w:p w:rsidR="00A23D4E" w:rsidRDefault="00A23D4E" w:rsidP="00DC49AB">
      <w:pPr>
        <w:shd w:val="clear" w:color="auto" w:fill="FFFFFF"/>
        <w:spacing w:after="0" w:line="360" w:lineRule="auto"/>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5) </w:t>
      </w:r>
      <w:r w:rsidRPr="0036650B">
        <w:rPr>
          <w:rFonts w:ascii="Times New Roman" w:eastAsia="Times New Roman" w:hAnsi="Times New Roman"/>
          <w:sz w:val="24"/>
          <w:szCs w:val="24"/>
          <w:u w:val="single"/>
          <w:lang w:eastAsia="ru-RU"/>
        </w:rPr>
        <w:t>Табличка -</w:t>
      </w:r>
      <w:r w:rsidRPr="0036650B">
        <w:rPr>
          <w:rFonts w:ascii="Times New Roman" w:eastAsia="Times New Roman" w:hAnsi="Times New Roman"/>
          <w:sz w:val="24"/>
          <w:szCs w:val="24"/>
          <w:lang w:eastAsia="ru-RU"/>
        </w:rPr>
        <w:t> фиксация знания и незнания о каком-либо понятии (может быть расположена как горизонтально, так и вертикально).</w:t>
      </w:r>
    </w:p>
    <w:p w:rsidR="008D5116" w:rsidRPr="0036650B" w:rsidRDefault="008D5116" w:rsidP="00DC49AB">
      <w:pPr>
        <w:shd w:val="clear" w:color="auto" w:fill="FFFFFF"/>
        <w:spacing w:after="0" w:line="360" w:lineRule="auto"/>
        <w:jc w:val="both"/>
        <w:rPr>
          <w:rFonts w:ascii="Times New Roman" w:eastAsia="Times New Roman" w:hAnsi="Times New Roman"/>
          <w:sz w:val="24"/>
          <w:szCs w:val="24"/>
          <w:lang w:eastAsia="ru-RU"/>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85"/>
        <w:gridCol w:w="1440"/>
        <w:gridCol w:w="1440"/>
        <w:gridCol w:w="1440"/>
      </w:tblGrid>
      <w:tr w:rsidR="00A23D4E" w:rsidRPr="0036650B" w:rsidTr="00A23D4E">
        <w:trPr>
          <w:tblCellSpacing w:w="0" w:type="dxa"/>
        </w:trPr>
        <w:tc>
          <w:tcPr>
            <w:tcW w:w="1485" w:type="dxa"/>
            <w:tcBorders>
              <w:top w:val="outset" w:sz="6" w:space="0" w:color="auto"/>
              <w:left w:val="outset" w:sz="6" w:space="0" w:color="auto"/>
              <w:bottom w:val="outset" w:sz="6" w:space="0" w:color="auto"/>
              <w:right w:val="outset" w:sz="6" w:space="0" w:color="auto"/>
            </w:tcBorders>
            <w:hideMark/>
          </w:tcPr>
          <w:p w:rsidR="00A23D4E" w:rsidRPr="0036650B" w:rsidRDefault="00DC49AB" w:rsidP="00DC49AB">
            <w:pPr>
              <w:spacing w:after="0" w:line="360" w:lineRule="auto"/>
              <w:jc w:val="both"/>
              <w:rPr>
                <w:rFonts w:ascii="Times New Roman" w:eastAsia="Times New Roman" w:hAnsi="Times New Roman"/>
                <w:b/>
                <w:bCs/>
                <w:sz w:val="24"/>
                <w:szCs w:val="24"/>
                <w:lang w:eastAsia="ru-RU"/>
              </w:rPr>
            </w:pPr>
            <w:r w:rsidRPr="0036650B">
              <w:rPr>
                <w:rFonts w:ascii="Times New Roman" w:eastAsia="Times New Roman" w:hAnsi="Times New Roman"/>
                <w:b/>
                <w:bCs/>
                <w:sz w:val="24"/>
                <w:szCs w:val="24"/>
                <w:lang w:eastAsia="ru-RU"/>
              </w:rPr>
              <w:lastRenderedPageBreak/>
              <w:t>понятие</w:t>
            </w:r>
          </w:p>
        </w:tc>
        <w:tc>
          <w:tcPr>
            <w:tcW w:w="1440" w:type="dxa"/>
            <w:tcBorders>
              <w:top w:val="outset" w:sz="6" w:space="0" w:color="auto"/>
              <w:left w:val="outset" w:sz="6" w:space="0" w:color="auto"/>
              <w:bottom w:val="outset" w:sz="6" w:space="0" w:color="auto"/>
              <w:right w:val="outset" w:sz="6" w:space="0" w:color="auto"/>
            </w:tcBorders>
            <w:hideMark/>
          </w:tcPr>
          <w:p w:rsidR="00A23D4E" w:rsidRPr="0036650B" w:rsidRDefault="00DC49AB" w:rsidP="00A23D4E">
            <w:pPr>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знал</w:t>
            </w:r>
          </w:p>
        </w:tc>
        <w:tc>
          <w:tcPr>
            <w:tcW w:w="1440" w:type="dxa"/>
            <w:tcBorders>
              <w:top w:val="outset" w:sz="6" w:space="0" w:color="auto"/>
              <w:left w:val="outset" w:sz="6" w:space="0" w:color="auto"/>
              <w:bottom w:val="outset" w:sz="6" w:space="0" w:color="auto"/>
              <w:right w:val="outset" w:sz="6" w:space="0" w:color="auto"/>
            </w:tcBorders>
            <w:hideMark/>
          </w:tcPr>
          <w:p w:rsidR="00A23D4E" w:rsidRPr="0036650B" w:rsidRDefault="00DC49AB" w:rsidP="00A23D4E">
            <w:pPr>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узнал</w:t>
            </w:r>
          </w:p>
        </w:tc>
        <w:tc>
          <w:tcPr>
            <w:tcW w:w="1440" w:type="dxa"/>
            <w:tcBorders>
              <w:top w:val="outset" w:sz="6" w:space="0" w:color="auto"/>
              <w:left w:val="outset" w:sz="6" w:space="0" w:color="auto"/>
              <w:bottom w:val="outset" w:sz="6" w:space="0" w:color="auto"/>
              <w:right w:val="outset" w:sz="6" w:space="0" w:color="auto"/>
            </w:tcBorders>
            <w:hideMark/>
          </w:tcPr>
          <w:p w:rsidR="00A23D4E" w:rsidRPr="0036650B" w:rsidRDefault="00DC49AB" w:rsidP="00DC49AB">
            <w:pPr>
              <w:spacing w:after="0" w:line="360" w:lineRule="auto"/>
              <w:jc w:val="both"/>
              <w:rPr>
                <w:rFonts w:ascii="Times New Roman" w:eastAsia="Times New Roman" w:hAnsi="Times New Roman"/>
                <w:b/>
                <w:bCs/>
                <w:sz w:val="24"/>
                <w:szCs w:val="24"/>
                <w:lang w:eastAsia="ru-RU"/>
              </w:rPr>
            </w:pPr>
            <w:r w:rsidRPr="0036650B">
              <w:rPr>
                <w:rFonts w:ascii="Times New Roman" w:eastAsia="Times New Roman" w:hAnsi="Times New Roman"/>
                <w:b/>
                <w:bCs/>
                <w:sz w:val="24"/>
                <w:szCs w:val="24"/>
                <w:lang w:eastAsia="ru-RU"/>
              </w:rPr>
              <w:t>хочу узнать</w:t>
            </w:r>
          </w:p>
        </w:tc>
      </w:tr>
      <w:tr w:rsidR="00A23D4E" w:rsidRPr="0036650B" w:rsidTr="00A23D4E">
        <w:trPr>
          <w:tblCellSpacing w:w="0" w:type="dxa"/>
        </w:trPr>
        <w:tc>
          <w:tcPr>
            <w:tcW w:w="1485" w:type="dxa"/>
            <w:tcBorders>
              <w:top w:val="outset" w:sz="6" w:space="0" w:color="auto"/>
              <w:left w:val="outset" w:sz="6" w:space="0" w:color="auto"/>
              <w:bottom w:val="outset" w:sz="6" w:space="0" w:color="auto"/>
              <w:right w:val="outset" w:sz="6" w:space="0" w:color="auto"/>
            </w:tcBorders>
            <w:hideMark/>
          </w:tcPr>
          <w:p w:rsidR="00A23D4E" w:rsidRPr="0036650B" w:rsidRDefault="00DC49AB" w:rsidP="00A23D4E">
            <w:pPr>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c>
          <w:tcPr>
            <w:tcW w:w="1440" w:type="dxa"/>
            <w:tcBorders>
              <w:top w:val="outset" w:sz="6" w:space="0" w:color="auto"/>
              <w:left w:val="outset" w:sz="6" w:space="0" w:color="auto"/>
              <w:bottom w:val="outset" w:sz="6" w:space="0" w:color="auto"/>
              <w:right w:val="outset" w:sz="6" w:space="0" w:color="auto"/>
            </w:tcBorders>
            <w:hideMark/>
          </w:tcPr>
          <w:p w:rsidR="00A23D4E" w:rsidRPr="0036650B" w:rsidRDefault="00DC49AB" w:rsidP="00A23D4E">
            <w:pPr>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c>
          <w:tcPr>
            <w:tcW w:w="1440" w:type="dxa"/>
            <w:tcBorders>
              <w:top w:val="outset" w:sz="6" w:space="0" w:color="auto"/>
              <w:left w:val="outset" w:sz="6" w:space="0" w:color="auto"/>
              <w:bottom w:val="outset" w:sz="6" w:space="0" w:color="auto"/>
              <w:right w:val="outset" w:sz="6" w:space="0" w:color="auto"/>
            </w:tcBorders>
            <w:hideMark/>
          </w:tcPr>
          <w:p w:rsidR="00A23D4E" w:rsidRPr="0036650B" w:rsidRDefault="00DC49AB" w:rsidP="00A23D4E">
            <w:pPr>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c>
          <w:tcPr>
            <w:tcW w:w="1440" w:type="dxa"/>
            <w:tcBorders>
              <w:top w:val="outset" w:sz="6" w:space="0" w:color="auto"/>
              <w:left w:val="outset" w:sz="6" w:space="0" w:color="auto"/>
              <w:bottom w:val="outset" w:sz="6" w:space="0" w:color="auto"/>
              <w:right w:val="outset" w:sz="6" w:space="0" w:color="auto"/>
            </w:tcBorders>
            <w:hideMark/>
          </w:tcPr>
          <w:p w:rsidR="00A23D4E" w:rsidRPr="0036650B" w:rsidRDefault="00DC49AB" w:rsidP="00A23D4E">
            <w:pPr>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w:t>
            </w:r>
          </w:p>
        </w:tc>
      </w:tr>
    </w:tbl>
    <w:p w:rsidR="00A23D4E" w:rsidRPr="0036650B" w:rsidRDefault="00A23D4E" w:rsidP="00DC49AB">
      <w:pPr>
        <w:shd w:val="clear" w:color="auto" w:fill="FFFFFF"/>
        <w:spacing w:after="0" w:line="360" w:lineRule="auto"/>
        <w:jc w:val="both"/>
        <w:rPr>
          <w:rFonts w:ascii="Times New Roman" w:eastAsia="Times New Roman" w:hAnsi="Times New Roman"/>
          <w:sz w:val="24"/>
          <w:szCs w:val="24"/>
          <w:lang w:eastAsia="ru-RU"/>
        </w:rPr>
      </w:pP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6) </w:t>
      </w:r>
      <w:r w:rsidRPr="0036650B">
        <w:rPr>
          <w:rFonts w:ascii="Times New Roman" w:eastAsia="Times New Roman" w:hAnsi="Times New Roman"/>
          <w:sz w:val="24"/>
          <w:szCs w:val="24"/>
          <w:u w:val="single"/>
          <w:lang w:eastAsia="ru-RU"/>
        </w:rPr>
        <w:t>Пометки на полях  (инсерт, маркировка )</w:t>
      </w:r>
      <w:r w:rsidRPr="0036650B">
        <w:rPr>
          <w:rFonts w:ascii="Times New Roman" w:eastAsia="Times New Roman" w:hAnsi="Times New Roman"/>
          <w:sz w:val="24"/>
          <w:szCs w:val="24"/>
          <w:lang w:eastAsia="ru-RU"/>
        </w:rPr>
        <w:t> – обозначение с помощью знаков на полях возле текста или в самом тексте:</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 знал,  </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 новый материал (узнал),        </w:t>
      </w:r>
    </w:p>
    <w:p w:rsidR="00A23D4E" w:rsidRPr="0036650B" w:rsidRDefault="00A23D4E" w:rsidP="00DC49AB">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 хочу узнать</w:t>
      </w:r>
    </w:p>
    <w:p w:rsidR="00A23D4E" w:rsidRPr="0036650B" w:rsidRDefault="00A23D4E" w:rsidP="00DC49AB">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7) </w:t>
      </w:r>
      <w:r w:rsidRPr="0036650B">
        <w:rPr>
          <w:rFonts w:ascii="Times New Roman" w:eastAsia="Times New Roman" w:hAnsi="Times New Roman"/>
          <w:sz w:val="24"/>
          <w:szCs w:val="24"/>
          <w:u w:val="single"/>
          <w:lang w:eastAsia="ru-RU"/>
        </w:rPr>
        <w:t>Архивариус –</w:t>
      </w:r>
      <w:r w:rsidRPr="0036650B">
        <w:rPr>
          <w:rFonts w:ascii="Times New Roman" w:eastAsia="Times New Roman" w:hAnsi="Times New Roman"/>
          <w:sz w:val="24"/>
          <w:szCs w:val="24"/>
          <w:lang w:eastAsia="ru-RU"/>
        </w:rPr>
        <w:t> вхождение в образ изучаемого понятия и написание автоби</w:t>
      </w:r>
      <w:r w:rsidRPr="0036650B">
        <w:rPr>
          <w:rFonts w:ascii="Times New Roman" w:eastAsia="Times New Roman" w:hAnsi="Times New Roman"/>
          <w:sz w:val="24"/>
          <w:szCs w:val="24"/>
          <w:lang w:eastAsia="ru-RU"/>
        </w:rPr>
        <w:t>о</w:t>
      </w:r>
      <w:r w:rsidRPr="0036650B">
        <w:rPr>
          <w:rFonts w:ascii="Times New Roman" w:eastAsia="Times New Roman" w:hAnsi="Times New Roman"/>
          <w:sz w:val="24"/>
          <w:szCs w:val="24"/>
          <w:lang w:eastAsia="ru-RU"/>
        </w:rPr>
        <w:t>графии или сообщения о «себе» (об образе).</w:t>
      </w:r>
    </w:p>
    <w:p w:rsidR="00A23D4E" w:rsidRPr="0036650B" w:rsidRDefault="00A23D4E" w:rsidP="00DC49AB">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8) </w:t>
      </w:r>
      <w:r w:rsidRPr="0036650B">
        <w:rPr>
          <w:rFonts w:ascii="Times New Roman" w:eastAsia="Times New Roman" w:hAnsi="Times New Roman"/>
          <w:sz w:val="24"/>
          <w:szCs w:val="24"/>
          <w:u w:val="single"/>
          <w:lang w:eastAsia="ru-RU"/>
        </w:rPr>
        <w:t>Шпаргалка –</w:t>
      </w:r>
      <w:r w:rsidRPr="0036650B">
        <w:rPr>
          <w:rFonts w:ascii="Times New Roman" w:eastAsia="Times New Roman" w:hAnsi="Times New Roman"/>
          <w:sz w:val="24"/>
          <w:szCs w:val="24"/>
          <w:lang w:eastAsia="ru-RU"/>
        </w:rPr>
        <w:t> информация, формулировка, правило и т. д. в сжатом виде. С</w:t>
      </w:r>
      <w:r w:rsidRPr="0036650B">
        <w:rPr>
          <w:rFonts w:ascii="Times New Roman" w:eastAsia="Times New Roman" w:hAnsi="Times New Roman"/>
          <w:sz w:val="24"/>
          <w:szCs w:val="24"/>
          <w:lang w:eastAsia="ru-RU"/>
        </w:rPr>
        <w:t>о</w:t>
      </w:r>
      <w:r w:rsidRPr="0036650B">
        <w:rPr>
          <w:rFonts w:ascii="Times New Roman" w:eastAsia="Times New Roman" w:hAnsi="Times New Roman"/>
          <w:sz w:val="24"/>
          <w:szCs w:val="24"/>
          <w:lang w:eastAsia="ru-RU"/>
        </w:rPr>
        <w:t>ставление памяток, схем или текстов для справочников.</w:t>
      </w:r>
    </w:p>
    <w:p w:rsidR="00A23D4E" w:rsidRPr="0036650B" w:rsidRDefault="00A23D4E" w:rsidP="00DC49AB">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9)          </w:t>
      </w:r>
      <w:r w:rsidRPr="0036650B">
        <w:rPr>
          <w:rFonts w:ascii="Times New Roman" w:eastAsia="Times New Roman" w:hAnsi="Times New Roman"/>
          <w:sz w:val="24"/>
          <w:szCs w:val="24"/>
          <w:u w:val="single"/>
          <w:lang w:eastAsia="ru-RU"/>
        </w:rPr>
        <w:t>Ранжирование, расположение в нужном порядке понятий.</w:t>
      </w:r>
    </w:p>
    <w:p w:rsidR="00A23D4E" w:rsidRPr="0036650B" w:rsidRDefault="00A23D4E" w:rsidP="00DC49AB">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10)     </w:t>
      </w:r>
      <w:r w:rsidRPr="0036650B">
        <w:rPr>
          <w:rFonts w:ascii="Times New Roman" w:eastAsia="Times New Roman" w:hAnsi="Times New Roman"/>
          <w:sz w:val="24"/>
          <w:szCs w:val="24"/>
          <w:u w:val="single"/>
          <w:lang w:eastAsia="ru-RU"/>
        </w:rPr>
        <w:t>Восстановление деформированного высказывания, правила, текста</w:t>
      </w:r>
      <w:r w:rsidRPr="0036650B">
        <w:rPr>
          <w:rFonts w:ascii="Times New Roman" w:eastAsia="Times New Roman" w:hAnsi="Times New Roman"/>
          <w:sz w:val="24"/>
          <w:szCs w:val="24"/>
          <w:lang w:eastAsia="ru-RU"/>
        </w:rPr>
        <w:t>  или допо</w:t>
      </w:r>
      <w:r w:rsidRPr="0036650B">
        <w:rPr>
          <w:rFonts w:ascii="Times New Roman" w:eastAsia="Times New Roman" w:hAnsi="Times New Roman"/>
          <w:sz w:val="24"/>
          <w:szCs w:val="24"/>
          <w:lang w:eastAsia="ru-RU"/>
        </w:rPr>
        <w:t>л</w:t>
      </w:r>
      <w:r w:rsidRPr="0036650B">
        <w:rPr>
          <w:rFonts w:ascii="Times New Roman" w:eastAsia="Times New Roman" w:hAnsi="Times New Roman"/>
          <w:sz w:val="24"/>
          <w:szCs w:val="24"/>
          <w:lang w:eastAsia="ru-RU"/>
        </w:rPr>
        <w:t>нение пропущенными словами (например, когда каждое третье или пятое слово пропущены).</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11)     </w:t>
      </w:r>
      <w:r w:rsidRPr="0036650B">
        <w:rPr>
          <w:rFonts w:ascii="Times New Roman" w:eastAsia="Times New Roman" w:hAnsi="Times New Roman"/>
          <w:sz w:val="24"/>
          <w:szCs w:val="24"/>
          <w:u w:val="single"/>
          <w:lang w:eastAsia="ru-RU"/>
        </w:rPr>
        <w:t>Синквейн</w:t>
      </w:r>
      <w:r w:rsidRPr="0036650B">
        <w:rPr>
          <w:rFonts w:ascii="Times New Roman" w:eastAsia="Times New Roman" w:hAnsi="Times New Roman"/>
          <w:sz w:val="24"/>
          <w:szCs w:val="24"/>
          <w:lang w:eastAsia="ru-RU"/>
        </w:rPr>
        <w:t>  - составление четверостишья по схеме:</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первая строка – понятие, выраженное существительным,</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вторая строка – описание двумя прилагательными (причастиями),</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третья строка – 4 значимые слова, выражающие отношение к понятию,</w:t>
      </w:r>
    </w:p>
    <w:p w:rsidR="00A23D4E" w:rsidRPr="0036650B" w:rsidRDefault="00A23D4E" w:rsidP="00DC49AB">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четвёртая строка – слово-синоним понятию, обобщение или расширение смысла.</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12)    </w:t>
      </w:r>
      <w:r w:rsidRPr="0036650B">
        <w:rPr>
          <w:rFonts w:ascii="Times New Roman" w:eastAsia="Times New Roman" w:hAnsi="Times New Roman"/>
          <w:sz w:val="24"/>
          <w:szCs w:val="24"/>
          <w:u w:val="single"/>
          <w:lang w:eastAsia="ru-RU"/>
        </w:rPr>
        <w:t>Карточка с заданием  «Продолжить фразу»:</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Мне было интересно…</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Мы сегодня разобрались….</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Я сегодня понял, что…</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Мне было трудно…</w:t>
      </w:r>
    </w:p>
    <w:p w:rsidR="00A23D4E" w:rsidRPr="0036650B" w:rsidRDefault="00A23D4E" w:rsidP="00E4100D">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Завтра я хочу на уроке…</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u w:val="single"/>
          <w:lang w:eastAsia="ru-RU"/>
        </w:rPr>
        <w:t>13)  Варианты вопросов, которые задаются учителем  в конце урока с целью содерж</w:t>
      </w:r>
      <w:r w:rsidRPr="0036650B">
        <w:rPr>
          <w:rFonts w:ascii="Times New Roman" w:eastAsia="Times New Roman" w:hAnsi="Times New Roman"/>
          <w:sz w:val="24"/>
          <w:szCs w:val="24"/>
          <w:u w:val="single"/>
          <w:lang w:eastAsia="ru-RU"/>
        </w:rPr>
        <w:t>а</w:t>
      </w:r>
      <w:r w:rsidRPr="0036650B">
        <w:rPr>
          <w:rFonts w:ascii="Times New Roman" w:eastAsia="Times New Roman" w:hAnsi="Times New Roman"/>
          <w:sz w:val="24"/>
          <w:szCs w:val="24"/>
          <w:u w:val="single"/>
          <w:lang w:eastAsia="ru-RU"/>
        </w:rPr>
        <w:t>тельной рефлексии:</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Как бы вы назвали урок?</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Что было самым важным на уроке?</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Зачем мы сегодня на уроке…?</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Какова тема сегодняшнего урока?</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Какова цель урока?</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Чему посвятим следующий урок?</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Какая задача будет стоять перед нами на следующем уроке?</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lastRenderedPageBreak/>
        <w:t>-       Что для тебя было легко (трудно)?</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Доволен ли ты своей работой?</w:t>
      </w:r>
    </w:p>
    <w:p w:rsidR="00A23D4E" w:rsidRPr="0036650B" w:rsidRDefault="00A23D4E" w:rsidP="00E4100D">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За что ты хочешь похвалить себя или кого-то из одноклассников?</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u w:val="single"/>
          <w:lang w:eastAsia="ru-RU"/>
        </w:rPr>
        <w:t xml:space="preserve">14)  Вопросы итоговой рефлексии может задавать ученик (по желанию, по просьбе </w:t>
      </w:r>
      <w:r w:rsidR="0098117D">
        <w:rPr>
          <w:rFonts w:ascii="Times New Roman" w:eastAsia="Times New Roman" w:hAnsi="Times New Roman"/>
          <w:sz w:val="24"/>
          <w:szCs w:val="24"/>
          <w:u w:val="single"/>
          <w:lang w:eastAsia="ru-RU"/>
        </w:rPr>
        <w:t>преподавателя</w:t>
      </w:r>
      <w:r w:rsidRPr="0036650B">
        <w:rPr>
          <w:rFonts w:ascii="Times New Roman" w:eastAsia="Times New Roman" w:hAnsi="Times New Roman"/>
          <w:sz w:val="24"/>
          <w:szCs w:val="24"/>
          <w:u w:val="single"/>
          <w:lang w:eastAsia="ru-RU"/>
        </w:rPr>
        <w:t>…):</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Что мы хотели выяснить на уроке?</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Что нам удалось узнать?</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Мы ответили на поставленный вопрос?</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Что будем делать завтра?</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Что было самым важным на уроке?</w:t>
      </w:r>
    </w:p>
    <w:p w:rsidR="00A23D4E" w:rsidRPr="0036650B" w:rsidRDefault="00A23D4E" w:rsidP="00E4100D">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Кто хочет кого-нибудь похвалить?</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u w:val="single"/>
          <w:lang w:eastAsia="ru-RU"/>
        </w:rPr>
        <w:t>15)  Рефлексивные сочинения</w:t>
      </w:r>
      <w:r w:rsidR="00E4100D" w:rsidRPr="0036650B">
        <w:rPr>
          <w:rFonts w:ascii="Times New Roman" w:eastAsia="Times New Roman" w:hAnsi="Times New Roman"/>
          <w:sz w:val="24"/>
          <w:szCs w:val="24"/>
          <w:lang w:eastAsia="ru-RU"/>
        </w:rPr>
        <w:t> (как для</w:t>
      </w:r>
      <w:r w:rsidRPr="0036650B">
        <w:rPr>
          <w:rFonts w:ascii="Times New Roman" w:eastAsia="Times New Roman" w:hAnsi="Times New Roman"/>
          <w:sz w:val="24"/>
          <w:szCs w:val="24"/>
          <w:lang w:eastAsia="ru-RU"/>
        </w:rPr>
        <w:t xml:space="preserve"> заданий</w:t>
      </w:r>
      <w:r w:rsidR="00E4100D" w:rsidRPr="0036650B">
        <w:rPr>
          <w:rFonts w:ascii="Times New Roman" w:eastAsia="Times New Roman" w:hAnsi="Times New Roman"/>
          <w:sz w:val="24"/>
          <w:szCs w:val="24"/>
          <w:lang w:eastAsia="ru-RU"/>
        </w:rPr>
        <w:t xml:space="preserve"> на самоподготовку</w:t>
      </w:r>
      <w:r w:rsidRPr="0036650B">
        <w:rPr>
          <w:rFonts w:ascii="Times New Roman" w:eastAsia="Times New Roman" w:hAnsi="Times New Roman"/>
          <w:sz w:val="24"/>
          <w:szCs w:val="24"/>
          <w:lang w:eastAsia="ru-RU"/>
        </w:rPr>
        <w:t>, так и для 5-7 м</w:t>
      </w:r>
      <w:r w:rsidRPr="0036650B">
        <w:rPr>
          <w:rFonts w:ascii="Times New Roman" w:eastAsia="Times New Roman" w:hAnsi="Times New Roman"/>
          <w:sz w:val="24"/>
          <w:szCs w:val="24"/>
          <w:lang w:eastAsia="ru-RU"/>
        </w:rPr>
        <w:t>и</w:t>
      </w:r>
      <w:r w:rsidRPr="0036650B">
        <w:rPr>
          <w:rFonts w:ascii="Times New Roman" w:eastAsia="Times New Roman" w:hAnsi="Times New Roman"/>
          <w:sz w:val="24"/>
          <w:szCs w:val="24"/>
          <w:lang w:eastAsia="ru-RU"/>
        </w:rPr>
        <w:t>нут в классе)</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Пр</w:t>
      </w:r>
      <w:r w:rsidR="0098117D">
        <w:rPr>
          <w:rFonts w:ascii="Times New Roman" w:eastAsia="Times New Roman" w:hAnsi="Times New Roman"/>
          <w:sz w:val="24"/>
          <w:szCs w:val="24"/>
          <w:lang w:eastAsia="ru-RU"/>
        </w:rPr>
        <w:t>имерный план рассуждений обучающегося</w:t>
      </w:r>
      <w:r w:rsidRPr="0036650B">
        <w:rPr>
          <w:rFonts w:ascii="Times New Roman" w:eastAsia="Times New Roman" w:hAnsi="Times New Roman"/>
          <w:sz w:val="24"/>
          <w:szCs w:val="24"/>
          <w:lang w:eastAsia="ru-RU"/>
        </w:rPr>
        <w:t xml:space="preserve"> в соответствии с этапами урока:</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Сначала мы рассуждали так…</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Потом мы столкнулись с проблемой</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Затем мы наблюдали (сравнивали, делали)….</w:t>
      </w:r>
    </w:p>
    <w:p w:rsidR="00A23D4E" w:rsidRPr="0036650B" w:rsidRDefault="00A23D4E" w:rsidP="00A23D4E">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Мы увидели (поняли)…Значит…</w:t>
      </w:r>
    </w:p>
    <w:p w:rsidR="00A23D4E" w:rsidRPr="0036650B" w:rsidRDefault="00A23D4E" w:rsidP="00D954F4">
      <w:pPr>
        <w:shd w:val="clear" w:color="auto" w:fill="FFFFFF"/>
        <w:spacing w:after="0" w:line="360" w:lineRule="auto"/>
        <w:ind w:firstLine="709"/>
        <w:jc w:val="both"/>
        <w:rPr>
          <w:rFonts w:ascii="Times New Roman" w:eastAsia="Times New Roman" w:hAnsi="Times New Roman"/>
          <w:sz w:val="24"/>
          <w:szCs w:val="24"/>
          <w:lang w:eastAsia="ru-RU"/>
        </w:rPr>
      </w:pPr>
      <w:r w:rsidRPr="0036650B">
        <w:rPr>
          <w:rFonts w:ascii="Times New Roman" w:eastAsia="Times New Roman" w:hAnsi="Times New Roman"/>
          <w:sz w:val="24"/>
          <w:szCs w:val="24"/>
          <w:lang w:eastAsia="ru-RU"/>
        </w:rPr>
        <w:t>-       Теперь мы будем…</w:t>
      </w:r>
    </w:p>
    <w:p w:rsidR="00DB5E39" w:rsidRPr="0098117D" w:rsidRDefault="00FF3F55" w:rsidP="0098117D">
      <w:pPr>
        <w:spacing w:after="0" w:line="360" w:lineRule="auto"/>
        <w:ind w:firstLine="709"/>
        <w:jc w:val="both"/>
        <w:rPr>
          <w:rFonts w:ascii="Times New Roman" w:eastAsia="Times New Roman" w:hAnsi="Times New Roman"/>
          <w:b/>
          <w:bCs/>
          <w:sz w:val="24"/>
          <w:szCs w:val="24"/>
        </w:rPr>
      </w:pPr>
      <w:r w:rsidRPr="0036650B">
        <w:rPr>
          <w:rFonts w:ascii="Times New Roman" w:hAnsi="Times New Roman"/>
          <w:b/>
          <w:bCs/>
          <w:sz w:val="24"/>
          <w:szCs w:val="24"/>
        </w:rPr>
        <w:t xml:space="preserve">Динамика успеваемости </w:t>
      </w:r>
      <w:r w:rsidR="008D5116">
        <w:rPr>
          <w:rFonts w:ascii="Times New Roman" w:hAnsi="Times New Roman"/>
          <w:b/>
          <w:bCs/>
          <w:sz w:val="24"/>
          <w:szCs w:val="24"/>
        </w:rPr>
        <w:t>об</w:t>
      </w:r>
      <w:r w:rsidRPr="0036650B">
        <w:rPr>
          <w:rFonts w:ascii="Times New Roman" w:hAnsi="Times New Roman"/>
          <w:b/>
          <w:bCs/>
          <w:sz w:val="24"/>
          <w:szCs w:val="24"/>
        </w:rPr>
        <w:t>уча</w:t>
      </w:r>
      <w:r w:rsidR="008D5116">
        <w:rPr>
          <w:rFonts w:ascii="Times New Roman" w:hAnsi="Times New Roman"/>
          <w:b/>
          <w:bCs/>
          <w:sz w:val="24"/>
          <w:szCs w:val="24"/>
        </w:rPr>
        <w:t>ю</w:t>
      </w:r>
      <w:r w:rsidRPr="0036650B">
        <w:rPr>
          <w:rFonts w:ascii="Times New Roman" w:hAnsi="Times New Roman"/>
          <w:b/>
          <w:bCs/>
          <w:sz w:val="24"/>
          <w:szCs w:val="24"/>
        </w:rPr>
        <w:t xml:space="preserve">щихся. </w:t>
      </w:r>
      <w:r w:rsidR="00DC49AB" w:rsidRPr="0036650B">
        <w:rPr>
          <w:rFonts w:ascii="Times New Roman" w:eastAsia="Times New Roman" w:hAnsi="Times New Roman"/>
          <w:sz w:val="24"/>
          <w:szCs w:val="24"/>
        </w:rPr>
        <w:t>Повышение мотивации учащихся к обуч</w:t>
      </w:r>
      <w:r w:rsidR="00DC49AB" w:rsidRPr="0036650B">
        <w:rPr>
          <w:rFonts w:ascii="Times New Roman" w:eastAsia="Times New Roman" w:hAnsi="Times New Roman"/>
          <w:sz w:val="24"/>
          <w:szCs w:val="24"/>
        </w:rPr>
        <w:t>е</w:t>
      </w:r>
      <w:r w:rsidR="00DC49AB" w:rsidRPr="0036650B">
        <w:rPr>
          <w:rFonts w:ascii="Times New Roman" w:eastAsia="Times New Roman" w:hAnsi="Times New Roman"/>
          <w:sz w:val="24"/>
          <w:szCs w:val="24"/>
        </w:rPr>
        <w:t>нию  является  средством для  достижения  главной  цели – повышения  качества  образов</w:t>
      </w:r>
      <w:r w:rsidR="00DC49AB" w:rsidRPr="0036650B">
        <w:rPr>
          <w:rFonts w:ascii="Times New Roman" w:eastAsia="Times New Roman" w:hAnsi="Times New Roman"/>
          <w:sz w:val="24"/>
          <w:szCs w:val="24"/>
        </w:rPr>
        <w:t>а</w:t>
      </w:r>
      <w:r w:rsidR="00DC49AB" w:rsidRPr="0036650B">
        <w:rPr>
          <w:rFonts w:ascii="Times New Roman" w:eastAsia="Times New Roman" w:hAnsi="Times New Roman"/>
          <w:sz w:val="24"/>
          <w:szCs w:val="24"/>
        </w:rPr>
        <w:t xml:space="preserve">ния, формирование  у  учащихся  умения  учиться. </w:t>
      </w:r>
      <w:r w:rsidRPr="0036650B">
        <w:rPr>
          <w:rFonts w:ascii="Times New Roman" w:hAnsi="Times New Roman"/>
          <w:bCs/>
          <w:sz w:val="24"/>
          <w:szCs w:val="24"/>
        </w:rPr>
        <w:t xml:space="preserve">Количество учащихся, успевающих на «хорошо» и «отлично» возрастает. Результатом этого послужило следующее: повышение  интереса учащихся к изучаемому предмету; сознание его практической значимости; сознание роли филологического образования. Таким образом,  уроки </w:t>
      </w:r>
      <w:r w:rsidR="00DC49AB" w:rsidRPr="0036650B">
        <w:rPr>
          <w:rFonts w:ascii="Times New Roman" w:hAnsi="Times New Roman"/>
          <w:bCs/>
          <w:sz w:val="24"/>
          <w:szCs w:val="24"/>
        </w:rPr>
        <w:t>русского языка</w:t>
      </w:r>
      <w:r w:rsidRPr="0036650B">
        <w:rPr>
          <w:rFonts w:ascii="Times New Roman" w:hAnsi="Times New Roman"/>
          <w:bCs/>
          <w:sz w:val="24"/>
          <w:szCs w:val="24"/>
        </w:rPr>
        <w:t xml:space="preserve"> развивают  ко</w:t>
      </w:r>
      <w:r w:rsidRPr="0036650B">
        <w:rPr>
          <w:rFonts w:ascii="Times New Roman" w:hAnsi="Times New Roman"/>
          <w:bCs/>
          <w:sz w:val="24"/>
          <w:szCs w:val="24"/>
        </w:rPr>
        <w:t>м</w:t>
      </w:r>
      <w:r w:rsidRPr="0036650B">
        <w:rPr>
          <w:rFonts w:ascii="Times New Roman" w:hAnsi="Times New Roman"/>
          <w:bCs/>
          <w:sz w:val="24"/>
          <w:szCs w:val="24"/>
        </w:rPr>
        <w:t>муникативные способностей, творческое мышление учащихся, формируют ценностные ор</w:t>
      </w:r>
      <w:r w:rsidRPr="0036650B">
        <w:rPr>
          <w:rFonts w:ascii="Times New Roman" w:hAnsi="Times New Roman"/>
          <w:bCs/>
          <w:sz w:val="24"/>
          <w:szCs w:val="24"/>
        </w:rPr>
        <w:t>и</w:t>
      </w:r>
      <w:r w:rsidRPr="0036650B">
        <w:rPr>
          <w:rFonts w:ascii="Times New Roman" w:hAnsi="Times New Roman"/>
          <w:bCs/>
          <w:sz w:val="24"/>
          <w:szCs w:val="24"/>
        </w:rPr>
        <w:t>ентиры, оказывает помощь в профессиональном самоопределении учащихся, а самое главно</w:t>
      </w:r>
      <w:r w:rsidR="00180094" w:rsidRPr="0036650B">
        <w:rPr>
          <w:rFonts w:ascii="Times New Roman" w:hAnsi="Times New Roman"/>
          <w:bCs/>
          <w:sz w:val="24"/>
          <w:szCs w:val="24"/>
        </w:rPr>
        <w:t>е – ус</w:t>
      </w:r>
      <w:r w:rsidR="00DC49AB" w:rsidRPr="0036650B">
        <w:rPr>
          <w:rFonts w:ascii="Times New Roman" w:hAnsi="Times New Roman"/>
          <w:bCs/>
          <w:sz w:val="24"/>
          <w:szCs w:val="24"/>
        </w:rPr>
        <w:t xml:space="preserve">пешно </w:t>
      </w:r>
      <w:r w:rsidR="00180094" w:rsidRPr="0036650B">
        <w:rPr>
          <w:rFonts w:ascii="Times New Roman" w:hAnsi="Times New Roman"/>
          <w:bCs/>
          <w:sz w:val="24"/>
          <w:szCs w:val="24"/>
        </w:rPr>
        <w:t xml:space="preserve">готовит к </w:t>
      </w:r>
      <w:r w:rsidR="000D241F" w:rsidRPr="0036650B">
        <w:rPr>
          <w:rFonts w:ascii="Times New Roman" w:hAnsi="Times New Roman"/>
          <w:bCs/>
          <w:sz w:val="24"/>
          <w:szCs w:val="24"/>
        </w:rPr>
        <w:t>ОГЭ</w:t>
      </w:r>
      <w:r w:rsidR="00D465F6">
        <w:rPr>
          <w:rFonts w:ascii="Times New Roman" w:hAnsi="Times New Roman"/>
          <w:bCs/>
          <w:sz w:val="24"/>
          <w:szCs w:val="24"/>
        </w:rPr>
        <w:t xml:space="preserve"> и ЕГЭ</w:t>
      </w:r>
      <w:r w:rsidRPr="0036650B">
        <w:rPr>
          <w:rFonts w:ascii="Times New Roman" w:hAnsi="Times New Roman"/>
          <w:bCs/>
          <w:sz w:val="24"/>
          <w:szCs w:val="24"/>
        </w:rPr>
        <w:t>.</w:t>
      </w:r>
    </w:p>
    <w:p w:rsidR="00566AF4" w:rsidRDefault="00566AF4" w:rsidP="001613F3">
      <w:pPr>
        <w:spacing w:after="0" w:line="360" w:lineRule="auto"/>
        <w:ind w:firstLine="709"/>
        <w:jc w:val="both"/>
        <w:rPr>
          <w:rFonts w:ascii="Times New Roman" w:hAnsi="Times New Roman"/>
          <w:b/>
          <w:sz w:val="24"/>
          <w:szCs w:val="24"/>
        </w:rPr>
      </w:pPr>
    </w:p>
    <w:p w:rsidR="001613F3" w:rsidRPr="0008730E" w:rsidRDefault="00DB5E39" w:rsidP="001613F3">
      <w:pPr>
        <w:spacing w:after="0" w:line="360" w:lineRule="auto"/>
        <w:ind w:firstLine="709"/>
        <w:jc w:val="both"/>
        <w:rPr>
          <w:rFonts w:ascii="Times New Roman" w:hAnsi="Times New Roman"/>
          <w:b/>
          <w:sz w:val="24"/>
          <w:szCs w:val="24"/>
        </w:rPr>
      </w:pPr>
      <w:r>
        <w:rPr>
          <w:rFonts w:ascii="Times New Roman" w:hAnsi="Times New Roman"/>
          <w:b/>
          <w:sz w:val="24"/>
          <w:szCs w:val="24"/>
        </w:rPr>
        <w:t>2.2. Урок русского языка</w:t>
      </w:r>
      <w:r w:rsidR="001613F3">
        <w:rPr>
          <w:rFonts w:ascii="Times New Roman" w:hAnsi="Times New Roman"/>
          <w:b/>
          <w:sz w:val="24"/>
          <w:szCs w:val="24"/>
        </w:rPr>
        <w:t xml:space="preserve"> в 7</w:t>
      </w:r>
      <w:r w:rsidRPr="00F823B0">
        <w:rPr>
          <w:rFonts w:ascii="Times New Roman" w:hAnsi="Times New Roman"/>
          <w:b/>
          <w:sz w:val="24"/>
          <w:szCs w:val="24"/>
        </w:rPr>
        <w:t xml:space="preserve"> классе</w:t>
      </w:r>
      <w:r>
        <w:rPr>
          <w:rFonts w:ascii="Times New Roman" w:hAnsi="Times New Roman"/>
          <w:b/>
          <w:sz w:val="24"/>
          <w:szCs w:val="24"/>
        </w:rPr>
        <w:t xml:space="preserve"> по теме:</w:t>
      </w:r>
      <w:r w:rsidR="00120C4C">
        <w:rPr>
          <w:rFonts w:ascii="Times New Roman" w:hAnsi="Times New Roman"/>
          <w:b/>
          <w:sz w:val="24"/>
          <w:szCs w:val="24"/>
        </w:rPr>
        <w:t xml:space="preserve"> </w:t>
      </w:r>
      <w:r w:rsidR="001613F3" w:rsidRPr="0008730E">
        <w:rPr>
          <w:rFonts w:ascii="Times New Roman" w:hAnsi="Times New Roman"/>
          <w:b/>
          <w:sz w:val="24"/>
          <w:szCs w:val="24"/>
        </w:rPr>
        <w:t xml:space="preserve">«Орфографический поединок». </w:t>
      </w:r>
    </w:p>
    <w:p w:rsidR="001613F3" w:rsidRDefault="001613F3" w:rsidP="001613F3">
      <w:pPr>
        <w:shd w:val="clear" w:color="auto" w:fill="FFFFFF"/>
        <w:spacing w:after="0" w:line="360" w:lineRule="auto"/>
        <w:jc w:val="both"/>
        <w:rPr>
          <w:rFonts w:ascii="Times New Roman" w:hAnsi="Times New Roman"/>
          <w:i/>
          <w:sz w:val="24"/>
          <w:szCs w:val="24"/>
        </w:rPr>
      </w:pPr>
      <w:r>
        <w:rPr>
          <w:rFonts w:ascii="Times New Roman" w:hAnsi="Times New Roman"/>
          <w:b/>
          <w:sz w:val="24"/>
          <w:szCs w:val="24"/>
        </w:rPr>
        <w:t>Вид</w:t>
      </w:r>
      <w:r w:rsidRPr="001613F3">
        <w:rPr>
          <w:rFonts w:ascii="Times New Roman" w:hAnsi="Times New Roman"/>
          <w:b/>
          <w:sz w:val="24"/>
          <w:szCs w:val="24"/>
        </w:rPr>
        <w:t xml:space="preserve"> урока:</w:t>
      </w:r>
      <w:r w:rsidR="00120C4C">
        <w:rPr>
          <w:rFonts w:ascii="Times New Roman" w:hAnsi="Times New Roman"/>
          <w:b/>
          <w:sz w:val="24"/>
          <w:szCs w:val="24"/>
        </w:rPr>
        <w:t xml:space="preserve"> </w:t>
      </w:r>
      <w:r w:rsidRPr="001613F3">
        <w:rPr>
          <w:rFonts w:ascii="Times New Roman" w:hAnsi="Times New Roman"/>
          <w:sz w:val="24"/>
          <w:szCs w:val="24"/>
        </w:rPr>
        <w:t>Урок–соревнование</w:t>
      </w:r>
      <w:r w:rsidRPr="0008730E">
        <w:rPr>
          <w:rFonts w:ascii="Times New Roman" w:hAnsi="Times New Roman"/>
          <w:i/>
          <w:sz w:val="24"/>
          <w:szCs w:val="24"/>
        </w:rPr>
        <w:t>(2 часа)</w:t>
      </w:r>
    </w:p>
    <w:p w:rsidR="001613F3" w:rsidRPr="001613F3" w:rsidRDefault="001613F3" w:rsidP="001613F3">
      <w:pPr>
        <w:spacing w:after="0" w:line="360" w:lineRule="auto"/>
        <w:rPr>
          <w:rFonts w:ascii="Times New Roman" w:hAnsi="Times New Roman"/>
          <w:b/>
          <w:sz w:val="24"/>
          <w:szCs w:val="24"/>
        </w:rPr>
      </w:pPr>
      <w:r w:rsidRPr="0008730E">
        <w:rPr>
          <w:rFonts w:ascii="Times New Roman" w:hAnsi="Times New Roman"/>
          <w:b/>
          <w:sz w:val="24"/>
          <w:szCs w:val="24"/>
        </w:rPr>
        <w:t xml:space="preserve">Форма проведения: </w:t>
      </w:r>
      <w:r w:rsidRPr="0008730E">
        <w:rPr>
          <w:rFonts w:ascii="Times New Roman" w:hAnsi="Times New Roman"/>
          <w:sz w:val="24"/>
          <w:szCs w:val="24"/>
        </w:rPr>
        <w:t>Класс делится на 2 команды, в которых имеются «теоретики», «практ</w:t>
      </w:r>
      <w:r w:rsidRPr="0008730E">
        <w:rPr>
          <w:rFonts w:ascii="Times New Roman" w:hAnsi="Times New Roman"/>
          <w:sz w:val="24"/>
          <w:szCs w:val="24"/>
        </w:rPr>
        <w:t>и</w:t>
      </w:r>
      <w:r w:rsidRPr="0008730E">
        <w:rPr>
          <w:rFonts w:ascii="Times New Roman" w:hAnsi="Times New Roman"/>
          <w:sz w:val="24"/>
          <w:szCs w:val="24"/>
        </w:rPr>
        <w:t>ки», «аналитики», «путешественники», «умнейшие».«Поединок» проводится между «теор</w:t>
      </w:r>
      <w:r w:rsidRPr="0008730E">
        <w:rPr>
          <w:rFonts w:ascii="Times New Roman" w:hAnsi="Times New Roman"/>
          <w:sz w:val="24"/>
          <w:szCs w:val="24"/>
        </w:rPr>
        <w:t>е</w:t>
      </w:r>
      <w:r w:rsidRPr="0008730E">
        <w:rPr>
          <w:rFonts w:ascii="Times New Roman" w:hAnsi="Times New Roman"/>
          <w:sz w:val="24"/>
          <w:szCs w:val="24"/>
        </w:rPr>
        <w:t>тиками» 1-й и 2-йкоманд, между «практиками» и т.д. Побеждает команда, набравшая бол</w:t>
      </w:r>
      <w:r w:rsidRPr="0008730E">
        <w:rPr>
          <w:rFonts w:ascii="Times New Roman" w:hAnsi="Times New Roman"/>
          <w:sz w:val="24"/>
          <w:szCs w:val="24"/>
        </w:rPr>
        <w:t>ь</w:t>
      </w:r>
      <w:r w:rsidRPr="0008730E">
        <w:rPr>
          <w:rFonts w:ascii="Times New Roman" w:hAnsi="Times New Roman"/>
          <w:sz w:val="24"/>
          <w:szCs w:val="24"/>
        </w:rPr>
        <w:t>шее количество побед.</w:t>
      </w:r>
    </w:p>
    <w:p w:rsidR="008848AB" w:rsidRDefault="008848AB" w:rsidP="008848AB">
      <w:pPr>
        <w:spacing w:after="0" w:line="360" w:lineRule="auto"/>
        <w:jc w:val="both"/>
        <w:rPr>
          <w:rFonts w:ascii="Times New Roman" w:hAnsi="Times New Roman"/>
          <w:b/>
          <w:sz w:val="24"/>
          <w:szCs w:val="24"/>
        </w:rPr>
      </w:pPr>
      <w:r w:rsidRPr="008848AB">
        <w:rPr>
          <w:rFonts w:ascii="Times New Roman" w:hAnsi="Times New Roman"/>
          <w:b/>
          <w:sz w:val="24"/>
          <w:szCs w:val="24"/>
        </w:rPr>
        <w:lastRenderedPageBreak/>
        <w:t xml:space="preserve">Цели: </w:t>
      </w:r>
    </w:p>
    <w:p w:rsidR="008848AB" w:rsidRPr="008848AB" w:rsidRDefault="008848AB" w:rsidP="008848AB">
      <w:pPr>
        <w:spacing w:after="0" w:line="360" w:lineRule="auto"/>
        <w:jc w:val="both"/>
        <w:rPr>
          <w:rFonts w:ascii="Times New Roman" w:hAnsi="Times New Roman"/>
          <w:b/>
          <w:sz w:val="24"/>
          <w:szCs w:val="24"/>
        </w:rPr>
      </w:pPr>
      <w:r>
        <w:rPr>
          <w:rFonts w:ascii="Times New Roman" w:hAnsi="Times New Roman"/>
          <w:b/>
          <w:i/>
          <w:sz w:val="24"/>
          <w:szCs w:val="24"/>
        </w:rPr>
        <w:t>О</w:t>
      </w:r>
      <w:r w:rsidRPr="008848AB">
        <w:rPr>
          <w:rFonts w:ascii="Times New Roman" w:hAnsi="Times New Roman"/>
          <w:b/>
          <w:i/>
          <w:sz w:val="24"/>
          <w:szCs w:val="24"/>
        </w:rPr>
        <w:t>бучающие</w:t>
      </w:r>
      <w:r w:rsidRPr="008848AB">
        <w:rPr>
          <w:rFonts w:ascii="Times New Roman" w:hAnsi="Times New Roman"/>
          <w:sz w:val="24"/>
          <w:szCs w:val="24"/>
        </w:rPr>
        <w:t>:</w:t>
      </w:r>
      <w:r w:rsidRPr="008848AB">
        <w:rPr>
          <w:rFonts w:ascii="Times New Roman" w:hAnsi="Times New Roman"/>
          <w:spacing w:val="-4"/>
          <w:sz w:val="24"/>
          <w:szCs w:val="24"/>
        </w:rPr>
        <w:t xml:space="preserve"> проверить степень усвоения детьми орфографических </w:t>
      </w:r>
      <w:r w:rsidRPr="008848AB">
        <w:rPr>
          <w:rFonts w:ascii="Times New Roman" w:hAnsi="Times New Roman"/>
          <w:sz w:val="24"/>
          <w:szCs w:val="24"/>
        </w:rPr>
        <w:t>правил в правописании причастий, умение теоретически объяснить ту или иную орфограмму, преобразовать текст с употреблением причастий и причастных оборотов</w:t>
      </w:r>
      <w:r w:rsidRPr="008848AB">
        <w:rPr>
          <w:rFonts w:ascii="Times New Roman" w:eastAsia="Times New Roman" w:hAnsi="Times New Roman"/>
          <w:sz w:val="24"/>
          <w:szCs w:val="24"/>
        </w:rPr>
        <w:t xml:space="preserve">, умение </w:t>
      </w:r>
      <w:r w:rsidR="00566AF4">
        <w:rPr>
          <w:rFonts w:ascii="Times New Roman" w:eastAsia="Times New Roman" w:hAnsi="Times New Roman"/>
          <w:sz w:val="24"/>
          <w:szCs w:val="24"/>
        </w:rPr>
        <w:t>интонационно правильно читать</w:t>
      </w:r>
      <w:r w:rsidRPr="008848AB">
        <w:rPr>
          <w:rFonts w:ascii="Times New Roman" w:eastAsia="Times New Roman" w:hAnsi="Times New Roman"/>
          <w:sz w:val="24"/>
          <w:szCs w:val="24"/>
        </w:rPr>
        <w:t>;</w:t>
      </w:r>
    </w:p>
    <w:p w:rsidR="008848AB" w:rsidRPr="008848AB" w:rsidRDefault="008848AB" w:rsidP="008848AB">
      <w:pPr>
        <w:pStyle w:val="1"/>
        <w:spacing w:before="0" w:beforeAutospacing="0" w:after="0" w:afterAutospacing="0" w:line="360" w:lineRule="auto"/>
        <w:jc w:val="both"/>
        <w:rPr>
          <w:b w:val="0"/>
          <w:bCs w:val="0"/>
          <w:kern w:val="0"/>
          <w:sz w:val="24"/>
          <w:szCs w:val="24"/>
        </w:rPr>
      </w:pPr>
      <w:r w:rsidRPr="008848AB">
        <w:rPr>
          <w:bCs w:val="0"/>
          <w:i/>
          <w:kern w:val="0"/>
          <w:sz w:val="24"/>
          <w:szCs w:val="24"/>
        </w:rPr>
        <w:t>Развивающие:</w:t>
      </w:r>
      <w:r w:rsidRPr="008848AB">
        <w:rPr>
          <w:b w:val="0"/>
          <w:bCs w:val="0"/>
          <w:kern w:val="0"/>
          <w:sz w:val="24"/>
          <w:szCs w:val="24"/>
        </w:rPr>
        <w:t xml:space="preserve"> развивать  </w:t>
      </w:r>
      <w:r w:rsidRPr="008848AB">
        <w:rPr>
          <w:b w:val="0"/>
          <w:sz w:val="24"/>
          <w:szCs w:val="24"/>
        </w:rPr>
        <w:t>орфографические и пунктуационные навыки, логическое и абс</w:t>
      </w:r>
      <w:r w:rsidRPr="008848AB">
        <w:rPr>
          <w:b w:val="0"/>
          <w:sz w:val="24"/>
          <w:szCs w:val="24"/>
        </w:rPr>
        <w:t>т</w:t>
      </w:r>
      <w:r w:rsidRPr="008848AB">
        <w:rPr>
          <w:b w:val="0"/>
          <w:sz w:val="24"/>
          <w:szCs w:val="24"/>
        </w:rPr>
        <w:t xml:space="preserve">рактное мышление; </w:t>
      </w:r>
      <w:r w:rsidRPr="008848AB">
        <w:rPr>
          <w:b w:val="0"/>
          <w:bCs w:val="0"/>
          <w:kern w:val="0"/>
          <w:sz w:val="24"/>
          <w:szCs w:val="24"/>
        </w:rPr>
        <w:t>умения анализировать, сравнивать, обобщать, делать выводы, развивать внимание;</w:t>
      </w:r>
    </w:p>
    <w:p w:rsidR="008848AB" w:rsidRPr="008848AB" w:rsidRDefault="008848AB" w:rsidP="008848AB">
      <w:pPr>
        <w:pStyle w:val="1"/>
        <w:spacing w:before="0" w:beforeAutospacing="0" w:after="0" w:afterAutospacing="0" w:line="360" w:lineRule="auto"/>
        <w:jc w:val="both"/>
        <w:rPr>
          <w:b w:val="0"/>
          <w:bCs w:val="0"/>
          <w:kern w:val="0"/>
          <w:sz w:val="24"/>
          <w:szCs w:val="24"/>
        </w:rPr>
      </w:pPr>
      <w:r>
        <w:rPr>
          <w:bCs w:val="0"/>
          <w:i/>
          <w:kern w:val="0"/>
          <w:sz w:val="24"/>
          <w:szCs w:val="24"/>
        </w:rPr>
        <w:t xml:space="preserve">  В</w:t>
      </w:r>
      <w:r w:rsidRPr="008848AB">
        <w:rPr>
          <w:bCs w:val="0"/>
          <w:i/>
          <w:kern w:val="0"/>
          <w:sz w:val="24"/>
          <w:szCs w:val="24"/>
        </w:rPr>
        <w:t>оспитательные:</w:t>
      </w:r>
      <w:r w:rsidRPr="008848AB">
        <w:rPr>
          <w:b w:val="0"/>
          <w:bCs w:val="0"/>
          <w:kern w:val="0"/>
          <w:sz w:val="24"/>
          <w:szCs w:val="24"/>
        </w:rPr>
        <w:t xml:space="preserve"> развивать познавательный интерес через игровые моменты  взаимоко</w:t>
      </w:r>
      <w:r w:rsidRPr="008848AB">
        <w:rPr>
          <w:b w:val="0"/>
          <w:bCs w:val="0"/>
          <w:kern w:val="0"/>
          <w:sz w:val="24"/>
          <w:szCs w:val="24"/>
        </w:rPr>
        <w:t>н</w:t>
      </w:r>
      <w:r w:rsidRPr="008848AB">
        <w:rPr>
          <w:b w:val="0"/>
          <w:bCs w:val="0"/>
          <w:kern w:val="0"/>
          <w:sz w:val="24"/>
          <w:szCs w:val="24"/>
        </w:rPr>
        <w:t>троля, взаимопроверки, способствовать пониманию необходимости  интеллектуальных ус</w:t>
      </w:r>
      <w:r w:rsidRPr="008848AB">
        <w:rPr>
          <w:b w:val="0"/>
          <w:bCs w:val="0"/>
          <w:kern w:val="0"/>
          <w:sz w:val="24"/>
          <w:szCs w:val="24"/>
        </w:rPr>
        <w:t>и</w:t>
      </w:r>
      <w:r w:rsidRPr="008848AB">
        <w:rPr>
          <w:b w:val="0"/>
          <w:bCs w:val="0"/>
          <w:kern w:val="0"/>
          <w:sz w:val="24"/>
          <w:szCs w:val="24"/>
        </w:rPr>
        <w:t>лий для успешного обучения, положительного эффекта  настойчивости для достижения цели; повысить мотивацию обучающихся к изучению русского языка</w:t>
      </w:r>
    </w:p>
    <w:p w:rsidR="00F64681" w:rsidRPr="00DB5E39" w:rsidRDefault="00F64681" w:rsidP="008848AB">
      <w:pPr>
        <w:shd w:val="clear" w:color="auto" w:fill="FFFFFF"/>
        <w:spacing w:after="0" w:line="360" w:lineRule="auto"/>
        <w:jc w:val="both"/>
        <w:rPr>
          <w:rFonts w:ascii="Times New Roman" w:hAnsi="Times New Roman"/>
          <w:sz w:val="24"/>
          <w:szCs w:val="24"/>
        </w:rPr>
      </w:pPr>
      <w:r w:rsidRPr="00DB5E39">
        <w:rPr>
          <w:rFonts w:ascii="Times New Roman" w:eastAsia="Times New Roman" w:hAnsi="Times New Roman"/>
          <w:b/>
          <w:sz w:val="24"/>
          <w:szCs w:val="24"/>
        </w:rPr>
        <w:t>Планируемые результаты:</w:t>
      </w:r>
      <w:r w:rsidRPr="00DB5E39">
        <w:rPr>
          <w:rFonts w:ascii="Times New Roman" w:eastAsia="Times New Roman" w:hAnsi="Times New Roman"/>
          <w:b/>
          <w:bCs/>
          <w:i/>
          <w:iCs/>
          <w:sz w:val="24"/>
          <w:szCs w:val="24"/>
        </w:rPr>
        <w:t xml:space="preserve">Предметные: </w:t>
      </w:r>
      <w:r w:rsidRPr="00DB5E39">
        <w:rPr>
          <w:rFonts w:ascii="Times New Roman" w:eastAsia="Times New Roman" w:hAnsi="Times New Roman"/>
          <w:i/>
          <w:iCs/>
          <w:sz w:val="24"/>
          <w:szCs w:val="24"/>
        </w:rPr>
        <w:t xml:space="preserve">знать </w:t>
      </w:r>
      <w:r w:rsidRPr="00DB5E39">
        <w:rPr>
          <w:rFonts w:ascii="Times New Roman" w:eastAsia="Times New Roman" w:hAnsi="Times New Roman"/>
          <w:sz w:val="24"/>
          <w:szCs w:val="24"/>
        </w:rPr>
        <w:t>характеристику причастия по значению, признаки глагола и прилагательного у причастия, синтаксиче</w:t>
      </w:r>
      <w:r w:rsidRPr="00DB5E39">
        <w:rPr>
          <w:rFonts w:ascii="Times New Roman" w:eastAsia="Times New Roman" w:hAnsi="Times New Roman"/>
          <w:sz w:val="24"/>
          <w:szCs w:val="24"/>
        </w:rPr>
        <w:softHyphen/>
      </w:r>
      <w:r w:rsidRPr="00DB5E39">
        <w:rPr>
          <w:rFonts w:ascii="Times New Roman" w:eastAsia="Times New Roman" w:hAnsi="Times New Roman"/>
          <w:spacing w:val="-1"/>
          <w:sz w:val="24"/>
          <w:szCs w:val="24"/>
        </w:rPr>
        <w:t>скую роль причастия в предл</w:t>
      </w:r>
      <w:r w:rsidRPr="00DB5E39">
        <w:rPr>
          <w:rFonts w:ascii="Times New Roman" w:eastAsia="Times New Roman" w:hAnsi="Times New Roman"/>
          <w:spacing w:val="-1"/>
          <w:sz w:val="24"/>
          <w:szCs w:val="24"/>
        </w:rPr>
        <w:t>о</w:t>
      </w:r>
      <w:r w:rsidRPr="00DB5E39">
        <w:rPr>
          <w:rFonts w:ascii="Times New Roman" w:eastAsia="Times New Roman" w:hAnsi="Times New Roman"/>
          <w:spacing w:val="-1"/>
          <w:sz w:val="24"/>
          <w:szCs w:val="24"/>
        </w:rPr>
        <w:t xml:space="preserve">жении; </w:t>
      </w:r>
      <w:r w:rsidRPr="00DB5E39">
        <w:rPr>
          <w:rFonts w:ascii="Times New Roman" w:eastAsia="Times New Roman" w:hAnsi="Times New Roman"/>
          <w:i/>
          <w:iCs/>
          <w:spacing w:val="-1"/>
          <w:sz w:val="24"/>
          <w:szCs w:val="24"/>
        </w:rPr>
        <w:t xml:space="preserve">уметь </w:t>
      </w:r>
      <w:r w:rsidRPr="00DB5E39">
        <w:rPr>
          <w:rFonts w:ascii="Times New Roman" w:eastAsia="Times New Roman" w:hAnsi="Times New Roman"/>
          <w:spacing w:val="-1"/>
          <w:sz w:val="24"/>
          <w:szCs w:val="24"/>
        </w:rPr>
        <w:t>находить слова, обозначающие признак предмета по действию, в предложен</w:t>
      </w:r>
      <w:r w:rsidRPr="00DB5E39">
        <w:rPr>
          <w:rFonts w:ascii="Times New Roman" w:eastAsia="Times New Roman" w:hAnsi="Times New Roman"/>
          <w:spacing w:val="-1"/>
          <w:sz w:val="24"/>
          <w:szCs w:val="24"/>
        </w:rPr>
        <w:t>и</w:t>
      </w:r>
      <w:r w:rsidRPr="00DB5E39">
        <w:rPr>
          <w:rFonts w:ascii="Times New Roman" w:eastAsia="Times New Roman" w:hAnsi="Times New Roman"/>
          <w:spacing w:val="-1"/>
          <w:sz w:val="24"/>
          <w:szCs w:val="24"/>
        </w:rPr>
        <w:t xml:space="preserve">ях; </w:t>
      </w:r>
      <w:r w:rsidRPr="00DB5E39">
        <w:rPr>
          <w:rFonts w:ascii="Times New Roman" w:eastAsia="Times New Roman" w:hAnsi="Times New Roman"/>
          <w:spacing w:val="-2"/>
          <w:sz w:val="24"/>
          <w:szCs w:val="24"/>
        </w:rPr>
        <w:t>определять синтаксическую роль причастия, находить и исправлять ошибки в употребл</w:t>
      </w:r>
      <w:r w:rsidRPr="00DB5E39">
        <w:rPr>
          <w:rFonts w:ascii="Times New Roman" w:eastAsia="Times New Roman" w:hAnsi="Times New Roman"/>
          <w:spacing w:val="-2"/>
          <w:sz w:val="24"/>
          <w:szCs w:val="24"/>
        </w:rPr>
        <w:t>е</w:t>
      </w:r>
      <w:r w:rsidRPr="00DB5E39">
        <w:rPr>
          <w:rFonts w:ascii="Times New Roman" w:eastAsia="Times New Roman" w:hAnsi="Times New Roman"/>
          <w:spacing w:val="-2"/>
          <w:sz w:val="24"/>
          <w:szCs w:val="24"/>
        </w:rPr>
        <w:t>нии причастий, определять вид и вре</w:t>
      </w:r>
      <w:r w:rsidRPr="00DB5E39">
        <w:rPr>
          <w:rFonts w:ascii="Times New Roman" w:eastAsia="Times New Roman" w:hAnsi="Times New Roman"/>
          <w:spacing w:val="-2"/>
          <w:sz w:val="24"/>
          <w:szCs w:val="24"/>
        </w:rPr>
        <w:softHyphen/>
      </w:r>
      <w:r w:rsidRPr="00DB5E39">
        <w:rPr>
          <w:rFonts w:ascii="Times New Roman" w:eastAsia="Times New Roman" w:hAnsi="Times New Roman"/>
          <w:sz w:val="24"/>
          <w:szCs w:val="24"/>
        </w:rPr>
        <w:t>мя причастий.</w:t>
      </w:r>
    </w:p>
    <w:p w:rsidR="00F64681" w:rsidRPr="00DB5E39" w:rsidRDefault="00F64681" w:rsidP="008848AB">
      <w:pPr>
        <w:shd w:val="clear" w:color="auto" w:fill="FFFFFF"/>
        <w:spacing w:after="0" w:line="360" w:lineRule="auto"/>
        <w:jc w:val="both"/>
        <w:rPr>
          <w:rFonts w:ascii="Times New Roman" w:hAnsi="Times New Roman"/>
          <w:sz w:val="24"/>
          <w:szCs w:val="24"/>
        </w:rPr>
      </w:pPr>
      <w:r w:rsidRPr="00DB5E39">
        <w:rPr>
          <w:rFonts w:ascii="Times New Roman" w:eastAsia="Times New Roman" w:hAnsi="Times New Roman"/>
          <w:b/>
          <w:bCs/>
          <w:i/>
          <w:iCs/>
          <w:spacing w:val="-1"/>
          <w:sz w:val="24"/>
          <w:szCs w:val="24"/>
        </w:rPr>
        <w:t xml:space="preserve">Метапредметпые: </w:t>
      </w:r>
      <w:r w:rsidRPr="00DB5E39">
        <w:rPr>
          <w:rFonts w:ascii="Times New Roman" w:eastAsia="Times New Roman" w:hAnsi="Times New Roman"/>
          <w:spacing w:val="-1"/>
          <w:sz w:val="24"/>
          <w:szCs w:val="24"/>
        </w:rPr>
        <w:t>умение соотносить свои действия с планируемыми результатами, осущ</w:t>
      </w:r>
      <w:r w:rsidRPr="00DB5E39">
        <w:rPr>
          <w:rFonts w:ascii="Times New Roman" w:eastAsia="Times New Roman" w:hAnsi="Times New Roman"/>
          <w:spacing w:val="-1"/>
          <w:sz w:val="24"/>
          <w:szCs w:val="24"/>
        </w:rPr>
        <w:t>е</w:t>
      </w:r>
      <w:r w:rsidRPr="00DB5E39">
        <w:rPr>
          <w:rFonts w:ascii="Times New Roman" w:eastAsia="Times New Roman" w:hAnsi="Times New Roman"/>
          <w:spacing w:val="-1"/>
          <w:sz w:val="24"/>
          <w:szCs w:val="24"/>
        </w:rPr>
        <w:t>ствлять контроль своей деятельно</w:t>
      </w:r>
      <w:r w:rsidRPr="00DB5E39">
        <w:rPr>
          <w:rFonts w:ascii="Times New Roman" w:eastAsia="Times New Roman" w:hAnsi="Times New Roman"/>
          <w:spacing w:val="-1"/>
          <w:sz w:val="24"/>
          <w:szCs w:val="24"/>
        </w:rPr>
        <w:softHyphen/>
      </w:r>
      <w:r w:rsidRPr="00DB5E39">
        <w:rPr>
          <w:rFonts w:ascii="Times New Roman" w:eastAsia="Times New Roman" w:hAnsi="Times New Roman"/>
          <w:spacing w:val="-2"/>
          <w:sz w:val="24"/>
          <w:szCs w:val="24"/>
        </w:rPr>
        <w:t>сти в процессе достижения результата, определять способы действий в рамках предложенных условий и требований, корректи</w:t>
      </w:r>
      <w:r w:rsidRPr="00DB5E39">
        <w:rPr>
          <w:rFonts w:ascii="Times New Roman" w:eastAsia="Times New Roman" w:hAnsi="Times New Roman"/>
          <w:spacing w:val="-2"/>
          <w:sz w:val="24"/>
          <w:szCs w:val="24"/>
        </w:rPr>
        <w:softHyphen/>
      </w:r>
      <w:r w:rsidRPr="00DB5E39">
        <w:rPr>
          <w:rFonts w:ascii="Times New Roman" w:eastAsia="Times New Roman" w:hAnsi="Times New Roman"/>
          <w:spacing w:val="-1"/>
          <w:sz w:val="24"/>
          <w:szCs w:val="24"/>
        </w:rPr>
        <w:t>ровать свои действия в с</w:t>
      </w:r>
      <w:r w:rsidRPr="00DB5E39">
        <w:rPr>
          <w:rFonts w:ascii="Times New Roman" w:eastAsia="Times New Roman" w:hAnsi="Times New Roman"/>
          <w:spacing w:val="-1"/>
          <w:sz w:val="24"/>
          <w:szCs w:val="24"/>
        </w:rPr>
        <w:t>о</w:t>
      </w:r>
      <w:r w:rsidRPr="00DB5E39">
        <w:rPr>
          <w:rFonts w:ascii="Times New Roman" w:eastAsia="Times New Roman" w:hAnsi="Times New Roman"/>
          <w:spacing w:val="-1"/>
          <w:sz w:val="24"/>
          <w:szCs w:val="24"/>
        </w:rPr>
        <w:t>ответствии с изменяющейся ситуацией; умение осознанно использовать речевые средства в соответ</w:t>
      </w:r>
      <w:r w:rsidRPr="00DB5E39">
        <w:rPr>
          <w:rFonts w:ascii="Times New Roman" w:eastAsia="Times New Roman" w:hAnsi="Times New Roman"/>
          <w:spacing w:val="-1"/>
          <w:sz w:val="24"/>
          <w:szCs w:val="24"/>
        </w:rPr>
        <w:softHyphen/>
      </w:r>
      <w:r w:rsidRPr="00DB5E39">
        <w:rPr>
          <w:rFonts w:ascii="Times New Roman" w:eastAsia="Times New Roman" w:hAnsi="Times New Roman"/>
          <w:sz w:val="24"/>
          <w:szCs w:val="24"/>
        </w:rPr>
        <w:t>ствии с задачей коммуникации для выражения своих чувств, мыслей и потребностей.</w:t>
      </w:r>
    </w:p>
    <w:p w:rsidR="00012C11" w:rsidRDefault="00F64681" w:rsidP="00012C11">
      <w:pPr>
        <w:shd w:val="clear" w:color="auto" w:fill="FFFFFF"/>
        <w:spacing w:after="0" w:line="360" w:lineRule="auto"/>
        <w:jc w:val="both"/>
        <w:rPr>
          <w:rFonts w:ascii="Times New Roman" w:eastAsia="Times New Roman" w:hAnsi="Times New Roman"/>
          <w:sz w:val="24"/>
          <w:szCs w:val="24"/>
        </w:rPr>
      </w:pPr>
      <w:r w:rsidRPr="00DB5E39">
        <w:rPr>
          <w:rFonts w:ascii="Times New Roman" w:eastAsia="Times New Roman" w:hAnsi="Times New Roman"/>
          <w:b/>
          <w:bCs/>
          <w:i/>
          <w:iCs/>
          <w:spacing w:val="-1"/>
          <w:sz w:val="24"/>
          <w:szCs w:val="24"/>
        </w:rPr>
        <w:t xml:space="preserve">Личностные: </w:t>
      </w:r>
      <w:r w:rsidRPr="00DB5E39">
        <w:rPr>
          <w:rFonts w:ascii="Times New Roman" w:eastAsia="Times New Roman" w:hAnsi="Times New Roman"/>
          <w:spacing w:val="-1"/>
          <w:sz w:val="24"/>
          <w:szCs w:val="24"/>
        </w:rPr>
        <w:t>формирование ответственного отношения к учению, готовности и способности к саморазвитию и самообразова</w:t>
      </w:r>
      <w:r w:rsidRPr="00DB5E39">
        <w:rPr>
          <w:rFonts w:ascii="Times New Roman" w:eastAsia="Times New Roman" w:hAnsi="Times New Roman"/>
          <w:spacing w:val="-1"/>
          <w:sz w:val="24"/>
          <w:szCs w:val="24"/>
        </w:rPr>
        <w:softHyphen/>
        <w:t>нию на основе мотивации к обучению и познанию, коммун</w:t>
      </w:r>
      <w:r w:rsidRPr="00DB5E39">
        <w:rPr>
          <w:rFonts w:ascii="Times New Roman" w:eastAsia="Times New Roman" w:hAnsi="Times New Roman"/>
          <w:spacing w:val="-1"/>
          <w:sz w:val="24"/>
          <w:szCs w:val="24"/>
        </w:rPr>
        <w:t>и</w:t>
      </w:r>
      <w:r w:rsidRPr="00DB5E39">
        <w:rPr>
          <w:rFonts w:ascii="Times New Roman" w:eastAsia="Times New Roman" w:hAnsi="Times New Roman"/>
          <w:spacing w:val="-1"/>
          <w:sz w:val="24"/>
          <w:szCs w:val="24"/>
        </w:rPr>
        <w:t>кативной компетентности в общении и сотрудничестве со сверст</w:t>
      </w:r>
      <w:r w:rsidRPr="00DB5E39">
        <w:rPr>
          <w:rFonts w:ascii="Times New Roman" w:eastAsia="Times New Roman" w:hAnsi="Times New Roman"/>
          <w:spacing w:val="-1"/>
          <w:sz w:val="24"/>
          <w:szCs w:val="24"/>
        </w:rPr>
        <w:softHyphen/>
        <w:t>никами, взрослыми в проце</w:t>
      </w:r>
      <w:r w:rsidRPr="00DB5E39">
        <w:rPr>
          <w:rFonts w:ascii="Times New Roman" w:eastAsia="Times New Roman" w:hAnsi="Times New Roman"/>
          <w:spacing w:val="-1"/>
          <w:sz w:val="24"/>
          <w:szCs w:val="24"/>
        </w:rPr>
        <w:t>с</w:t>
      </w:r>
      <w:r w:rsidRPr="00DB5E39">
        <w:rPr>
          <w:rFonts w:ascii="Times New Roman" w:eastAsia="Times New Roman" w:hAnsi="Times New Roman"/>
          <w:spacing w:val="-1"/>
          <w:sz w:val="24"/>
          <w:szCs w:val="24"/>
        </w:rPr>
        <w:t>се образовательной деятельности; формирование целостного мировоззрения, соответству</w:t>
      </w:r>
      <w:r w:rsidRPr="00DB5E39">
        <w:rPr>
          <w:rFonts w:ascii="Times New Roman" w:eastAsia="Times New Roman" w:hAnsi="Times New Roman"/>
          <w:spacing w:val="-1"/>
          <w:sz w:val="24"/>
          <w:szCs w:val="24"/>
        </w:rPr>
        <w:t>ю</w:t>
      </w:r>
      <w:r w:rsidRPr="00DB5E39">
        <w:rPr>
          <w:rFonts w:ascii="Times New Roman" w:eastAsia="Times New Roman" w:hAnsi="Times New Roman"/>
          <w:spacing w:val="-1"/>
          <w:sz w:val="24"/>
          <w:szCs w:val="24"/>
        </w:rPr>
        <w:t xml:space="preserve">щего </w:t>
      </w:r>
      <w:r w:rsidRPr="00DB5E39">
        <w:rPr>
          <w:rFonts w:ascii="Times New Roman" w:eastAsia="Times New Roman" w:hAnsi="Times New Roman"/>
          <w:sz w:val="24"/>
          <w:szCs w:val="24"/>
        </w:rPr>
        <w:t>современному уровню развития русского языка</w:t>
      </w:r>
      <w:r w:rsidR="00DB5E39" w:rsidRPr="00DB5E39">
        <w:rPr>
          <w:rFonts w:ascii="Times New Roman" w:eastAsia="Times New Roman" w:hAnsi="Times New Roman"/>
          <w:sz w:val="24"/>
          <w:szCs w:val="24"/>
        </w:rPr>
        <w:t>.</w:t>
      </w:r>
    </w:p>
    <w:p w:rsidR="008848AB" w:rsidRPr="00012C11" w:rsidRDefault="00012C11" w:rsidP="00012C11">
      <w:pPr>
        <w:shd w:val="clear" w:color="auto" w:fill="FFFFFF"/>
        <w:spacing w:after="0" w:line="360" w:lineRule="auto"/>
        <w:jc w:val="both"/>
        <w:rPr>
          <w:rFonts w:ascii="Times New Roman" w:eastAsia="Times New Roman" w:hAnsi="Times New Roman"/>
          <w:sz w:val="24"/>
          <w:szCs w:val="24"/>
        </w:rPr>
      </w:pPr>
      <w:r w:rsidRPr="00012C11">
        <w:rPr>
          <w:rFonts w:ascii="Times New Roman" w:eastAsia="Times New Roman" w:hAnsi="Times New Roman"/>
          <w:b/>
          <w:sz w:val="24"/>
          <w:szCs w:val="24"/>
        </w:rPr>
        <w:t>Технологии:</w:t>
      </w:r>
      <w:r w:rsidRPr="00012C11">
        <w:rPr>
          <w:rFonts w:ascii="Times New Roman" w:hAnsi="Times New Roman"/>
          <w:sz w:val="24"/>
          <w:szCs w:val="24"/>
        </w:rPr>
        <w:t>игровая технология</w:t>
      </w:r>
      <w:r w:rsidR="00AC5AE9" w:rsidRPr="00AC5AE9">
        <w:rPr>
          <w:rFonts w:ascii="Times New Roman" w:hAnsi="Times New Roman"/>
          <w:sz w:val="24"/>
          <w:szCs w:val="24"/>
        </w:rPr>
        <w:t xml:space="preserve">с элементами технологий:  </w:t>
      </w:r>
      <w:r w:rsidR="00AC5AE9">
        <w:rPr>
          <w:rFonts w:ascii="Times New Roman" w:hAnsi="Times New Roman"/>
          <w:sz w:val="24"/>
          <w:szCs w:val="24"/>
        </w:rPr>
        <w:t xml:space="preserve">групповой, </w:t>
      </w:r>
      <w:r w:rsidR="00AC5AE9" w:rsidRPr="00AC5AE9">
        <w:rPr>
          <w:rFonts w:ascii="Times New Roman" w:hAnsi="Times New Roman"/>
          <w:sz w:val="24"/>
          <w:szCs w:val="24"/>
        </w:rPr>
        <w:t>самодиагностики и самокоррекции результатов обучения, развития навыков  обобщения и систематизации зн</w:t>
      </w:r>
      <w:r w:rsidR="00AC5AE9" w:rsidRPr="00AC5AE9">
        <w:rPr>
          <w:rFonts w:ascii="Times New Roman" w:hAnsi="Times New Roman"/>
          <w:sz w:val="24"/>
          <w:szCs w:val="24"/>
        </w:rPr>
        <w:t>а</w:t>
      </w:r>
      <w:r w:rsidR="00AC5AE9" w:rsidRPr="00AC5AE9">
        <w:rPr>
          <w:rFonts w:ascii="Times New Roman" w:hAnsi="Times New Roman"/>
          <w:sz w:val="24"/>
          <w:szCs w:val="24"/>
        </w:rPr>
        <w:t>ний, технология сотрудничества, технология развития творческих способностей,  технологии деятельностного подхода.</w:t>
      </w:r>
    </w:p>
    <w:p w:rsidR="00AC5AE9" w:rsidRDefault="00AC5AE9" w:rsidP="00BD3CD7">
      <w:pPr>
        <w:pStyle w:val="a3"/>
        <w:spacing w:line="360" w:lineRule="auto"/>
        <w:jc w:val="both"/>
        <w:rPr>
          <w:rFonts w:ascii="Times New Roman" w:hAnsi="Times New Roman"/>
          <w:sz w:val="24"/>
          <w:szCs w:val="24"/>
        </w:rPr>
      </w:pPr>
      <w:r w:rsidRPr="00AC5AE9">
        <w:rPr>
          <w:rFonts w:ascii="Times New Roman" w:hAnsi="Times New Roman"/>
          <w:b/>
          <w:sz w:val="24"/>
          <w:szCs w:val="24"/>
        </w:rPr>
        <w:t>Виды деятельности:</w:t>
      </w:r>
      <w:r w:rsidRPr="00AC5AE9">
        <w:rPr>
          <w:rFonts w:ascii="Times New Roman" w:hAnsi="Times New Roman"/>
          <w:sz w:val="24"/>
          <w:szCs w:val="24"/>
        </w:rPr>
        <w:t xml:space="preserve">  Формирование у обучающихся деятельностных способностей и сп</w:t>
      </w:r>
      <w:r w:rsidRPr="00AC5AE9">
        <w:rPr>
          <w:rFonts w:ascii="Times New Roman" w:hAnsi="Times New Roman"/>
          <w:sz w:val="24"/>
          <w:szCs w:val="24"/>
        </w:rPr>
        <w:t>о</w:t>
      </w:r>
      <w:r w:rsidRPr="00AC5AE9">
        <w:rPr>
          <w:rFonts w:ascii="Times New Roman" w:hAnsi="Times New Roman"/>
          <w:sz w:val="24"/>
          <w:szCs w:val="24"/>
        </w:rPr>
        <w:t>собностей к структурированию и систематизации изуча</w:t>
      </w:r>
      <w:r>
        <w:rPr>
          <w:rFonts w:ascii="Times New Roman" w:hAnsi="Times New Roman"/>
          <w:sz w:val="24"/>
          <w:szCs w:val="24"/>
        </w:rPr>
        <w:t>емого предметного содержания; в</w:t>
      </w:r>
      <w:r>
        <w:rPr>
          <w:rFonts w:ascii="Times New Roman" w:hAnsi="Times New Roman"/>
          <w:sz w:val="24"/>
          <w:szCs w:val="24"/>
        </w:rPr>
        <w:t>ы</w:t>
      </w:r>
      <w:r>
        <w:rPr>
          <w:rFonts w:ascii="Times New Roman" w:hAnsi="Times New Roman"/>
          <w:sz w:val="24"/>
          <w:szCs w:val="24"/>
        </w:rPr>
        <w:t xml:space="preserve">полнение заданий </w:t>
      </w:r>
      <w:r w:rsidRPr="00AC5AE9">
        <w:rPr>
          <w:rFonts w:ascii="Times New Roman" w:hAnsi="Times New Roman"/>
          <w:sz w:val="24"/>
          <w:szCs w:val="24"/>
        </w:rPr>
        <w:t xml:space="preserve"> по алгорит</w:t>
      </w:r>
      <w:r>
        <w:rPr>
          <w:rFonts w:ascii="Times New Roman" w:hAnsi="Times New Roman"/>
          <w:sz w:val="24"/>
          <w:szCs w:val="24"/>
        </w:rPr>
        <w:t>му</w:t>
      </w:r>
      <w:r w:rsidRPr="00AC5AE9">
        <w:rPr>
          <w:rFonts w:ascii="Times New Roman" w:hAnsi="Times New Roman"/>
          <w:sz w:val="24"/>
          <w:szCs w:val="24"/>
        </w:rPr>
        <w:t>, рабо</w:t>
      </w:r>
      <w:r>
        <w:rPr>
          <w:rFonts w:ascii="Times New Roman" w:hAnsi="Times New Roman"/>
          <w:sz w:val="24"/>
          <w:szCs w:val="24"/>
        </w:rPr>
        <w:t>та в группе</w:t>
      </w:r>
      <w:r w:rsidRPr="00AC5AE9">
        <w:rPr>
          <w:rFonts w:ascii="Times New Roman" w:hAnsi="Times New Roman"/>
          <w:sz w:val="24"/>
          <w:szCs w:val="24"/>
        </w:rPr>
        <w:t>, самостоятельное проектирование аргу</w:t>
      </w:r>
      <w:r w:rsidRPr="00AC5AE9">
        <w:rPr>
          <w:rFonts w:ascii="Times New Roman" w:hAnsi="Times New Roman"/>
          <w:sz w:val="24"/>
          <w:szCs w:val="24"/>
        </w:rPr>
        <w:softHyphen/>
        <w:t>ментированного устного высказывания  на лин</w:t>
      </w:r>
      <w:r w:rsidRPr="00AC5AE9">
        <w:rPr>
          <w:rFonts w:ascii="Times New Roman" w:hAnsi="Times New Roman"/>
          <w:sz w:val="24"/>
          <w:szCs w:val="24"/>
        </w:rPr>
        <w:softHyphen/>
        <w:t>гвистическую тему с последующей взаим</w:t>
      </w:r>
      <w:r w:rsidRPr="00AC5AE9">
        <w:rPr>
          <w:rFonts w:ascii="Times New Roman" w:hAnsi="Times New Roman"/>
          <w:sz w:val="24"/>
          <w:szCs w:val="24"/>
        </w:rPr>
        <w:t>о</w:t>
      </w:r>
      <w:r w:rsidRPr="00AC5AE9">
        <w:rPr>
          <w:rFonts w:ascii="Times New Roman" w:hAnsi="Times New Roman"/>
          <w:sz w:val="24"/>
          <w:szCs w:val="24"/>
        </w:rPr>
        <w:t>проверкой при консультативной помощи препода</w:t>
      </w:r>
      <w:r>
        <w:rPr>
          <w:rFonts w:ascii="Times New Roman" w:hAnsi="Times New Roman"/>
          <w:sz w:val="24"/>
          <w:szCs w:val="24"/>
        </w:rPr>
        <w:t>вателя</w:t>
      </w:r>
      <w:r w:rsidRPr="00AC5AE9">
        <w:rPr>
          <w:rFonts w:ascii="Times New Roman" w:hAnsi="Times New Roman"/>
          <w:sz w:val="24"/>
          <w:szCs w:val="24"/>
        </w:rPr>
        <w:t>.</w:t>
      </w:r>
    </w:p>
    <w:p w:rsidR="008848AB" w:rsidRPr="00BD3CD7" w:rsidRDefault="008848AB" w:rsidP="00BD3CD7">
      <w:pPr>
        <w:shd w:val="clear" w:color="auto" w:fill="FFFFFF"/>
        <w:spacing w:after="0" w:line="360" w:lineRule="auto"/>
        <w:jc w:val="both"/>
        <w:rPr>
          <w:rFonts w:ascii="Times New Roman" w:hAnsi="Times New Roman"/>
          <w:sz w:val="24"/>
          <w:szCs w:val="24"/>
        </w:rPr>
      </w:pPr>
      <w:r w:rsidRPr="00BD3CD7">
        <w:rPr>
          <w:rFonts w:ascii="Times New Roman" w:hAnsi="Times New Roman"/>
          <w:b/>
          <w:bCs/>
          <w:sz w:val="24"/>
          <w:szCs w:val="24"/>
        </w:rPr>
        <w:lastRenderedPageBreak/>
        <w:t>Методы:</w:t>
      </w:r>
      <w:r w:rsidRPr="00BD3CD7">
        <w:rPr>
          <w:rFonts w:ascii="Times New Roman" w:hAnsi="Times New Roman"/>
          <w:bCs/>
          <w:sz w:val="24"/>
          <w:szCs w:val="24"/>
        </w:rPr>
        <w:t xml:space="preserve"> По источникам знаний: словесные, наглядные</w:t>
      </w:r>
      <w:r w:rsidR="00012C11" w:rsidRPr="00BD3CD7">
        <w:rPr>
          <w:rFonts w:ascii="Times New Roman" w:hAnsi="Times New Roman"/>
          <w:bCs/>
          <w:sz w:val="24"/>
          <w:szCs w:val="24"/>
        </w:rPr>
        <w:t xml:space="preserve">. </w:t>
      </w:r>
      <w:r w:rsidRPr="00BD3CD7">
        <w:rPr>
          <w:rFonts w:ascii="Times New Roman" w:hAnsi="Times New Roman"/>
          <w:bCs/>
          <w:sz w:val="24"/>
          <w:szCs w:val="24"/>
        </w:rPr>
        <w:t>По степени взаимодействия уч</w:t>
      </w:r>
      <w:r w:rsidRPr="00BD3CD7">
        <w:rPr>
          <w:rFonts w:ascii="Times New Roman" w:hAnsi="Times New Roman"/>
          <w:bCs/>
          <w:sz w:val="24"/>
          <w:szCs w:val="24"/>
        </w:rPr>
        <w:t>и</w:t>
      </w:r>
      <w:r w:rsidRPr="00BD3CD7">
        <w:rPr>
          <w:rFonts w:ascii="Times New Roman" w:hAnsi="Times New Roman"/>
          <w:bCs/>
          <w:sz w:val="24"/>
          <w:szCs w:val="24"/>
        </w:rPr>
        <w:t>тель-ученик: эвристическая беседа</w:t>
      </w:r>
      <w:r w:rsidR="00012C11" w:rsidRPr="00BD3CD7">
        <w:rPr>
          <w:rFonts w:ascii="Times New Roman" w:hAnsi="Times New Roman"/>
          <w:bCs/>
          <w:sz w:val="24"/>
          <w:szCs w:val="24"/>
        </w:rPr>
        <w:t xml:space="preserve">. </w:t>
      </w:r>
      <w:r w:rsidRPr="00BD3CD7">
        <w:rPr>
          <w:rFonts w:ascii="Times New Roman" w:hAnsi="Times New Roman"/>
          <w:bCs/>
          <w:sz w:val="24"/>
          <w:szCs w:val="24"/>
        </w:rPr>
        <w:t>Относительно дидактических задач: подготовка к во</w:t>
      </w:r>
      <w:r w:rsidRPr="00BD3CD7">
        <w:rPr>
          <w:rFonts w:ascii="Times New Roman" w:hAnsi="Times New Roman"/>
          <w:bCs/>
          <w:sz w:val="24"/>
          <w:szCs w:val="24"/>
        </w:rPr>
        <w:t>с</w:t>
      </w:r>
      <w:r w:rsidRPr="00BD3CD7">
        <w:rPr>
          <w:rFonts w:ascii="Times New Roman" w:hAnsi="Times New Roman"/>
          <w:bCs/>
          <w:sz w:val="24"/>
          <w:szCs w:val="24"/>
        </w:rPr>
        <w:t>приятию</w:t>
      </w:r>
      <w:r w:rsidR="00012C11" w:rsidRPr="00BD3CD7">
        <w:rPr>
          <w:rFonts w:ascii="Times New Roman" w:hAnsi="Times New Roman"/>
          <w:bCs/>
          <w:sz w:val="24"/>
          <w:szCs w:val="24"/>
        </w:rPr>
        <w:t xml:space="preserve">. </w:t>
      </w:r>
      <w:r w:rsidRPr="00BD3CD7">
        <w:rPr>
          <w:rFonts w:ascii="Times New Roman" w:hAnsi="Times New Roman"/>
          <w:bCs/>
          <w:sz w:val="24"/>
          <w:szCs w:val="24"/>
        </w:rPr>
        <w:t xml:space="preserve">Относительно характера познавательной деятельности: </w:t>
      </w:r>
      <w:r w:rsidR="00BD3CD7" w:rsidRPr="00BD3CD7">
        <w:rPr>
          <w:rFonts w:ascii="Times New Roman" w:eastAsia="Times New Roman" w:hAnsi="Times New Roman"/>
          <w:spacing w:val="-1"/>
          <w:sz w:val="24"/>
          <w:szCs w:val="24"/>
        </w:rPr>
        <w:t>проблемный метод; де</w:t>
      </w:r>
      <w:r w:rsidR="00BD3CD7" w:rsidRPr="00BD3CD7">
        <w:rPr>
          <w:rFonts w:ascii="Times New Roman" w:eastAsia="Times New Roman" w:hAnsi="Times New Roman"/>
          <w:spacing w:val="-1"/>
          <w:sz w:val="24"/>
          <w:szCs w:val="24"/>
        </w:rPr>
        <w:t>я</w:t>
      </w:r>
      <w:r w:rsidR="00BD3CD7" w:rsidRPr="00BD3CD7">
        <w:rPr>
          <w:rFonts w:ascii="Times New Roman" w:eastAsia="Times New Roman" w:hAnsi="Times New Roman"/>
          <w:spacing w:val="-1"/>
          <w:sz w:val="24"/>
          <w:szCs w:val="24"/>
        </w:rPr>
        <w:t>тельностно-практический метод; индивидуальная, групповая, фронтальная</w:t>
      </w:r>
    </w:p>
    <w:p w:rsidR="00012C11" w:rsidRPr="0008730E" w:rsidRDefault="00012C11" w:rsidP="00BD3CD7">
      <w:pPr>
        <w:spacing w:after="0" w:line="360" w:lineRule="auto"/>
        <w:jc w:val="both"/>
        <w:rPr>
          <w:rFonts w:ascii="Times New Roman" w:hAnsi="Times New Roman"/>
          <w:sz w:val="24"/>
          <w:szCs w:val="24"/>
        </w:rPr>
      </w:pPr>
      <w:r w:rsidRPr="00BD3CD7">
        <w:rPr>
          <w:rFonts w:ascii="Times New Roman" w:eastAsia="Times New Roman" w:hAnsi="Times New Roman"/>
          <w:b/>
          <w:bCs/>
          <w:sz w:val="24"/>
          <w:szCs w:val="24"/>
        </w:rPr>
        <w:t>Оборудование</w:t>
      </w:r>
      <w:r w:rsidRPr="00BD3CD7">
        <w:rPr>
          <w:rFonts w:ascii="Times New Roman" w:eastAsia="Times New Roman" w:hAnsi="Times New Roman"/>
          <w:b/>
          <w:sz w:val="24"/>
          <w:szCs w:val="24"/>
        </w:rPr>
        <w:t>:</w:t>
      </w:r>
      <w:r w:rsidRPr="00BD3CD7">
        <w:rPr>
          <w:rFonts w:ascii="Times New Roman" w:hAnsi="Times New Roman"/>
          <w:sz w:val="24"/>
          <w:szCs w:val="24"/>
        </w:rPr>
        <w:t>карточки к конкурсам – «поединкам»; схемы, изготовленные учащимися</w:t>
      </w:r>
      <w:r w:rsidRPr="0008730E">
        <w:rPr>
          <w:rFonts w:ascii="Times New Roman" w:hAnsi="Times New Roman"/>
          <w:sz w:val="24"/>
          <w:szCs w:val="24"/>
        </w:rPr>
        <w:t>, для иллюстрации орфографических правил; презентация по теме урока.</w:t>
      </w:r>
    </w:p>
    <w:p w:rsidR="00012C11" w:rsidRPr="00012C11" w:rsidRDefault="00012C11" w:rsidP="00BD3CD7">
      <w:pPr>
        <w:shd w:val="clear" w:color="auto" w:fill="FFFFFF"/>
        <w:spacing w:after="0" w:line="360" w:lineRule="auto"/>
        <w:jc w:val="both"/>
        <w:rPr>
          <w:rFonts w:ascii="Times New Roman" w:hAnsi="Times New Roman"/>
          <w:sz w:val="24"/>
          <w:szCs w:val="24"/>
        </w:rPr>
      </w:pPr>
      <w:r w:rsidRPr="00012C11">
        <w:rPr>
          <w:rFonts w:ascii="Times New Roman" w:eastAsia="Times New Roman" w:hAnsi="Times New Roman"/>
          <w:b/>
          <w:spacing w:val="-1"/>
          <w:sz w:val="24"/>
          <w:szCs w:val="24"/>
        </w:rPr>
        <w:t>Опережающее задание учащимся:</w:t>
      </w:r>
      <w:r w:rsidRPr="00012C11">
        <w:rPr>
          <w:rFonts w:ascii="Times New Roman" w:eastAsia="Times New Roman" w:hAnsi="Times New Roman"/>
          <w:spacing w:val="-1"/>
          <w:sz w:val="24"/>
          <w:szCs w:val="24"/>
        </w:rPr>
        <w:t xml:space="preserve"> разбиться на группы; подготовиться к конкурсам:</w:t>
      </w:r>
    </w:p>
    <w:p w:rsidR="0098117D" w:rsidRDefault="00012C11" w:rsidP="008D5116">
      <w:pPr>
        <w:shd w:val="clear" w:color="auto" w:fill="FFFFFF"/>
        <w:tabs>
          <w:tab w:val="left" w:pos="626"/>
        </w:tabs>
        <w:spacing w:after="0" w:line="360" w:lineRule="auto"/>
        <w:jc w:val="both"/>
        <w:rPr>
          <w:rFonts w:ascii="Times New Roman" w:hAnsi="Times New Roman"/>
          <w:sz w:val="24"/>
          <w:szCs w:val="24"/>
        </w:rPr>
      </w:pPr>
      <w:r w:rsidRPr="00012C11">
        <w:rPr>
          <w:rFonts w:ascii="Times New Roman" w:eastAsia="Times New Roman" w:hAnsi="Times New Roman"/>
          <w:spacing w:val="-6"/>
          <w:sz w:val="24"/>
          <w:szCs w:val="24"/>
        </w:rPr>
        <w:t>а)</w:t>
      </w:r>
      <w:r w:rsidRPr="00012C11">
        <w:rPr>
          <w:rFonts w:ascii="Times New Roman" w:eastAsia="Times New Roman" w:hAnsi="Times New Roman"/>
          <w:sz w:val="24"/>
          <w:szCs w:val="24"/>
        </w:rPr>
        <w:t>теоретический конкурс;</w:t>
      </w:r>
      <w:r w:rsidRPr="00012C11">
        <w:rPr>
          <w:rFonts w:ascii="Times New Roman" w:eastAsia="Times New Roman" w:hAnsi="Times New Roman"/>
          <w:spacing w:val="-3"/>
          <w:sz w:val="24"/>
          <w:szCs w:val="24"/>
        </w:rPr>
        <w:t>б)</w:t>
      </w:r>
      <w:r w:rsidRPr="00012C11">
        <w:rPr>
          <w:rFonts w:ascii="Times New Roman" w:eastAsia="Times New Roman" w:hAnsi="Times New Roman"/>
          <w:spacing w:val="-1"/>
          <w:sz w:val="24"/>
          <w:szCs w:val="24"/>
        </w:rPr>
        <w:t>пунктуационный конкурс;</w:t>
      </w:r>
      <w:r w:rsidRPr="00012C11">
        <w:rPr>
          <w:rFonts w:ascii="Times New Roman" w:eastAsia="Times New Roman" w:hAnsi="Times New Roman"/>
          <w:spacing w:val="-13"/>
          <w:sz w:val="24"/>
          <w:szCs w:val="24"/>
        </w:rPr>
        <w:t>в)</w:t>
      </w:r>
      <w:r w:rsidRPr="00012C11">
        <w:rPr>
          <w:rFonts w:ascii="Times New Roman" w:eastAsia="Times New Roman" w:hAnsi="Times New Roman"/>
          <w:spacing w:val="-1"/>
          <w:sz w:val="24"/>
          <w:szCs w:val="24"/>
        </w:rPr>
        <w:t>орфографический конкурс;</w:t>
      </w:r>
      <w:r w:rsidRPr="00012C11">
        <w:rPr>
          <w:rFonts w:ascii="Times New Roman" w:eastAsia="Times New Roman" w:hAnsi="Times New Roman"/>
          <w:spacing w:val="-10"/>
          <w:sz w:val="24"/>
          <w:szCs w:val="24"/>
        </w:rPr>
        <w:t>г)</w:t>
      </w:r>
      <w:r w:rsidRPr="00012C11">
        <w:rPr>
          <w:rFonts w:ascii="Times New Roman" w:eastAsia="Times New Roman" w:hAnsi="Times New Roman"/>
          <w:spacing w:val="-1"/>
          <w:sz w:val="24"/>
          <w:szCs w:val="24"/>
        </w:rPr>
        <w:t>вопросы «на засыпку»;</w:t>
      </w:r>
      <w:r w:rsidRPr="00012C11">
        <w:rPr>
          <w:rFonts w:ascii="Times New Roman" w:eastAsia="Times New Roman" w:hAnsi="Times New Roman"/>
          <w:spacing w:val="-4"/>
          <w:sz w:val="24"/>
          <w:szCs w:val="24"/>
        </w:rPr>
        <w:t>д)</w:t>
      </w:r>
      <w:r w:rsidRPr="00012C11">
        <w:rPr>
          <w:rFonts w:ascii="Times New Roman" w:eastAsia="Times New Roman" w:hAnsi="Times New Roman"/>
          <w:spacing w:val="-3"/>
          <w:sz w:val="24"/>
          <w:szCs w:val="24"/>
        </w:rPr>
        <w:t>творческий конкурс</w:t>
      </w:r>
      <w:r>
        <w:rPr>
          <w:rFonts w:ascii="Times New Roman" w:eastAsia="Times New Roman" w:hAnsi="Times New Roman"/>
          <w:spacing w:val="-3"/>
          <w:sz w:val="24"/>
          <w:szCs w:val="24"/>
        </w:rPr>
        <w:t>.</w:t>
      </w:r>
    </w:p>
    <w:p w:rsidR="008D5116" w:rsidRPr="008D5116" w:rsidRDefault="008D5116" w:rsidP="008D5116">
      <w:pPr>
        <w:shd w:val="clear" w:color="auto" w:fill="FFFFFF"/>
        <w:tabs>
          <w:tab w:val="left" w:pos="626"/>
        </w:tabs>
        <w:spacing w:after="0" w:line="360" w:lineRule="auto"/>
        <w:jc w:val="both"/>
        <w:rPr>
          <w:rFonts w:ascii="Times New Roman" w:hAnsi="Times New Roman"/>
          <w:sz w:val="24"/>
          <w:szCs w:val="24"/>
        </w:rPr>
      </w:pPr>
    </w:p>
    <w:p w:rsidR="00C64982" w:rsidRPr="0098117D" w:rsidRDefault="00C64982" w:rsidP="008D5116">
      <w:pPr>
        <w:spacing w:after="0" w:line="360" w:lineRule="auto"/>
        <w:jc w:val="center"/>
        <w:rPr>
          <w:rFonts w:ascii="Times New Roman" w:hAnsi="Times New Roman"/>
          <w:b/>
          <w:sz w:val="24"/>
          <w:szCs w:val="24"/>
        </w:rPr>
      </w:pPr>
      <w:r w:rsidRPr="0098117D">
        <w:rPr>
          <w:rFonts w:ascii="Times New Roman" w:hAnsi="Times New Roman"/>
          <w:b/>
          <w:sz w:val="24"/>
          <w:szCs w:val="24"/>
        </w:rPr>
        <w:t>Технологическая карта урока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71"/>
        <w:gridCol w:w="1781"/>
        <w:gridCol w:w="2551"/>
        <w:gridCol w:w="1559"/>
        <w:gridCol w:w="2092"/>
      </w:tblGrid>
      <w:tr w:rsidR="0034159D" w:rsidRPr="00986C84" w:rsidTr="000357F8">
        <w:tc>
          <w:tcPr>
            <w:tcW w:w="1871"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Этапы урока</w:t>
            </w:r>
          </w:p>
        </w:tc>
        <w:tc>
          <w:tcPr>
            <w:tcW w:w="1781"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Задачи этапа</w:t>
            </w:r>
          </w:p>
        </w:tc>
        <w:tc>
          <w:tcPr>
            <w:tcW w:w="2551" w:type="dxa"/>
          </w:tcPr>
          <w:p w:rsidR="0034159D" w:rsidRPr="00986C84" w:rsidRDefault="0034159D" w:rsidP="00014BC6">
            <w:pPr>
              <w:spacing w:after="0" w:line="240" w:lineRule="auto"/>
              <w:jc w:val="both"/>
              <w:rPr>
                <w:rFonts w:ascii="Times New Roman" w:hAnsi="Times New Roman"/>
              </w:rPr>
            </w:pPr>
            <w:r>
              <w:rPr>
                <w:rFonts w:ascii="Times New Roman" w:hAnsi="Times New Roman"/>
              </w:rPr>
              <w:t>Деятельность препод</w:t>
            </w:r>
            <w:r>
              <w:rPr>
                <w:rFonts w:ascii="Times New Roman" w:hAnsi="Times New Roman"/>
              </w:rPr>
              <w:t>а</w:t>
            </w:r>
            <w:r>
              <w:rPr>
                <w:rFonts w:ascii="Times New Roman" w:hAnsi="Times New Roman"/>
              </w:rPr>
              <w:t>ва</w:t>
            </w:r>
            <w:r w:rsidRPr="00986C84">
              <w:rPr>
                <w:rFonts w:ascii="Times New Roman" w:hAnsi="Times New Roman"/>
              </w:rPr>
              <w:t>теля</w:t>
            </w:r>
          </w:p>
        </w:tc>
        <w:tc>
          <w:tcPr>
            <w:tcW w:w="1559"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Деятельность учащихся</w:t>
            </w:r>
          </w:p>
        </w:tc>
        <w:tc>
          <w:tcPr>
            <w:tcW w:w="2092"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УУД</w:t>
            </w:r>
          </w:p>
        </w:tc>
      </w:tr>
      <w:tr w:rsidR="0034159D" w:rsidRPr="00986C84" w:rsidTr="000357F8">
        <w:tc>
          <w:tcPr>
            <w:tcW w:w="1871" w:type="dxa"/>
          </w:tcPr>
          <w:p w:rsidR="00014BC6" w:rsidRDefault="0034159D" w:rsidP="00014BC6">
            <w:pPr>
              <w:spacing w:after="0" w:line="240" w:lineRule="auto"/>
              <w:jc w:val="both"/>
              <w:rPr>
                <w:rFonts w:ascii="Times New Roman" w:hAnsi="Times New Roman"/>
              </w:rPr>
            </w:pPr>
            <w:r>
              <w:rPr>
                <w:rFonts w:ascii="Times New Roman" w:hAnsi="Times New Roman"/>
              </w:rPr>
              <w:t>1.</w:t>
            </w:r>
            <w:r w:rsidRPr="00986C84">
              <w:rPr>
                <w:rFonts w:ascii="Times New Roman" w:hAnsi="Times New Roman"/>
              </w:rPr>
              <w:t>Организацион</w:t>
            </w:r>
            <w:r w:rsidR="00014BC6">
              <w:rPr>
                <w:rFonts w:ascii="Times New Roman" w:hAnsi="Times New Roman"/>
              </w:rPr>
              <w:t>-</w:t>
            </w:r>
          </w:p>
          <w:p w:rsidR="0034159D" w:rsidRDefault="0034159D" w:rsidP="00014BC6">
            <w:pPr>
              <w:spacing w:after="0" w:line="240" w:lineRule="auto"/>
              <w:jc w:val="both"/>
              <w:rPr>
                <w:rFonts w:ascii="Times New Roman" w:hAnsi="Times New Roman"/>
              </w:rPr>
            </w:pPr>
            <w:r w:rsidRPr="00986C84">
              <w:rPr>
                <w:rFonts w:ascii="Times New Roman" w:hAnsi="Times New Roman"/>
              </w:rPr>
              <w:t>ный момент</w:t>
            </w:r>
            <w:r w:rsidR="00014BC6">
              <w:rPr>
                <w:rFonts w:ascii="Times New Roman" w:hAnsi="Times New Roman"/>
              </w:rPr>
              <w:t>.</w:t>
            </w:r>
          </w:p>
          <w:p w:rsidR="00014BC6" w:rsidRDefault="00014BC6" w:rsidP="00014BC6">
            <w:pPr>
              <w:spacing w:after="0" w:line="240" w:lineRule="auto"/>
              <w:jc w:val="both"/>
              <w:rPr>
                <w:rFonts w:ascii="Times New Roman" w:hAnsi="Times New Roman"/>
              </w:rPr>
            </w:pPr>
          </w:p>
          <w:p w:rsidR="00014BC6" w:rsidRDefault="00014BC6" w:rsidP="00014BC6">
            <w:pPr>
              <w:spacing w:after="0" w:line="240" w:lineRule="auto"/>
              <w:jc w:val="both"/>
              <w:rPr>
                <w:rFonts w:ascii="Times New Roman" w:hAnsi="Times New Roman"/>
              </w:rPr>
            </w:pPr>
          </w:p>
          <w:p w:rsidR="00014BC6" w:rsidRDefault="00014BC6" w:rsidP="00014BC6">
            <w:pPr>
              <w:spacing w:after="0" w:line="240" w:lineRule="auto"/>
              <w:jc w:val="both"/>
              <w:rPr>
                <w:rFonts w:ascii="Times New Roman" w:hAnsi="Times New Roman"/>
              </w:rPr>
            </w:pPr>
          </w:p>
          <w:p w:rsidR="00014BC6" w:rsidRDefault="00014BC6" w:rsidP="00014BC6">
            <w:pPr>
              <w:spacing w:after="0" w:line="240" w:lineRule="auto"/>
              <w:jc w:val="both"/>
              <w:rPr>
                <w:rFonts w:ascii="Times New Roman" w:hAnsi="Times New Roman"/>
              </w:rPr>
            </w:pPr>
          </w:p>
          <w:p w:rsidR="00014BC6" w:rsidRDefault="00014BC6" w:rsidP="00014BC6">
            <w:pPr>
              <w:spacing w:after="0" w:line="240" w:lineRule="auto"/>
              <w:jc w:val="both"/>
              <w:rPr>
                <w:rFonts w:ascii="Times New Roman" w:hAnsi="Times New Roman"/>
              </w:rPr>
            </w:pPr>
          </w:p>
          <w:p w:rsidR="00014BC6" w:rsidRPr="00986C84" w:rsidRDefault="00014BC6" w:rsidP="00014BC6">
            <w:pPr>
              <w:spacing w:after="0" w:line="240" w:lineRule="auto"/>
              <w:jc w:val="both"/>
              <w:rPr>
                <w:rFonts w:ascii="Times New Roman" w:hAnsi="Times New Roman"/>
              </w:rPr>
            </w:pPr>
          </w:p>
        </w:tc>
        <w:tc>
          <w:tcPr>
            <w:tcW w:w="1781" w:type="dxa"/>
          </w:tcPr>
          <w:p w:rsidR="0034159D" w:rsidRDefault="0034159D" w:rsidP="00014BC6">
            <w:pPr>
              <w:spacing w:after="0" w:line="240" w:lineRule="auto"/>
              <w:jc w:val="both"/>
              <w:rPr>
                <w:rFonts w:ascii="Times New Roman" w:hAnsi="Times New Roman"/>
              </w:rPr>
            </w:pPr>
            <w:r w:rsidRPr="00986C84">
              <w:rPr>
                <w:rFonts w:ascii="Times New Roman" w:hAnsi="Times New Roman"/>
              </w:rPr>
              <w:t>Создать благ</w:t>
            </w:r>
            <w:r w:rsidRPr="00986C84">
              <w:rPr>
                <w:rFonts w:ascii="Times New Roman" w:hAnsi="Times New Roman"/>
              </w:rPr>
              <w:t>о</w:t>
            </w:r>
            <w:r w:rsidRPr="00986C84">
              <w:rPr>
                <w:rFonts w:ascii="Times New Roman" w:hAnsi="Times New Roman"/>
              </w:rPr>
              <w:t>приятный пс</w:t>
            </w:r>
            <w:r w:rsidRPr="00986C84">
              <w:rPr>
                <w:rFonts w:ascii="Times New Roman" w:hAnsi="Times New Roman"/>
              </w:rPr>
              <w:t>и</w:t>
            </w:r>
            <w:r w:rsidRPr="00986C84">
              <w:rPr>
                <w:rFonts w:ascii="Times New Roman" w:hAnsi="Times New Roman"/>
              </w:rPr>
              <w:t>хологический настрой на р</w:t>
            </w:r>
            <w:r w:rsidRPr="00986C84">
              <w:rPr>
                <w:rFonts w:ascii="Times New Roman" w:hAnsi="Times New Roman"/>
              </w:rPr>
              <w:t>а</w:t>
            </w:r>
            <w:r w:rsidRPr="00986C84">
              <w:rPr>
                <w:rFonts w:ascii="Times New Roman" w:hAnsi="Times New Roman"/>
              </w:rPr>
              <w:t>боту</w:t>
            </w:r>
          </w:p>
          <w:p w:rsidR="00014BC6" w:rsidRDefault="00014BC6" w:rsidP="00014BC6">
            <w:pPr>
              <w:spacing w:after="0" w:line="240" w:lineRule="auto"/>
              <w:jc w:val="both"/>
              <w:rPr>
                <w:rFonts w:ascii="Times New Roman" w:hAnsi="Times New Roman"/>
              </w:rPr>
            </w:pPr>
          </w:p>
          <w:p w:rsidR="00014BC6" w:rsidRDefault="00014BC6" w:rsidP="00014BC6">
            <w:pPr>
              <w:spacing w:after="0" w:line="240" w:lineRule="auto"/>
              <w:jc w:val="both"/>
              <w:rPr>
                <w:rFonts w:ascii="Times New Roman" w:hAnsi="Times New Roman"/>
              </w:rPr>
            </w:pPr>
          </w:p>
          <w:p w:rsidR="00014BC6" w:rsidRDefault="00014BC6" w:rsidP="00014BC6">
            <w:pPr>
              <w:spacing w:after="0" w:line="240" w:lineRule="auto"/>
              <w:jc w:val="both"/>
              <w:rPr>
                <w:rFonts w:ascii="Times New Roman" w:hAnsi="Times New Roman"/>
              </w:rPr>
            </w:pPr>
          </w:p>
          <w:p w:rsidR="00014BC6" w:rsidRPr="00986C84" w:rsidRDefault="00014BC6" w:rsidP="00014BC6">
            <w:pPr>
              <w:spacing w:after="0" w:line="240" w:lineRule="auto"/>
              <w:jc w:val="both"/>
              <w:rPr>
                <w:rFonts w:ascii="Times New Roman" w:hAnsi="Times New Roman"/>
              </w:rPr>
            </w:pPr>
          </w:p>
        </w:tc>
        <w:tc>
          <w:tcPr>
            <w:tcW w:w="2551"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Приветствие, проверка подготовленности к учебному занятию, о</w:t>
            </w:r>
            <w:r w:rsidRPr="00986C84">
              <w:rPr>
                <w:rFonts w:ascii="Times New Roman" w:hAnsi="Times New Roman"/>
              </w:rPr>
              <w:t>р</w:t>
            </w:r>
            <w:r w:rsidRPr="00986C84">
              <w:rPr>
                <w:rFonts w:ascii="Times New Roman" w:hAnsi="Times New Roman"/>
              </w:rPr>
              <w:t>ганизация вни</w:t>
            </w:r>
            <w:r w:rsidR="00014BC6">
              <w:rPr>
                <w:rFonts w:ascii="Times New Roman" w:hAnsi="Times New Roman"/>
              </w:rPr>
              <w:t>мания учащихся</w:t>
            </w:r>
            <w:r w:rsidRPr="00986C84">
              <w:rPr>
                <w:rFonts w:ascii="Times New Roman" w:hAnsi="Times New Roman"/>
              </w:rPr>
              <w:t>.</w:t>
            </w:r>
          </w:p>
          <w:p w:rsidR="0034159D" w:rsidRPr="00986C84" w:rsidRDefault="0034159D" w:rsidP="00014BC6">
            <w:pPr>
              <w:spacing w:after="0" w:line="240" w:lineRule="auto"/>
              <w:jc w:val="both"/>
              <w:rPr>
                <w:rFonts w:ascii="Times New Roman" w:hAnsi="Times New Roman"/>
              </w:rPr>
            </w:pPr>
          </w:p>
        </w:tc>
        <w:tc>
          <w:tcPr>
            <w:tcW w:w="1559"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Включаются в деловой ритм урока.</w:t>
            </w:r>
          </w:p>
          <w:p w:rsidR="0034159D" w:rsidRPr="00986C84" w:rsidRDefault="0034159D" w:rsidP="00014BC6">
            <w:pPr>
              <w:spacing w:after="0" w:line="240" w:lineRule="auto"/>
              <w:jc w:val="both"/>
              <w:rPr>
                <w:rFonts w:ascii="Times New Roman" w:hAnsi="Times New Roman"/>
              </w:rPr>
            </w:pPr>
          </w:p>
          <w:p w:rsidR="0034159D" w:rsidRPr="00986C84" w:rsidRDefault="0034159D" w:rsidP="00014BC6">
            <w:pPr>
              <w:spacing w:after="0" w:line="240" w:lineRule="auto"/>
              <w:jc w:val="both"/>
              <w:rPr>
                <w:rFonts w:ascii="Times New Roman" w:hAnsi="Times New Roman"/>
              </w:rPr>
            </w:pPr>
          </w:p>
          <w:p w:rsidR="0034159D" w:rsidRPr="00986C84" w:rsidRDefault="0034159D" w:rsidP="00014BC6">
            <w:pPr>
              <w:spacing w:after="0" w:line="240" w:lineRule="auto"/>
              <w:jc w:val="both"/>
              <w:rPr>
                <w:rFonts w:ascii="Times New Roman" w:hAnsi="Times New Roman"/>
              </w:rPr>
            </w:pPr>
          </w:p>
        </w:tc>
        <w:tc>
          <w:tcPr>
            <w:tcW w:w="2092"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Личностные: сам</w:t>
            </w:r>
            <w:r w:rsidRPr="00986C84">
              <w:rPr>
                <w:rFonts w:ascii="Times New Roman" w:hAnsi="Times New Roman"/>
              </w:rPr>
              <w:t>о</w:t>
            </w:r>
            <w:r w:rsidRPr="00986C84">
              <w:rPr>
                <w:rFonts w:ascii="Times New Roman" w:hAnsi="Times New Roman"/>
              </w:rPr>
              <w:t>определение.</w:t>
            </w:r>
          </w:p>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Регулятивные: ц</w:t>
            </w:r>
            <w:r w:rsidRPr="00986C84">
              <w:rPr>
                <w:rFonts w:ascii="Times New Roman" w:hAnsi="Times New Roman"/>
              </w:rPr>
              <w:t>е</w:t>
            </w:r>
            <w:r w:rsidRPr="00986C84">
              <w:rPr>
                <w:rFonts w:ascii="Times New Roman" w:hAnsi="Times New Roman"/>
              </w:rPr>
              <w:t xml:space="preserve">леполагание. </w:t>
            </w:r>
          </w:p>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Коммуникативные: планирование учебного сотру</w:t>
            </w:r>
            <w:r w:rsidRPr="00986C84">
              <w:rPr>
                <w:rFonts w:ascii="Times New Roman" w:hAnsi="Times New Roman"/>
              </w:rPr>
              <w:t>д</w:t>
            </w:r>
            <w:r w:rsidRPr="00986C84">
              <w:rPr>
                <w:rFonts w:ascii="Times New Roman" w:hAnsi="Times New Roman"/>
              </w:rPr>
              <w:t>ничества с учит</w:t>
            </w:r>
            <w:r w:rsidRPr="00986C84">
              <w:rPr>
                <w:rFonts w:ascii="Times New Roman" w:hAnsi="Times New Roman"/>
              </w:rPr>
              <w:t>е</w:t>
            </w:r>
            <w:r w:rsidRPr="00986C84">
              <w:rPr>
                <w:rFonts w:ascii="Times New Roman" w:hAnsi="Times New Roman"/>
              </w:rPr>
              <w:t>лем и сверстник</w:t>
            </w:r>
            <w:r w:rsidRPr="00986C84">
              <w:rPr>
                <w:rFonts w:ascii="Times New Roman" w:hAnsi="Times New Roman"/>
              </w:rPr>
              <w:t>а</w:t>
            </w:r>
            <w:r w:rsidRPr="00986C84">
              <w:rPr>
                <w:rFonts w:ascii="Times New Roman" w:hAnsi="Times New Roman"/>
              </w:rPr>
              <w:t>ми.</w:t>
            </w:r>
          </w:p>
        </w:tc>
      </w:tr>
      <w:tr w:rsidR="0034159D" w:rsidRPr="00986C84" w:rsidTr="000357F8">
        <w:tc>
          <w:tcPr>
            <w:tcW w:w="1871"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2. Актуализация и фиксирование индивидуального затруднения в пробном уче</w:t>
            </w:r>
            <w:r w:rsidRPr="00986C84">
              <w:rPr>
                <w:rFonts w:ascii="Times New Roman" w:hAnsi="Times New Roman"/>
              </w:rPr>
              <w:t>б</w:t>
            </w:r>
            <w:r w:rsidRPr="00986C84">
              <w:rPr>
                <w:rFonts w:ascii="Times New Roman" w:hAnsi="Times New Roman"/>
              </w:rPr>
              <w:t>ном действии.</w:t>
            </w:r>
          </w:p>
          <w:p w:rsidR="0034159D" w:rsidRPr="00986C84" w:rsidRDefault="0034159D" w:rsidP="00014BC6">
            <w:pPr>
              <w:spacing w:after="0" w:line="240" w:lineRule="auto"/>
              <w:jc w:val="both"/>
              <w:rPr>
                <w:rFonts w:ascii="Times New Roman" w:hAnsi="Times New Roman"/>
              </w:rPr>
            </w:pPr>
            <w:r w:rsidRPr="00986C84">
              <w:rPr>
                <w:rFonts w:ascii="Times New Roman" w:hAnsi="Times New Roman"/>
                <w:b/>
              </w:rPr>
              <w:t>Стадия вызова</w:t>
            </w:r>
            <w:r w:rsidRPr="00986C84">
              <w:rPr>
                <w:rFonts w:ascii="Times New Roman" w:hAnsi="Times New Roman"/>
              </w:rPr>
              <w:t>.</w:t>
            </w:r>
          </w:p>
        </w:tc>
        <w:tc>
          <w:tcPr>
            <w:tcW w:w="1781"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Актуализация опорных знаний и способов де</w:t>
            </w:r>
            <w:r w:rsidRPr="00986C84">
              <w:rPr>
                <w:rFonts w:ascii="Times New Roman" w:hAnsi="Times New Roman"/>
              </w:rPr>
              <w:t>й</w:t>
            </w:r>
            <w:r w:rsidRPr="00986C84">
              <w:rPr>
                <w:rFonts w:ascii="Times New Roman" w:hAnsi="Times New Roman"/>
              </w:rPr>
              <w:t>ствий.</w:t>
            </w:r>
          </w:p>
        </w:tc>
        <w:tc>
          <w:tcPr>
            <w:tcW w:w="2551" w:type="dxa"/>
          </w:tcPr>
          <w:p w:rsidR="00014BC6" w:rsidRDefault="00014BC6" w:rsidP="00014BC6">
            <w:pPr>
              <w:tabs>
                <w:tab w:val="left" w:pos="360"/>
              </w:tabs>
              <w:spacing w:after="0" w:line="240" w:lineRule="auto"/>
              <w:rPr>
                <w:rFonts w:ascii="Times New Roman" w:hAnsi="Times New Roman"/>
                <w:sz w:val="24"/>
              </w:rPr>
            </w:pPr>
            <w:r w:rsidRPr="00014BC6">
              <w:rPr>
                <w:rFonts w:ascii="Times New Roman" w:hAnsi="Times New Roman"/>
                <w:sz w:val="24"/>
              </w:rPr>
              <w:t>Вступительное слово учителя:</w:t>
            </w:r>
            <w:r>
              <w:rPr>
                <w:rFonts w:ascii="Times New Roman" w:hAnsi="Times New Roman"/>
                <w:sz w:val="24"/>
              </w:rPr>
              <w:t xml:space="preserve"> «Высказыв</w:t>
            </w:r>
            <w:r>
              <w:rPr>
                <w:rFonts w:ascii="Times New Roman" w:hAnsi="Times New Roman"/>
                <w:sz w:val="24"/>
              </w:rPr>
              <w:t>а</w:t>
            </w:r>
            <w:r>
              <w:rPr>
                <w:rFonts w:ascii="Times New Roman" w:hAnsi="Times New Roman"/>
                <w:sz w:val="24"/>
              </w:rPr>
              <w:t xml:space="preserve">ние </w:t>
            </w:r>
          </w:p>
          <w:p w:rsidR="0034159D" w:rsidRPr="00014BC6" w:rsidRDefault="00014BC6" w:rsidP="00014BC6">
            <w:pPr>
              <w:tabs>
                <w:tab w:val="left" w:pos="360"/>
              </w:tabs>
              <w:spacing w:after="0" w:line="240" w:lineRule="auto"/>
              <w:rPr>
                <w:rFonts w:ascii="Times New Roman" w:hAnsi="Times New Roman"/>
                <w:sz w:val="24"/>
              </w:rPr>
            </w:pPr>
            <w:r w:rsidRPr="00014BC6">
              <w:rPr>
                <w:rFonts w:ascii="Times New Roman" w:hAnsi="Times New Roman"/>
                <w:sz w:val="24"/>
              </w:rPr>
              <w:t>А</w:t>
            </w:r>
            <w:r>
              <w:rPr>
                <w:rFonts w:ascii="Times New Roman" w:hAnsi="Times New Roman"/>
                <w:sz w:val="24"/>
              </w:rPr>
              <w:t>. И.</w:t>
            </w:r>
            <w:r w:rsidRPr="00014BC6">
              <w:rPr>
                <w:rFonts w:ascii="Times New Roman" w:hAnsi="Times New Roman"/>
                <w:sz w:val="24"/>
              </w:rPr>
              <w:t xml:space="preserve"> Куприн</w:t>
            </w:r>
            <w:r>
              <w:rPr>
                <w:rFonts w:ascii="Times New Roman" w:hAnsi="Times New Roman"/>
                <w:sz w:val="24"/>
              </w:rPr>
              <w:t>а о ру</w:t>
            </w:r>
            <w:r>
              <w:rPr>
                <w:rFonts w:ascii="Times New Roman" w:hAnsi="Times New Roman"/>
                <w:sz w:val="24"/>
              </w:rPr>
              <w:t>с</w:t>
            </w:r>
            <w:r>
              <w:rPr>
                <w:rFonts w:ascii="Times New Roman" w:hAnsi="Times New Roman"/>
                <w:sz w:val="24"/>
              </w:rPr>
              <w:t>ском языке»</w:t>
            </w:r>
          </w:p>
          <w:p w:rsidR="0034159D" w:rsidRPr="00014BC6" w:rsidRDefault="0034159D" w:rsidP="00014BC6">
            <w:pPr>
              <w:spacing w:after="0" w:line="240" w:lineRule="auto"/>
              <w:jc w:val="both"/>
              <w:rPr>
                <w:rFonts w:ascii="Times New Roman" w:hAnsi="Times New Roman"/>
              </w:rPr>
            </w:pPr>
          </w:p>
          <w:p w:rsidR="0034159D" w:rsidRPr="00986C84" w:rsidRDefault="0034159D" w:rsidP="00014BC6">
            <w:pPr>
              <w:spacing w:after="0" w:line="240" w:lineRule="auto"/>
              <w:jc w:val="both"/>
              <w:rPr>
                <w:rFonts w:ascii="Times New Roman" w:hAnsi="Times New Roman"/>
              </w:rPr>
            </w:pPr>
          </w:p>
          <w:p w:rsidR="0034159D" w:rsidRPr="00986C84" w:rsidRDefault="0034159D" w:rsidP="00014BC6">
            <w:pPr>
              <w:spacing w:after="0" w:line="240" w:lineRule="auto"/>
              <w:jc w:val="both"/>
              <w:rPr>
                <w:rFonts w:ascii="Times New Roman" w:hAnsi="Times New Roman"/>
              </w:rPr>
            </w:pPr>
          </w:p>
        </w:tc>
        <w:tc>
          <w:tcPr>
            <w:tcW w:w="1559" w:type="dxa"/>
          </w:tcPr>
          <w:p w:rsidR="0034159D" w:rsidRPr="00BD3CD7" w:rsidRDefault="00BD3CD7" w:rsidP="00BD3CD7">
            <w:pPr>
              <w:spacing w:after="0" w:line="240" w:lineRule="auto"/>
              <w:jc w:val="both"/>
              <w:rPr>
                <w:rFonts w:ascii="Times New Roman" w:hAnsi="Times New Roman"/>
                <w:sz w:val="24"/>
                <w:szCs w:val="24"/>
              </w:rPr>
            </w:pPr>
            <w:r w:rsidRPr="00BD3CD7">
              <w:rPr>
                <w:rFonts w:ascii="Times New Roman" w:eastAsia="Times New Roman" w:hAnsi="Times New Roman"/>
                <w:spacing w:val="-2"/>
                <w:sz w:val="24"/>
                <w:szCs w:val="24"/>
              </w:rPr>
              <w:t>Осваива</w:t>
            </w:r>
            <w:r w:rsidRPr="00BD3CD7">
              <w:rPr>
                <w:rFonts w:ascii="Times New Roman" w:eastAsia="Times New Roman" w:hAnsi="Times New Roman"/>
                <w:spacing w:val="-2"/>
                <w:sz w:val="24"/>
                <w:szCs w:val="24"/>
              </w:rPr>
              <w:softHyphen/>
            </w:r>
            <w:r w:rsidRPr="00BD3CD7">
              <w:rPr>
                <w:rFonts w:ascii="Times New Roman" w:eastAsia="Times New Roman" w:hAnsi="Times New Roman"/>
                <w:spacing w:val="-1"/>
                <w:sz w:val="24"/>
                <w:szCs w:val="24"/>
              </w:rPr>
              <w:t>ют линг</w:t>
            </w:r>
            <w:r w:rsidRPr="00BD3CD7">
              <w:rPr>
                <w:rFonts w:ascii="Times New Roman" w:eastAsia="Times New Roman" w:hAnsi="Times New Roman"/>
                <w:spacing w:val="-1"/>
                <w:sz w:val="24"/>
                <w:szCs w:val="24"/>
              </w:rPr>
              <w:softHyphen/>
            </w:r>
            <w:r w:rsidRPr="00BD3CD7">
              <w:rPr>
                <w:rFonts w:ascii="Times New Roman" w:eastAsia="Times New Roman" w:hAnsi="Times New Roman"/>
                <w:spacing w:val="-2"/>
                <w:sz w:val="24"/>
                <w:szCs w:val="24"/>
              </w:rPr>
              <w:t>вистиче</w:t>
            </w:r>
            <w:r w:rsidRPr="00BD3CD7">
              <w:rPr>
                <w:rFonts w:ascii="Times New Roman" w:eastAsia="Times New Roman" w:hAnsi="Times New Roman"/>
                <w:spacing w:val="-2"/>
                <w:sz w:val="24"/>
                <w:szCs w:val="24"/>
              </w:rPr>
              <w:softHyphen/>
              <w:t>ские тер</w:t>
            </w:r>
            <w:r w:rsidRPr="00BD3CD7">
              <w:rPr>
                <w:rFonts w:ascii="Times New Roman" w:eastAsia="Times New Roman" w:hAnsi="Times New Roman"/>
                <w:spacing w:val="-2"/>
                <w:sz w:val="24"/>
                <w:szCs w:val="24"/>
              </w:rPr>
              <w:softHyphen/>
            </w:r>
            <w:r w:rsidRPr="00BD3CD7">
              <w:rPr>
                <w:rFonts w:ascii="Times New Roman" w:eastAsia="Times New Roman" w:hAnsi="Times New Roman"/>
                <w:spacing w:val="-4"/>
                <w:sz w:val="24"/>
                <w:szCs w:val="24"/>
              </w:rPr>
              <w:t>мины. От</w:t>
            </w:r>
            <w:r w:rsidRPr="00BD3CD7">
              <w:rPr>
                <w:rFonts w:ascii="Times New Roman" w:eastAsia="Times New Roman" w:hAnsi="Times New Roman"/>
                <w:spacing w:val="-4"/>
                <w:sz w:val="24"/>
                <w:szCs w:val="24"/>
              </w:rPr>
              <w:softHyphen/>
            </w:r>
            <w:r w:rsidRPr="00BD3CD7">
              <w:rPr>
                <w:rFonts w:ascii="Times New Roman" w:eastAsia="Times New Roman" w:hAnsi="Times New Roman"/>
                <w:sz w:val="24"/>
                <w:szCs w:val="24"/>
              </w:rPr>
              <w:t xml:space="preserve">вечают </w:t>
            </w:r>
            <w:r w:rsidRPr="00BD3CD7">
              <w:rPr>
                <w:rFonts w:ascii="Times New Roman" w:eastAsia="Times New Roman" w:hAnsi="Times New Roman"/>
                <w:spacing w:val="-2"/>
                <w:sz w:val="24"/>
                <w:szCs w:val="24"/>
              </w:rPr>
              <w:t>на вопро</w:t>
            </w:r>
            <w:r w:rsidRPr="00BD3CD7">
              <w:rPr>
                <w:rFonts w:ascii="Times New Roman" w:eastAsia="Times New Roman" w:hAnsi="Times New Roman"/>
                <w:spacing w:val="-2"/>
                <w:sz w:val="24"/>
                <w:szCs w:val="24"/>
              </w:rPr>
              <w:softHyphen/>
            </w:r>
            <w:r w:rsidRPr="00BD3CD7">
              <w:rPr>
                <w:rFonts w:ascii="Times New Roman" w:eastAsia="Times New Roman" w:hAnsi="Times New Roman"/>
                <w:spacing w:val="-1"/>
                <w:sz w:val="24"/>
                <w:szCs w:val="24"/>
              </w:rPr>
              <w:t>сы, строят ли</w:t>
            </w:r>
            <w:r w:rsidRPr="00BD3CD7">
              <w:rPr>
                <w:rFonts w:ascii="Times New Roman" w:eastAsia="Times New Roman" w:hAnsi="Times New Roman"/>
                <w:spacing w:val="-1"/>
                <w:sz w:val="24"/>
                <w:szCs w:val="24"/>
              </w:rPr>
              <w:t>н</w:t>
            </w:r>
            <w:r w:rsidRPr="00BD3CD7">
              <w:rPr>
                <w:rFonts w:ascii="Times New Roman" w:eastAsia="Times New Roman" w:hAnsi="Times New Roman"/>
                <w:spacing w:val="-1"/>
                <w:sz w:val="24"/>
                <w:szCs w:val="24"/>
              </w:rPr>
              <w:t>гвистич</w:t>
            </w:r>
            <w:r w:rsidRPr="00BD3CD7">
              <w:rPr>
                <w:rFonts w:ascii="Times New Roman" w:eastAsia="Times New Roman" w:hAnsi="Times New Roman"/>
                <w:spacing w:val="-1"/>
                <w:sz w:val="24"/>
                <w:szCs w:val="24"/>
              </w:rPr>
              <w:t>е</w:t>
            </w:r>
            <w:r w:rsidRPr="00BD3CD7">
              <w:rPr>
                <w:rFonts w:ascii="Times New Roman" w:eastAsia="Times New Roman" w:hAnsi="Times New Roman"/>
                <w:spacing w:val="-1"/>
                <w:sz w:val="24"/>
                <w:szCs w:val="24"/>
              </w:rPr>
              <w:t>ское выск</w:t>
            </w:r>
            <w:r w:rsidRPr="00BD3CD7">
              <w:rPr>
                <w:rFonts w:ascii="Times New Roman" w:eastAsia="Times New Roman" w:hAnsi="Times New Roman"/>
                <w:spacing w:val="-1"/>
                <w:sz w:val="24"/>
                <w:szCs w:val="24"/>
              </w:rPr>
              <w:t>а</w:t>
            </w:r>
            <w:r w:rsidRPr="00BD3CD7">
              <w:rPr>
                <w:rFonts w:ascii="Times New Roman" w:eastAsia="Times New Roman" w:hAnsi="Times New Roman"/>
                <w:spacing w:val="-1"/>
                <w:sz w:val="24"/>
                <w:szCs w:val="24"/>
              </w:rPr>
              <w:t>зывание.</w:t>
            </w:r>
          </w:p>
        </w:tc>
        <w:tc>
          <w:tcPr>
            <w:tcW w:w="2092"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Коммуникативные: планирование учебного сотру</w:t>
            </w:r>
            <w:r w:rsidRPr="00986C84">
              <w:rPr>
                <w:rFonts w:ascii="Times New Roman" w:hAnsi="Times New Roman"/>
              </w:rPr>
              <w:t>д</w:t>
            </w:r>
            <w:r w:rsidRPr="00986C84">
              <w:rPr>
                <w:rFonts w:ascii="Times New Roman" w:hAnsi="Times New Roman"/>
              </w:rPr>
              <w:t>ничества с учит</w:t>
            </w:r>
            <w:r w:rsidRPr="00986C84">
              <w:rPr>
                <w:rFonts w:ascii="Times New Roman" w:hAnsi="Times New Roman"/>
              </w:rPr>
              <w:t>е</w:t>
            </w:r>
            <w:r w:rsidRPr="00986C84">
              <w:rPr>
                <w:rFonts w:ascii="Times New Roman" w:hAnsi="Times New Roman"/>
              </w:rPr>
              <w:t>лем и сверстником.</w:t>
            </w:r>
          </w:p>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Познавательные: логические- анализ объектов с целью выделения призн</w:t>
            </w:r>
            <w:r w:rsidRPr="00986C84">
              <w:rPr>
                <w:rFonts w:ascii="Times New Roman" w:hAnsi="Times New Roman"/>
              </w:rPr>
              <w:t>а</w:t>
            </w:r>
            <w:r w:rsidRPr="00986C84">
              <w:rPr>
                <w:rFonts w:ascii="Times New Roman" w:hAnsi="Times New Roman"/>
              </w:rPr>
              <w:t>ков.</w:t>
            </w:r>
          </w:p>
        </w:tc>
      </w:tr>
      <w:tr w:rsidR="0034159D" w:rsidRPr="00986C84" w:rsidTr="000357F8">
        <w:tc>
          <w:tcPr>
            <w:tcW w:w="1871"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 xml:space="preserve">3.Целеполагание и мотивация </w:t>
            </w:r>
          </w:p>
        </w:tc>
        <w:tc>
          <w:tcPr>
            <w:tcW w:w="1781"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Обеспечение мотивации уч</w:t>
            </w:r>
            <w:r w:rsidRPr="00986C84">
              <w:rPr>
                <w:rFonts w:ascii="Times New Roman" w:hAnsi="Times New Roman"/>
              </w:rPr>
              <w:t>е</w:t>
            </w:r>
            <w:r w:rsidRPr="00986C84">
              <w:rPr>
                <w:rFonts w:ascii="Times New Roman" w:hAnsi="Times New Roman"/>
              </w:rPr>
              <w:t>ния суворовц</w:t>
            </w:r>
            <w:r w:rsidRPr="00986C84">
              <w:rPr>
                <w:rFonts w:ascii="Times New Roman" w:hAnsi="Times New Roman"/>
              </w:rPr>
              <w:t>а</w:t>
            </w:r>
            <w:r w:rsidRPr="00986C84">
              <w:rPr>
                <w:rFonts w:ascii="Times New Roman" w:hAnsi="Times New Roman"/>
              </w:rPr>
              <w:t>ми, принятие ими целей ур</w:t>
            </w:r>
            <w:r w:rsidRPr="00986C84">
              <w:rPr>
                <w:rFonts w:ascii="Times New Roman" w:hAnsi="Times New Roman"/>
              </w:rPr>
              <w:t>о</w:t>
            </w:r>
            <w:r w:rsidRPr="00986C84">
              <w:rPr>
                <w:rFonts w:ascii="Times New Roman" w:hAnsi="Times New Roman"/>
              </w:rPr>
              <w:t>ка.</w:t>
            </w:r>
          </w:p>
        </w:tc>
        <w:tc>
          <w:tcPr>
            <w:tcW w:w="2551" w:type="dxa"/>
          </w:tcPr>
          <w:p w:rsidR="0034159D" w:rsidRDefault="00014BC6" w:rsidP="00014BC6">
            <w:pPr>
              <w:spacing w:after="0" w:line="240" w:lineRule="auto"/>
              <w:jc w:val="both"/>
              <w:rPr>
                <w:rFonts w:ascii="Times New Roman" w:hAnsi="Times New Roman"/>
                <w:sz w:val="24"/>
                <w:szCs w:val="24"/>
              </w:rPr>
            </w:pPr>
            <w:r>
              <w:rPr>
                <w:rFonts w:ascii="Times New Roman" w:hAnsi="Times New Roman"/>
                <w:sz w:val="24"/>
                <w:szCs w:val="24"/>
              </w:rPr>
              <w:t>1.</w:t>
            </w:r>
            <w:r w:rsidRPr="00014BC6">
              <w:rPr>
                <w:rFonts w:ascii="Times New Roman" w:hAnsi="Times New Roman"/>
                <w:sz w:val="24"/>
                <w:szCs w:val="24"/>
              </w:rPr>
              <w:t>Приём: «Расши</w:t>
            </w:r>
            <w:r w:rsidRPr="00014BC6">
              <w:rPr>
                <w:rFonts w:ascii="Times New Roman" w:hAnsi="Times New Roman"/>
                <w:sz w:val="24"/>
                <w:szCs w:val="24"/>
              </w:rPr>
              <w:t>ф</w:t>
            </w:r>
            <w:r w:rsidRPr="00014BC6">
              <w:rPr>
                <w:rFonts w:ascii="Times New Roman" w:hAnsi="Times New Roman"/>
                <w:sz w:val="24"/>
                <w:szCs w:val="24"/>
              </w:rPr>
              <w:t>руйте ребус»</w:t>
            </w:r>
            <w:r>
              <w:rPr>
                <w:rFonts w:ascii="Times New Roman" w:hAnsi="Times New Roman"/>
                <w:sz w:val="24"/>
                <w:szCs w:val="24"/>
              </w:rPr>
              <w:t>.</w:t>
            </w:r>
          </w:p>
          <w:p w:rsidR="00014BC6" w:rsidRDefault="00014BC6" w:rsidP="00014BC6">
            <w:pPr>
              <w:spacing w:after="0" w:line="240" w:lineRule="auto"/>
              <w:jc w:val="both"/>
              <w:rPr>
                <w:rFonts w:ascii="Times New Roman" w:hAnsi="Times New Roman"/>
                <w:bCs/>
                <w:color w:val="000000"/>
                <w:sz w:val="24"/>
              </w:rPr>
            </w:pPr>
            <w:r>
              <w:rPr>
                <w:bCs/>
                <w:color w:val="000000"/>
                <w:sz w:val="24"/>
              </w:rPr>
              <w:t>2.</w:t>
            </w:r>
            <w:r w:rsidRPr="00014BC6">
              <w:rPr>
                <w:rFonts w:ascii="Times New Roman" w:hAnsi="Times New Roman"/>
                <w:bCs/>
                <w:color w:val="000000"/>
                <w:sz w:val="24"/>
              </w:rPr>
              <w:t>Значение слова «п</w:t>
            </w:r>
            <w:r w:rsidRPr="00014BC6">
              <w:rPr>
                <w:rFonts w:ascii="Times New Roman" w:hAnsi="Times New Roman"/>
                <w:bCs/>
                <w:color w:val="000000"/>
                <w:sz w:val="24"/>
              </w:rPr>
              <w:t>о</w:t>
            </w:r>
            <w:r w:rsidRPr="00014BC6">
              <w:rPr>
                <w:rFonts w:ascii="Times New Roman" w:hAnsi="Times New Roman"/>
                <w:bCs/>
                <w:color w:val="000000"/>
                <w:sz w:val="24"/>
              </w:rPr>
              <w:t>единок»</w:t>
            </w:r>
            <w:r>
              <w:rPr>
                <w:rFonts w:ascii="Times New Roman" w:hAnsi="Times New Roman"/>
                <w:bCs/>
                <w:color w:val="000000"/>
                <w:sz w:val="24"/>
              </w:rPr>
              <w:t>.</w:t>
            </w:r>
          </w:p>
          <w:p w:rsidR="00014BC6" w:rsidRDefault="00014BC6" w:rsidP="00014BC6">
            <w:pPr>
              <w:spacing w:after="0" w:line="240" w:lineRule="auto"/>
              <w:jc w:val="both"/>
              <w:rPr>
                <w:rFonts w:ascii="Times New Roman" w:hAnsi="Times New Roman"/>
                <w:sz w:val="24"/>
              </w:rPr>
            </w:pPr>
            <w:r>
              <w:rPr>
                <w:rFonts w:ascii="Times New Roman" w:hAnsi="Times New Roman"/>
                <w:bCs/>
                <w:color w:val="000000"/>
                <w:sz w:val="24"/>
              </w:rPr>
              <w:t>3.</w:t>
            </w:r>
            <w:r w:rsidRPr="00014BC6">
              <w:rPr>
                <w:rFonts w:ascii="Times New Roman" w:hAnsi="Times New Roman"/>
                <w:bCs/>
                <w:color w:val="000000"/>
                <w:sz w:val="24"/>
              </w:rPr>
              <w:t>Значение</w:t>
            </w:r>
            <w:r>
              <w:rPr>
                <w:rFonts w:ascii="Times New Roman" w:hAnsi="Times New Roman"/>
                <w:sz w:val="24"/>
              </w:rPr>
              <w:t>«</w:t>
            </w:r>
            <w:r w:rsidRPr="00014BC6">
              <w:rPr>
                <w:rFonts w:ascii="Times New Roman" w:hAnsi="Times New Roman"/>
                <w:sz w:val="24"/>
              </w:rPr>
              <w:t>орфографический поединок?</w:t>
            </w:r>
            <w:r>
              <w:rPr>
                <w:rFonts w:ascii="Times New Roman" w:hAnsi="Times New Roman"/>
                <w:sz w:val="24"/>
              </w:rPr>
              <w:t>»</w:t>
            </w:r>
          </w:p>
          <w:p w:rsidR="00014BC6" w:rsidRDefault="00014BC6" w:rsidP="00014BC6">
            <w:pPr>
              <w:spacing w:after="0" w:line="240" w:lineRule="auto"/>
              <w:jc w:val="both"/>
              <w:rPr>
                <w:rFonts w:ascii="Times New Roman" w:hAnsi="Times New Roman"/>
                <w:sz w:val="24"/>
              </w:rPr>
            </w:pPr>
            <w:r>
              <w:rPr>
                <w:rFonts w:ascii="Times New Roman" w:hAnsi="Times New Roman"/>
                <w:sz w:val="24"/>
              </w:rPr>
              <w:t>-Какова тема?</w:t>
            </w:r>
          </w:p>
          <w:p w:rsidR="00014BC6" w:rsidRPr="00014BC6" w:rsidRDefault="00014BC6" w:rsidP="00014BC6">
            <w:pPr>
              <w:spacing w:after="0" w:line="240" w:lineRule="auto"/>
              <w:jc w:val="both"/>
              <w:rPr>
                <w:rFonts w:ascii="Times New Roman" w:eastAsia="Times New Roman" w:hAnsi="Times New Roman"/>
                <w:sz w:val="24"/>
                <w:szCs w:val="24"/>
              </w:rPr>
            </w:pPr>
            <w:r>
              <w:rPr>
                <w:sz w:val="24"/>
              </w:rPr>
              <w:t xml:space="preserve">- </w:t>
            </w:r>
            <w:r w:rsidRPr="00014BC6">
              <w:rPr>
                <w:rFonts w:ascii="Times New Roman" w:hAnsi="Times New Roman"/>
                <w:sz w:val="24"/>
              </w:rPr>
              <w:t>Какие знания вы должны сегодня пок</w:t>
            </w:r>
            <w:r w:rsidRPr="00014BC6">
              <w:rPr>
                <w:rFonts w:ascii="Times New Roman" w:hAnsi="Times New Roman"/>
                <w:sz w:val="24"/>
              </w:rPr>
              <w:t>а</w:t>
            </w:r>
            <w:r w:rsidRPr="00014BC6">
              <w:rPr>
                <w:rFonts w:ascii="Times New Roman" w:hAnsi="Times New Roman"/>
                <w:sz w:val="24"/>
              </w:rPr>
              <w:t>зать?</w:t>
            </w:r>
          </w:p>
        </w:tc>
        <w:tc>
          <w:tcPr>
            <w:tcW w:w="1559"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 xml:space="preserve">Учащиеся определяют </w:t>
            </w:r>
            <w:r w:rsidR="00014BC6">
              <w:rPr>
                <w:rFonts w:ascii="Times New Roman" w:hAnsi="Times New Roman"/>
              </w:rPr>
              <w:t xml:space="preserve">тему и </w:t>
            </w:r>
            <w:r w:rsidRPr="00986C84">
              <w:rPr>
                <w:rFonts w:ascii="Times New Roman" w:hAnsi="Times New Roman"/>
              </w:rPr>
              <w:t>цель урока</w:t>
            </w:r>
          </w:p>
        </w:tc>
        <w:tc>
          <w:tcPr>
            <w:tcW w:w="2092"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Регулятивные: ц</w:t>
            </w:r>
            <w:r w:rsidRPr="00986C84">
              <w:rPr>
                <w:rFonts w:ascii="Times New Roman" w:hAnsi="Times New Roman"/>
              </w:rPr>
              <w:t>е</w:t>
            </w:r>
            <w:r w:rsidRPr="00986C84">
              <w:rPr>
                <w:rFonts w:ascii="Times New Roman" w:hAnsi="Times New Roman"/>
              </w:rPr>
              <w:t>леполагание.</w:t>
            </w:r>
          </w:p>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Коммуникативные: постановка вопр</w:t>
            </w:r>
            <w:r w:rsidRPr="00986C84">
              <w:rPr>
                <w:rFonts w:ascii="Times New Roman" w:hAnsi="Times New Roman"/>
              </w:rPr>
              <w:t>о</w:t>
            </w:r>
            <w:r w:rsidRPr="00986C84">
              <w:rPr>
                <w:rFonts w:ascii="Times New Roman" w:hAnsi="Times New Roman"/>
              </w:rPr>
              <w:t>сов.</w:t>
            </w:r>
          </w:p>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Познавательные: самостоятельное выделение-формулирование познавательной цели; логические - формулирование проблемы.</w:t>
            </w:r>
          </w:p>
        </w:tc>
      </w:tr>
      <w:tr w:rsidR="0034159D" w:rsidRPr="00986C84" w:rsidTr="000357F8">
        <w:tc>
          <w:tcPr>
            <w:tcW w:w="1871" w:type="dxa"/>
            <w:shd w:val="clear" w:color="auto" w:fill="auto"/>
          </w:tcPr>
          <w:p w:rsidR="0034159D" w:rsidRPr="00986C84" w:rsidRDefault="0034159D" w:rsidP="00014BC6">
            <w:pPr>
              <w:spacing w:after="0" w:line="240" w:lineRule="auto"/>
              <w:jc w:val="both"/>
              <w:rPr>
                <w:rFonts w:ascii="Times New Roman" w:hAnsi="Times New Roman"/>
                <w:b/>
              </w:rPr>
            </w:pPr>
            <w:r w:rsidRPr="00986C84">
              <w:rPr>
                <w:rFonts w:ascii="Times New Roman" w:hAnsi="Times New Roman"/>
              </w:rPr>
              <w:t>4</w:t>
            </w:r>
            <w:r w:rsidRPr="007E46DB">
              <w:rPr>
                <w:rFonts w:ascii="Times New Roman" w:hAnsi="Times New Roman"/>
                <w:sz w:val="24"/>
                <w:szCs w:val="24"/>
                <w:shd w:val="clear" w:color="auto" w:fill="FFFFFF" w:themeFill="background1"/>
              </w:rPr>
              <w:t xml:space="preserve">. </w:t>
            </w:r>
            <w:r w:rsidR="007E46DB" w:rsidRPr="007E46DB">
              <w:rPr>
                <w:rFonts w:ascii="Times New Roman" w:hAnsi="Times New Roman"/>
                <w:color w:val="333333"/>
                <w:sz w:val="24"/>
                <w:szCs w:val="24"/>
                <w:shd w:val="clear" w:color="auto" w:fill="FFFFFF" w:themeFill="background1"/>
              </w:rPr>
              <w:t xml:space="preserve">Подготовка учащихся к обобщенной </w:t>
            </w:r>
            <w:r w:rsidR="007E46DB" w:rsidRPr="007E46DB">
              <w:rPr>
                <w:rFonts w:ascii="Times New Roman" w:hAnsi="Times New Roman"/>
                <w:color w:val="333333"/>
                <w:sz w:val="24"/>
                <w:szCs w:val="24"/>
                <w:shd w:val="clear" w:color="auto" w:fill="FFFFFF" w:themeFill="background1"/>
              </w:rPr>
              <w:lastRenderedPageBreak/>
              <w:t>деятельности</w:t>
            </w:r>
            <w:r w:rsidRPr="00986C84">
              <w:rPr>
                <w:rFonts w:ascii="Times New Roman" w:hAnsi="Times New Roman"/>
                <w:b/>
              </w:rPr>
              <w:t>.</w:t>
            </w:r>
          </w:p>
        </w:tc>
        <w:tc>
          <w:tcPr>
            <w:tcW w:w="1781" w:type="dxa"/>
          </w:tcPr>
          <w:p w:rsidR="0034159D" w:rsidRPr="00986C84" w:rsidRDefault="0034159D" w:rsidP="007E46DB">
            <w:pPr>
              <w:spacing w:after="0" w:line="240" w:lineRule="auto"/>
              <w:jc w:val="both"/>
              <w:rPr>
                <w:rFonts w:ascii="Times New Roman" w:hAnsi="Times New Roman"/>
              </w:rPr>
            </w:pPr>
            <w:r w:rsidRPr="00986C84">
              <w:rPr>
                <w:rFonts w:ascii="Times New Roman" w:hAnsi="Times New Roman"/>
              </w:rPr>
              <w:lastRenderedPageBreak/>
              <w:t>Обеспечение восприятия, о</w:t>
            </w:r>
            <w:r w:rsidRPr="00986C84">
              <w:rPr>
                <w:rFonts w:ascii="Times New Roman" w:hAnsi="Times New Roman"/>
              </w:rPr>
              <w:t>с</w:t>
            </w:r>
            <w:r w:rsidRPr="00986C84">
              <w:rPr>
                <w:rFonts w:ascii="Times New Roman" w:hAnsi="Times New Roman"/>
              </w:rPr>
              <w:t xml:space="preserve">мысления и </w:t>
            </w:r>
            <w:r w:rsidR="007E46DB">
              <w:rPr>
                <w:rFonts w:ascii="Times New Roman" w:hAnsi="Times New Roman"/>
              </w:rPr>
              <w:lastRenderedPageBreak/>
              <w:t>подготовки к обобщённой деятельности</w:t>
            </w:r>
          </w:p>
        </w:tc>
        <w:tc>
          <w:tcPr>
            <w:tcW w:w="2551" w:type="dxa"/>
          </w:tcPr>
          <w:p w:rsidR="0034159D" w:rsidRPr="00014BC6" w:rsidRDefault="007E46DB" w:rsidP="00014BC6">
            <w:pPr>
              <w:spacing w:after="0" w:line="240" w:lineRule="auto"/>
              <w:jc w:val="both"/>
              <w:rPr>
                <w:rFonts w:ascii="Times New Roman" w:eastAsia="Times New Roman" w:hAnsi="Times New Roman"/>
                <w:sz w:val="24"/>
                <w:szCs w:val="24"/>
              </w:rPr>
            </w:pPr>
            <w:r w:rsidRPr="000357F8">
              <w:rPr>
                <w:rFonts w:ascii="Times New Roman" w:hAnsi="Times New Roman"/>
                <w:b/>
                <w:sz w:val="24"/>
                <w:szCs w:val="24"/>
              </w:rPr>
              <w:lastRenderedPageBreak/>
              <w:t>Мотивация.</w:t>
            </w:r>
            <w:r w:rsidR="00014BC6" w:rsidRPr="00014BC6">
              <w:rPr>
                <w:rFonts w:ascii="Times New Roman" w:hAnsi="Times New Roman"/>
                <w:sz w:val="24"/>
                <w:szCs w:val="24"/>
              </w:rPr>
              <w:t>1.Работа над высказыванием А.В.Суворова.</w:t>
            </w:r>
          </w:p>
          <w:p w:rsidR="00014BC6" w:rsidRPr="00986C84" w:rsidRDefault="00014BC6" w:rsidP="00014BC6">
            <w:pPr>
              <w:spacing w:after="0" w:line="240" w:lineRule="auto"/>
              <w:jc w:val="both"/>
              <w:rPr>
                <w:rFonts w:ascii="Times New Roman" w:eastAsia="Times New Roman" w:hAnsi="Times New Roman"/>
              </w:rPr>
            </w:pPr>
            <w:r w:rsidRPr="00014BC6">
              <w:rPr>
                <w:rFonts w:ascii="Times New Roman" w:eastAsia="Times New Roman" w:hAnsi="Times New Roman"/>
                <w:sz w:val="24"/>
                <w:szCs w:val="24"/>
              </w:rPr>
              <w:lastRenderedPageBreak/>
              <w:t>2.</w:t>
            </w:r>
            <w:r w:rsidRPr="00014BC6">
              <w:rPr>
                <w:rFonts w:ascii="Times New Roman" w:hAnsi="Times New Roman"/>
                <w:sz w:val="24"/>
                <w:szCs w:val="24"/>
              </w:rPr>
              <w:t xml:space="preserve"> На сегодняшнем нашем занятии в «о</w:t>
            </w:r>
            <w:r w:rsidRPr="00014BC6">
              <w:rPr>
                <w:rFonts w:ascii="Times New Roman" w:hAnsi="Times New Roman"/>
                <w:sz w:val="24"/>
                <w:szCs w:val="24"/>
              </w:rPr>
              <w:t>р</w:t>
            </w:r>
            <w:r w:rsidRPr="00014BC6">
              <w:rPr>
                <w:rFonts w:ascii="Times New Roman" w:hAnsi="Times New Roman"/>
                <w:sz w:val="24"/>
                <w:szCs w:val="24"/>
              </w:rPr>
              <w:t>фографическом п</w:t>
            </w:r>
            <w:r w:rsidRPr="00014BC6">
              <w:rPr>
                <w:rFonts w:ascii="Times New Roman" w:hAnsi="Times New Roman"/>
                <w:sz w:val="24"/>
                <w:szCs w:val="24"/>
              </w:rPr>
              <w:t>о</w:t>
            </w:r>
            <w:r w:rsidRPr="00014BC6">
              <w:rPr>
                <w:rFonts w:ascii="Times New Roman" w:hAnsi="Times New Roman"/>
                <w:sz w:val="24"/>
                <w:szCs w:val="24"/>
              </w:rPr>
              <w:t>единке» вы продемо</w:t>
            </w:r>
            <w:r w:rsidRPr="00014BC6">
              <w:rPr>
                <w:rFonts w:ascii="Times New Roman" w:hAnsi="Times New Roman"/>
                <w:sz w:val="24"/>
                <w:szCs w:val="24"/>
              </w:rPr>
              <w:t>н</w:t>
            </w:r>
            <w:r w:rsidRPr="00014BC6">
              <w:rPr>
                <w:rFonts w:ascii="Times New Roman" w:hAnsi="Times New Roman"/>
                <w:sz w:val="24"/>
                <w:szCs w:val="24"/>
              </w:rPr>
              <w:t>стрируете все свои знания о причастии, о его правописании</w:t>
            </w:r>
            <w:r>
              <w:rPr>
                <w:rFonts w:ascii="Times New Roman" w:hAnsi="Times New Roman"/>
                <w:sz w:val="24"/>
                <w:szCs w:val="24"/>
              </w:rPr>
              <w:t>.</w:t>
            </w:r>
          </w:p>
        </w:tc>
        <w:tc>
          <w:tcPr>
            <w:tcW w:w="1559" w:type="dxa"/>
          </w:tcPr>
          <w:p w:rsidR="0034159D" w:rsidRPr="00986C84" w:rsidRDefault="0034159D" w:rsidP="00014BC6">
            <w:pPr>
              <w:spacing w:after="0" w:line="240" w:lineRule="auto"/>
              <w:jc w:val="both"/>
              <w:rPr>
                <w:rFonts w:ascii="Times New Roman" w:eastAsia="Times New Roman" w:hAnsi="Times New Roman"/>
              </w:rPr>
            </w:pPr>
            <w:r w:rsidRPr="00986C84">
              <w:rPr>
                <w:rFonts w:ascii="Times New Roman" w:hAnsi="Times New Roman"/>
              </w:rPr>
              <w:lastRenderedPageBreak/>
              <w:t>Определяют тему урока,</w:t>
            </w:r>
          </w:p>
          <w:p w:rsidR="0034159D" w:rsidRPr="00014BC6" w:rsidRDefault="00014BC6" w:rsidP="00014BC6">
            <w:pPr>
              <w:spacing w:after="0" w:line="240" w:lineRule="auto"/>
              <w:jc w:val="both"/>
              <w:rPr>
                <w:rFonts w:ascii="Times New Roman" w:eastAsia="Times New Roman" w:hAnsi="Times New Roman"/>
              </w:rPr>
            </w:pPr>
            <w:r>
              <w:rPr>
                <w:rFonts w:ascii="Times New Roman" w:eastAsia="Times New Roman" w:hAnsi="Times New Roman"/>
              </w:rPr>
              <w:t xml:space="preserve">Работают над </w:t>
            </w:r>
            <w:r>
              <w:rPr>
                <w:rFonts w:ascii="Times New Roman" w:eastAsia="Times New Roman" w:hAnsi="Times New Roman"/>
              </w:rPr>
              <w:lastRenderedPageBreak/>
              <w:t>высказыван</w:t>
            </w:r>
            <w:r>
              <w:rPr>
                <w:rFonts w:ascii="Times New Roman" w:eastAsia="Times New Roman" w:hAnsi="Times New Roman"/>
              </w:rPr>
              <w:t>и</w:t>
            </w:r>
            <w:r>
              <w:rPr>
                <w:rFonts w:ascii="Times New Roman" w:eastAsia="Times New Roman" w:hAnsi="Times New Roman"/>
              </w:rPr>
              <w:t>ем.</w:t>
            </w:r>
          </w:p>
          <w:p w:rsidR="0034159D" w:rsidRPr="00986C84" w:rsidRDefault="0034159D" w:rsidP="00014BC6">
            <w:pPr>
              <w:spacing w:after="0" w:line="240" w:lineRule="auto"/>
              <w:jc w:val="both"/>
              <w:rPr>
                <w:rFonts w:ascii="Times New Roman" w:eastAsia="Times New Roman" w:hAnsi="Times New Roman"/>
              </w:rPr>
            </w:pPr>
          </w:p>
          <w:p w:rsidR="0034159D" w:rsidRPr="00986C84" w:rsidRDefault="0034159D" w:rsidP="00014BC6">
            <w:pPr>
              <w:spacing w:after="0" w:line="240" w:lineRule="auto"/>
              <w:jc w:val="both"/>
              <w:rPr>
                <w:rFonts w:ascii="Times New Roman" w:eastAsia="Times New Roman" w:hAnsi="Times New Roman"/>
              </w:rPr>
            </w:pPr>
          </w:p>
          <w:p w:rsidR="0034159D" w:rsidRPr="00986C84" w:rsidRDefault="0034159D" w:rsidP="00014BC6">
            <w:pPr>
              <w:spacing w:after="0" w:line="240" w:lineRule="auto"/>
              <w:jc w:val="both"/>
              <w:rPr>
                <w:rFonts w:ascii="Times New Roman" w:eastAsia="Times New Roman" w:hAnsi="Times New Roman"/>
              </w:rPr>
            </w:pPr>
          </w:p>
          <w:p w:rsidR="0034159D" w:rsidRPr="00986C84" w:rsidRDefault="0034159D" w:rsidP="00014BC6">
            <w:pPr>
              <w:spacing w:after="0" w:line="240" w:lineRule="auto"/>
              <w:jc w:val="both"/>
              <w:rPr>
                <w:rFonts w:ascii="Times New Roman" w:eastAsia="Times New Roman" w:hAnsi="Times New Roman"/>
              </w:rPr>
            </w:pPr>
          </w:p>
          <w:p w:rsidR="0034159D" w:rsidRPr="00986C84" w:rsidRDefault="0034159D" w:rsidP="00014BC6">
            <w:pPr>
              <w:spacing w:after="0" w:line="240" w:lineRule="auto"/>
              <w:jc w:val="both"/>
              <w:rPr>
                <w:rFonts w:ascii="Times New Roman" w:eastAsia="Times New Roman" w:hAnsi="Times New Roman"/>
              </w:rPr>
            </w:pPr>
          </w:p>
          <w:p w:rsidR="0034159D" w:rsidRPr="00986C84" w:rsidRDefault="0034159D" w:rsidP="00014BC6">
            <w:pPr>
              <w:spacing w:after="0" w:line="240" w:lineRule="auto"/>
              <w:jc w:val="both"/>
              <w:rPr>
                <w:rFonts w:ascii="Times New Roman" w:eastAsia="Times New Roman" w:hAnsi="Times New Roman"/>
              </w:rPr>
            </w:pPr>
          </w:p>
          <w:p w:rsidR="0034159D" w:rsidRPr="00986C84" w:rsidRDefault="0034159D" w:rsidP="00014BC6">
            <w:pPr>
              <w:spacing w:after="0" w:line="240" w:lineRule="auto"/>
              <w:jc w:val="both"/>
              <w:rPr>
                <w:rFonts w:ascii="Times New Roman" w:eastAsia="Times New Roman" w:hAnsi="Times New Roman"/>
              </w:rPr>
            </w:pPr>
          </w:p>
          <w:p w:rsidR="0034159D" w:rsidRPr="00986C84" w:rsidRDefault="0034159D" w:rsidP="00014BC6">
            <w:pPr>
              <w:spacing w:after="0" w:line="240" w:lineRule="auto"/>
              <w:jc w:val="both"/>
              <w:rPr>
                <w:rFonts w:ascii="Times New Roman" w:eastAsia="Times New Roman" w:hAnsi="Times New Roman"/>
              </w:rPr>
            </w:pPr>
          </w:p>
        </w:tc>
        <w:tc>
          <w:tcPr>
            <w:tcW w:w="2092"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lastRenderedPageBreak/>
              <w:t>Коммуникативные: постановка вопр</w:t>
            </w:r>
            <w:r w:rsidRPr="00986C84">
              <w:rPr>
                <w:rFonts w:ascii="Times New Roman" w:hAnsi="Times New Roman"/>
              </w:rPr>
              <w:t>о</w:t>
            </w:r>
            <w:r w:rsidRPr="00986C84">
              <w:rPr>
                <w:rFonts w:ascii="Times New Roman" w:hAnsi="Times New Roman"/>
              </w:rPr>
              <w:t xml:space="preserve">сов, инициативное </w:t>
            </w:r>
            <w:r w:rsidRPr="00986C84">
              <w:rPr>
                <w:rFonts w:ascii="Times New Roman" w:hAnsi="Times New Roman"/>
              </w:rPr>
              <w:lastRenderedPageBreak/>
              <w:t>сотрудничество.</w:t>
            </w:r>
          </w:p>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Познавательные: самостоятельное выделение-формулирование познавательной цели; логические- формулирование проблемы, решение проблемы, п</w:t>
            </w:r>
            <w:r w:rsidRPr="00986C84">
              <w:rPr>
                <w:rFonts w:ascii="Times New Roman" w:hAnsi="Times New Roman"/>
              </w:rPr>
              <w:t>о</w:t>
            </w:r>
            <w:r w:rsidRPr="00986C84">
              <w:rPr>
                <w:rFonts w:ascii="Times New Roman" w:hAnsi="Times New Roman"/>
              </w:rPr>
              <w:t>строение логич</w:t>
            </w:r>
            <w:r w:rsidRPr="00986C84">
              <w:rPr>
                <w:rFonts w:ascii="Times New Roman" w:hAnsi="Times New Roman"/>
              </w:rPr>
              <w:t>е</w:t>
            </w:r>
            <w:r w:rsidRPr="00986C84">
              <w:rPr>
                <w:rFonts w:ascii="Times New Roman" w:hAnsi="Times New Roman"/>
              </w:rPr>
              <w:t>ской цепи рассу</w:t>
            </w:r>
            <w:r w:rsidRPr="00986C84">
              <w:rPr>
                <w:rFonts w:ascii="Times New Roman" w:hAnsi="Times New Roman"/>
              </w:rPr>
              <w:t>ж</w:t>
            </w:r>
            <w:r w:rsidRPr="00986C84">
              <w:rPr>
                <w:rFonts w:ascii="Times New Roman" w:hAnsi="Times New Roman"/>
              </w:rPr>
              <w:t>дений; доказател</w:t>
            </w:r>
            <w:r w:rsidRPr="00986C84">
              <w:rPr>
                <w:rFonts w:ascii="Times New Roman" w:hAnsi="Times New Roman"/>
              </w:rPr>
              <w:t>ь</w:t>
            </w:r>
            <w:r w:rsidRPr="00986C84">
              <w:rPr>
                <w:rFonts w:ascii="Times New Roman" w:hAnsi="Times New Roman"/>
              </w:rPr>
              <w:t>ство.</w:t>
            </w:r>
          </w:p>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Регулятивные: пл</w:t>
            </w:r>
            <w:r w:rsidRPr="00986C84">
              <w:rPr>
                <w:rFonts w:ascii="Times New Roman" w:hAnsi="Times New Roman"/>
              </w:rPr>
              <w:t>а</w:t>
            </w:r>
            <w:r w:rsidRPr="00986C84">
              <w:rPr>
                <w:rFonts w:ascii="Times New Roman" w:hAnsi="Times New Roman"/>
              </w:rPr>
              <w:t>нирование, прогн</w:t>
            </w:r>
            <w:r w:rsidRPr="00986C84">
              <w:rPr>
                <w:rFonts w:ascii="Times New Roman" w:hAnsi="Times New Roman"/>
              </w:rPr>
              <w:t>о</w:t>
            </w:r>
            <w:r w:rsidRPr="00986C84">
              <w:rPr>
                <w:rFonts w:ascii="Times New Roman" w:hAnsi="Times New Roman"/>
              </w:rPr>
              <w:t>зирование.</w:t>
            </w:r>
          </w:p>
        </w:tc>
      </w:tr>
      <w:tr w:rsidR="0034159D" w:rsidRPr="00986C84" w:rsidTr="000357F8">
        <w:tc>
          <w:tcPr>
            <w:tcW w:w="1871" w:type="dxa"/>
          </w:tcPr>
          <w:p w:rsidR="0034159D" w:rsidRPr="00986C84" w:rsidRDefault="0034159D" w:rsidP="00014BC6">
            <w:pPr>
              <w:spacing w:after="0" w:line="240" w:lineRule="auto"/>
              <w:jc w:val="both"/>
              <w:rPr>
                <w:rFonts w:ascii="Times New Roman" w:hAnsi="Times New Roman"/>
              </w:rPr>
            </w:pPr>
            <w:r w:rsidRPr="007E46DB">
              <w:rPr>
                <w:rFonts w:ascii="Times New Roman" w:hAnsi="Times New Roman"/>
              </w:rPr>
              <w:lastRenderedPageBreak/>
              <w:t>5</w:t>
            </w:r>
            <w:r w:rsidRPr="007E46DB">
              <w:rPr>
                <w:rFonts w:ascii="Times New Roman" w:hAnsi="Times New Roman"/>
                <w:sz w:val="24"/>
                <w:szCs w:val="24"/>
              </w:rPr>
              <w:t>.</w:t>
            </w:r>
            <w:r w:rsidR="007E46DB" w:rsidRPr="007E46DB">
              <w:rPr>
                <w:rFonts w:ascii="Times New Roman" w:hAnsi="Times New Roman"/>
                <w:sz w:val="24"/>
                <w:szCs w:val="24"/>
              </w:rPr>
              <w:t>Применение знаний и ум</w:t>
            </w:r>
            <w:r w:rsidR="007E46DB" w:rsidRPr="007E46DB">
              <w:rPr>
                <w:rFonts w:ascii="Times New Roman" w:hAnsi="Times New Roman"/>
                <w:sz w:val="24"/>
                <w:szCs w:val="24"/>
              </w:rPr>
              <w:t>е</w:t>
            </w:r>
            <w:r w:rsidR="007E46DB" w:rsidRPr="007E46DB">
              <w:rPr>
                <w:rFonts w:ascii="Times New Roman" w:hAnsi="Times New Roman"/>
                <w:sz w:val="24"/>
                <w:szCs w:val="24"/>
              </w:rPr>
              <w:t>ний в новой с</w:t>
            </w:r>
            <w:r w:rsidR="007E46DB" w:rsidRPr="007E46DB">
              <w:rPr>
                <w:rFonts w:ascii="Times New Roman" w:hAnsi="Times New Roman"/>
                <w:sz w:val="24"/>
                <w:szCs w:val="24"/>
              </w:rPr>
              <w:t>и</w:t>
            </w:r>
            <w:r w:rsidR="007E46DB" w:rsidRPr="007E46DB">
              <w:rPr>
                <w:rFonts w:ascii="Times New Roman" w:hAnsi="Times New Roman"/>
                <w:sz w:val="24"/>
                <w:szCs w:val="24"/>
              </w:rPr>
              <w:t>туации</w:t>
            </w:r>
            <w:r w:rsidR="007E46DB">
              <w:rPr>
                <w:rFonts w:ascii="Times New Roman" w:hAnsi="Times New Roman"/>
                <w:sz w:val="24"/>
                <w:szCs w:val="24"/>
              </w:rPr>
              <w:t>.</w:t>
            </w:r>
          </w:p>
        </w:tc>
        <w:tc>
          <w:tcPr>
            <w:tcW w:w="1781" w:type="dxa"/>
          </w:tcPr>
          <w:p w:rsidR="0034159D" w:rsidRPr="007E46DB" w:rsidRDefault="0034159D" w:rsidP="00014BC6">
            <w:pPr>
              <w:spacing w:after="0" w:line="240" w:lineRule="auto"/>
              <w:jc w:val="both"/>
              <w:rPr>
                <w:rFonts w:ascii="Times New Roman" w:hAnsi="Times New Roman"/>
                <w:sz w:val="24"/>
                <w:szCs w:val="24"/>
              </w:rPr>
            </w:pPr>
            <w:r w:rsidRPr="007E46DB">
              <w:rPr>
                <w:rFonts w:ascii="Times New Roman" w:hAnsi="Times New Roman"/>
                <w:sz w:val="24"/>
                <w:szCs w:val="24"/>
              </w:rPr>
              <w:t>Установление правильности и осоз</w:t>
            </w:r>
            <w:r w:rsidR="007E46DB" w:rsidRPr="007E46DB">
              <w:rPr>
                <w:rFonts w:ascii="Times New Roman" w:hAnsi="Times New Roman"/>
                <w:sz w:val="24"/>
                <w:szCs w:val="24"/>
              </w:rPr>
              <w:t>нанн</w:t>
            </w:r>
            <w:r w:rsidR="007E46DB" w:rsidRPr="007E46DB">
              <w:rPr>
                <w:rFonts w:ascii="Times New Roman" w:hAnsi="Times New Roman"/>
                <w:sz w:val="24"/>
                <w:szCs w:val="24"/>
              </w:rPr>
              <w:t>о</w:t>
            </w:r>
            <w:r w:rsidR="007E46DB" w:rsidRPr="007E46DB">
              <w:rPr>
                <w:rFonts w:ascii="Times New Roman" w:hAnsi="Times New Roman"/>
                <w:sz w:val="24"/>
                <w:szCs w:val="24"/>
              </w:rPr>
              <w:t>сти изучен</w:t>
            </w:r>
            <w:r w:rsidR="007E46DB">
              <w:rPr>
                <w:rFonts w:ascii="Times New Roman" w:hAnsi="Times New Roman"/>
                <w:sz w:val="24"/>
                <w:szCs w:val="24"/>
              </w:rPr>
              <w:t>н</w:t>
            </w:r>
            <w:r w:rsidR="007E46DB" w:rsidRPr="007E46DB">
              <w:rPr>
                <w:rFonts w:ascii="Times New Roman" w:hAnsi="Times New Roman"/>
                <w:sz w:val="24"/>
                <w:szCs w:val="24"/>
              </w:rPr>
              <w:t>ой</w:t>
            </w:r>
            <w:r w:rsidRPr="007E46DB">
              <w:rPr>
                <w:rFonts w:ascii="Times New Roman" w:hAnsi="Times New Roman"/>
                <w:sz w:val="24"/>
                <w:szCs w:val="24"/>
              </w:rPr>
              <w:t xml:space="preserve"> темы.</w:t>
            </w:r>
          </w:p>
          <w:p w:rsidR="0034159D" w:rsidRPr="00986C84" w:rsidRDefault="007E46DB" w:rsidP="00014BC6">
            <w:pPr>
              <w:spacing w:after="0" w:line="240" w:lineRule="auto"/>
              <w:jc w:val="both"/>
              <w:rPr>
                <w:rFonts w:ascii="Times New Roman" w:hAnsi="Times New Roman"/>
              </w:rPr>
            </w:pPr>
            <w:r w:rsidRPr="007E46DB">
              <w:rPr>
                <w:rFonts w:ascii="Times New Roman" w:hAnsi="Times New Roman"/>
                <w:sz w:val="24"/>
                <w:szCs w:val="24"/>
              </w:rPr>
              <w:t>О</w:t>
            </w:r>
            <w:r w:rsidR="0034159D" w:rsidRPr="007E46DB">
              <w:rPr>
                <w:rFonts w:ascii="Times New Roman" w:hAnsi="Times New Roman"/>
                <w:sz w:val="24"/>
                <w:szCs w:val="24"/>
              </w:rPr>
              <w:t>беспечение закрепления в памя</w:t>
            </w:r>
            <w:r w:rsidRPr="007E46DB">
              <w:rPr>
                <w:rFonts w:ascii="Times New Roman" w:hAnsi="Times New Roman"/>
                <w:sz w:val="24"/>
                <w:szCs w:val="24"/>
              </w:rPr>
              <w:t>ти уч</w:t>
            </w:r>
            <w:r w:rsidRPr="007E46DB">
              <w:rPr>
                <w:rFonts w:ascii="Times New Roman" w:hAnsi="Times New Roman"/>
                <w:sz w:val="24"/>
                <w:szCs w:val="24"/>
              </w:rPr>
              <w:t>а</w:t>
            </w:r>
            <w:r w:rsidRPr="007E46DB">
              <w:rPr>
                <w:rFonts w:ascii="Times New Roman" w:hAnsi="Times New Roman"/>
                <w:sz w:val="24"/>
                <w:szCs w:val="24"/>
              </w:rPr>
              <w:t>щихся</w:t>
            </w:r>
            <w:r w:rsidR="0034159D" w:rsidRPr="007E46DB">
              <w:rPr>
                <w:rFonts w:ascii="Times New Roman" w:hAnsi="Times New Roman"/>
                <w:sz w:val="24"/>
                <w:szCs w:val="24"/>
              </w:rPr>
              <w:t xml:space="preserve"> знаний и способов действий, к</w:t>
            </w:r>
            <w:r w:rsidR="0034159D" w:rsidRPr="007E46DB">
              <w:rPr>
                <w:rFonts w:ascii="Times New Roman" w:hAnsi="Times New Roman"/>
                <w:sz w:val="24"/>
                <w:szCs w:val="24"/>
              </w:rPr>
              <w:t>о</w:t>
            </w:r>
            <w:r w:rsidR="0034159D" w:rsidRPr="007E46DB">
              <w:rPr>
                <w:rFonts w:ascii="Times New Roman" w:hAnsi="Times New Roman"/>
                <w:sz w:val="24"/>
                <w:szCs w:val="24"/>
              </w:rPr>
              <w:t>торые им н</w:t>
            </w:r>
            <w:r w:rsidR="0034159D" w:rsidRPr="007E46DB">
              <w:rPr>
                <w:rFonts w:ascii="Times New Roman" w:hAnsi="Times New Roman"/>
                <w:sz w:val="24"/>
                <w:szCs w:val="24"/>
              </w:rPr>
              <w:t>е</w:t>
            </w:r>
            <w:r w:rsidR="0034159D" w:rsidRPr="007E46DB">
              <w:rPr>
                <w:rFonts w:ascii="Times New Roman" w:hAnsi="Times New Roman"/>
                <w:sz w:val="24"/>
                <w:szCs w:val="24"/>
              </w:rPr>
              <w:t>обходимы для самостоятел</w:t>
            </w:r>
            <w:r w:rsidR="0034159D" w:rsidRPr="007E46DB">
              <w:rPr>
                <w:rFonts w:ascii="Times New Roman" w:hAnsi="Times New Roman"/>
                <w:sz w:val="24"/>
                <w:szCs w:val="24"/>
              </w:rPr>
              <w:t>ь</w:t>
            </w:r>
            <w:r w:rsidR="0034159D" w:rsidRPr="007E46DB">
              <w:rPr>
                <w:rFonts w:ascii="Times New Roman" w:hAnsi="Times New Roman"/>
                <w:sz w:val="24"/>
                <w:szCs w:val="24"/>
              </w:rPr>
              <w:t xml:space="preserve">ной работы </w:t>
            </w:r>
            <w:r w:rsidRPr="007E46DB">
              <w:rPr>
                <w:rFonts w:ascii="Times New Roman" w:hAnsi="Times New Roman"/>
                <w:sz w:val="24"/>
                <w:szCs w:val="24"/>
              </w:rPr>
              <w:t>в новой ситу</w:t>
            </w:r>
            <w:r w:rsidRPr="007E46DB">
              <w:rPr>
                <w:rFonts w:ascii="Times New Roman" w:hAnsi="Times New Roman"/>
                <w:sz w:val="24"/>
                <w:szCs w:val="24"/>
              </w:rPr>
              <w:t>а</w:t>
            </w:r>
            <w:r w:rsidRPr="007E46DB">
              <w:rPr>
                <w:rFonts w:ascii="Times New Roman" w:hAnsi="Times New Roman"/>
                <w:sz w:val="24"/>
                <w:szCs w:val="24"/>
              </w:rPr>
              <w:t>ции.</w:t>
            </w:r>
          </w:p>
        </w:tc>
        <w:tc>
          <w:tcPr>
            <w:tcW w:w="2551" w:type="dxa"/>
          </w:tcPr>
          <w:p w:rsidR="007E46DB" w:rsidRPr="007E46DB" w:rsidRDefault="007E46DB" w:rsidP="007E46DB">
            <w:pPr>
              <w:tabs>
                <w:tab w:val="left" w:pos="360"/>
              </w:tabs>
              <w:spacing w:after="0" w:line="240" w:lineRule="auto"/>
              <w:rPr>
                <w:rFonts w:ascii="Times New Roman" w:hAnsi="Times New Roman"/>
                <w:sz w:val="24"/>
              </w:rPr>
            </w:pPr>
            <w:r w:rsidRPr="007E46DB">
              <w:rPr>
                <w:rFonts w:ascii="Times New Roman" w:hAnsi="Times New Roman"/>
                <w:b/>
                <w:sz w:val="24"/>
              </w:rPr>
              <w:t>Задание 1</w:t>
            </w:r>
            <w:r w:rsidRPr="007E46DB">
              <w:rPr>
                <w:rFonts w:ascii="Times New Roman" w:hAnsi="Times New Roman"/>
                <w:sz w:val="24"/>
              </w:rPr>
              <w:t>. «Образ</w:t>
            </w:r>
            <w:r w:rsidRPr="007E46DB">
              <w:rPr>
                <w:rFonts w:ascii="Times New Roman" w:hAnsi="Times New Roman"/>
                <w:sz w:val="24"/>
              </w:rPr>
              <w:t>о</w:t>
            </w:r>
            <w:r w:rsidRPr="007E46DB">
              <w:rPr>
                <w:rFonts w:ascii="Times New Roman" w:hAnsi="Times New Roman"/>
                <w:sz w:val="24"/>
              </w:rPr>
              <w:t>вание причастных оборотов и преобр</w:t>
            </w:r>
            <w:r w:rsidRPr="007E46DB">
              <w:rPr>
                <w:rFonts w:ascii="Times New Roman" w:hAnsi="Times New Roman"/>
                <w:sz w:val="24"/>
              </w:rPr>
              <w:t>а</w:t>
            </w:r>
            <w:r w:rsidRPr="007E46DB">
              <w:rPr>
                <w:rFonts w:ascii="Times New Roman" w:hAnsi="Times New Roman"/>
                <w:sz w:val="24"/>
              </w:rPr>
              <w:t>зование предлож</w:t>
            </w:r>
            <w:r w:rsidRPr="007E46DB">
              <w:rPr>
                <w:rFonts w:ascii="Times New Roman" w:hAnsi="Times New Roman"/>
                <w:sz w:val="24"/>
              </w:rPr>
              <w:t>е</w:t>
            </w:r>
            <w:r w:rsidRPr="007E46DB">
              <w:rPr>
                <w:rFonts w:ascii="Times New Roman" w:hAnsi="Times New Roman"/>
                <w:sz w:val="24"/>
              </w:rPr>
              <w:t xml:space="preserve">ний». </w:t>
            </w:r>
          </w:p>
          <w:p w:rsidR="000357F8" w:rsidRDefault="007E46DB" w:rsidP="007E46DB">
            <w:pPr>
              <w:spacing w:after="0" w:line="240" w:lineRule="auto"/>
              <w:rPr>
                <w:rFonts w:ascii="Times New Roman" w:hAnsi="Times New Roman"/>
              </w:rPr>
            </w:pPr>
            <w:r w:rsidRPr="007E46DB">
              <w:rPr>
                <w:rFonts w:ascii="Times New Roman" w:hAnsi="Times New Roman"/>
                <w:b/>
                <w:sz w:val="24"/>
              </w:rPr>
              <w:t>Мотивация.</w:t>
            </w:r>
            <w:r w:rsidRPr="007E46DB">
              <w:rPr>
                <w:rFonts w:ascii="Times New Roman" w:hAnsi="Times New Roman"/>
                <w:sz w:val="24"/>
              </w:rPr>
              <w:t xml:space="preserve">  Выск</w:t>
            </w:r>
            <w:r w:rsidRPr="007E46DB">
              <w:rPr>
                <w:rFonts w:ascii="Times New Roman" w:hAnsi="Times New Roman"/>
                <w:sz w:val="24"/>
              </w:rPr>
              <w:t>а</w:t>
            </w:r>
            <w:r w:rsidRPr="007E46DB">
              <w:rPr>
                <w:rFonts w:ascii="Times New Roman" w:hAnsi="Times New Roman"/>
                <w:sz w:val="24"/>
              </w:rPr>
              <w:t>зывание А.С.Пушкина о причастии</w:t>
            </w:r>
            <w:r>
              <w:rPr>
                <w:rFonts w:ascii="Times New Roman" w:hAnsi="Times New Roman"/>
                <w:sz w:val="24"/>
              </w:rPr>
              <w:t>.</w:t>
            </w:r>
          </w:p>
          <w:p w:rsidR="000357F8" w:rsidRPr="000357F8" w:rsidRDefault="000357F8" w:rsidP="000357F8">
            <w:pPr>
              <w:tabs>
                <w:tab w:val="left" w:pos="360"/>
                <w:tab w:val="left" w:pos="540"/>
              </w:tabs>
              <w:spacing w:after="0" w:line="240" w:lineRule="auto"/>
              <w:rPr>
                <w:rFonts w:ascii="Times New Roman" w:hAnsi="Times New Roman"/>
                <w:bCs/>
                <w:i/>
                <w:iCs/>
                <w:sz w:val="24"/>
              </w:rPr>
            </w:pPr>
            <w:r w:rsidRPr="000357F8">
              <w:rPr>
                <w:rFonts w:ascii="Times New Roman" w:hAnsi="Times New Roman"/>
                <w:b/>
                <w:sz w:val="24"/>
              </w:rPr>
              <w:t>Задание 2.</w:t>
            </w:r>
            <w:r w:rsidRPr="000357F8">
              <w:rPr>
                <w:rFonts w:ascii="Times New Roman" w:hAnsi="Times New Roman"/>
                <w:sz w:val="24"/>
              </w:rPr>
              <w:t xml:space="preserve"> Приём: «Объясни!»</w:t>
            </w:r>
          </w:p>
          <w:p w:rsidR="000357F8" w:rsidRPr="000357F8" w:rsidRDefault="000357F8" w:rsidP="000357F8">
            <w:pPr>
              <w:tabs>
                <w:tab w:val="left" w:pos="360"/>
                <w:tab w:val="left" w:pos="540"/>
              </w:tabs>
              <w:spacing w:after="0" w:line="240" w:lineRule="auto"/>
              <w:rPr>
                <w:rFonts w:ascii="Times New Roman" w:hAnsi="Times New Roman"/>
                <w:sz w:val="24"/>
              </w:rPr>
            </w:pPr>
            <w:r w:rsidRPr="000357F8">
              <w:rPr>
                <w:rFonts w:ascii="Times New Roman" w:hAnsi="Times New Roman"/>
                <w:b/>
                <w:bCs/>
                <w:iCs/>
                <w:sz w:val="24"/>
              </w:rPr>
              <w:t>Мотивация.</w:t>
            </w:r>
            <w:r w:rsidRPr="000357F8">
              <w:rPr>
                <w:rFonts w:ascii="Times New Roman" w:hAnsi="Times New Roman"/>
                <w:bCs/>
                <w:i/>
                <w:iCs/>
                <w:sz w:val="24"/>
              </w:rPr>
              <w:t xml:space="preserve"> «Не го</w:t>
            </w:r>
            <w:r w:rsidRPr="000357F8">
              <w:rPr>
                <w:rFonts w:ascii="Times New Roman" w:hAnsi="Times New Roman"/>
                <w:bCs/>
                <w:i/>
                <w:iCs/>
                <w:sz w:val="24"/>
              </w:rPr>
              <w:t>р</w:t>
            </w:r>
            <w:r w:rsidRPr="000357F8">
              <w:rPr>
                <w:rFonts w:ascii="Times New Roman" w:hAnsi="Times New Roman"/>
                <w:bCs/>
                <w:i/>
                <w:iCs/>
                <w:sz w:val="24"/>
              </w:rPr>
              <w:t>дись званием, а го</w:t>
            </w:r>
            <w:r w:rsidRPr="000357F8">
              <w:rPr>
                <w:rFonts w:ascii="Times New Roman" w:hAnsi="Times New Roman"/>
                <w:bCs/>
                <w:i/>
                <w:iCs/>
                <w:sz w:val="24"/>
              </w:rPr>
              <w:t>р</w:t>
            </w:r>
            <w:r w:rsidRPr="000357F8">
              <w:rPr>
                <w:rFonts w:ascii="Times New Roman" w:hAnsi="Times New Roman"/>
                <w:bCs/>
                <w:i/>
                <w:iCs/>
                <w:sz w:val="24"/>
              </w:rPr>
              <w:t xml:space="preserve">дись знанием».  </w:t>
            </w:r>
            <w:r w:rsidRPr="000357F8">
              <w:rPr>
                <w:rFonts w:ascii="Times New Roman" w:hAnsi="Times New Roman"/>
                <w:i/>
                <w:iCs/>
                <w:sz w:val="24"/>
              </w:rPr>
              <w:t>(П</w:t>
            </w:r>
            <w:r w:rsidRPr="000357F8">
              <w:rPr>
                <w:rFonts w:ascii="Times New Roman" w:hAnsi="Times New Roman"/>
                <w:i/>
                <w:iCs/>
                <w:sz w:val="24"/>
              </w:rPr>
              <w:t>о</w:t>
            </w:r>
            <w:r w:rsidRPr="000357F8">
              <w:rPr>
                <w:rFonts w:ascii="Times New Roman" w:hAnsi="Times New Roman"/>
                <w:i/>
                <w:iCs/>
                <w:sz w:val="24"/>
              </w:rPr>
              <w:t>словица)</w:t>
            </w:r>
          </w:p>
          <w:p w:rsidR="000357F8" w:rsidRDefault="000357F8" w:rsidP="000357F8">
            <w:pPr>
              <w:tabs>
                <w:tab w:val="left" w:pos="402"/>
              </w:tabs>
              <w:spacing w:after="0" w:line="240" w:lineRule="auto"/>
              <w:rPr>
                <w:rFonts w:ascii="Times New Roman" w:hAnsi="Times New Roman"/>
                <w:sz w:val="24"/>
              </w:rPr>
            </w:pPr>
            <w:r w:rsidRPr="000357F8">
              <w:rPr>
                <w:rFonts w:ascii="Times New Roman" w:hAnsi="Times New Roman"/>
                <w:b/>
                <w:sz w:val="24"/>
              </w:rPr>
              <w:t xml:space="preserve">Задание </w:t>
            </w:r>
            <w:r>
              <w:rPr>
                <w:rFonts w:ascii="Times New Roman" w:hAnsi="Times New Roman"/>
                <w:b/>
                <w:sz w:val="24"/>
              </w:rPr>
              <w:t>3.</w:t>
            </w:r>
            <w:r w:rsidRPr="000357F8">
              <w:rPr>
                <w:rFonts w:ascii="Times New Roman" w:hAnsi="Times New Roman"/>
                <w:sz w:val="24"/>
              </w:rPr>
              <w:t>Турнир «практиков».</w:t>
            </w:r>
          </w:p>
          <w:p w:rsidR="000357F8" w:rsidRPr="000357F8" w:rsidRDefault="000357F8" w:rsidP="000357F8">
            <w:pPr>
              <w:tabs>
                <w:tab w:val="left" w:pos="402"/>
              </w:tabs>
              <w:spacing w:after="0" w:line="240" w:lineRule="auto"/>
              <w:rPr>
                <w:rFonts w:ascii="Times New Roman" w:hAnsi="Times New Roman"/>
                <w:sz w:val="24"/>
              </w:rPr>
            </w:pPr>
            <w:r w:rsidRPr="000357F8">
              <w:rPr>
                <w:rFonts w:ascii="Times New Roman" w:hAnsi="Times New Roman"/>
                <w:b/>
                <w:sz w:val="24"/>
              </w:rPr>
              <w:t>Мотивация.</w:t>
            </w:r>
            <w:r w:rsidRPr="000357F8">
              <w:rPr>
                <w:rFonts w:ascii="Times New Roman" w:hAnsi="Times New Roman"/>
                <w:sz w:val="24"/>
              </w:rPr>
              <w:t>«</w:t>
            </w:r>
            <w:r w:rsidRPr="000357F8">
              <w:rPr>
                <w:rFonts w:ascii="Times New Roman" w:hAnsi="Times New Roman"/>
                <w:bCs/>
                <w:i/>
                <w:iCs/>
                <w:sz w:val="24"/>
              </w:rPr>
              <w:t>Теория без практики мер</w:t>
            </w:r>
            <w:r w:rsidRPr="000357F8">
              <w:rPr>
                <w:rFonts w:ascii="Times New Roman" w:hAnsi="Times New Roman"/>
                <w:bCs/>
                <w:i/>
                <w:iCs/>
                <w:sz w:val="24"/>
              </w:rPr>
              <w:t>т</w:t>
            </w:r>
            <w:r w:rsidRPr="000357F8">
              <w:rPr>
                <w:rFonts w:ascii="Times New Roman" w:hAnsi="Times New Roman"/>
                <w:bCs/>
                <w:i/>
                <w:iCs/>
                <w:sz w:val="24"/>
              </w:rPr>
              <w:t xml:space="preserve">ва». </w:t>
            </w:r>
            <w:r w:rsidRPr="000357F8">
              <w:rPr>
                <w:rFonts w:ascii="Times New Roman" w:hAnsi="Times New Roman"/>
                <w:i/>
                <w:iCs/>
                <w:sz w:val="24"/>
              </w:rPr>
              <w:t>А.В.Суворов</w:t>
            </w:r>
          </w:p>
          <w:p w:rsidR="0034159D" w:rsidRPr="000357F8" w:rsidRDefault="000357F8" w:rsidP="00566AF4">
            <w:pPr>
              <w:rPr>
                <w:rFonts w:ascii="Times New Roman" w:hAnsi="Times New Roman"/>
                <w:sz w:val="24"/>
              </w:rPr>
            </w:pPr>
            <w:r w:rsidRPr="000357F8">
              <w:rPr>
                <w:rFonts w:ascii="Times New Roman" w:hAnsi="Times New Roman"/>
                <w:b/>
                <w:sz w:val="24"/>
              </w:rPr>
              <w:t>Задание 4.</w:t>
            </w:r>
            <w:r w:rsidRPr="000357F8">
              <w:rPr>
                <w:rFonts w:ascii="Times New Roman" w:hAnsi="Times New Roman"/>
                <w:sz w:val="24"/>
              </w:rPr>
              <w:t xml:space="preserve"> Приём «Кто быстрее?»</w:t>
            </w:r>
          </w:p>
        </w:tc>
        <w:tc>
          <w:tcPr>
            <w:tcW w:w="1559" w:type="dxa"/>
          </w:tcPr>
          <w:p w:rsidR="0034159D" w:rsidRPr="00986C84" w:rsidRDefault="00661679" w:rsidP="00014BC6">
            <w:pPr>
              <w:spacing w:after="0" w:line="240" w:lineRule="auto"/>
              <w:jc w:val="both"/>
              <w:rPr>
                <w:rFonts w:ascii="Times New Roman" w:hAnsi="Times New Roman"/>
              </w:rPr>
            </w:pPr>
            <w:r>
              <w:rPr>
                <w:rFonts w:ascii="Times New Roman" w:hAnsi="Times New Roman"/>
              </w:rPr>
              <w:t>Выполняют задания в распределё</w:t>
            </w:r>
            <w:r>
              <w:rPr>
                <w:rFonts w:ascii="Times New Roman" w:hAnsi="Times New Roman"/>
              </w:rPr>
              <w:t>н</w:t>
            </w:r>
            <w:r>
              <w:rPr>
                <w:rFonts w:ascii="Times New Roman" w:hAnsi="Times New Roman"/>
              </w:rPr>
              <w:t>ных ранее группах.</w:t>
            </w:r>
          </w:p>
        </w:tc>
        <w:tc>
          <w:tcPr>
            <w:tcW w:w="2092"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Регулятивные: ко</w:t>
            </w:r>
            <w:r w:rsidRPr="00986C84">
              <w:rPr>
                <w:rFonts w:ascii="Times New Roman" w:hAnsi="Times New Roman"/>
              </w:rPr>
              <w:t>н</w:t>
            </w:r>
            <w:r w:rsidRPr="00986C84">
              <w:rPr>
                <w:rFonts w:ascii="Times New Roman" w:hAnsi="Times New Roman"/>
              </w:rPr>
              <w:t>троль, оценка, ко</w:t>
            </w:r>
            <w:r w:rsidRPr="00986C84">
              <w:rPr>
                <w:rFonts w:ascii="Times New Roman" w:hAnsi="Times New Roman"/>
              </w:rPr>
              <w:t>р</w:t>
            </w:r>
            <w:r w:rsidRPr="00986C84">
              <w:rPr>
                <w:rFonts w:ascii="Times New Roman" w:hAnsi="Times New Roman"/>
              </w:rPr>
              <w:t>рекция.</w:t>
            </w:r>
          </w:p>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Познавательные: умение структур</w:t>
            </w:r>
            <w:r w:rsidRPr="00986C84">
              <w:rPr>
                <w:rFonts w:ascii="Times New Roman" w:hAnsi="Times New Roman"/>
              </w:rPr>
              <w:t>и</w:t>
            </w:r>
            <w:r w:rsidRPr="00986C84">
              <w:rPr>
                <w:rFonts w:ascii="Times New Roman" w:hAnsi="Times New Roman"/>
              </w:rPr>
              <w:t>зировать знания, выбор наиболее эффективных сп</w:t>
            </w:r>
            <w:r w:rsidRPr="00986C84">
              <w:rPr>
                <w:rFonts w:ascii="Times New Roman" w:hAnsi="Times New Roman"/>
              </w:rPr>
              <w:t>о</w:t>
            </w:r>
            <w:r w:rsidRPr="00986C84">
              <w:rPr>
                <w:rFonts w:ascii="Times New Roman" w:hAnsi="Times New Roman"/>
              </w:rPr>
              <w:t>собов решения з</w:t>
            </w:r>
            <w:r w:rsidRPr="00986C84">
              <w:rPr>
                <w:rFonts w:ascii="Times New Roman" w:hAnsi="Times New Roman"/>
              </w:rPr>
              <w:t>а</w:t>
            </w:r>
            <w:r w:rsidRPr="00986C84">
              <w:rPr>
                <w:rFonts w:ascii="Times New Roman" w:hAnsi="Times New Roman"/>
              </w:rPr>
              <w:t>дач, рефлексия способов и условий действия.</w:t>
            </w:r>
          </w:p>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Коммуникативные: управление пов</w:t>
            </w:r>
            <w:r w:rsidRPr="00986C84">
              <w:rPr>
                <w:rFonts w:ascii="Times New Roman" w:hAnsi="Times New Roman"/>
              </w:rPr>
              <w:t>е</w:t>
            </w:r>
            <w:r w:rsidRPr="00986C84">
              <w:rPr>
                <w:rFonts w:ascii="Times New Roman" w:hAnsi="Times New Roman"/>
              </w:rPr>
              <w:t>дением партнера, контроль, корре</w:t>
            </w:r>
            <w:r w:rsidRPr="00986C84">
              <w:rPr>
                <w:rFonts w:ascii="Times New Roman" w:hAnsi="Times New Roman"/>
              </w:rPr>
              <w:t>к</w:t>
            </w:r>
            <w:r w:rsidRPr="00986C84">
              <w:rPr>
                <w:rFonts w:ascii="Times New Roman" w:hAnsi="Times New Roman"/>
              </w:rPr>
              <w:t>ция, оценка дейс</w:t>
            </w:r>
            <w:r w:rsidRPr="00986C84">
              <w:rPr>
                <w:rFonts w:ascii="Times New Roman" w:hAnsi="Times New Roman"/>
              </w:rPr>
              <w:t>т</w:t>
            </w:r>
            <w:r w:rsidRPr="00986C84">
              <w:rPr>
                <w:rFonts w:ascii="Times New Roman" w:hAnsi="Times New Roman"/>
              </w:rPr>
              <w:t>вий партнера.</w:t>
            </w:r>
          </w:p>
        </w:tc>
      </w:tr>
      <w:tr w:rsidR="00661679" w:rsidRPr="00986C84" w:rsidTr="00661679">
        <w:tc>
          <w:tcPr>
            <w:tcW w:w="1871" w:type="dxa"/>
            <w:shd w:val="clear" w:color="auto" w:fill="FFFFFF" w:themeFill="background1"/>
          </w:tcPr>
          <w:p w:rsidR="00661679" w:rsidRPr="00661679" w:rsidRDefault="00661679" w:rsidP="00661679">
            <w:pPr>
              <w:pStyle w:val="a7"/>
              <w:spacing w:after="0" w:line="240" w:lineRule="auto"/>
              <w:ind w:left="0"/>
              <w:jc w:val="both"/>
              <w:rPr>
                <w:rFonts w:ascii="Times New Roman" w:hAnsi="Times New Roman"/>
                <w:sz w:val="24"/>
                <w:szCs w:val="24"/>
              </w:rPr>
            </w:pPr>
            <w:r>
              <w:rPr>
                <w:rFonts w:ascii="Times New Roman" w:hAnsi="Times New Roman"/>
                <w:sz w:val="24"/>
                <w:szCs w:val="24"/>
              </w:rPr>
              <w:t>6.</w:t>
            </w:r>
            <w:r w:rsidRPr="00661679">
              <w:rPr>
                <w:rFonts w:ascii="Times New Roman" w:hAnsi="Times New Roman"/>
                <w:sz w:val="24"/>
                <w:szCs w:val="24"/>
              </w:rPr>
              <w:t>Творческое применение и добывание зн</w:t>
            </w:r>
            <w:r w:rsidRPr="00661679">
              <w:rPr>
                <w:rFonts w:ascii="Times New Roman" w:hAnsi="Times New Roman"/>
                <w:sz w:val="24"/>
                <w:szCs w:val="24"/>
              </w:rPr>
              <w:t>а</w:t>
            </w:r>
            <w:r w:rsidRPr="00661679">
              <w:rPr>
                <w:rFonts w:ascii="Times New Roman" w:hAnsi="Times New Roman"/>
                <w:sz w:val="24"/>
                <w:szCs w:val="24"/>
              </w:rPr>
              <w:t>ний вновой с</w:t>
            </w:r>
            <w:r w:rsidRPr="00661679">
              <w:rPr>
                <w:rFonts w:ascii="Times New Roman" w:hAnsi="Times New Roman"/>
                <w:sz w:val="24"/>
                <w:szCs w:val="24"/>
              </w:rPr>
              <w:t>и</w:t>
            </w:r>
            <w:r w:rsidRPr="00661679">
              <w:rPr>
                <w:rFonts w:ascii="Times New Roman" w:hAnsi="Times New Roman"/>
                <w:sz w:val="24"/>
                <w:szCs w:val="24"/>
              </w:rPr>
              <w:t>туации (пр</w:t>
            </w:r>
            <w:r w:rsidRPr="00661679">
              <w:rPr>
                <w:rFonts w:ascii="Times New Roman" w:hAnsi="Times New Roman"/>
                <w:sz w:val="24"/>
                <w:szCs w:val="24"/>
              </w:rPr>
              <w:t>о</w:t>
            </w:r>
            <w:r w:rsidRPr="00661679">
              <w:rPr>
                <w:rFonts w:ascii="Times New Roman" w:hAnsi="Times New Roman"/>
                <w:sz w:val="24"/>
                <w:szCs w:val="24"/>
              </w:rPr>
              <w:t>блемные зад</w:t>
            </w:r>
            <w:r w:rsidRPr="00661679">
              <w:rPr>
                <w:rFonts w:ascii="Times New Roman" w:hAnsi="Times New Roman"/>
                <w:sz w:val="24"/>
                <w:szCs w:val="24"/>
              </w:rPr>
              <w:t>а</w:t>
            </w:r>
            <w:r w:rsidRPr="00661679">
              <w:rPr>
                <w:rFonts w:ascii="Times New Roman" w:hAnsi="Times New Roman"/>
                <w:sz w:val="24"/>
                <w:szCs w:val="24"/>
              </w:rPr>
              <w:t>ния)</w:t>
            </w:r>
          </w:p>
        </w:tc>
        <w:tc>
          <w:tcPr>
            <w:tcW w:w="1781" w:type="dxa"/>
          </w:tcPr>
          <w:p w:rsidR="00661679" w:rsidRPr="007E46DB" w:rsidRDefault="00661679" w:rsidP="00661679">
            <w:pPr>
              <w:spacing w:after="0" w:line="240" w:lineRule="auto"/>
              <w:jc w:val="both"/>
              <w:rPr>
                <w:rFonts w:ascii="Times New Roman" w:hAnsi="Times New Roman"/>
                <w:sz w:val="24"/>
                <w:szCs w:val="24"/>
              </w:rPr>
            </w:pPr>
            <w:r w:rsidRPr="007E46DB">
              <w:rPr>
                <w:rFonts w:ascii="Times New Roman" w:hAnsi="Times New Roman"/>
                <w:sz w:val="24"/>
                <w:szCs w:val="24"/>
              </w:rPr>
              <w:t xml:space="preserve">Обеспечение </w:t>
            </w:r>
            <w:r>
              <w:rPr>
                <w:rFonts w:ascii="Times New Roman" w:hAnsi="Times New Roman"/>
                <w:sz w:val="24"/>
                <w:szCs w:val="24"/>
              </w:rPr>
              <w:t>выполнения заданий тво</w:t>
            </w:r>
            <w:r>
              <w:rPr>
                <w:rFonts w:ascii="Times New Roman" w:hAnsi="Times New Roman"/>
                <w:sz w:val="24"/>
                <w:szCs w:val="24"/>
              </w:rPr>
              <w:t>р</w:t>
            </w:r>
            <w:r>
              <w:rPr>
                <w:rFonts w:ascii="Times New Roman" w:hAnsi="Times New Roman"/>
                <w:sz w:val="24"/>
                <w:szCs w:val="24"/>
              </w:rPr>
              <w:t>ческого хара</w:t>
            </w:r>
            <w:r>
              <w:rPr>
                <w:rFonts w:ascii="Times New Roman" w:hAnsi="Times New Roman"/>
                <w:sz w:val="24"/>
                <w:szCs w:val="24"/>
              </w:rPr>
              <w:t>к</w:t>
            </w:r>
            <w:r>
              <w:rPr>
                <w:rFonts w:ascii="Times New Roman" w:hAnsi="Times New Roman"/>
                <w:sz w:val="24"/>
                <w:szCs w:val="24"/>
              </w:rPr>
              <w:t>тера.</w:t>
            </w:r>
          </w:p>
        </w:tc>
        <w:tc>
          <w:tcPr>
            <w:tcW w:w="2551" w:type="dxa"/>
          </w:tcPr>
          <w:p w:rsidR="00661679" w:rsidRDefault="00661679" w:rsidP="00661679">
            <w:pPr>
              <w:tabs>
                <w:tab w:val="left" w:pos="420"/>
              </w:tabs>
              <w:spacing w:after="0" w:line="240" w:lineRule="auto"/>
              <w:rPr>
                <w:rFonts w:ascii="Times New Roman" w:hAnsi="Times New Roman"/>
                <w:sz w:val="24"/>
              </w:rPr>
            </w:pPr>
            <w:r w:rsidRPr="000357F8">
              <w:rPr>
                <w:rFonts w:ascii="Times New Roman" w:hAnsi="Times New Roman"/>
                <w:b/>
                <w:sz w:val="24"/>
              </w:rPr>
              <w:t>Задание 5</w:t>
            </w:r>
            <w:r>
              <w:rPr>
                <w:rFonts w:ascii="Times New Roman" w:hAnsi="Times New Roman"/>
                <w:sz w:val="24"/>
              </w:rPr>
              <w:t>.</w:t>
            </w:r>
            <w:r w:rsidRPr="000357F8">
              <w:rPr>
                <w:rFonts w:ascii="Times New Roman" w:hAnsi="Times New Roman"/>
                <w:sz w:val="24"/>
              </w:rPr>
              <w:t xml:space="preserve">Поединок «аналитиков». </w:t>
            </w:r>
          </w:p>
          <w:p w:rsidR="00661679" w:rsidRPr="000357F8" w:rsidRDefault="00661679" w:rsidP="00661679">
            <w:pPr>
              <w:tabs>
                <w:tab w:val="left" w:pos="420"/>
              </w:tabs>
              <w:spacing w:after="0" w:line="240" w:lineRule="auto"/>
              <w:rPr>
                <w:rFonts w:ascii="Times New Roman" w:hAnsi="Times New Roman"/>
                <w:sz w:val="24"/>
              </w:rPr>
            </w:pPr>
            <w:r w:rsidRPr="000357F8">
              <w:rPr>
                <w:rFonts w:ascii="Times New Roman" w:hAnsi="Times New Roman"/>
                <w:b/>
                <w:sz w:val="24"/>
              </w:rPr>
              <w:t>Мотивация.</w:t>
            </w:r>
            <w:r w:rsidRPr="000357F8">
              <w:rPr>
                <w:rFonts w:ascii="Times New Roman" w:hAnsi="Times New Roman"/>
                <w:sz w:val="24"/>
              </w:rPr>
              <w:t>«</w:t>
            </w:r>
            <w:r w:rsidRPr="000357F8">
              <w:rPr>
                <w:rFonts w:ascii="Times New Roman" w:hAnsi="Times New Roman"/>
                <w:bCs/>
                <w:i/>
                <w:iCs/>
                <w:sz w:val="24"/>
              </w:rPr>
              <w:t>Против разумных доводов нет оружия». </w:t>
            </w:r>
            <w:r w:rsidRPr="000357F8">
              <w:rPr>
                <w:rFonts w:ascii="Times New Roman" w:hAnsi="Times New Roman"/>
                <w:i/>
                <w:iCs/>
                <w:sz w:val="24"/>
              </w:rPr>
              <w:t>(Японская пословица)</w:t>
            </w:r>
          </w:p>
          <w:p w:rsidR="00661679" w:rsidRDefault="00661679" w:rsidP="00661679">
            <w:pPr>
              <w:tabs>
                <w:tab w:val="left" w:pos="498"/>
              </w:tabs>
              <w:spacing w:after="0" w:line="240" w:lineRule="auto"/>
              <w:rPr>
                <w:rFonts w:ascii="Times New Roman" w:hAnsi="Times New Roman"/>
                <w:sz w:val="24"/>
              </w:rPr>
            </w:pPr>
            <w:r w:rsidRPr="000357F8">
              <w:rPr>
                <w:rFonts w:ascii="Times New Roman" w:hAnsi="Times New Roman"/>
                <w:b/>
                <w:sz w:val="24"/>
              </w:rPr>
              <w:t>Задание 5</w:t>
            </w:r>
            <w:r>
              <w:rPr>
                <w:rFonts w:ascii="Times New Roman" w:hAnsi="Times New Roman"/>
                <w:sz w:val="24"/>
              </w:rPr>
              <w:t>.</w:t>
            </w:r>
            <w:r w:rsidRPr="000357F8">
              <w:rPr>
                <w:rFonts w:ascii="Times New Roman" w:hAnsi="Times New Roman"/>
                <w:sz w:val="24"/>
              </w:rPr>
              <w:t xml:space="preserve">Поединок «умнейших». </w:t>
            </w:r>
          </w:p>
          <w:p w:rsidR="00661679" w:rsidRPr="007E46DB" w:rsidRDefault="00661679" w:rsidP="00661679">
            <w:pPr>
              <w:tabs>
                <w:tab w:val="left" w:pos="360"/>
              </w:tabs>
              <w:spacing w:after="0" w:line="240" w:lineRule="auto"/>
              <w:rPr>
                <w:rFonts w:ascii="Times New Roman" w:hAnsi="Times New Roman"/>
                <w:b/>
                <w:sz w:val="24"/>
              </w:rPr>
            </w:pPr>
            <w:r w:rsidRPr="000357F8">
              <w:rPr>
                <w:rFonts w:ascii="Times New Roman" w:hAnsi="Times New Roman"/>
                <w:b/>
                <w:sz w:val="24"/>
              </w:rPr>
              <w:t>Мотивация.</w:t>
            </w:r>
            <w:r w:rsidRPr="000357F8">
              <w:rPr>
                <w:rFonts w:ascii="Times New Roman" w:hAnsi="Times New Roman"/>
                <w:sz w:val="24"/>
              </w:rPr>
              <w:t xml:space="preserve"> «</w:t>
            </w:r>
            <w:r w:rsidRPr="000357F8">
              <w:rPr>
                <w:rFonts w:ascii="Times New Roman" w:hAnsi="Times New Roman"/>
                <w:bCs/>
                <w:i/>
                <w:iCs/>
                <w:sz w:val="24"/>
              </w:rPr>
              <w:t>Что твёрдо выучишь, до</w:t>
            </w:r>
            <w:r w:rsidRPr="000357F8">
              <w:rPr>
                <w:rFonts w:ascii="Times New Roman" w:hAnsi="Times New Roman"/>
                <w:bCs/>
                <w:i/>
                <w:iCs/>
                <w:sz w:val="24"/>
              </w:rPr>
              <w:t>л</w:t>
            </w:r>
            <w:r w:rsidRPr="000357F8">
              <w:rPr>
                <w:rFonts w:ascii="Times New Roman" w:hAnsi="Times New Roman"/>
                <w:bCs/>
                <w:i/>
                <w:iCs/>
                <w:sz w:val="24"/>
              </w:rPr>
              <w:t xml:space="preserve">го помнится». </w:t>
            </w:r>
            <w:r w:rsidRPr="000357F8">
              <w:rPr>
                <w:rFonts w:ascii="Times New Roman" w:hAnsi="Times New Roman"/>
                <w:i/>
                <w:iCs/>
                <w:sz w:val="24"/>
              </w:rPr>
              <w:t>Наро</w:t>
            </w:r>
            <w:r w:rsidRPr="000357F8">
              <w:rPr>
                <w:rFonts w:ascii="Times New Roman" w:hAnsi="Times New Roman"/>
                <w:i/>
                <w:iCs/>
                <w:sz w:val="24"/>
              </w:rPr>
              <w:t>д</w:t>
            </w:r>
            <w:r w:rsidRPr="000357F8">
              <w:rPr>
                <w:rFonts w:ascii="Times New Roman" w:hAnsi="Times New Roman"/>
                <w:i/>
                <w:iCs/>
                <w:sz w:val="24"/>
              </w:rPr>
              <w:t>ная мудрость.</w:t>
            </w:r>
          </w:p>
        </w:tc>
        <w:tc>
          <w:tcPr>
            <w:tcW w:w="1559" w:type="dxa"/>
          </w:tcPr>
          <w:p w:rsidR="00BD3CD7" w:rsidRDefault="00661679" w:rsidP="00014BC6">
            <w:pPr>
              <w:spacing w:after="0" w:line="240" w:lineRule="auto"/>
              <w:jc w:val="both"/>
              <w:rPr>
                <w:rFonts w:ascii="Times New Roman" w:hAnsi="Times New Roman"/>
              </w:rPr>
            </w:pPr>
            <w:r>
              <w:rPr>
                <w:rFonts w:ascii="Times New Roman" w:hAnsi="Times New Roman"/>
              </w:rPr>
              <w:t>Выполняют творческие задания по карточкам.</w:t>
            </w:r>
          </w:p>
          <w:p w:rsidR="00661679" w:rsidRPr="00BD3CD7" w:rsidRDefault="00BD3CD7" w:rsidP="00BD3CD7">
            <w:pPr>
              <w:spacing w:after="0" w:line="240" w:lineRule="auto"/>
              <w:rPr>
                <w:rFonts w:ascii="Times New Roman" w:hAnsi="Times New Roman"/>
                <w:sz w:val="24"/>
                <w:szCs w:val="24"/>
              </w:rPr>
            </w:pPr>
            <w:r w:rsidRPr="00BD3CD7">
              <w:rPr>
                <w:rFonts w:ascii="Times New Roman" w:eastAsia="Times New Roman" w:hAnsi="Times New Roman"/>
                <w:spacing w:val="-3"/>
                <w:sz w:val="24"/>
                <w:szCs w:val="24"/>
              </w:rPr>
              <w:t>Отвечают на вопро</w:t>
            </w:r>
            <w:r w:rsidRPr="00BD3CD7">
              <w:rPr>
                <w:rFonts w:ascii="Times New Roman" w:eastAsia="Times New Roman" w:hAnsi="Times New Roman"/>
                <w:spacing w:val="-3"/>
                <w:sz w:val="24"/>
                <w:szCs w:val="24"/>
              </w:rPr>
              <w:softHyphen/>
            </w:r>
            <w:r w:rsidRPr="00BD3CD7">
              <w:rPr>
                <w:rFonts w:ascii="Times New Roman" w:eastAsia="Times New Roman" w:hAnsi="Times New Roman"/>
                <w:spacing w:val="-2"/>
                <w:sz w:val="24"/>
                <w:szCs w:val="24"/>
              </w:rPr>
              <w:t xml:space="preserve">сы. </w:t>
            </w:r>
          </w:p>
        </w:tc>
        <w:tc>
          <w:tcPr>
            <w:tcW w:w="2092" w:type="dxa"/>
          </w:tcPr>
          <w:p w:rsidR="00661679" w:rsidRPr="00986C84" w:rsidRDefault="00661679" w:rsidP="00661679">
            <w:pPr>
              <w:spacing w:after="0" w:line="240" w:lineRule="auto"/>
              <w:jc w:val="both"/>
              <w:rPr>
                <w:rFonts w:ascii="Times New Roman" w:hAnsi="Times New Roman"/>
              </w:rPr>
            </w:pPr>
            <w:r w:rsidRPr="00986C84">
              <w:rPr>
                <w:rFonts w:ascii="Times New Roman" w:hAnsi="Times New Roman"/>
              </w:rPr>
              <w:t>Регулятивные: ко</w:t>
            </w:r>
            <w:r w:rsidRPr="00986C84">
              <w:rPr>
                <w:rFonts w:ascii="Times New Roman" w:hAnsi="Times New Roman"/>
              </w:rPr>
              <w:t>н</w:t>
            </w:r>
            <w:r w:rsidRPr="00986C84">
              <w:rPr>
                <w:rFonts w:ascii="Times New Roman" w:hAnsi="Times New Roman"/>
              </w:rPr>
              <w:t>троль, оценка, ко</w:t>
            </w:r>
            <w:r w:rsidRPr="00986C84">
              <w:rPr>
                <w:rFonts w:ascii="Times New Roman" w:hAnsi="Times New Roman"/>
              </w:rPr>
              <w:t>р</w:t>
            </w:r>
            <w:r w:rsidR="008D5116">
              <w:rPr>
                <w:rFonts w:ascii="Times New Roman" w:hAnsi="Times New Roman"/>
              </w:rPr>
              <w:t xml:space="preserve">рекция. </w:t>
            </w:r>
            <w:r w:rsidRPr="00986C84">
              <w:rPr>
                <w:rFonts w:ascii="Times New Roman" w:hAnsi="Times New Roman"/>
              </w:rPr>
              <w:t>Познав</w:t>
            </w:r>
            <w:r w:rsidRPr="00986C84">
              <w:rPr>
                <w:rFonts w:ascii="Times New Roman" w:hAnsi="Times New Roman"/>
              </w:rPr>
              <w:t>а</w:t>
            </w:r>
            <w:r w:rsidRPr="00986C84">
              <w:rPr>
                <w:rFonts w:ascii="Times New Roman" w:hAnsi="Times New Roman"/>
              </w:rPr>
              <w:t>тельные: умение структуризировать знания, выбор на</w:t>
            </w:r>
            <w:r w:rsidRPr="00986C84">
              <w:rPr>
                <w:rFonts w:ascii="Times New Roman" w:hAnsi="Times New Roman"/>
              </w:rPr>
              <w:t>и</w:t>
            </w:r>
            <w:r w:rsidRPr="00986C84">
              <w:rPr>
                <w:rFonts w:ascii="Times New Roman" w:hAnsi="Times New Roman"/>
              </w:rPr>
              <w:t>более эффективных способов решения задач, рефлексия способов и условий действия.</w:t>
            </w:r>
          </w:p>
          <w:p w:rsidR="00661679" w:rsidRPr="00986C84" w:rsidRDefault="00661679" w:rsidP="00661679">
            <w:pPr>
              <w:spacing w:after="0" w:line="240" w:lineRule="auto"/>
              <w:jc w:val="both"/>
              <w:rPr>
                <w:rFonts w:ascii="Times New Roman" w:hAnsi="Times New Roman"/>
              </w:rPr>
            </w:pPr>
            <w:r w:rsidRPr="00986C84">
              <w:rPr>
                <w:rFonts w:ascii="Times New Roman" w:hAnsi="Times New Roman"/>
              </w:rPr>
              <w:t>Коммуникативные: управление пов</w:t>
            </w:r>
            <w:r w:rsidRPr="00986C84">
              <w:rPr>
                <w:rFonts w:ascii="Times New Roman" w:hAnsi="Times New Roman"/>
              </w:rPr>
              <w:t>е</w:t>
            </w:r>
            <w:r w:rsidRPr="00986C84">
              <w:rPr>
                <w:rFonts w:ascii="Times New Roman" w:hAnsi="Times New Roman"/>
              </w:rPr>
              <w:t>дением партнера, контроль, корре</w:t>
            </w:r>
            <w:r w:rsidRPr="00986C84">
              <w:rPr>
                <w:rFonts w:ascii="Times New Roman" w:hAnsi="Times New Roman"/>
              </w:rPr>
              <w:t>к</w:t>
            </w:r>
            <w:r w:rsidRPr="00986C84">
              <w:rPr>
                <w:rFonts w:ascii="Times New Roman" w:hAnsi="Times New Roman"/>
              </w:rPr>
              <w:t>ция, оценка дейс</w:t>
            </w:r>
            <w:r w:rsidRPr="00986C84">
              <w:rPr>
                <w:rFonts w:ascii="Times New Roman" w:hAnsi="Times New Roman"/>
              </w:rPr>
              <w:t>т</w:t>
            </w:r>
            <w:r w:rsidRPr="00986C84">
              <w:rPr>
                <w:rFonts w:ascii="Times New Roman" w:hAnsi="Times New Roman"/>
              </w:rPr>
              <w:lastRenderedPageBreak/>
              <w:t>вий партнера.</w:t>
            </w:r>
          </w:p>
        </w:tc>
      </w:tr>
      <w:tr w:rsidR="0034159D" w:rsidRPr="00986C84" w:rsidTr="000357F8">
        <w:tc>
          <w:tcPr>
            <w:tcW w:w="1871" w:type="dxa"/>
          </w:tcPr>
          <w:p w:rsidR="0034159D" w:rsidRPr="00661679" w:rsidRDefault="00661679" w:rsidP="00014BC6">
            <w:pPr>
              <w:spacing w:after="0" w:line="240" w:lineRule="auto"/>
              <w:jc w:val="both"/>
              <w:rPr>
                <w:rFonts w:ascii="Times New Roman" w:hAnsi="Times New Roman"/>
                <w:sz w:val="24"/>
                <w:szCs w:val="24"/>
              </w:rPr>
            </w:pPr>
            <w:r w:rsidRPr="00661679">
              <w:rPr>
                <w:rFonts w:ascii="Times New Roman" w:hAnsi="Times New Roman"/>
                <w:sz w:val="24"/>
                <w:szCs w:val="24"/>
              </w:rPr>
              <w:lastRenderedPageBreak/>
              <w:t>7</w:t>
            </w:r>
            <w:r w:rsidR="0034159D" w:rsidRPr="00661679">
              <w:rPr>
                <w:rFonts w:ascii="Times New Roman" w:hAnsi="Times New Roman"/>
                <w:sz w:val="24"/>
                <w:szCs w:val="24"/>
              </w:rPr>
              <w:t>.</w:t>
            </w:r>
            <w:r w:rsidRPr="00661679">
              <w:rPr>
                <w:rFonts w:ascii="Times New Roman" w:hAnsi="Times New Roman"/>
                <w:sz w:val="24"/>
                <w:szCs w:val="24"/>
              </w:rPr>
              <w:t>Контроль у</w:t>
            </w:r>
            <w:r w:rsidRPr="00661679">
              <w:rPr>
                <w:rFonts w:ascii="Times New Roman" w:hAnsi="Times New Roman"/>
                <w:sz w:val="24"/>
                <w:szCs w:val="24"/>
              </w:rPr>
              <w:t>с</w:t>
            </w:r>
            <w:r w:rsidRPr="00661679">
              <w:rPr>
                <w:rFonts w:ascii="Times New Roman" w:hAnsi="Times New Roman"/>
                <w:sz w:val="24"/>
                <w:szCs w:val="24"/>
              </w:rPr>
              <w:t>воения, обсу</w:t>
            </w:r>
            <w:r w:rsidRPr="00661679">
              <w:rPr>
                <w:rFonts w:ascii="Times New Roman" w:hAnsi="Times New Roman"/>
                <w:sz w:val="24"/>
                <w:szCs w:val="24"/>
              </w:rPr>
              <w:t>ж</w:t>
            </w:r>
            <w:r w:rsidRPr="00661679">
              <w:rPr>
                <w:rFonts w:ascii="Times New Roman" w:hAnsi="Times New Roman"/>
                <w:sz w:val="24"/>
                <w:szCs w:val="24"/>
              </w:rPr>
              <w:t>дение доп</w:t>
            </w:r>
            <w:r w:rsidRPr="00661679">
              <w:rPr>
                <w:rFonts w:ascii="Times New Roman" w:hAnsi="Times New Roman"/>
                <w:sz w:val="24"/>
                <w:szCs w:val="24"/>
              </w:rPr>
              <w:t>у</w:t>
            </w:r>
            <w:r w:rsidRPr="00661679">
              <w:rPr>
                <w:rFonts w:ascii="Times New Roman" w:hAnsi="Times New Roman"/>
                <w:sz w:val="24"/>
                <w:szCs w:val="24"/>
              </w:rPr>
              <w:t>щенных ош</w:t>
            </w:r>
            <w:r w:rsidRPr="00661679">
              <w:rPr>
                <w:rFonts w:ascii="Times New Roman" w:hAnsi="Times New Roman"/>
                <w:sz w:val="24"/>
                <w:szCs w:val="24"/>
              </w:rPr>
              <w:t>и</w:t>
            </w:r>
            <w:r w:rsidRPr="00661679">
              <w:rPr>
                <w:rFonts w:ascii="Times New Roman" w:hAnsi="Times New Roman"/>
                <w:sz w:val="24"/>
                <w:szCs w:val="24"/>
              </w:rPr>
              <w:t>бок и их ко</w:t>
            </w:r>
            <w:r w:rsidRPr="00661679">
              <w:rPr>
                <w:rFonts w:ascii="Times New Roman" w:hAnsi="Times New Roman"/>
                <w:sz w:val="24"/>
                <w:szCs w:val="24"/>
              </w:rPr>
              <w:t>р</w:t>
            </w:r>
            <w:r w:rsidRPr="00661679">
              <w:rPr>
                <w:rFonts w:ascii="Times New Roman" w:hAnsi="Times New Roman"/>
                <w:sz w:val="24"/>
                <w:szCs w:val="24"/>
              </w:rPr>
              <w:t>рекция.</w:t>
            </w:r>
          </w:p>
        </w:tc>
        <w:tc>
          <w:tcPr>
            <w:tcW w:w="1781"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Выявление к</w:t>
            </w:r>
            <w:r w:rsidRPr="00986C84">
              <w:rPr>
                <w:rFonts w:ascii="Times New Roman" w:hAnsi="Times New Roman"/>
              </w:rPr>
              <w:t>а</w:t>
            </w:r>
            <w:r w:rsidRPr="00986C84">
              <w:rPr>
                <w:rFonts w:ascii="Times New Roman" w:hAnsi="Times New Roman"/>
              </w:rPr>
              <w:t>чества и уровня усвоения зн</w:t>
            </w:r>
            <w:r w:rsidRPr="00986C84">
              <w:rPr>
                <w:rFonts w:ascii="Times New Roman" w:hAnsi="Times New Roman"/>
              </w:rPr>
              <w:t>а</w:t>
            </w:r>
            <w:r w:rsidRPr="00986C84">
              <w:rPr>
                <w:rFonts w:ascii="Times New Roman" w:hAnsi="Times New Roman"/>
              </w:rPr>
              <w:t>ний и способов действий, а также выявл</w:t>
            </w:r>
            <w:r w:rsidRPr="00986C84">
              <w:rPr>
                <w:rFonts w:ascii="Times New Roman" w:hAnsi="Times New Roman"/>
              </w:rPr>
              <w:t>е</w:t>
            </w:r>
            <w:r w:rsidRPr="00986C84">
              <w:rPr>
                <w:rFonts w:ascii="Times New Roman" w:hAnsi="Times New Roman"/>
              </w:rPr>
              <w:t>ние недостатков в знаниях и сп</w:t>
            </w:r>
            <w:r w:rsidRPr="00986C84">
              <w:rPr>
                <w:rFonts w:ascii="Times New Roman" w:hAnsi="Times New Roman"/>
              </w:rPr>
              <w:t>о</w:t>
            </w:r>
            <w:r w:rsidRPr="00986C84">
              <w:rPr>
                <w:rFonts w:ascii="Times New Roman" w:hAnsi="Times New Roman"/>
              </w:rPr>
              <w:t>собах действий, установление причин выя</w:t>
            </w:r>
            <w:r w:rsidRPr="00986C84">
              <w:rPr>
                <w:rFonts w:ascii="Times New Roman" w:hAnsi="Times New Roman"/>
              </w:rPr>
              <w:t>в</w:t>
            </w:r>
            <w:r w:rsidRPr="00986C84">
              <w:rPr>
                <w:rFonts w:ascii="Times New Roman" w:hAnsi="Times New Roman"/>
              </w:rPr>
              <w:t>ленных недо</w:t>
            </w:r>
            <w:r w:rsidRPr="00986C84">
              <w:rPr>
                <w:rFonts w:ascii="Times New Roman" w:hAnsi="Times New Roman"/>
              </w:rPr>
              <w:t>с</w:t>
            </w:r>
            <w:r w:rsidRPr="00986C84">
              <w:rPr>
                <w:rFonts w:ascii="Times New Roman" w:hAnsi="Times New Roman"/>
              </w:rPr>
              <w:t>татков.</w:t>
            </w:r>
          </w:p>
        </w:tc>
        <w:tc>
          <w:tcPr>
            <w:tcW w:w="2551" w:type="dxa"/>
          </w:tcPr>
          <w:p w:rsidR="00661679" w:rsidRPr="00661679" w:rsidRDefault="00661679" w:rsidP="00661679">
            <w:pPr>
              <w:tabs>
                <w:tab w:val="left" w:pos="576"/>
              </w:tabs>
              <w:rPr>
                <w:rFonts w:ascii="Times New Roman" w:hAnsi="Times New Roman"/>
                <w:sz w:val="24"/>
              </w:rPr>
            </w:pPr>
            <w:r w:rsidRPr="00661679">
              <w:rPr>
                <w:rFonts w:ascii="Times New Roman" w:hAnsi="Times New Roman"/>
                <w:b/>
                <w:sz w:val="24"/>
              </w:rPr>
              <w:t>Мотивационный момент.</w:t>
            </w:r>
            <w:r w:rsidRPr="00661679">
              <w:rPr>
                <w:rFonts w:ascii="Times New Roman" w:hAnsi="Times New Roman"/>
                <w:sz w:val="24"/>
              </w:rPr>
              <w:t xml:space="preserve"> «</w:t>
            </w:r>
            <w:r w:rsidRPr="00661679">
              <w:rPr>
                <w:rFonts w:ascii="Times New Roman" w:hAnsi="Times New Roman"/>
                <w:bCs/>
                <w:i/>
                <w:iCs/>
                <w:sz w:val="24"/>
              </w:rPr>
              <w:t xml:space="preserve">Где нет знаний, там нет и смелости». </w:t>
            </w:r>
            <w:r w:rsidRPr="00661679">
              <w:rPr>
                <w:rFonts w:ascii="Times New Roman" w:hAnsi="Times New Roman"/>
                <w:sz w:val="24"/>
              </w:rPr>
              <w:t>Народная мудрость.</w:t>
            </w:r>
          </w:p>
          <w:p w:rsidR="0034159D" w:rsidRPr="00986C84" w:rsidRDefault="0034159D" w:rsidP="00014BC6">
            <w:pPr>
              <w:spacing w:after="0" w:line="240" w:lineRule="auto"/>
              <w:jc w:val="both"/>
              <w:rPr>
                <w:rFonts w:ascii="Times New Roman" w:hAnsi="Times New Roman"/>
              </w:rPr>
            </w:pPr>
          </w:p>
        </w:tc>
        <w:tc>
          <w:tcPr>
            <w:tcW w:w="1559" w:type="dxa"/>
          </w:tcPr>
          <w:p w:rsidR="00BD3CD7" w:rsidRPr="00BD3CD7" w:rsidRDefault="00661679" w:rsidP="00014BC6">
            <w:pPr>
              <w:spacing w:after="0" w:line="240" w:lineRule="auto"/>
              <w:jc w:val="both"/>
              <w:rPr>
                <w:rFonts w:ascii="Times New Roman" w:eastAsia="Times New Roman" w:hAnsi="Times New Roman"/>
                <w:spacing w:val="-2"/>
                <w:sz w:val="24"/>
                <w:szCs w:val="24"/>
              </w:rPr>
            </w:pPr>
            <w:r w:rsidRPr="00BD3CD7">
              <w:rPr>
                <w:rFonts w:ascii="Times New Roman" w:hAnsi="Times New Roman"/>
                <w:sz w:val="24"/>
                <w:szCs w:val="24"/>
              </w:rPr>
              <w:t>Высказыв</w:t>
            </w:r>
            <w:r w:rsidRPr="00BD3CD7">
              <w:rPr>
                <w:rFonts w:ascii="Times New Roman" w:hAnsi="Times New Roman"/>
                <w:sz w:val="24"/>
                <w:szCs w:val="24"/>
              </w:rPr>
              <w:t>а</w:t>
            </w:r>
            <w:r w:rsidRPr="00BD3CD7">
              <w:rPr>
                <w:rFonts w:ascii="Times New Roman" w:hAnsi="Times New Roman"/>
                <w:sz w:val="24"/>
                <w:szCs w:val="24"/>
              </w:rPr>
              <w:t>ются, ко</w:t>
            </w:r>
            <w:r w:rsidRPr="00BD3CD7">
              <w:rPr>
                <w:rFonts w:ascii="Times New Roman" w:hAnsi="Times New Roman"/>
                <w:sz w:val="24"/>
                <w:szCs w:val="24"/>
              </w:rPr>
              <w:t>р</w:t>
            </w:r>
            <w:r w:rsidRPr="00BD3CD7">
              <w:rPr>
                <w:rFonts w:ascii="Times New Roman" w:hAnsi="Times New Roman"/>
                <w:sz w:val="24"/>
                <w:szCs w:val="24"/>
              </w:rPr>
              <w:t>ректируют свои знания, задают в</w:t>
            </w:r>
            <w:r w:rsidRPr="00BD3CD7">
              <w:rPr>
                <w:rFonts w:ascii="Times New Roman" w:hAnsi="Times New Roman"/>
                <w:sz w:val="24"/>
                <w:szCs w:val="24"/>
              </w:rPr>
              <w:t>о</w:t>
            </w:r>
            <w:r w:rsidRPr="00BD3CD7">
              <w:rPr>
                <w:rFonts w:ascii="Times New Roman" w:hAnsi="Times New Roman"/>
                <w:sz w:val="24"/>
                <w:szCs w:val="24"/>
              </w:rPr>
              <w:t>просы, в</w:t>
            </w:r>
            <w:r w:rsidRPr="00BD3CD7">
              <w:rPr>
                <w:rFonts w:ascii="Times New Roman" w:hAnsi="Times New Roman"/>
                <w:sz w:val="24"/>
                <w:szCs w:val="24"/>
              </w:rPr>
              <w:t>ы</w:t>
            </w:r>
            <w:r w:rsidRPr="00BD3CD7">
              <w:rPr>
                <w:rFonts w:ascii="Times New Roman" w:hAnsi="Times New Roman"/>
                <w:sz w:val="24"/>
                <w:szCs w:val="24"/>
              </w:rPr>
              <w:t>сказывают мнение</w:t>
            </w:r>
            <w:r w:rsidR="00BD3CD7" w:rsidRPr="00BD3CD7">
              <w:rPr>
                <w:rFonts w:ascii="Times New Roman" w:eastAsia="Times New Roman" w:hAnsi="Times New Roman"/>
                <w:spacing w:val="-2"/>
                <w:sz w:val="24"/>
                <w:szCs w:val="24"/>
              </w:rPr>
              <w:t>.</w:t>
            </w:r>
          </w:p>
          <w:p w:rsidR="0034159D" w:rsidRPr="00986C84" w:rsidRDefault="00BD3CD7" w:rsidP="00014BC6">
            <w:pPr>
              <w:spacing w:after="0" w:line="240" w:lineRule="auto"/>
              <w:jc w:val="both"/>
              <w:rPr>
                <w:rFonts w:ascii="Times New Roman" w:hAnsi="Times New Roman"/>
              </w:rPr>
            </w:pPr>
            <w:r w:rsidRPr="00BD3CD7">
              <w:rPr>
                <w:rFonts w:ascii="Times New Roman" w:eastAsia="Times New Roman" w:hAnsi="Times New Roman"/>
                <w:spacing w:val="-2"/>
                <w:sz w:val="24"/>
                <w:szCs w:val="24"/>
              </w:rPr>
              <w:t>Опре</w:t>
            </w:r>
            <w:r w:rsidRPr="00BD3CD7">
              <w:rPr>
                <w:rFonts w:ascii="Times New Roman" w:eastAsia="Times New Roman" w:hAnsi="Times New Roman"/>
                <w:spacing w:val="-2"/>
                <w:sz w:val="24"/>
                <w:szCs w:val="24"/>
              </w:rPr>
              <w:softHyphen/>
            </w:r>
            <w:r w:rsidRPr="00BD3CD7">
              <w:rPr>
                <w:rFonts w:ascii="Times New Roman" w:eastAsia="Times New Roman" w:hAnsi="Times New Roman"/>
                <w:sz w:val="24"/>
                <w:szCs w:val="24"/>
              </w:rPr>
              <w:t xml:space="preserve">деляют уровень </w:t>
            </w:r>
            <w:r w:rsidRPr="00BD3CD7">
              <w:rPr>
                <w:rFonts w:ascii="Times New Roman" w:eastAsia="Times New Roman" w:hAnsi="Times New Roman"/>
                <w:spacing w:val="-4"/>
                <w:sz w:val="24"/>
                <w:szCs w:val="24"/>
              </w:rPr>
              <w:t>приобре</w:t>
            </w:r>
            <w:r w:rsidRPr="00BD3CD7">
              <w:rPr>
                <w:rFonts w:ascii="Times New Roman" w:eastAsia="Times New Roman" w:hAnsi="Times New Roman"/>
                <w:spacing w:val="-4"/>
                <w:sz w:val="24"/>
                <w:szCs w:val="24"/>
              </w:rPr>
              <w:softHyphen/>
            </w:r>
            <w:r w:rsidRPr="00BD3CD7">
              <w:rPr>
                <w:rFonts w:ascii="Times New Roman" w:eastAsia="Times New Roman" w:hAnsi="Times New Roman"/>
                <w:sz w:val="24"/>
                <w:szCs w:val="24"/>
              </w:rPr>
              <w:t>тенных зн</w:t>
            </w:r>
            <w:r w:rsidRPr="00BD3CD7">
              <w:rPr>
                <w:rFonts w:ascii="Times New Roman" w:eastAsia="Times New Roman" w:hAnsi="Times New Roman"/>
                <w:sz w:val="24"/>
                <w:szCs w:val="24"/>
              </w:rPr>
              <w:t>а</w:t>
            </w:r>
            <w:r w:rsidRPr="00BD3CD7">
              <w:rPr>
                <w:rFonts w:ascii="Times New Roman" w:eastAsia="Times New Roman" w:hAnsi="Times New Roman"/>
                <w:sz w:val="24"/>
                <w:szCs w:val="24"/>
              </w:rPr>
              <w:t>ний</w:t>
            </w:r>
            <w:r>
              <w:rPr>
                <w:rFonts w:ascii="Times New Roman" w:eastAsia="Times New Roman" w:hAnsi="Times New Roman"/>
                <w:sz w:val="24"/>
                <w:szCs w:val="24"/>
              </w:rPr>
              <w:t>.</w:t>
            </w:r>
          </w:p>
        </w:tc>
        <w:tc>
          <w:tcPr>
            <w:tcW w:w="2092"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Регулятивные: ко</w:t>
            </w:r>
            <w:r w:rsidRPr="00986C84">
              <w:rPr>
                <w:rFonts w:ascii="Times New Roman" w:hAnsi="Times New Roman"/>
              </w:rPr>
              <w:t>н</w:t>
            </w:r>
            <w:r w:rsidRPr="00986C84">
              <w:rPr>
                <w:rFonts w:ascii="Times New Roman" w:hAnsi="Times New Roman"/>
              </w:rPr>
              <w:t>троль, коррекция, выделение и осо</w:t>
            </w:r>
            <w:r w:rsidRPr="00986C84">
              <w:rPr>
                <w:rFonts w:ascii="Times New Roman" w:hAnsi="Times New Roman"/>
              </w:rPr>
              <w:t>з</w:t>
            </w:r>
            <w:r w:rsidRPr="00986C84">
              <w:rPr>
                <w:rFonts w:ascii="Times New Roman" w:hAnsi="Times New Roman"/>
              </w:rPr>
              <w:t>нание того, что уже усвоено и что еще подлежит усво</w:t>
            </w:r>
            <w:r w:rsidRPr="00986C84">
              <w:rPr>
                <w:rFonts w:ascii="Times New Roman" w:hAnsi="Times New Roman"/>
              </w:rPr>
              <w:t>е</w:t>
            </w:r>
            <w:r w:rsidRPr="00986C84">
              <w:rPr>
                <w:rFonts w:ascii="Times New Roman" w:hAnsi="Times New Roman"/>
              </w:rPr>
              <w:t>нию, осознание качества и уровня усвоения;</w:t>
            </w:r>
          </w:p>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Личностные: сам</w:t>
            </w:r>
            <w:r w:rsidRPr="00986C84">
              <w:rPr>
                <w:rFonts w:ascii="Times New Roman" w:hAnsi="Times New Roman"/>
              </w:rPr>
              <w:t>о</w:t>
            </w:r>
            <w:r w:rsidRPr="00986C84">
              <w:rPr>
                <w:rFonts w:ascii="Times New Roman" w:hAnsi="Times New Roman"/>
              </w:rPr>
              <w:t>определение.</w:t>
            </w:r>
          </w:p>
        </w:tc>
      </w:tr>
      <w:tr w:rsidR="0034159D" w:rsidRPr="00986C84" w:rsidTr="000357F8">
        <w:tc>
          <w:tcPr>
            <w:tcW w:w="1871" w:type="dxa"/>
          </w:tcPr>
          <w:p w:rsidR="0034159D" w:rsidRPr="00986C84" w:rsidRDefault="00661679" w:rsidP="00014BC6">
            <w:pPr>
              <w:spacing w:after="0" w:line="240" w:lineRule="auto"/>
              <w:jc w:val="both"/>
              <w:rPr>
                <w:rFonts w:ascii="Times New Roman" w:hAnsi="Times New Roman"/>
              </w:rPr>
            </w:pPr>
            <w:r>
              <w:rPr>
                <w:rFonts w:ascii="Times New Roman" w:hAnsi="Times New Roman"/>
              </w:rPr>
              <w:t>8</w:t>
            </w:r>
            <w:r w:rsidR="0034159D" w:rsidRPr="00986C84">
              <w:rPr>
                <w:rFonts w:ascii="Times New Roman" w:hAnsi="Times New Roman"/>
              </w:rPr>
              <w:t>. Подведение итогов урока.</w:t>
            </w:r>
          </w:p>
        </w:tc>
        <w:tc>
          <w:tcPr>
            <w:tcW w:w="1781"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Дать качестве</w:t>
            </w:r>
            <w:r w:rsidRPr="00986C84">
              <w:rPr>
                <w:rFonts w:ascii="Times New Roman" w:hAnsi="Times New Roman"/>
              </w:rPr>
              <w:t>н</w:t>
            </w:r>
            <w:r w:rsidRPr="00986C84">
              <w:rPr>
                <w:rFonts w:ascii="Times New Roman" w:hAnsi="Times New Roman"/>
              </w:rPr>
              <w:t>ную оценку р</w:t>
            </w:r>
            <w:r w:rsidRPr="00986C84">
              <w:rPr>
                <w:rFonts w:ascii="Times New Roman" w:hAnsi="Times New Roman"/>
              </w:rPr>
              <w:t>а</w:t>
            </w:r>
            <w:r w:rsidRPr="00986C84">
              <w:rPr>
                <w:rFonts w:ascii="Times New Roman" w:hAnsi="Times New Roman"/>
              </w:rPr>
              <w:t>боты класса и отдельных об</w:t>
            </w:r>
            <w:r w:rsidRPr="00986C84">
              <w:rPr>
                <w:rFonts w:ascii="Times New Roman" w:hAnsi="Times New Roman"/>
              </w:rPr>
              <w:t>у</w:t>
            </w:r>
            <w:r w:rsidRPr="00986C84">
              <w:rPr>
                <w:rFonts w:ascii="Times New Roman" w:hAnsi="Times New Roman"/>
              </w:rPr>
              <w:t>чаемых</w:t>
            </w:r>
          </w:p>
        </w:tc>
        <w:tc>
          <w:tcPr>
            <w:tcW w:w="2551" w:type="dxa"/>
          </w:tcPr>
          <w:p w:rsidR="00661679" w:rsidRPr="00661679" w:rsidRDefault="00661679" w:rsidP="00661679">
            <w:pPr>
              <w:spacing w:after="0" w:line="240" w:lineRule="auto"/>
              <w:rPr>
                <w:rFonts w:ascii="Times New Roman" w:hAnsi="Times New Roman"/>
                <w:sz w:val="24"/>
              </w:rPr>
            </w:pPr>
            <w:r w:rsidRPr="00661679">
              <w:rPr>
                <w:rFonts w:ascii="Times New Roman" w:hAnsi="Times New Roman"/>
                <w:sz w:val="24"/>
              </w:rPr>
              <w:t xml:space="preserve">Выступление членов жюри. </w:t>
            </w:r>
          </w:p>
          <w:p w:rsidR="00661679" w:rsidRPr="00661679" w:rsidRDefault="00661679" w:rsidP="00661679">
            <w:pPr>
              <w:spacing w:after="0" w:line="240" w:lineRule="auto"/>
              <w:rPr>
                <w:rFonts w:ascii="Times New Roman" w:hAnsi="Times New Roman"/>
                <w:sz w:val="24"/>
              </w:rPr>
            </w:pPr>
            <w:r w:rsidRPr="00661679">
              <w:rPr>
                <w:rFonts w:ascii="Times New Roman" w:hAnsi="Times New Roman"/>
                <w:sz w:val="24"/>
              </w:rPr>
              <w:t>Награждение поб</w:t>
            </w:r>
            <w:r w:rsidRPr="00661679">
              <w:rPr>
                <w:rFonts w:ascii="Times New Roman" w:hAnsi="Times New Roman"/>
                <w:sz w:val="24"/>
              </w:rPr>
              <w:t>е</w:t>
            </w:r>
            <w:r w:rsidRPr="00661679">
              <w:rPr>
                <w:rFonts w:ascii="Times New Roman" w:hAnsi="Times New Roman"/>
                <w:sz w:val="24"/>
              </w:rPr>
              <w:t>дившей команды.</w:t>
            </w:r>
          </w:p>
          <w:p w:rsidR="0034159D" w:rsidRPr="00661679" w:rsidRDefault="00661679" w:rsidP="00661679">
            <w:pPr>
              <w:spacing w:after="0" w:line="240" w:lineRule="auto"/>
              <w:rPr>
                <w:rFonts w:ascii="Times New Roman" w:hAnsi="Times New Roman"/>
                <w:sz w:val="24"/>
              </w:rPr>
            </w:pPr>
            <w:r w:rsidRPr="00661679">
              <w:rPr>
                <w:rFonts w:ascii="Times New Roman" w:hAnsi="Times New Roman"/>
                <w:sz w:val="24"/>
              </w:rPr>
              <w:t>Обязательно отметить лучших участников «поединков».</w:t>
            </w:r>
          </w:p>
        </w:tc>
        <w:tc>
          <w:tcPr>
            <w:tcW w:w="1559" w:type="dxa"/>
          </w:tcPr>
          <w:p w:rsidR="0034159D" w:rsidRPr="00986C84" w:rsidRDefault="0034159D" w:rsidP="00014BC6">
            <w:pPr>
              <w:spacing w:after="0" w:line="240" w:lineRule="auto"/>
              <w:jc w:val="both"/>
              <w:rPr>
                <w:rFonts w:ascii="Times New Roman" w:hAnsi="Times New Roman"/>
              </w:rPr>
            </w:pPr>
          </w:p>
        </w:tc>
        <w:tc>
          <w:tcPr>
            <w:tcW w:w="2092"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Регулятивные: оценка-осознание уровня и качества усвоения; контроль</w:t>
            </w:r>
          </w:p>
        </w:tc>
      </w:tr>
      <w:tr w:rsidR="0034159D" w:rsidRPr="00986C84" w:rsidTr="000357F8">
        <w:tc>
          <w:tcPr>
            <w:tcW w:w="1871"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9</w:t>
            </w:r>
            <w:r w:rsidRPr="00BD3CD7">
              <w:rPr>
                <w:rFonts w:ascii="Times New Roman" w:hAnsi="Times New Roman"/>
              </w:rPr>
              <w:t>. Рефлексия</w:t>
            </w:r>
          </w:p>
        </w:tc>
        <w:tc>
          <w:tcPr>
            <w:tcW w:w="1781"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Инициировать рефлексию д</w:t>
            </w:r>
            <w:r w:rsidRPr="00986C84">
              <w:rPr>
                <w:rFonts w:ascii="Times New Roman" w:hAnsi="Times New Roman"/>
              </w:rPr>
              <w:t>е</w:t>
            </w:r>
            <w:r w:rsidRPr="00986C84">
              <w:rPr>
                <w:rFonts w:ascii="Times New Roman" w:hAnsi="Times New Roman"/>
              </w:rPr>
              <w:t>тей по поводу психоэмоци</w:t>
            </w:r>
            <w:r w:rsidRPr="00986C84">
              <w:rPr>
                <w:rFonts w:ascii="Times New Roman" w:hAnsi="Times New Roman"/>
              </w:rPr>
              <w:t>о</w:t>
            </w:r>
            <w:r w:rsidRPr="00986C84">
              <w:rPr>
                <w:rFonts w:ascii="Times New Roman" w:hAnsi="Times New Roman"/>
              </w:rPr>
              <w:t>нального с</w:t>
            </w:r>
            <w:r w:rsidRPr="00986C84">
              <w:rPr>
                <w:rFonts w:ascii="Times New Roman" w:hAnsi="Times New Roman"/>
              </w:rPr>
              <w:t>о</w:t>
            </w:r>
            <w:r w:rsidRPr="00986C84">
              <w:rPr>
                <w:rFonts w:ascii="Times New Roman" w:hAnsi="Times New Roman"/>
              </w:rPr>
              <w:t>стояния, мот</w:t>
            </w:r>
            <w:r w:rsidRPr="00986C84">
              <w:rPr>
                <w:rFonts w:ascii="Times New Roman" w:hAnsi="Times New Roman"/>
              </w:rPr>
              <w:t>и</w:t>
            </w:r>
            <w:r w:rsidRPr="00986C84">
              <w:rPr>
                <w:rFonts w:ascii="Times New Roman" w:hAnsi="Times New Roman"/>
              </w:rPr>
              <w:t>вации их собс</w:t>
            </w:r>
            <w:r w:rsidRPr="00986C84">
              <w:rPr>
                <w:rFonts w:ascii="Times New Roman" w:hAnsi="Times New Roman"/>
              </w:rPr>
              <w:t>т</w:t>
            </w:r>
            <w:r w:rsidRPr="00986C84">
              <w:rPr>
                <w:rFonts w:ascii="Times New Roman" w:hAnsi="Times New Roman"/>
              </w:rPr>
              <w:t>венной  де</w:t>
            </w:r>
            <w:r w:rsidRPr="00986C84">
              <w:rPr>
                <w:rFonts w:ascii="Times New Roman" w:hAnsi="Times New Roman"/>
              </w:rPr>
              <w:t>я</w:t>
            </w:r>
            <w:r w:rsidRPr="00986C84">
              <w:rPr>
                <w:rFonts w:ascii="Times New Roman" w:hAnsi="Times New Roman"/>
              </w:rPr>
              <w:t>тельности и взаимодей</w:t>
            </w:r>
            <w:r>
              <w:rPr>
                <w:rFonts w:ascii="Times New Roman" w:hAnsi="Times New Roman"/>
              </w:rPr>
              <w:t>ствия с преподават</w:t>
            </w:r>
            <w:r>
              <w:rPr>
                <w:rFonts w:ascii="Times New Roman" w:hAnsi="Times New Roman"/>
              </w:rPr>
              <w:t>е</w:t>
            </w:r>
            <w:r>
              <w:rPr>
                <w:rFonts w:ascii="Times New Roman" w:hAnsi="Times New Roman"/>
              </w:rPr>
              <w:t>лем и сверстн</w:t>
            </w:r>
            <w:r>
              <w:rPr>
                <w:rFonts w:ascii="Times New Roman" w:hAnsi="Times New Roman"/>
              </w:rPr>
              <w:t>и</w:t>
            </w:r>
            <w:r>
              <w:rPr>
                <w:rFonts w:ascii="Times New Roman" w:hAnsi="Times New Roman"/>
              </w:rPr>
              <w:t>ками</w:t>
            </w:r>
            <w:r w:rsidRPr="00986C84">
              <w:rPr>
                <w:rFonts w:ascii="Times New Roman" w:hAnsi="Times New Roman"/>
              </w:rPr>
              <w:t xml:space="preserve"> в классе.</w:t>
            </w:r>
          </w:p>
        </w:tc>
        <w:tc>
          <w:tcPr>
            <w:tcW w:w="2551" w:type="dxa"/>
          </w:tcPr>
          <w:p w:rsidR="00BD3CD7" w:rsidRPr="00BD3CD7" w:rsidRDefault="00BD3CD7" w:rsidP="00BD3CD7">
            <w:pPr>
              <w:shd w:val="clear" w:color="auto" w:fill="FFFFFF"/>
              <w:tabs>
                <w:tab w:val="left" w:pos="216"/>
              </w:tabs>
              <w:spacing w:after="0" w:line="240" w:lineRule="auto"/>
              <w:rPr>
                <w:rFonts w:ascii="Times New Roman" w:hAnsi="Times New Roman"/>
                <w:sz w:val="24"/>
                <w:szCs w:val="24"/>
              </w:rPr>
            </w:pPr>
            <w:r w:rsidRPr="00BD3CD7">
              <w:rPr>
                <w:rFonts w:ascii="Times New Roman" w:hAnsi="Times New Roman"/>
                <w:sz w:val="24"/>
                <w:szCs w:val="24"/>
              </w:rPr>
              <w:t>-</w:t>
            </w:r>
            <w:r w:rsidRPr="00BD3CD7">
              <w:rPr>
                <w:rFonts w:ascii="Times New Roman" w:hAnsi="Times New Roman"/>
                <w:sz w:val="24"/>
                <w:szCs w:val="24"/>
              </w:rPr>
              <w:tab/>
            </w:r>
            <w:r w:rsidRPr="00BD3CD7">
              <w:rPr>
                <w:rFonts w:ascii="Times New Roman" w:eastAsia="Times New Roman" w:hAnsi="Times New Roman"/>
                <w:spacing w:val="-3"/>
                <w:sz w:val="24"/>
                <w:szCs w:val="24"/>
              </w:rPr>
              <w:t>Понравилось ли вам на уроке? Какоен</w:t>
            </w:r>
            <w:r w:rsidRPr="00BD3CD7">
              <w:rPr>
                <w:rFonts w:ascii="Times New Roman" w:eastAsia="Times New Roman" w:hAnsi="Times New Roman"/>
                <w:spacing w:val="-3"/>
                <w:sz w:val="24"/>
                <w:szCs w:val="24"/>
              </w:rPr>
              <w:t>а</w:t>
            </w:r>
            <w:r w:rsidRPr="00BD3CD7">
              <w:rPr>
                <w:rFonts w:ascii="Times New Roman" w:eastAsia="Times New Roman" w:hAnsi="Times New Roman"/>
                <w:spacing w:val="-3"/>
                <w:sz w:val="24"/>
                <w:szCs w:val="24"/>
              </w:rPr>
              <w:t>стро</w:t>
            </w:r>
            <w:r>
              <w:rPr>
                <w:rFonts w:ascii="Times New Roman" w:eastAsia="Times New Roman" w:hAnsi="Times New Roman"/>
                <w:spacing w:val="-3"/>
                <w:sz w:val="24"/>
                <w:szCs w:val="24"/>
              </w:rPr>
              <w:t>ей</w:t>
            </w:r>
            <w:r w:rsidRPr="00BD3CD7">
              <w:rPr>
                <w:rFonts w:ascii="Times New Roman" w:eastAsia="Times New Roman" w:hAnsi="Times New Roman"/>
                <w:spacing w:val="-3"/>
                <w:sz w:val="24"/>
                <w:szCs w:val="24"/>
              </w:rPr>
              <w:t xml:space="preserve"> у вас сейчас?</w:t>
            </w:r>
            <w:r w:rsidRPr="00BD3CD7">
              <w:rPr>
                <w:rFonts w:ascii="Times New Roman" w:eastAsia="Times New Roman" w:hAnsi="Times New Roman"/>
                <w:spacing w:val="-3"/>
                <w:sz w:val="24"/>
                <w:szCs w:val="24"/>
              </w:rPr>
              <w:br/>
            </w:r>
            <w:r w:rsidRPr="00BD3CD7">
              <w:rPr>
                <w:rFonts w:ascii="Times New Roman" w:eastAsia="Times New Roman" w:hAnsi="Times New Roman"/>
                <w:spacing w:val="-1"/>
                <w:sz w:val="24"/>
                <w:szCs w:val="24"/>
              </w:rPr>
              <w:t>В конце урока дайте оценку нашей работе: выберите одну</w:t>
            </w:r>
          </w:p>
          <w:p w:rsidR="0034159D" w:rsidRPr="00986C84" w:rsidRDefault="00BD3CD7" w:rsidP="00BD3CD7">
            <w:pPr>
              <w:spacing w:after="0" w:line="240" w:lineRule="auto"/>
              <w:jc w:val="both"/>
              <w:rPr>
                <w:rFonts w:ascii="Times New Roman" w:hAnsi="Times New Roman"/>
              </w:rPr>
            </w:pPr>
            <w:r w:rsidRPr="00BD3CD7">
              <w:rPr>
                <w:rFonts w:ascii="Times New Roman" w:eastAsia="Times New Roman" w:hAnsi="Times New Roman"/>
                <w:spacing w:val="-1"/>
                <w:sz w:val="24"/>
                <w:szCs w:val="24"/>
              </w:rPr>
              <w:t>из предложенных на вашем столе карточек и принесите мне на стол. Урок понравился - карточку с улыба</w:t>
            </w:r>
            <w:r w:rsidRPr="00BD3CD7">
              <w:rPr>
                <w:rFonts w:ascii="Times New Roman" w:eastAsia="Times New Roman" w:hAnsi="Times New Roman"/>
                <w:spacing w:val="-1"/>
                <w:sz w:val="24"/>
                <w:szCs w:val="24"/>
              </w:rPr>
              <w:t>ю</w:t>
            </w:r>
            <w:r w:rsidRPr="00BD3CD7">
              <w:rPr>
                <w:rFonts w:ascii="Times New Roman" w:eastAsia="Times New Roman" w:hAnsi="Times New Roman"/>
                <w:spacing w:val="-1"/>
                <w:sz w:val="24"/>
                <w:szCs w:val="24"/>
              </w:rPr>
              <w:t xml:space="preserve">щимся лицом, </w:t>
            </w:r>
            <w:r w:rsidRPr="00BD3CD7">
              <w:rPr>
                <w:rFonts w:ascii="Times New Roman" w:eastAsia="Times New Roman" w:hAnsi="Times New Roman"/>
                <w:sz w:val="24"/>
                <w:szCs w:val="24"/>
              </w:rPr>
              <w:t>нет- карточку с грустным лицом</w:t>
            </w:r>
            <w:r>
              <w:rPr>
                <w:rFonts w:ascii="Times New Roman" w:eastAsia="Times New Roman" w:hAnsi="Times New Roman"/>
                <w:sz w:val="24"/>
                <w:szCs w:val="24"/>
              </w:rPr>
              <w:t>.</w:t>
            </w:r>
          </w:p>
        </w:tc>
        <w:tc>
          <w:tcPr>
            <w:tcW w:w="1559" w:type="dxa"/>
          </w:tcPr>
          <w:p w:rsidR="00BD3CD7" w:rsidRPr="00BD3CD7" w:rsidRDefault="00BD3CD7" w:rsidP="00BD3CD7">
            <w:pPr>
              <w:shd w:val="clear" w:color="auto" w:fill="FFFFFF"/>
              <w:spacing w:after="0" w:line="240" w:lineRule="auto"/>
              <w:rPr>
                <w:rFonts w:ascii="Times New Roman" w:hAnsi="Times New Roman"/>
                <w:sz w:val="24"/>
                <w:szCs w:val="24"/>
              </w:rPr>
            </w:pPr>
            <w:r w:rsidRPr="00BD3CD7">
              <w:rPr>
                <w:rFonts w:ascii="Times New Roman" w:eastAsia="Times New Roman" w:hAnsi="Times New Roman"/>
                <w:sz w:val="24"/>
                <w:szCs w:val="24"/>
              </w:rPr>
              <w:t>Опреде</w:t>
            </w:r>
            <w:r w:rsidRPr="00BD3CD7">
              <w:rPr>
                <w:rFonts w:ascii="Times New Roman" w:eastAsia="Times New Roman" w:hAnsi="Times New Roman"/>
                <w:sz w:val="24"/>
                <w:szCs w:val="24"/>
              </w:rPr>
              <w:softHyphen/>
            </w:r>
            <w:r w:rsidRPr="00BD3CD7">
              <w:rPr>
                <w:rFonts w:ascii="Times New Roman" w:eastAsia="Times New Roman" w:hAnsi="Times New Roman"/>
                <w:spacing w:val="-4"/>
                <w:sz w:val="24"/>
                <w:szCs w:val="24"/>
              </w:rPr>
              <w:t xml:space="preserve">ляют свое </w:t>
            </w:r>
            <w:r w:rsidRPr="00BD3CD7">
              <w:rPr>
                <w:rFonts w:ascii="Times New Roman" w:eastAsia="Times New Roman" w:hAnsi="Times New Roman"/>
                <w:sz w:val="24"/>
                <w:szCs w:val="24"/>
              </w:rPr>
              <w:t>эмоцио</w:t>
            </w:r>
            <w:r w:rsidRPr="00BD3CD7">
              <w:rPr>
                <w:rFonts w:ascii="Times New Roman" w:eastAsia="Times New Roman" w:hAnsi="Times New Roman"/>
                <w:sz w:val="24"/>
                <w:szCs w:val="24"/>
              </w:rPr>
              <w:softHyphen/>
              <w:t>нальное</w:t>
            </w:r>
          </w:p>
          <w:p w:rsidR="00BD3CD7" w:rsidRDefault="00BD3CD7" w:rsidP="00BD3CD7">
            <w:pPr>
              <w:spacing w:after="0" w:line="240" w:lineRule="auto"/>
              <w:jc w:val="both"/>
              <w:rPr>
                <w:rFonts w:ascii="Times New Roman" w:eastAsia="Times New Roman" w:hAnsi="Times New Roman"/>
                <w:spacing w:val="-4"/>
                <w:sz w:val="24"/>
                <w:szCs w:val="24"/>
              </w:rPr>
            </w:pPr>
            <w:r w:rsidRPr="00BD3CD7">
              <w:rPr>
                <w:rFonts w:ascii="Times New Roman" w:eastAsia="Times New Roman" w:hAnsi="Times New Roman"/>
                <w:spacing w:val="-4"/>
                <w:sz w:val="24"/>
                <w:szCs w:val="24"/>
              </w:rPr>
              <w:t xml:space="preserve">состояние на уроке. </w:t>
            </w:r>
          </w:p>
          <w:p w:rsidR="0034159D" w:rsidRPr="00986C84" w:rsidRDefault="0034159D" w:rsidP="00BD3CD7">
            <w:pPr>
              <w:spacing w:after="0" w:line="240" w:lineRule="auto"/>
              <w:jc w:val="both"/>
              <w:rPr>
                <w:rFonts w:ascii="Times New Roman" w:hAnsi="Times New Roman"/>
              </w:rPr>
            </w:pPr>
          </w:p>
        </w:tc>
        <w:tc>
          <w:tcPr>
            <w:tcW w:w="2092" w:type="dxa"/>
          </w:tcPr>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Коммуникативные: умение с достато</w:t>
            </w:r>
            <w:r w:rsidRPr="00986C84">
              <w:rPr>
                <w:rFonts w:ascii="Times New Roman" w:hAnsi="Times New Roman"/>
              </w:rPr>
              <w:t>ч</w:t>
            </w:r>
            <w:r w:rsidRPr="00986C84">
              <w:rPr>
                <w:rFonts w:ascii="Times New Roman" w:hAnsi="Times New Roman"/>
              </w:rPr>
              <w:t>ной полнотой и точностью выр</w:t>
            </w:r>
            <w:r w:rsidRPr="00986C84">
              <w:rPr>
                <w:rFonts w:ascii="Times New Roman" w:hAnsi="Times New Roman"/>
              </w:rPr>
              <w:t>а</w:t>
            </w:r>
            <w:r w:rsidRPr="00986C84">
              <w:rPr>
                <w:rFonts w:ascii="Times New Roman" w:hAnsi="Times New Roman"/>
              </w:rPr>
              <w:t>жать свои мысли;</w:t>
            </w:r>
          </w:p>
          <w:p w:rsidR="0034159D" w:rsidRPr="00986C84" w:rsidRDefault="0034159D" w:rsidP="00014BC6">
            <w:pPr>
              <w:spacing w:after="0" w:line="240" w:lineRule="auto"/>
              <w:jc w:val="both"/>
              <w:rPr>
                <w:rFonts w:ascii="Times New Roman" w:hAnsi="Times New Roman"/>
              </w:rPr>
            </w:pPr>
            <w:r w:rsidRPr="00986C84">
              <w:rPr>
                <w:rFonts w:ascii="Times New Roman" w:hAnsi="Times New Roman"/>
              </w:rPr>
              <w:t>Познавательные: рефлексия.</w:t>
            </w:r>
          </w:p>
        </w:tc>
      </w:tr>
    </w:tbl>
    <w:p w:rsidR="00C64982" w:rsidRDefault="00C64982" w:rsidP="0098117D">
      <w:pPr>
        <w:rPr>
          <w:rFonts w:ascii="Times New Roman" w:hAnsi="Times New Roman"/>
          <w:b/>
          <w:sz w:val="24"/>
          <w:szCs w:val="24"/>
        </w:rPr>
      </w:pPr>
    </w:p>
    <w:p w:rsidR="006B13A2" w:rsidRPr="0008730E" w:rsidRDefault="0098117D" w:rsidP="006B13A2">
      <w:pPr>
        <w:jc w:val="center"/>
        <w:rPr>
          <w:rFonts w:ascii="Times New Roman" w:hAnsi="Times New Roman"/>
          <w:b/>
          <w:sz w:val="24"/>
          <w:szCs w:val="24"/>
        </w:rPr>
      </w:pPr>
      <w:r>
        <w:rPr>
          <w:rFonts w:ascii="Times New Roman" w:hAnsi="Times New Roman"/>
          <w:b/>
          <w:sz w:val="24"/>
          <w:szCs w:val="24"/>
        </w:rPr>
        <w:t>Сценарий</w:t>
      </w:r>
      <w:r w:rsidR="006B13A2" w:rsidRPr="0008730E">
        <w:rPr>
          <w:rFonts w:ascii="Times New Roman" w:hAnsi="Times New Roman"/>
          <w:b/>
          <w:sz w:val="24"/>
          <w:szCs w:val="24"/>
        </w:rPr>
        <w:t xml:space="preserve"> урока</w:t>
      </w:r>
    </w:p>
    <w:p w:rsidR="006B13A2" w:rsidRPr="0008730E" w:rsidRDefault="006B13A2" w:rsidP="006B13A2">
      <w:pPr>
        <w:tabs>
          <w:tab w:val="left" w:pos="360"/>
        </w:tabs>
        <w:rPr>
          <w:rFonts w:ascii="Times New Roman" w:hAnsi="Times New Roman"/>
          <w:b/>
          <w:sz w:val="24"/>
          <w:szCs w:val="24"/>
        </w:rPr>
      </w:pPr>
      <w:r w:rsidRPr="0008730E">
        <w:rPr>
          <w:rFonts w:ascii="Times New Roman" w:hAnsi="Times New Roman"/>
          <w:b/>
          <w:sz w:val="24"/>
          <w:szCs w:val="24"/>
          <w:lang w:val="en-US"/>
        </w:rPr>
        <w:t>I</w:t>
      </w:r>
      <w:r w:rsidRPr="0008730E">
        <w:rPr>
          <w:rFonts w:ascii="Times New Roman" w:hAnsi="Times New Roman"/>
          <w:b/>
          <w:sz w:val="24"/>
          <w:szCs w:val="24"/>
        </w:rPr>
        <w:t>.</w:t>
      </w:r>
      <w:r w:rsidRPr="0008730E">
        <w:rPr>
          <w:rFonts w:ascii="Times New Roman" w:hAnsi="Times New Roman"/>
          <w:b/>
          <w:sz w:val="24"/>
          <w:szCs w:val="24"/>
        </w:rPr>
        <w:tab/>
        <w:t>Организационный момент</w:t>
      </w:r>
    </w:p>
    <w:p w:rsidR="006B13A2" w:rsidRPr="0008730E" w:rsidRDefault="006B13A2" w:rsidP="006B13A2">
      <w:pPr>
        <w:ind w:firstLine="708"/>
        <w:rPr>
          <w:rFonts w:ascii="Times New Roman" w:hAnsi="Times New Roman"/>
          <w:sz w:val="24"/>
          <w:szCs w:val="24"/>
        </w:rPr>
      </w:pPr>
      <w:r w:rsidRPr="0008730E">
        <w:rPr>
          <w:rFonts w:ascii="Times New Roman" w:hAnsi="Times New Roman"/>
          <w:sz w:val="24"/>
          <w:szCs w:val="24"/>
        </w:rPr>
        <w:t>Проверка готовности команд к уроку.</w:t>
      </w:r>
    </w:p>
    <w:p w:rsidR="006B13A2" w:rsidRPr="0008730E" w:rsidRDefault="006B13A2" w:rsidP="006B13A2">
      <w:pPr>
        <w:tabs>
          <w:tab w:val="left" w:pos="360"/>
        </w:tabs>
        <w:rPr>
          <w:rFonts w:ascii="Times New Roman" w:hAnsi="Times New Roman"/>
          <w:b/>
          <w:sz w:val="24"/>
          <w:szCs w:val="24"/>
        </w:rPr>
      </w:pPr>
      <w:r w:rsidRPr="0008730E">
        <w:rPr>
          <w:rFonts w:ascii="Times New Roman" w:hAnsi="Times New Roman"/>
          <w:b/>
          <w:sz w:val="24"/>
          <w:szCs w:val="24"/>
          <w:lang w:val="en-US"/>
        </w:rPr>
        <w:t>II</w:t>
      </w:r>
      <w:r w:rsidRPr="0008730E">
        <w:rPr>
          <w:rFonts w:ascii="Times New Roman" w:hAnsi="Times New Roman"/>
          <w:b/>
          <w:sz w:val="24"/>
          <w:szCs w:val="24"/>
        </w:rPr>
        <w:t>.</w:t>
      </w:r>
      <w:r w:rsidRPr="0008730E">
        <w:rPr>
          <w:rFonts w:ascii="Times New Roman" w:hAnsi="Times New Roman"/>
          <w:b/>
          <w:sz w:val="24"/>
          <w:szCs w:val="24"/>
        </w:rPr>
        <w:tab/>
        <w:t>Вступительное слово учителя:</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 Александр Иванович Куприн говорил, что «язык – это путь цивилизации и культуры. П</w:t>
      </w:r>
      <w:r w:rsidRPr="0008730E">
        <w:rPr>
          <w:rFonts w:ascii="Times New Roman" w:hAnsi="Times New Roman"/>
          <w:sz w:val="24"/>
          <w:szCs w:val="24"/>
        </w:rPr>
        <w:t>о</w:t>
      </w:r>
      <w:r w:rsidRPr="0008730E">
        <w:rPr>
          <w:rFonts w:ascii="Times New Roman" w:hAnsi="Times New Roman"/>
          <w:sz w:val="24"/>
          <w:szCs w:val="24"/>
        </w:rPr>
        <w:t xml:space="preserve">этому-то изучение и сбережение русского языка является не праздным занятием «от нечего делать», но насущной необходимостью». Не знать и не уметь пользоваться родным языком – стыдно. Бескультурным считается и безграмотно пишущий человек. Я думаю, ко многим из вас это не относится. И сегодня мы это проверим на уроке. </w:t>
      </w:r>
    </w:p>
    <w:p w:rsidR="006B13A2" w:rsidRPr="006E5424" w:rsidRDefault="006B13A2" w:rsidP="006B13A2">
      <w:pPr>
        <w:shd w:val="clear" w:color="auto" w:fill="FFFFFF" w:themeFill="background1"/>
        <w:ind w:firstLine="709"/>
        <w:rPr>
          <w:rFonts w:ascii="Times New Roman" w:hAnsi="Times New Roman"/>
          <w:color w:val="000000"/>
          <w:sz w:val="24"/>
          <w:szCs w:val="24"/>
        </w:rPr>
      </w:pPr>
      <w:r w:rsidRPr="0008730E">
        <w:rPr>
          <w:rFonts w:ascii="Times New Roman" w:hAnsi="Times New Roman"/>
          <w:sz w:val="24"/>
          <w:szCs w:val="24"/>
        </w:rPr>
        <w:lastRenderedPageBreak/>
        <w:t xml:space="preserve">- Расшифруйте ребус. Что общего между  картинками на слайде (Слайд № 1) . (Ответ «Поединок»). Как вы понимаете значение этого слова. </w:t>
      </w:r>
      <w:r>
        <w:rPr>
          <w:sz w:val="24"/>
        </w:rPr>
        <w:t>(</w:t>
      </w:r>
      <w:r w:rsidRPr="006E5424">
        <w:rPr>
          <w:rFonts w:ascii="Times New Roman" w:hAnsi="Times New Roman"/>
          <w:bCs/>
          <w:color w:val="000000"/>
          <w:sz w:val="24"/>
          <w:szCs w:val="24"/>
        </w:rPr>
        <w:t>Значение слова Поединок по словарю Ушакова</w:t>
      </w:r>
      <w:r w:rsidRPr="006E5424">
        <w:rPr>
          <w:rFonts w:ascii="Times New Roman" w:hAnsi="Times New Roman"/>
          <w:b/>
          <w:bCs/>
          <w:color w:val="000000"/>
          <w:sz w:val="24"/>
          <w:szCs w:val="24"/>
        </w:rPr>
        <w:t>:ПОЕДИНОК</w:t>
      </w:r>
      <w:r w:rsidRPr="006E5424">
        <w:rPr>
          <w:rStyle w:val="apple-converted-space"/>
          <w:rFonts w:ascii="Times New Roman" w:hAnsi="Times New Roman"/>
          <w:color w:val="000000"/>
          <w:sz w:val="24"/>
          <w:szCs w:val="24"/>
        </w:rPr>
        <w:t> 1.)</w:t>
      </w:r>
      <w:hyperlink r:id="rId8" w:tooltip="Борьба - в спорте - единоборство двух спортсменов по определенным правилам(разн..." w:history="1">
        <w:r w:rsidRPr="006E5424">
          <w:rPr>
            <w:rStyle w:val="ab"/>
            <w:rFonts w:ascii="Times New Roman" w:hAnsi="Times New Roman"/>
            <w:color w:val="auto"/>
            <w:sz w:val="24"/>
            <w:szCs w:val="24"/>
          </w:rPr>
          <w:t>Борьба</w:t>
        </w:r>
      </w:hyperlink>
      <w:r w:rsidRPr="006E5424">
        <w:rPr>
          <w:rStyle w:val="apple-converted-space"/>
          <w:rFonts w:ascii="Times New Roman" w:hAnsi="Times New Roman"/>
          <w:sz w:val="24"/>
          <w:szCs w:val="24"/>
        </w:rPr>
        <w:t> </w:t>
      </w:r>
      <w:r w:rsidRPr="006E5424">
        <w:rPr>
          <w:rFonts w:ascii="Times New Roman" w:hAnsi="Times New Roman"/>
          <w:color w:val="000000"/>
          <w:sz w:val="24"/>
          <w:szCs w:val="24"/>
        </w:rPr>
        <w:t>с оружием в руках двух противников, по вызову одного из них</w:t>
      </w:r>
      <w:r w:rsidRPr="006E5424">
        <w:rPr>
          <w:rFonts w:ascii="Times New Roman" w:hAnsi="Times New Roman"/>
          <w:sz w:val="24"/>
          <w:szCs w:val="24"/>
        </w:rPr>
        <w:t>;</w:t>
      </w:r>
      <w:r w:rsidRPr="006E5424">
        <w:rPr>
          <w:rStyle w:val="apple-converted-space"/>
          <w:rFonts w:ascii="Times New Roman" w:hAnsi="Times New Roman"/>
          <w:sz w:val="24"/>
          <w:szCs w:val="24"/>
        </w:rPr>
        <w:t> </w:t>
      </w:r>
      <w:hyperlink r:id="rId9" w:tooltip="Дуэль - ДУЭЛЬ  дуэли, ж. (фр. duel). Поединок, происходящий по определенным пр..." w:history="1">
        <w:r w:rsidRPr="006E5424">
          <w:rPr>
            <w:rStyle w:val="ab"/>
            <w:rFonts w:ascii="Times New Roman" w:hAnsi="Times New Roman"/>
            <w:color w:val="auto"/>
            <w:sz w:val="24"/>
            <w:szCs w:val="24"/>
          </w:rPr>
          <w:t>дуэль.</w:t>
        </w:r>
      </w:hyperlink>
      <w:r w:rsidRPr="006E5424">
        <w:rPr>
          <w:rStyle w:val="apple-converted-space"/>
          <w:rFonts w:ascii="Times New Roman" w:hAnsi="Times New Roman"/>
          <w:color w:val="000000"/>
          <w:sz w:val="24"/>
          <w:szCs w:val="24"/>
        </w:rPr>
        <w:t xml:space="preserve"> 2) </w:t>
      </w:r>
      <w:hyperlink r:id="rId10" w:tooltip="Вызвать - Вызвать  см. вызывать...." w:history="1">
        <w:r w:rsidRPr="006E5424">
          <w:rPr>
            <w:rStyle w:val="ab"/>
            <w:rFonts w:ascii="Times New Roman" w:hAnsi="Times New Roman"/>
            <w:color w:val="auto"/>
            <w:sz w:val="24"/>
            <w:szCs w:val="24"/>
          </w:rPr>
          <w:t>Вызвать</w:t>
        </w:r>
      </w:hyperlink>
      <w:r w:rsidRPr="006E5424">
        <w:rPr>
          <w:rStyle w:val="apple-converted-space"/>
          <w:rFonts w:ascii="Times New Roman" w:hAnsi="Times New Roman"/>
          <w:sz w:val="24"/>
          <w:szCs w:val="24"/>
        </w:rPr>
        <w:t> </w:t>
      </w:r>
      <w:r w:rsidRPr="006E5424">
        <w:rPr>
          <w:rFonts w:ascii="Times New Roman" w:hAnsi="Times New Roman"/>
          <w:sz w:val="24"/>
          <w:szCs w:val="24"/>
        </w:rPr>
        <w:t>на</w:t>
      </w:r>
      <w:r w:rsidRPr="006E5424">
        <w:rPr>
          <w:rStyle w:val="apple-converted-space"/>
          <w:rFonts w:ascii="Times New Roman" w:hAnsi="Times New Roman"/>
          <w:color w:val="000000"/>
          <w:sz w:val="24"/>
          <w:szCs w:val="24"/>
        </w:rPr>
        <w:t> </w:t>
      </w:r>
      <w:r w:rsidRPr="006E5424">
        <w:rPr>
          <w:rFonts w:ascii="Times New Roman" w:hAnsi="Times New Roman"/>
          <w:b/>
          <w:bCs/>
          <w:color w:val="000000"/>
          <w:sz w:val="24"/>
          <w:szCs w:val="24"/>
        </w:rPr>
        <w:t>поединок</w:t>
      </w:r>
      <w:r w:rsidRPr="006E5424">
        <w:rPr>
          <w:rStyle w:val="apple-converted-space"/>
          <w:rFonts w:ascii="Times New Roman" w:hAnsi="Times New Roman"/>
          <w:sz w:val="24"/>
          <w:szCs w:val="24"/>
        </w:rPr>
        <w:t> </w:t>
      </w:r>
      <w:hyperlink r:id="rId11" w:tooltip="Борьба - Борьба  см. бороть...." w:history="1">
        <w:r w:rsidRPr="006E5424">
          <w:rPr>
            <w:rStyle w:val="ab"/>
            <w:rFonts w:ascii="Times New Roman" w:hAnsi="Times New Roman"/>
            <w:color w:val="auto"/>
            <w:sz w:val="24"/>
            <w:szCs w:val="24"/>
          </w:rPr>
          <w:t>борьба</w:t>
        </w:r>
      </w:hyperlink>
      <w:r w:rsidRPr="006E5424">
        <w:rPr>
          <w:rStyle w:val="apple-converted-space"/>
          <w:rFonts w:ascii="Times New Roman" w:hAnsi="Times New Roman"/>
          <w:sz w:val="24"/>
          <w:szCs w:val="24"/>
        </w:rPr>
        <w:t> </w:t>
      </w:r>
      <w:r w:rsidRPr="006E5424">
        <w:rPr>
          <w:rFonts w:ascii="Times New Roman" w:hAnsi="Times New Roman"/>
          <w:sz w:val="24"/>
          <w:szCs w:val="24"/>
        </w:rPr>
        <w:t>двух противников. Поединок боксеров, шахмат</w:t>
      </w:r>
      <w:r w:rsidRPr="006E5424">
        <w:rPr>
          <w:rFonts w:ascii="Times New Roman" w:hAnsi="Times New Roman"/>
          <w:sz w:val="24"/>
          <w:szCs w:val="24"/>
        </w:rPr>
        <w:t>и</w:t>
      </w:r>
      <w:r w:rsidRPr="006E5424">
        <w:rPr>
          <w:rFonts w:ascii="Times New Roman" w:hAnsi="Times New Roman"/>
          <w:sz w:val="24"/>
          <w:szCs w:val="24"/>
        </w:rPr>
        <w:t>стов и т.д.</w:t>
      </w:r>
      <w:r w:rsidRPr="006E5424">
        <w:rPr>
          <w:rFonts w:ascii="Times New Roman" w:hAnsi="Times New Roman"/>
          <w:color w:val="000000"/>
          <w:sz w:val="24"/>
          <w:szCs w:val="24"/>
        </w:rPr>
        <w:t xml:space="preserve"> 3) перен.</w:t>
      </w:r>
      <w:r w:rsidRPr="006E5424">
        <w:rPr>
          <w:rStyle w:val="apple-converted-space"/>
          <w:rFonts w:ascii="Times New Roman" w:hAnsi="Times New Roman"/>
          <w:color w:val="000000"/>
          <w:sz w:val="24"/>
          <w:szCs w:val="24"/>
        </w:rPr>
        <w:t> </w:t>
      </w:r>
      <w:hyperlink r:id="rId12" w:tooltip="Спор - Разногласие, разрешаемое судомСпор Словесное состязание, обсуждение че..." w:history="1">
        <w:r w:rsidRPr="006E5424">
          <w:rPr>
            <w:rStyle w:val="ab"/>
            <w:rFonts w:ascii="Times New Roman" w:hAnsi="Times New Roman"/>
            <w:color w:val="auto"/>
            <w:sz w:val="24"/>
            <w:szCs w:val="24"/>
          </w:rPr>
          <w:t>Спор,</w:t>
        </w:r>
      </w:hyperlink>
      <w:r w:rsidRPr="006E5424">
        <w:rPr>
          <w:rStyle w:val="apple-converted-space"/>
          <w:rFonts w:ascii="Times New Roman" w:hAnsi="Times New Roman"/>
          <w:sz w:val="24"/>
          <w:szCs w:val="24"/>
        </w:rPr>
        <w:t> </w:t>
      </w:r>
      <w:hyperlink r:id="rId13" w:tooltip="Прения - 1. Выступления сторон в судебном процессе. 2. Обсуждение какого-л. воп..." w:history="1">
        <w:r w:rsidRPr="006E5424">
          <w:rPr>
            <w:rStyle w:val="ab"/>
            <w:rFonts w:ascii="Times New Roman" w:hAnsi="Times New Roman"/>
            <w:color w:val="auto"/>
            <w:sz w:val="24"/>
            <w:szCs w:val="24"/>
          </w:rPr>
          <w:t>прения,</w:t>
        </w:r>
      </w:hyperlink>
      <w:r w:rsidRPr="006E5424">
        <w:rPr>
          <w:rStyle w:val="apple-converted-space"/>
          <w:rFonts w:ascii="Times New Roman" w:hAnsi="Times New Roman"/>
          <w:sz w:val="24"/>
          <w:szCs w:val="24"/>
        </w:rPr>
        <w:t> </w:t>
      </w:r>
      <w:hyperlink r:id="rId14" w:tooltip="Диспут - Диспут  м. лат. ученый спор, прение, состязание, гласный отстой, защит..." w:history="1">
        <w:r w:rsidRPr="006E5424">
          <w:rPr>
            <w:rStyle w:val="ab"/>
            <w:rFonts w:ascii="Times New Roman" w:hAnsi="Times New Roman"/>
            <w:color w:val="auto"/>
            <w:sz w:val="24"/>
            <w:szCs w:val="24"/>
          </w:rPr>
          <w:t>диспут</w:t>
        </w:r>
      </w:hyperlink>
      <w:r w:rsidRPr="006E5424">
        <w:rPr>
          <w:rStyle w:val="apple-converted-space"/>
          <w:rFonts w:ascii="Times New Roman" w:hAnsi="Times New Roman"/>
          <w:color w:val="000000"/>
          <w:sz w:val="24"/>
          <w:szCs w:val="24"/>
        </w:rPr>
        <w:t> </w:t>
      </w:r>
      <w:r w:rsidRPr="006E5424">
        <w:rPr>
          <w:rFonts w:ascii="Times New Roman" w:hAnsi="Times New Roman"/>
          <w:color w:val="000000"/>
          <w:sz w:val="24"/>
          <w:szCs w:val="24"/>
        </w:rPr>
        <w:t>(книжн.). Поединок двух орат</w:t>
      </w:r>
      <w:r w:rsidRPr="006E5424">
        <w:rPr>
          <w:rFonts w:ascii="Times New Roman" w:hAnsi="Times New Roman"/>
          <w:color w:val="000000"/>
          <w:sz w:val="24"/>
          <w:szCs w:val="24"/>
        </w:rPr>
        <w:t>о</w:t>
      </w:r>
      <w:r w:rsidRPr="006E5424">
        <w:rPr>
          <w:rFonts w:ascii="Times New Roman" w:hAnsi="Times New Roman"/>
          <w:color w:val="000000"/>
          <w:sz w:val="24"/>
          <w:szCs w:val="24"/>
        </w:rPr>
        <w:t>ров.</w:t>
      </w:r>
      <w:r w:rsidRPr="006E5424">
        <w:rPr>
          <w:rStyle w:val="apple-converted-space"/>
          <w:rFonts w:ascii="Times New Roman" w:hAnsi="Times New Roman"/>
          <w:color w:val="000000"/>
          <w:sz w:val="24"/>
          <w:szCs w:val="24"/>
        </w:rPr>
        <w:t> </w:t>
      </w:r>
      <w:hyperlink r:id="rId15" w:tooltip="Словесный - 1. Соотносящийся по знач. с сущ.: слово (1*1,4), словесность (1,2), св..." w:history="1">
        <w:r w:rsidRPr="006E5424">
          <w:rPr>
            <w:rStyle w:val="ab"/>
            <w:rFonts w:ascii="Times New Roman" w:hAnsi="Times New Roman"/>
            <w:color w:val="auto"/>
            <w:sz w:val="24"/>
            <w:szCs w:val="24"/>
          </w:rPr>
          <w:t>Словесный</w:t>
        </w:r>
      </w:hyperlink>
      <w:r w:rsidRPr="006E5424">
        <w:rPr>
          <w:rStyle w:val="apple-converted-space"/>
          <w:rFonts w:ascii="Times New Roman" w:hAnsi="Times New Roman"/>
          <w:color w:val="000000"/>
          <w:sz w:val="24"/>
          <w:szCs w:val="24"/>
        </w:rPr>
        <w:t> </w:t>
      </w:r>
      <w:r w:rsidRPr="006E5424">
        <w:rPr>
          <w:rFonts w:ascii="Times New Roman" w:hAnsi="Times New Roman"/>
          <w:color w:val="000000"/>
          <w:sz w:val="24"/>
          <w:szCs w:val="24"/>
        </w:rPr>
        <w:t>поединок</w:t>
      </w:r>
      <w:r>
        <w:rPr>
          <w:color w:val="000000"/>
          <w:sz w:val="24"/>
        </w:rPr>
        <w:t>)</w:t>
      </w:r>
      <w:r w:rsidRPr="006E5424">
        <w:rPr>
          <w:rFonts w:ascii="Times New Roman" w:hAnsi="Times New Roman"/>
          <w:color w:val="000000"/>
          <w:sz w:val="24"/>
          <w:szCs w:val="24"/>
        </w:rPr>
        <w:t>.</w:t>
      </w:r>
      <w:r w:rsidRPr="006E5424">
        <w:rPr>
          <w:rStyle w:val="apple-converted-space"/>
          <w:rFonts w:ascii="Times New Roman" w:hAnsi="Times New Roman"/>
          <w:color w:val="000000"/>
          <w:sz w:val="24"/>
          <w:szCs w:val="24"/>
        </w:rPr>
        <w:t> </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 xml:space="preserve">А орфографический поединок? (Поединок, на котором побеждает грамотный, ведь того, кто умеет сражаться в поединках посредством своих орфографических знаний, нельзя назвать безграмотным, бескультурным. </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 Какие знания вы должны сегодня показать? (Слайд №2 – работа над высказыванием А.В.Суворова: «</w:t>
      </w:r>
      <w:r w:rsidRPr="0008730E">
        <w:rPr>
          <w:rFonts w:ascii="Times New Roman" w:eastAsia="Times New Roman" w:hAnsi="Times New Roman"/>
          <w:b/>
          <w:bCs/>
          <w:i/>
          <w:iCs/>
          <w:sz w:val="24"/>
          <w:szCs w:val="24"/>
        </w:rPr>
        <w:t>Человек, любящий своих ближних, человек, ненавидящий войну, — до</w:t>
      </w:r>
      <w:r w:rsidRPr="0008730E">
        <w:rPr>
          <w:rFonts w:ascii="Times New Roman" w:eastAsia="Times New Roman" w:hAnsi="Times New Roman"/>
          <w:b/>
          <w:bCs/>
          <w:i/>
          <w:iCs/>
          <w:sz w:val="24"/>
          <w:szCs w:val="24"/>
        </w:rPr>
        <w:t>л</w:t>
      </w:r>
      <w:r w:rsidRPr="0008730E">
        <w:rPr>
          <w:rFonts w:ascii="Times New Roman" w:eastAsia="Times New Roman" w:hAnsi="Times New Roman"/>
          <w:b/>
          <w:bCs/>
          <w:i/>
          <w:iCs/>
          <w:sz w:val="24"/>
          <w:szCs w:val="24"/>
        </w:rPr>
        <w:t>жен добить врага, чтобы вслед за одной войной не началась другая</w:t>
      </w:r>
      <w:r w:rsidRPr="0008730E">
        <w:rPr>
          <w:rFonts w:ascii="Times New Roman" w:hAnsi="Times New Roman"/>
          <w:sz w:val="24"/>
          <w:szCs w:val="24"/>
        </w:rPr>
        <w:t>» - На сегодняшнем нашем занятии в «орфографическом поединке» вы продемонстрируете все свои знания о причастии, о его правописании.</w:t>
      </w:r>
    </w:p>
    <w:p w:rsidR="006B13A2" w:rsidRPr="0008730E" w:rsidRDefault="006B13A2" w:rsidP="006B13A2">
      <w:pPr>
        <w:tabs>
          <w:tab w:val="left" w:pos="360"/>
        </w:tabs>
        <w:rPr>
          <w:rFonts w:ascii="Times New Roman" w:hAnsi="Times New Roman"/>
          <w:b/>
          <w:sz w:val="24"/>
          <w:szCs w:val="24"/>
        </w:rPr>
      </w:pPr>
      <w:r w:rsidRPr="0008730E">
        <w:rPr>
          <w:rFonts w:ascii="Times New Roman" w:hAnsi="Times New Roman"/>
          <w:b/>
          <w:sz w:val="24"/>
          <w:szCs w:val="24"/>
          <w:lang w:val="en-US"/>
        </w:rPr>
        <w:t>III</w:t>
      </w:r>
      <w:r w:rsidRPr="0008730E">
        <w:rPr>
          <w:rFonts w:ascii="Times New Roman" w:hAnsi="Times New Roman"/>
          <w:b/>
          <w:sz w:val="24"/>
          <w:szCs w:val="24"/>
        </w:rPr>
        <w:t>.</w:t>
      </w:r>
      <w:r w:rsidRPr="0008730E">
        <w:rPr>
          <w:rFonts w:ascii="Times New Roman" w:hAnsi="Times New Roman"/>
          <w:b/>
          <w:sz w:val="24"/>
          <w:szCs w:val="24"/>
        </w:rPr>
        <w:tab/>
        <w:t xml:space="preserve">Образование причастных оборотов и преобразование предложений. </w:t>
      </w:r>
    </w:p>
    <w:p w:rsidR="006B13A2" w:rsidRPr="0008730E" w:rsidRDefault="006B13A2" w:rsidP="006B13A2">
      <w:pPr>
        <w:rPr>
          <w:rFonts w:ascii="Times New Roman" w:hAnsi="Times New Roman"/>
          <w:i/>
          <w:sz w:val="24"/>
          <w:szCs w:val="24"/>
        </w:rPr>
      </w:pPr>
      <w:r w:rsidRPr="0008730E">
        <w:rPr>
          <w:rFonts w:ascii="Times New Roman" w:hAnsi="Times New Roman"/>
          <w:b/>
          <w:sz w:val="24"/>
          <w:szCs w:val="24"/>
        </w:rPr>
        <w:t>Мотивационный момент. (Слайд № 3).</w:t>
      </w:r>
      <w:r w:rsidRPr="0008730E">
        <w:rPr>
          <w:rFonts w:ascii="Times New Roman" w:hAnsi="Times New Roman"/>
          <w:sz w:val="24"/>
          <w:szCs w:val="24"/>
        </w:rPr>
        <w:t xml:space="preserve">А.С.Пушкин писал: </w:t>
      </w:r>
      <w:r w:rsidRPr="0008730E">
        <w:rPr>
          <w:rFonts w:ascii="Times New Roman" w:hAnsi="Times New Roman"/>
          <w:i/>
          <w:sz w:val="24"/>
          <w:szCs w:val="24"/>
        </w:rPr>
        <w:t>«Мы не говорим: карета, ск</w:t>
      </w:r>
      <w:r w:rsidRPr="0008730E">
        <w:rPr>
          <w:rFonts w:ascii="Times New Roman" w:hAnsi="Times New Roman"/>
          <w:i/>
          <w:sz w:val="24"/>
          <w:szCs w:val="24"/>
        </w:rPr>
        <w:t>а</w:t>
      </w:r>
      <w:r w:rsidRPr="0008730E">
        <w:rPr>
          <w:rFonts w:ascii="Times New Roman" w:hAnsi="Times New Roman"/>
          <w:i/>
          <w:sz w:val="24"/>
          <w:szCs w:val="24"/>
        </w:rPr>
        <w:t>чущая по мосту, слуга, метущий комнату и прочее, мы говорим: которая скачет, который метет, заменяя выразительную кратность причастия вялым оборотом».</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В нашем первом задании вступающие в поединок «путешественники» преобразуют предл</w:t>
      </w:r>
      <w:r w:rsidRPr="0008730E">
        <w:rPr>
          <w:rFonts w:ascii="Times New Roman" w:hAnsi="Times New Roman"/>
          <w:sz w:val="24"/>
          <w:szCs w:val="24"/>
        </w:rPr>
        <w:t>о</w:t>
      </w:r>
      <w:r w:rsidRPr="0008730E">
        <w:rPr>
          <w:rFonts w:ascii="Times New Roman" w:hAnsi="Times New Roman"/>
          <w:sz w:val="24"/>
          <w:szCs w:val="24"/>
        </w:rPr>
        <w:t xml:space="preserve">жения, используя причастные обороты. </w:t>
      </w:r>
      <w:r w:rsidRPr="0008730E">
        <w:rPr>
          <w:rFonts w:ascii="Times New Roman" w:hAnsi="Times New Roman"/>
          <w:sz w:val="24"/>
          <w:szCs w:val="24"/>
          <w:lang w:val="en-US"/>
        </w:rPr>
        <w:t>I</w:t>
      </w:r>
      <w:r w:rsidRPr="0008730E">
        <w:rPr>
          <w:rFonts w:ascii="Times New Roman" w:hAnsi="Times New Roman"/>
          <w:sz w:val="24"/>
          <w:szCs w:val="24"/>
        </w:rPr>
        <w:t xml:space="preserve"> команда использует причастные обороты с дейс</w:t>
      </w:r>
      <w:r w:rsidRPr="0008730E">
        <w:rPr>
          <w:rFonts w:ascii="Times New Roman" w:hAnsi="Times New Roman"/>
          <w:sz w:val="24"/>
          <w:szCs w:val="24"/>
        </w:rPr>
        <w:t>т</w:t>
      </w:r>
      <w:r w:rsidRPr="0008730E">
        <w:rPr>
          <w:rFonts w:ascii="Times New Roman" w:hAnsi="Times New Roman"/>
          <w:sz w:val="24"/>
          <w:szCs w:val="24"/>
        </w:rPr>
        <w:t xml:space="preserve">вительными причастиями, </w:t>
      </w:r>
      <w:r w:rsidRPr="0008730E">
        <w:rPr>
          <w:rFonts w:ascii="Times New Roman" w:hAnsi="Times New Roman"/>
          <w:sz w:val="24"/>
          <w:szCs w:val="24"/>
          <w:lang w:val="en-US"/>
        </w:rPr>
        <w:t>II</w:t>
      </w:r>
      <w:r w:rsidRPr="0008730E">
        <w:rPr>
          <w:rFonts w:ascii="Times New Roman" w:hAnsi="Times New Roman"/>
          <w:sz w:val="24"/>
          <w:szCs w:val="24"/>
        </w:rPr>
        <w:t xml:space="preserve"> команда – со страдательными причастиями.</w:t>
      </w:r>
    </w:p>
    <w:tbl>
      <w:tblPr>
        <w:tblStyle w:val="a6"/>
        <w:tblW w:w="0" w:type="auto"/>
        <w:tblLook w:val="01E0"/>
      </w:tblPr>
      <w:tblGrid>
        <w:gridCol w:w="6367"/>
      </w:tblGrid>
      <w:tr w:rsidR="006B13A2" w:rsidRPr="0008730E" w:rsidTr="0050145B">
        <w:tc>
          <w:tcPr>
            <w:tcW w:w="6367" w:type="dxa"/>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1. На реке Неве … стоит город Санкт-Петербург.</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2. Река Амур … течет с запада на восток.</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3. Киев … стоит на реке Днепре.</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4. Река Нил … впадает в Средиземное море.</w:t>
            </w:r>
          </w:p>
          <w:p w:rsidR="006B13A2" w:rsidRPr="0008730E" w:rsidRDefault="006B13A2" w:rsidP="0050145B">
            <w:pPr>
              <w:rPr>
                <w:rFonts w:ascii="Times New Roman" w:hAnsi="Times New Roman"/>
                <w:sz w:val="24"/>
                <w:szCs w:val="24"/>
              </w:rPr>
            </w:pPr>
            <w:r w:rsidRPr="0008730E">
              <w:rPr>
                <w:rFonts w:ascii="Times New Roman" w:hAnsi="Times New Roman"/>
                <w:i/>
                <w:sz w:val="24"/>
                <w:szCs w:val="24"/>
              </w:rPr>
              <w:t>5. Река Ганг …имеет огромную дельту.</w:t>
            </w:r>
          </w:p>
        </w:tc>
      </w:tr>
    </w:tbl>
    <w:p w:rsidR="006B13A2" w:rsidRPr="0008730E" w:rsidRDefault="006B13A2" w:rsidP="006B13A2">
      <w:pPr>
        <w:rPr>
          <w:rFonts w:ascii="Times New Roman" w:hAnsi="Times New Roman"/>
          <w:i/>
          <w:sz w:val="24"/>
          <w:szCs w:val="24"/>
        </w:rPr>
      </w:pPr>
      <w:r w:rsidRPr="0008730E">
        <w:rPr>
          <w:rFonts w:ascii="Times New Roman" w:hAnsi="Times New Roman"/>
          <w:i/>
          <w:sz w:val="24"/>
          <w:szCs w:val="24"/>
        </w:rPr>
        <w:t xml:space="preserve">Ответы </w:t>
      </w:r>
      <w:r w:rsidRPr="0008730E">
        <w:rPr>
          <w:rFonts w:ascii="Times New Roman" w:hAnsi="Times New Roman"/>
          <w:i/>
          <w:sz w:val="24"/>
          <w:szCs w:val="24"/>
          <w:lang w:val="en-US"/>
        </w:rPr>
        <w:t>I</w:t>
      </w:r>
      <w:r w:rsidRPr="0008730E">
        <w:rPr>
          <w:rFonts w:ascii="Times New Roman" w:hAnsi="Times New Roman"/>
          <w:i/>
          <w:sz w:val="24"/>
          <w:szCs w:val="24"/>
        </w:rPr>
        <w:t xml:space="preserve"> команды:</w:t>
      </w:r>
    </w:p>
    <w:p w:rsidR="006B13A2" w:rsidRPr="0008730E" w:rsidRDefault="006B13A2" w:rsidP="006B13A2">
      <w:pPr>
        <w:ind w:firstLine="708"/>
        <w:rPr>
          <w:rFonts w:ascii="Times New Roman" w:hAnsi="Times New Roman"/>
          <w:sz w:val="24"/>
          <w:szCs w:val="24"/>
        </w:rPr>
      </w:pPr>
      <w:r w:rsidRPr="0008730E">
        <w:rPr>
          <w:rFonts w:ascii="Times New Roman" w:hAnsi="Times New Roman"/>
          <w:sz w:val="24"/>
          <w:szCs w:val="24"/>
        </w:rPr>
        <w:t>1. На реке Неве, впадающей в Финский залив, стоит город Санкт-Петербург.</w:t>
      </w:r>
    </w:p>
    <w:p w:rsidR="006B13A2" w:rsidRPr="0008730E" w:rsidRDefault="006B13A2" w:rsidP="006B13A2">
      <w:pPr>
        <w:ind w:firstLine="708"/>
        <w:rPr>
          <w:rFonts w:ascii="Times New Roman" w:hAnsi="Times New Roman"/>
          <w:sz w:val="24"/>
          <w:szCs w:val="24"/>
        </w:rPr>
      </w:pPr>
      <w:r w:rsidRPr="0008730E">
        <w:rPr>
          <w:rFonts w:ascii="Times New Roman" w:hAnsi="Times New Roman"/>
          <w:sz w:val="24"/>
          <w:szCs w:val="24"/>
        </w:rPr>
        <w:t>2. Река Амур, протекающая по Дальнему Востоку, течет с запада на восток.</w:t>
      </w:r>
    </w:p>
    <w:p w:rsidR="006B13A2" w:rsidRPr="0008730E" w:rsidRDefault="006B13A2" w:rsidP="006B13A2">
      <w:pPr>
        <w:ind w:firstLine="708"/>
        <w:rPr>
          <w:rFonts w:ascii="Times New Roman" w:hAnsi="Times New Roman"/>
          <w:sz w:val="24"/>
          <w:szCs w:val="24"/>
        </w:rPr>
      </w:pPr>
      <w:r w:rsidRPr="0008730E">
        <w:rPr>
          <w:rFonts w:ascii="Times New Roman" w:hAnsi="Times New Roman"/>
          <w:sz w:val="24"/>
          <w:szCs w:val="24"/>
        </w:rPr>
        <w:t>3. Киев, сверкающий золотом куполов церквей, стоит на реке Днепре.</w:t>
      </w:r>
    </w:p>
    <w:p w:rsidR="006B13A2" w:rsidRPr="0008730E" w:rsidRDefault="006B13A2" w:rsidP="006B13A2">
      <w:pPr>
        <w:ind w:firstLine="708"/>
        <w:rPr>
          <w:rFonts w:ascii="Times New Roman" w:hAnsi="Times New Roman"/>
          <w:sz w:val="24"/>
          <w:szCs w:val="24"/>
        </w:rPr>
      </w:pPr>
      <w:r w:rsidRPr="0008730E">
        <w:rPr>
          <w:rFonts w:ascii="Times New Roman" w:hAnsi="Times New Roman"/>
          <w:sz w:val="24"/>
          <w:szCs w:val="24"/>
        </w:rPr>
        <w:t>4. Река Нил, пересекающая большую часть Африки, впадает в Средиземное море.</w:t>
      </w:r>
    </w:p>
    <w:p w:rsidR="006B13A2" w:rsidRPr="0008730E" w:rsidRDefault="006B13A2" w:rsidP="006B13A2">
      <w:pPr>
        <w:ind w:firstLine="708"/>
        <w:rPr>
          <w:rFonts w:ascii="Times New Roman" w:hAnsi="Times New Roman"/>
          <w:sz w:val="24"/>
          <w:szCs w:val="24"/>
        </w:rPr>
      </w:pPr>
      <w:r w:rsidRPr="0008730E">
        <w:rPr>
          <w:rFonts w:ascii="Times New Roman" w:hAnsi="Times New Roman"/>
          <w:sz w:val="24"/>
          <w:szCs w:val="24"/>
        </w:rPr>
        <w:t>5. Река Ганг, впадающая в Индийский океан, имеет огромную дельту.</w:t>
      </w:r>
    </w:p>
    <w:p w:rsidR="006B13A2" w:rsidRPr="0008730E" w:rsidRDefault="006B13A2" w:rsidP="006B13A2">
      <w:pPr>
        <w:rPr>
          <w:rFonts w:ascii="Times New Roman" w:hAnsi="Times New Roman"/>
          <w:i/>
          <w:sz w:val="24"/>
          <w:szCs w:val="24"/>
        </w:rPr>
      </w:pPr>
      <w:r w:rsidRPr="0008730E">
        <w:rPr>
          <w:rFonts w:ascii="Times New Roman" w:hAnsi="Times New Roman"/>
          <w:i/>
          <w:sz w:val="24"/>
          <w:szCs w:val="24"/>
        </w:rPr>
        <w:t>Ответы II команды:</w:t>
      </w:r>
    </w:p>
    <w:p w:rsidR="006B13A2" w:rsidRPr="0008730E" w:rsidRDefault="006B13A2" w:rsidP="006B13A2">
      <w:pPr>
        <w:ind w:firstLine="708"/>
        <w:rPr>
          <w:rFonts w:ascii="Times New Roman" w:hAnsi="Times New Roman"/>
          <w:sz w:val="24"/>
          <w:szCs w:val="24"/>
        </w:rPr>
      </w:pPr>
      <w:r w:rsidRPr="0008730E">
        <w:rPr>
          <w:rFonts w:ascii="Times New Roman" w:hAnsi="Times New Roman"/>
          <w:sz w:val="24"/>
          <w:szCs w:val="24"/>
        </w:rPr>
        <w:t>1. На реке Неве, укрытой гранитными набережными, стоит город Санкт-Петербург.</w:t>
      </w:r>
    </w:p>
    <w:p w:rsidR="006B13A2" w:rsidRPr="0008730E" w:rsidRDefault="006B13A2" w:rsidP="006B13A2">
      <w:pPr>
        <w:ind w:firstLine="708"/>
        <w:rPr>
          <w:rFonts w:ascii="Times New Roman" w:hAnsi="Times New Roman"/>
          <w:sz w:val="24"/>
          <w:szCs w:val="24"/>
        </w:rPr>
      </w:pPr>
      <w:r w:rsidRPr="0008730E">
        <w:rPr>
          <w:rFonts w:ascii="Times New Roman" w:hAnsi="Times New Roman"/>
          <w:sz w:val="24"/>
          <w:szCs w:val="24"/>
        </w:rPr>
        <w:lastRenderedPageBreak/>
        <w:t>2. Река Амур, описанная многими путешественниками, течет с запада на восток.</w:t>
      </w:r>
    </w:p>
    <w:p w:rsidR="006B13A2" w:rsidRPr="0008730E" w:rsidRDefault="006B13A2" w:rsidP="006B13A2">
      <w:pPr>
        <w:ind w:firstLine="708"/>
        <w:rPr>
          <w:rFonts w:ascii="Times New Roman" w:hAnsi="Times New Roman"/>
          <w:sz w:val="24"/>
          <w:szCs w:val="24"/>
        </w:rPr>
      </w:pPr>
      <w:r w:rsidRPr="0008730E">
        <w:rPr>
          <w:rFonts w:ascii="Times New Roman" w:hAnsi="Times New Roman"/>
          <w:sz w:val="24"/>
          <w:szCs w:val="24"/>
        </w:rPr>
        <w:t>3. Киев, окруженный лесами, стоит на реке Днепре.</w:t>
      </w:r>
    </w:p>
    <w:p w:rsidR="006B13A2" w:rsidRPr="0008730E" w:rsidRDefault="006B13A2" w:rsidP="006B13A2">
      <w:pPr>
        <w:ind w:firstLine="708"/>
        <w:rPr>
          <w:rFonts w:ascii="Times New Roman" w:hAnsi="Times New Roman"/>
          <w:sz w:val="24"/>
          <w:szCs w:val="24"/>
        </w:rPr>
      </w:pPr>
      <w:r w:rsidRPr="0008730E">
        <w:rPr>
          <w:rFonts w:ascii="Times New Roman" w:hAnsi="Times New Roman"/>
          <w:sz w:val="24"/>
          <w:szCs w:val="24"/>
        </w:rPr>
        <w:t>4. Река Нил, хорошо видимая с самолета, впадает в Средиземное море.</w:t>
      </w:r>
    </w:p>
    <w:p w:rsidR="006B13A2" w:rsidRPr="0008730E" w:rsidRDefault="006B13A2" w:rsidP="006B13A2">
      <w:pPr>
        <w:ind w:firstLine="708"/>
        <w:rPr>
          <w:rFonts w:ascii="Times New Roman" w:hAnsi="Times New Roman"/>
          <w:sz w:val="24"/>
          <w:szCs w:val="24"/>
        </w:rPr>
      </w:pPr>
      <w:r w:rsidRPr="0008730E">
        <w:rPr>
          <w:rFonts w:ascii="Times New Roman" w:hAnsi="Times New Roman"/>
          <w:sz w:val="24"/>
          <w:szCs w:val="24"/>
        </w:rPr>
        <w:t>5. Река Ганг, мало затронутая деятельностью человека–земледельца, имеет огромную дельту.</w:t>
      </w:r>
    </w:p>
    <w:p w:rsidR="006B13A2" w:rsidRPr="0008730E" w:rsidRDefault="006B13A2" w:rsidP="006B13A2">
      <w:pPr>
        <w:tabs>
          <w:tab w:val="left" w:pos="360"/>
          <w:tab w:val="left" w:pos="540"/>
        </w:tabs>
        <w:rPr>
          <w:rFonts w:ascii="Times New Roman" w:hAnsi="Times New Roman"/>
          <w:b/>
          <w:sz w:val="24"/>
          <w:szCs w:val="24"/>
        </w:rPr>
      </w:pPr>
      <w:r w:rsidRPr="0008730E">
        <w:rPr>
          <w:rFonts w:ascii="Times New Roman" w:hAnsi="Times New Roman"/>
          <w:b/>
          <w:sz w:val="24"/>
          <w:szCs w:val="24"/>
          <w:lang w:val="en-US"/>
        </w:rPr>
        <w:t>IV</w:t>
      </w:r>
      <w:r w:rsidRPr="0008730E">
        <w:rPr>
          <w:rFonts w:ascii="Times New Roman" w:hAnsi="Times New Roman"/>
          <w:b/>
          <w:sz w:val="24"/>
          <w:szCs w:val="24"/>
        </w:rPr>
        <w:t>.</w:t>
      </w:r>
      <w:r w:rsidRPr="0008730E">
        <w:rPr>
          <w:rFonts w:ascii="Times New Roman" w:hAnsi="Times New Roman"/>
          <w:b/>
          <w:sz w:val="24"/>
          <w:szCs w:val="24"/>
        </w:rPr>
        <w:tab/>
        <w:t>Конкурс «Объясни!»</w:t>
      </w:r>
      <w:r w:rsidR="0098117D">
        <w:rPr>
          <w:rFonts w:ascii="Times New Roman" w:hAnsi="Times New Roman"/>
          <w:b/>
          <w:sz w:val="24"/>
          <w:szCs w:val="24"/>
        </w:rPr>
        <w:t xml:space="preserve">. </w:t>
      </w:r>
      <w:r w:rsidRPr="0008730E">
        <w:rPr>
          <w:rFonts w:ascii="Times New Roman" w:hAnsi="Times New Roman"/>
          <w:b/>
          <w:bCs/>
          <w:i/>
          <w:iCs/>
          <w:sz w:val="24"/>
          <w:szCs w:val="24"/>
        </w:rPr>
        <w:t xml:space="preserve"> Мотивационный момент ( Слайт №4) . «</w:t>
      </w:r>
      <w:r w:rsidRPr="0008730E">
        <w:rPr>
          <w:rFonts w:ascii="Times New Roman" w:eastAsia="Times New Roman" w:hAnsi="Times New Roman"/>
          <w:b/>
          <w:bCs/>
          <w:i/>
          <w:iCs/>
          <w:sz w:val="24"/>
          <w:szCs w:val="24"/>
        </w:rPr>
        <w:t>Не гордись званием, а горд</w:t>
      </w:r>
      <w:r w:rsidRPr="0008730E">
        <w:rPr>
          <w:rFonts w:ascii="Times New Roman" w:hAnsi="Times New Roman"/>
          <w:b/>
          <w:bCs/>
          <w:i/>
          <w:iCs/>
          <w:sz w:val="24"/>
          <w:szCs w:val="24"/>
        </w:rPr>
        <w:t xml:space="preserve">ись знанием».  </w:t>
      </w:r>
      <w:r w:rsidRPr="0008730E">
        <w:rPr>
          <w:rFonts w:ascii="Times New Roman" w:eastAsia="Times New Roman" w:hAnsi="Times New Roman"/>
          <w:b/>
          <w:i/>
          <w:iCs/>
          <w:sz w:val="24"/>
          <w:szCs w:val="24"/>
        </w:rPr>
        <w:t>(Пословица)</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В поединок вступают «теоретики». Они теоретически докажут нам правильность или непр</w:t>
      </w:r>
      <w:r w:rsidRPr="0008730E">
        <w:rPr>
          <w:rFonts w:ascii="Times New Roman" w:hAnsi="Times New Roman"/>
          <w:sz w:val="24"/>
          <w:szCs w:val="24"/>
        </w:rPr>
        <w:t>а</w:t>
      </w:r>
      <w:r w:rsidRPr="0008730E">
        <w:rPr>
          <w:rFonts w:ascii="Times New Roman" w:hAnsi="Times New Roman"/>
          <w:sz w:val="24"/>
          <w:szCs w:val="24"/>
        </w:rPr>
        <w:t>вильность правописания причастий.</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 xml:space="preserve">Задание </w:t>
      </w:r>
      <w:r w:rsidRPr="0008730E">
        <w:rPr>
          <w:rFonts w:ascii="Times New Roman" w:hAnsi="Times New Roman"/>
          <w:sz w:val="24"/>
          <w:szCs w:val="24"/>
          <w:lang w:val="en-US"/>
        </w:rPr>
        <w:t>I</w:t>
      </w:r>
      <w:r w:rsidRPr="0008730E">
        <w:rPr>
          <w:rFonts w:ascii="Times New Roman" w:hAnsi="Times New Roman"/>
          <w:sz w:val="24"/>
          <w:szCs w:val="24"/>
        </w:rPr>
        <w:t xml:space="preserve"> команде: </w:t>
      </w:r>
    </w:p>
    <w:p w:rsidR="006B13A2" w:rsidRPr="0008730E" w:rsidRDefault="006B13A2" w:rsidP="006B13A2">
      <w:pPr>
        <w:ind w:firstLine="708"/>
        <w:rPr>
          <w:rFonts w:ascii="Times New Roman" w:hAnsi="Times New Roman"/>
          <w:i/>
          <w:sz w:val="24"/>
          <w:szCs w:val="24"/>
        </w:rPr>
      </w:pPr>
      <w:r w:rsidRPr="0008730E">
        <w:rPr>
          <w:rFonts w:ascii="Times New Roman" w:hAnsi="Times New Roman"/>
          <w:i/>
          <w:sz w:val="24"/>
          <w:szCs w:val="24"/>
        </w:rPr>
        <w:t>Ре…щий,</w:t>
      </w:r>
      <w:r w:rsidRPr="0008730E">
        <w:rPr>
          <w:rFonts w:ascii="Times New Roman" w:hAnsi="Times New Roman"/>
          <w:i/>
          <w:sz w:val="24"/>
          <w:szCs w:val="24"/>
        </w:rPr>
        <w:tab/>
        <w:t>стро…щий;</w:t>
      </w:r>
      <w:r w:rsidRPr="0008730E">
        <w:rPr>
          <w:rFonts w:ascii="Times New Roman" w:hAnsi="Times New Roman"/>
          <w:i/>
          <w:sz w:val="24"/>
          <w:szCs w:val="24"/>
        </w:rPr>
        <w:tab/>
        <w:t>расстрел…ый,</w:t>
      </w:r>
    </w:p>
    <w:p w:rsidR="006B13A2" w:rsidRPr="0008730E" w:rsidRDefault="006B13A2" w:rsidP="006B13A2">
      <w:pPr>
        <w:ind w:firstLine="708"/>
        <w:rPr>
          <w:rFonts w:ascii="Times New Roman" w:hAnsi="Times New Roman"/>
          <w:i/>
          <w:sz w:val="24"/>
          <w:szCs w:val="24"/>
        </w:rPr>
      </w:pPr>
      <w:r w:rsidRPr="0008730E">
        <w:rPr>
          <w:rFonts w:ascii="Times New Roman" w:hAnsi="Times New Roman"/>
          <w:i/>
          <w:sz w:val="24"/>
          <w:szCs w:val="24"/>
        </w:rPr>
        <w:t>просе…ый;</w:t>
      </w:r>
      <w:r w:rsidRPr="0008730E">
        <w:rPr>
          <w:rFonts w:ascii="Times New Roman" w:hAnsi="Times New Roman"/>
          <w:i/>
          <w:sz w:val="24"/>
          <w:szCs w:val="24"/>
        </w:rPr>
        <w:tab/>
        <w:t>мер…ый,</w:t>
      </w:r>
      <w:r w:rsidRPr="0008730E">
        <w:rPr>
          <w:rFonts w:ascii="Times New Roman" w:hAnsi="Times New Roman"/>
          <w:i/>
          <w:sz w:val="24"/>
          <w:szCs w:val="24"/>
        </w:rPr>
        <w:tab/>
        <w:t>слыш…мый.</w:t>
      </w:r>
    </w:p>
    <w:p w:rsidR="006B13A2" w:rsidRPr="0008730E" w:rsidRDefault="006B13A2" w:rsidP="006B13A2">
      <w:pPr>
        <w:ind w:firstLine="708"/>
        <w:rPr>
          <w:rFonts w:ascii="Times New Roman" w:hAnsi="Times New Roman"/>
          <w:i/>
          <w:sz w:val="24"/>
          <w:szCs w:val="24"/>
        </w:rPr>
      </w:pPr>
      <w:r w:rsidRPr="0008730E">
        <w:rPr>
          <w:rFonts w:ascii="Times New Roman" w:hAnsi="Times New Roman"/>
          <w:i/>
          <w:sz w:val="24"/>
          <w:szCs w:val="24"/>
        </w:rPr>
        <w:t>Закач…нный – закач…нный (газ в баллоне).</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 xml:space="preserve">Задание </w:t>
      </w:r>
      <w:r w:rsidRPr="0008730E">
        <w:rPr>
          <w:rFonts w:ascii="Times New Roman" w:hAnsi="Times New Roman"/>
          <w:sz w:val="24"/>
          <w:szCs w:val="24"/>
          <w:lang w:val="en-US"/>
        </w:rPr>
        <w:t>II</w:t>
      </w:r>
      <w:r w:rsidRPr="0008730E">
        <w:rPr>
          <w:rFonts w:ascii="Times New Roman" w:hAnsi="Times New Roman"/>
          <w:sz w:val="24"/>
          <w:szCs w:val="24"/>
        </w:rPr>
        <w:t xml:space="preserve"> команде: </w:t>
      </w:r>
    </w:p>
    <w:p w:rsidR="006B13A2" w:rsidRPr="0008730E" w:rsidRDefault="006B13A2" w:rsidP="006B13A2">
      <w:pPr>
        <w:ind w:firstLine="708"/>
        <w:rPr>
          <w:rFonts w:ascii="Times New Roman" w:hAnsi="Times New Roman"/>
          <w:i/>
          <w:sz w:val="24"/>
          <w:szCs w:val="24"/>
        </w:rPr>
      </w:pPr>
      <w:r w:rsidRPr="0008730E">
        <w:rPr>
          <w:rFonts w:ascii="Times New Roman" w:hAnsi="Times New Roman"/>
          <w:i/>
          <w:sz w:val="24"/>
          <w:szCs w:val="24"/>
        </w:rPr>
        <w:t>Кол…щий,</w:t>
      </w:r>
      <w:r w:rsidRPr="0008730E">
        <w:rPr>
          <w:rFonts w:ascii="Times New Roman" w:hAnsi="Times New Roman"/>
          <w:i/>
          <w:sz w:val="24"/>
          <w:szCs w:val="24"/>
        </w:rPr>
        <w:tab/>
        <w:t>мол…щий,</w:t>
      </w:r>
      <w:r w:rsidRPr="0008730E">
        <w:rPr>
          <w:rFonts w:ascii="Times New Roman" w:hAnsi="Times New Roman"/>
          <w:i/>
          <w:sz w:val="24"/>
          <w:szCs w:val="24"/>
        </w:rPr>
        <w:tab/>
        <w:t xml:space="preserve">побел…ый; </w:t>
      </w:r>
    </w:p>
    <w:p w:rsidR="006B13A2" w:rsidRPr="0008730E" w:rsidRDefault="006B13A2" w:rsidP="006B13A2">
      <w:pPr>
        <w:ind w:firstLine="708"/>
        <w:rPr>
          <w:rFonts w:ascii="Times New Roman" w:hAnsi="Times New Roman"/>
          <w:i/>
          <w:sz w:val="24"/>
          <w:szCs w:val="24"/>
        </w:rPr>
      </w:pPr>
      <w:r w:rsidRPr="0008730E">
        <w:rPr>
          <w:rFonts w:ascii="Times New Roman" w:hAnsi="Times New Roman"/>
          <w:i/>
          <w:sz w:val="24"/>
          <w:szCs w:val="24"/>
        </w:rPr>
        <w:t>обве…ый;</w:t>
      </w:r>
      <w:r w:rsidRPr="0008730E">
        <w:rPr>
          <w:rFonts w:ascii="Times New Roman" w:hAnsi="Times New Roman"/>
          <w:i/>
          <w:sz w:val="24"/>
          <w:szCs w:val="24"/>
        </w:rPr>
        <w:tab/>
        <w:t>муч…ый,</w:t>
      </w:r>
      <w:r w:rsidRPr="0008730E">
        <w:rPr>
          <w:rFonts w:ascii="Times New Roman" w:hAnsi="Times New Roman"/>
          <w:i/>
          <w:sz w:val="24"/>
          <w:szCs w:val="24"/>
        </w:rPr>
        <w:tab/>
        <w:t xml:space="preserve">чита…мый. </w:t>
      </w:r>
    </w:p>
    <w:p w:rsidR="006B13A2" w:rsidRPr="0008730E" w:rsidRDefault="006B13A2" w:rsidP="006B13A2">
      <w:pPr>
        <w:ind w:firstLine="708"/>
        <w:rPr>
          <w:rFonts w:ascii="Times New Roman" w:hAnsi="Times New Roman"/>
          <w:i/>
          <w:sz w:val="24"/>
          <w:szCs w:val="24"/>
        </w:rPr>
      </w:pPr>
      <w:r w:rsidRPr="0008730E">
        <w:rPr>
          <w:rFonts w:ascii="Times New Roman" w:hAnsi="Times New Roman"/>
          <w:i/>
          <w:sz w:val="24"/>
          <w:szCs w:val="24"/>
        </w:rPr>
        <w:t>Прове…нное – прове…вший.</w:t>
      </w:r>
    </w:p>
    <w:p w:rsidR="006B13A2" w:rsidRPr="0008730E" w:rsidRDefault="006B13A2" w:rsidP="006B13A2">
      <w:pPr>
        <w:rPr>
          <w:rFonts w:ascii="Times New Roman" w:hAnsi="Times New Roman"/>
          <w:i/>
          <w:sz w:val="24"/>
          <w:szCs w:val="24"/>
        </w:rPr>
      </w:pPr>
      <w:r w:rsidRPr="0008730E">
        <w:rPr>
          <w:rFonts w:ascii="Times New Roman" w:hAnsi="Times New Roman"/>
          <w:i/>
          <w:sz w:val="24"/>
          <w:szCs w:val="24"/>
        </w:rPr>
        <w:t xml:space="preserve">Ответ </w:t>
      </w:r>
      <w:r w:rsidRPr="0008730E">
        <w:rPr>
          <w:rFonts w:ascii="Times New Roman" w:hAnsi="Times New Roman"/>
          <w:i/>
          <w:sz w:val="24"/>
          <w:szCs w:val="24"/>
          <w:lang w:val="en-US"/>
        </w:rPr>
        <w:t>I</w:t>
      </w:r>
      <w:r w:rsidRPr="0008730E">
        <w:rPr>
          <w:rFonts w:ascii="Times New Roman" w:hAnsi="Times New Roman"/>
          <w:i/>
          <w:sz w:val="24"/>
          <w:szCs w:val="24"/>
        </w:rPr>
        <w:t xml:space="preserve"> команды: </w:t>
      </w:r>
    </w:p>
    <w:p w:rsidR="006B13A2" w:rsidRPr="0008730E" w:rsidRDefault="006B13A2" w:rsidP="0098117D">
      <w:pPr>
        <w:spacing w:after="0" w:line="360" w:lineRule="auto"/>
        <w:rPr>
          <w:rFonts w:ascii="Times New Roman" w:hAnsi="Times New Roman"/>
          <w:sz w:val="24"/>
          <w:szCs w:val="24"/>
        </w:rPr>
      </w:pPr>
      <w:r w:rsidRPr="0008730E">
        <w:rPr>
          <w:rFonts w:ascii="Times New Roman" w:hAnsi="Times New Roman"/>
          <w:sz w:val="24"/>
          <w:szCs w:val="24"/>
        </w:rPr>
        <w:t xml:space="preserve">1. В действительных причастиях настоящего времени, </w:t>
      </w:r>
      <w:r w:rsidRPr="0008730E">
        <w:rPr>
          <w:rFonts w:ascii="Times New Roman" w:hAnsi="Times New Roman"/>
          <w:spacing w:val="16"/>
          <w:sz w:val="24"/>
          <w:szCs w:val="24"/>
        </w:rPr>
        <w:t xml:space="preserve">образованных от глаголов </w:t>
      </w:r>
      <w:r w:rsidRPr="0008730E">
        <w:rPr>
          <w:rFonts w:ascii="Times New Roman" w:hAnsi="Times New Roman"/>
          <w:spacing w:val="16"/>
          <w:sz w:val="24"/>
          <w:szCs w:val="24"/>
          <w:lang w:val="en-US"/>
        </w:rPr>
        <w:t>I</w:t>
      </w:r>
      <w:r w:rsidRPr="0008730E">
        <w:rPr>
          <w:rFonts w:ascii="Times New Roman" w:hAnsi="Times New Roman"/>
          <w:spacing w:val="16"/>
          <w:sz w:val="24"/>
          <w:szCs w:val="24"/>
        </w:rPr>
        <w:t xml:space="preserve"> спряжения, пишутся суффиксы </w:t>
      </w:r>
    </w:p>
    <w:p w:rsidR="006B13A2" w:rsidRPr="0008730E" w:rsidRDefault="00EE6AE9" w:rsidP="0098117D">
      <w:pPr>
        <w:spacing w:after="0" w:line="360" w:lineRule="auto"/>
        <w:rPr>
          <w:rFonts w:ascii="Times New Roman" w:hAnsi="Times New Roman"/>
          <w:sz w:val="24"/>
          <w:szCs w:val="24"/>
        </w:rPr>
      </w:pPr>
      <w:r>
        <w:rPr>
          <w:rFonts w:ascii="Times New Roman" w:hAnsi="Times New Roman"/>
          <w:noProof/>
          <w:sz w:val="24"/>
          <w:szCs w:val="24"/>
          <w:lang w:eastAsia="ru-RU"/>
        </w:rPr>
        <w:pict>
          <v:group id="Group 2" o:spid="_x0000_s1026" style="position:absolute;margin-left:59pt;margin-top:-5.1pt;width:211pt;height:467.95pt;z-index:251645440" coordorigin="2314,1032" coordsize="4220,9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">
            <v:group id="Group 3" o:spid="_x0000_s1027" style="position:absolute;left:2584;top:1032;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line id="Line 4" o:spid="_x0000_s1028"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5spk8YAAADbAAAADwAAAGRycy9kb3ducmV2LnhtbESPQWsCMRSE7wX/Q3iCl1KztaWsW6OI&#10;IPTgRS0rvT03r5tlNy/bJNXtvzeFQo/DzHzDLFaD7cSFfGgcK3icZiCIK6cbrhW8H7cPOYgQkTV2&#10;jknBDwVYLUd3Cyy0u/KeLodYiwThUKACE2NfSBkqQxbD1PXEyft03mJM0tdSe7wmuO3kLMtepMWG&#10;04LBnjaGqvbwbRXIfHf/5dfn57ZsT6e5Kauy/9gpNRkP61cQkYb4H/5rv2kF+RP8fkk/QC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bKZPGAAAA2wAAAA8AAAAAAAAA&#10;AAAAAAAAoQIAAGRycy9kb3ducmV2LnhtbFBLBQYAAAAABAAEAPkAAACUAwAAAAA=&#10;"/>
              <v:line id="Line 5" o:spid="_x0000_s1029"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YDMYAAADbAAAADwAAAGRycy9kb3ducmV2LnhtbESPQWvCQBSE74L/YXmCN91YS5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QmAzGAAAA2wAAAA8AAAAAAAAA&#10;AAAAAAAAoQIAAGRycy9kb3ducmV2LnhtbFBLBQYAAAAABAAEAPkAAACUAwAAAAA=&#10;"/>
            </v:group>
            <v:group id="Group 6" o:spid="_x0000_s1030" style="position:absolute;left:2904;top:1444;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line id="Line 7" o:spid="_x0000_s1031"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C8UAAADbAAAADwAAAGRycy9kb3ducmV2LnhtbESPQWsCMRSE70L/Q3gFL1KzliLb1Sgi&#10;FHrwUltWentuXjfLbl62SarrvzdCweMwM98wy/VgO3EiHxrHCmbTDARx5XTDtYKvz7enHESIyBo7&#10;x6TgQgHWq4fREgvtzvxBp32sRYJwKFCBibEvpAyVIYth6nri5P04bzEm6WupPZ4T3HbyOcvm0mLD&#10;acFgT1tDVbv/swpkvpv8+s3xpS3bw+HVlFXZf++UGj8OmwWISEO8h//b71pBPofbl/QD5Oo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KC8UAAADbAAAADwAAAAAAAAAA&#10;AAAAAAChAgAAZHJzL2Rvd25yZXYueG1sUEsFBgAAAAAEAAQA+QAAAJMDAAAAAA==&#10;"/>
              <v:line id="Line 8" o:spid="_x0000_s1032"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group>
            <v:group id="Group 9" o:spid="_x0000_s1033" style="position:absolute;left:5496;top:1894;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line id="Line 10" o:spid="_x0000_s1034"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MeecUAAADbAAAADwAAAGRycy9kb3ducmV2LnhtbESPQWsCMRSE74X+h/AKvZSatRRZV6NI&#10;QfDgpVpWenvdPDfLbl62SdTtv28EweMwM98w8+VgO3EmHxrHCsajDARx5XTDtYKv/fo1BxEissbO&#10;MSn4owDLxePDHAvtLvxJ512sRYJwKFCBibEvpAyVIYth5Hri5B2dtxiT9LXUHi8Jbjv5lmUTabHh&#10;tGCwpw9DVbs7WQUy3778+tXPe1u2h8PUlFXZf2+Ven4aVjMQkYZ4D9/aG60gn8L1S/oB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nMeecUAAADbAAAADwAAAAAAAAAA&#10;AAAAAAChAgAAZHJzL2Rvd25yZXYueG1sUEsFBgAAAAAEAAQA+QAAAJMDAAAAAA==&#10;"/>
              <v:line id="Line 11" o:spid="_x0000_s1035"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I0sMAAADbAAAADwAAAGRycy9kb3ducmV2LnhtbERPy2rCQBTdF/yH4Qru6sQKoUZHkZaC&#10;dlHqA3R5zVyTaOZOmJkm6d93FgWXh/NerHpTi5acrywrmIwTEMS51RUXCo6Hj+dXED4ga6wtk4Jf&#10;8rBaDp4WmGnb8Y7afShEDGGfoYIyhCaT0uclGfRj2xBH7mqdwRChK6R22MVwU8uXJEmlwYpjQ4kN&#10;vZWU3/c/RsHX9Dtt19vPTX/appf8fXc53zqn1GjYr+cgAvXhIf53b7SCWV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yCNLDAAAA2wAAAA8AAAAAAAAAAAAA&#10;AAAAoQIAAGRycy9kb3ducmV2LnhtbFBLBQYAAAAABAAEAPkAAACRAwAAAAA=&#10;"/>
            </v:group>
            <v:group id="Group 12" o:spid="_x0000_s1036" style="position:absolute;left:6174;top:2524;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line id="Line 13" o:spid="_x0000_s1037"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4a1cUAAADbAAAADwAAAGRycy9kb3ducmV2LnhtbESPQWsCMRSE74X+h/AEL6VmKyK6GkUK&#10;ggcv1bLS23Pz3Cy7edkmUbf/3hQKPQ4z8w2zXPe2FTfyoXas4G2UgSAuna65UvB53L7OQISIrLF1&#10;TAp+KMB69fy0xFy7O3/Q7RArkSAcclRgYuxyKUNpyGIYuY44eRfnLcYkfSW1x3uC21aOs2wqLdac&#10;Fgx29G6obA5Xq0DO9i/ffnOeNEVzOs1NURbd116p4aDfLEBE6uN/+K+90wrmY/j9kn6AXD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Q4a1cUAAADbAAAADwAAAAAAAAAA&#10;AAAAAAChAgAAZHJzL2Rvd25yZXYueG1sUEsFBgAAAAAEAAQA+QAAAJMDAAAAAA==&#10;"/>
              <v:line id="Line 14" o:spid="_x0000_s1038"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CWpcYAAADbAAAADwAAAGRycy9kb3ducmV2LnhtbESPT2vCQBTE74LfYXlCb7qxQqipq4il&#10;oD2U+gfa4zP7mkSzb8PuNkm/fbcgeBxm5jfMYtWbWrTkfGVZwXSSgCDOra64UHA6vo6fQPiArLG2&#10;TAp+ycNqORwsMNO24z21h1CICGGfoYIyhCaT0uclGfQT2xBH79s6gyFKV0jtsItwU8vHJEmlwYrj&#10;QokNbUrKr4cfo+B99pG2693btv/cpef8ZX/+unROqYdRv34GEagP9/CtvdUK5j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glqXGAAAA2wAAAA8AAAAAAAAA&#10;AAAAAAAAoQIAAGRycy9kb3ducmV2LnhtbFBLBQYAAAAABAAEAPkAAACUAwAAAAA=&#10;"/>
            </v:group>
            <v:group id="Group 15" o:spid="_x0000_s1039" style="position:absolute;left:4651;top:3076;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XHQ8YAAADbAAAADwAAAGRycy9kb3ducmV2LnhtbESPW2vCQBSE3wv+h+UI&#10;faub2FY0ZhURW/ogghcQ3w7Zkwtmz4bsNon/vlso9HGYmW+YdD2YWnTUusqygngSgSDOrK64UHA5&#10;f7zMQTiPrLG2TAoe5GC9Gj2lmGjb85G6ky9EgLBLUEHpfZNI6bKSDLqJbYiDl9vWoA+yLaRusQ9w&#10;U8tpFM2kwYrDQokNbUvK7qdvo+Czx37zGu+6/T3fPm7n98N1H5NSz+NhswThafD/4b/2l1aweI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1cdDxgAAANsA&#10;AAAPAAAAAAAAAAAAAAAAAKoCAABkcnMvZG93bnJldi54bWxQSwUGAAAAAAQABAD6AAAAnQMAAAAA&#10;">
              <v:line id="Line 16" o:spid="_x0000_s1040"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eCocYAAADbAAAADwAAAGRycy9kb3ducmV2LnhtbESPT2sCMRTE74LfITzBS6nZSlt0axQR&#10;hB68+IeV3l43r5tlNy/bJNXttzeFgsdhZn7DLFa9bcWFfKgdK3iaZCCIS6drrhScjtvHGYgQkTW2&#10;jknBLwVYLYeDBebaXXlPl0OsRIJwyFGBibHLpQylIYth4jri5H05bzEm6SupPV4T3LZymmWv0mLN&#10;acFgRxtDZXP4sQrkbPfw7defz03RnM9zU5RF97FTajzq128gIvXxHv5vv2sF8xf4+5J+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rngqHGAAAA2wAAAA8AAAAAAAAA&#10;AAAAAAAAoQIAAGRycy9kb3ducmV2LnhtbFBLBQYAAAAABAAEAPkAAACUAwAAAAA=&#10;"/>
              <v:line id="Line 17" o:spid="_x0000_s1041"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group>
            <v:group id="Group 18" o:spid="_x0000_s1042" style="position:absolute;left:5469;top:3981;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line id="Line 19" o:spid="_x0000_s1043"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YtP8IAAADbAAAADwAAAGRycy9kb3ducmV2LnhtbERPz2vCMBS+C/sfwhvsIjN1iGg1igjC&#10;Dl6mUvH21jyb0ualJpl2/705DHb8+H4v171txZ18qB0rGI8yEMSl0zVXCk7H3fsMRIjIGlvHpOCX&#10;AqxXL4Ml5to9+Ivuh1iJFMIhRwUmxi6XMpSGLIaR64gTd3XeYkzQV1J7fKRw28qPLJtKizWnBoMd&#10;bQ2VzeHHKpCz/fDmN9+TpmjO57kpyqK77JV6e+03CxCR+vgv/nN/agXzNDZ9ST9Ar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OYtP8IAAADbAAAADwAAAAAAAAAAAAAA&#10;AAChAgAAZHJzL2Rvd25yZXYueG1sUEsFBgAAAAAEAAQA+QAAAJADAAAAAA==&#10;"/>
              <v:line id="Line 20" o:spid="_x0000_s1044"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group>
            <v:group id="Group 21" o:spid="_x0000_s1045" style="position:absolute;left:6056;top:4441;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line id="Line 22" o:spid="_x0000_s1046"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EkOsMAAADcAAAADwAAAGRycy9kb3ducmV2LnhtbERPTWsCMRC9F/wPYQpeimaVUnRrFCkU&#10;PHiplRVv0810s+xmsiZRt/++EQRv83ifs1j1thUX8qF2rGAyzkAQl07XXCnYf3+OZiBCRNbYOiYF&#10;fxRgtRw8LTDX7spfdNnFSqQQDjkqMDF2uZShNGQxjF1HnLhf5y3GBH0ltcdrCretnGbZm7RYc2ow&#10;2NGHobLZna0COdu+nPz657UpmsNhboqy6I5bpYbP/fodRKQ+PsR390an+dkEbs+kC+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RJDrDAAAA3AAAAA8AAAAAAAAAAAAA&#10;AAAAoQIAAGRycy9kb3ducmV2LnhtbFBLBQYAAAAABAAEAPkAAACRAwAAAAA=&#10;"/>
              <v:line id="Line 23" o:spid="_x0000_s1047"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7MsQAAADcAAAADwAAAGRycy9kb3ducmV2LnhtbERPTWvCQBC9C/6HZYTedKOFUKKriFLQ&#10;Hkq1gh7H7JhEs7Nhd5uk/75bKPQ2j/c5i1VvatGS85VlBdNJAoI4t7riQsHp83X8AsIHZI21ZVLw&#10;TR5Wy+FggZm2HR+oPYZCxBD2GSooQ2gyKX1ekkE/sQ1x5G7WGQwRukJqh10MN7WcJUkqDVYcG0ps&#10;aFNS/jh+GQXv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ZzsyxAAAANwAAAAPAAAAAAAAAAAA&#10;AAAAAKECAABkcnMvZG93bnJldi54bWxQSwUGAAAAAAQABAD5AAAAkgMAAAAA&#10;"/>
            </v:group>
            <v:group id="Group 24" o:spid="_x0000_s1048" style="position:absolute;left:3031;top:4419;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line id="Line 25" o:spid="_x0000_s1049"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aHosMAAADcAAAADwAAAGRycy9kb3ducmV2LnhtbERPTWsCMRC9F/ofwgi9lJptEbGrUaQg&#10;9OClKivexs24WXYz2SZRt/++EQRv83ifM1v0thUX8qF2rOB9mIEgLp2uuVKw267eJiBCRNbYOiYF&#10;fxRgMX9+mmGu3ZV/6LKJlUghHHJUYGLscilDachiGLqOOHEn5y3GBH0ltcdrCret/MiysbRYc2ow&#10;2NGXobLZnK0COVm//vrlcdQUzX7/aYqy6A5rpV4G/XIKIlIfH+K7+1un+dkIbs+kC+T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Dmh6LDAAAA3AAAAA8AAAAAAAAAAAAA&#10;AAAAoQIAAGRycy9kb3ducmV2LnhtbFBLBQYAAAAABAAEAPkAAACRAwAAAAA=&#10;"/>
              <v:line id="Line 26" o:spid="_x0000_s1050"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6jRsQAAADcAAAADwAAAGRycy9kb3ducmV2LnhtbERPS2vCQBC+F/oflhF6qxtbG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jqNGxAAAANwAAAAPAAAAAAAAAAAA&#10;AAAAAKECAABkcnMvZG93bnJldi54bWxQSwUGAAAAAAQABAD5AAAAkgMAAAAA&#10;"/>
            </v:group>
            <v:group id="Group 27" o:spid="_x0000_s1051" style="position:absolute;left:4854;top:5842;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line id="Line 28" o:spid="_x0000_s1052"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QZ1cQAAADcAAAADwAAAGRycy9kb3ducmV2LnhtbERPTWsCMRC9F/wPYQQvotlKqbo1ihQK&#10;PXipyoq3cTPdLLuZbJNUt/++KQi9zeN9zmrT21ZcyYfasYLHaQaCuHS65krB8fA2WYAIEVlj65gU&#10;/FCAzXrwsMJcuxt/0HUfK5FCOOSowMTY5VKG0pDFMHUdceI+nbcYE/SV1B5vKdy2cpZlz9JizanB&#10;YEevhspm/20VyMVu/OW3l6emaE6npSnKojvvlBoN++0LiEh9/Bff3e86zc/m8PdMukC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NBnVxAAAANwAAAAPAAAAAAAAAAAA&#10;AAAAAKECAABkcnMvZG93bnJldi54bWxQSwUGAAAAAAQABAD5AAAAkgMAAAAA&#10;"/>
              <v:line id="Line 29" o:spid="_x0000_s1053"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M2McAAADcAAAADwAAAGRycy9kb3ducmV2LnhtbESPQUvDQBCF74L/YRmhN7vRQiix21IU&#10;oe2h2CrocZodk2h2Nuxuk/TfO4eCtxnem/e+WaxG16qeQmw8G3iYZqCIS28brgx8vL/ez0HFhGyx&#10;9UwGLhRhtby9WWBh/cAH6o+pUhLCsUADdUpdoXUsa3IYp74jFu3bB4dJ1lBpG3CQcNfqxyzLtcOG&#10;paHGjp5rKn+PZ2dgP3vL+/V2txk/t/mpfDmcvn6GYMzkblw/gUo0pn/z9XpjBT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wzYxwAAANwAAAAPAAAAAAAA&#10;AAAAAAAAAKECAABkcnMvZG93bnJldi54bWxQSwUGAAAAAAQABAD5AAAAlQMAAAAA&#10;"/>
            </v:group>
            <v:group id="Group 30" o:spid="_x0000_s1054" style="position:absolute;left:3174;top:5405;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line id="Line 31" o:spid="_x0000_s1055"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32" o:spid="_x0000_s1056"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group>
            <v:group id="Group 33" o:spid="_x0000_s1057" style="position:absolute;left:2314;top:6313;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3bcQAAADcAAAADwAAAGRycy9kb3ducmV2LnhtbERPS2vCQBC+C/0Pywi9&#10;6SaWikTXEKQtPYSCUSi9DdkxCWZnQ3abx7/vFgq9zcf3nEM6mVYM1LvGsoJ4HYEgLq1uuFJwvbyu&#10;diCcR9bYWiYFMzlIjw+LAybajnymofCVCCHsElRQe98lUrqyJoNubTviwN1sb9AH2FdS9ziGcNPK&#10;TRRtpcGGQ0ONHZ1qKu/Ft1HwNuKYPcUvQ36/neavy/PHZx6TUo/LKduD8DT5f/Gf+12H+fEG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YM3bcQAAADcAAAA&#10;DwAAAAAAAAAAAAAAAACqAgAAZHJzL2Rvd25yZXYueG1sUEsFBgAAAAAEAAQA+gAAAJsDAAAAAA==&#10;">
              <v:line id="Line 34" o:spid="_x0000_s1058"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aJC8QAAADcAAAADwAAAGRycy9kb3ducmV2LnhtbERPTWsCMRC9C/6HMIVeSs3alqKrUUQQ&#10;evCiLSvexs10s+xmsiapbv+9KRS8zeN9znzZ21ZcyIfasYLxKANBXDpdc6Xg63PzPAERIrLG1jEp&#10;+KUAy8VwMMdcuyvv6LKPlUghHHJUYGLscilDachiGLmOOHHfzluMCfpKao/XFG5b+ZJl79JizanB&#10;YEdrQ2Wz/7EK5GT7dPar01tTNIfD1BRl0R23Sj0+9KsZiEh9vIv/3R86zR+/wt8z6QK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1okLxAAAANwAAAAPAAAAAAAAAAAA&#10;AAAAAKECAABkcnMvZG93bnJldi54bWxQSwUGAAAAAAQABAD5AAAAkgMAAAAA&#10;"/>
              <v:line id="Line 35" o:spid="_x0000_s1059"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uQAMQAAADcAAAADwAAAGRycy9kb3ducmV2LnhtbERPTWvCQBC9F/wPyxR6qxttC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G5AAxAAAANwAAAAPAAAAAAAAAAAA&#10;AAAAAKECAABkcnMvZG93bnJldi54bWxQSwUGAAAAAAQABAD5AAAAkgMAAAAA&#10;"/>
            </v:group>
            <v:group id="Group 36" o:spid="_x0000_s1060" style="position:absolute;left:5774;top:6743;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mqvGcEAAADcAAAADwAAAGRycy9kb3ducmV2LnhtbERPTYvCMBC9L/gfwgje&#10;1rSKy1KNIqLiQYTVBfE2NGNbbCaliW3990YQvM3jfc5s0ZlSNFS7wrKCeBiBIE6tLjhT8H/afP+C&#10;cB5ZY2mZFDzIwWLe+5phom3Lf9QcfSZCCLsEFeTeV4mULs3JoBvaijhwV1sb9AHWmdQ1tiHclHIU&#10;RT/SYMGhIceKVjmlt+PdKNi22C7H8brZ366rx+U0OZz3MSk16HfLKQhPnf+I3+6dDvPjC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3mqvGcEAAADcAAAADwAA&#10;AAAAAAAAAAAAAACqAgAAZHJzL2Rvd25yZXYueG1sUEsFBgAAAAAEAAQA+gAAAJgDAAAAAA==&#10;">
              <v:line id="Line 37" o:spid="_x0000_s1061"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Eqk8QAAADcAAAADwAAAGRycy9kb3ducmV2LnhtbERPTWsCMRC9F/ofwhR6KZq1FLGrUUQQ&#10;evBSLSu9jZtxs+xmsiZRt//eCEJv83ifM1v0thUX8qF2rGA0zEAQl07XXCn42a0HExAhImtsHZOC&#10;PwqwmD8/zTDX7srfdNnGSqQQDjkqMDF2uZShNGQxDF1HnLij8xZjgr6S2uM1hdtWvmfZWFqsOTUY&#10;7GhlqGy2Z6tATjZvJ788fDRFs99/mqIsut+NUq8v/XIKIlIf/8UP95dO80djuD+TLp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oSqTxAAAANwAAAAPAAAAAAAAAAAA&#10;AAAAAKECAABkcnMvZG93bnJldi54bWxQSwUGAAAAAAQABAD5AAAAkgMAAAAA&#10;"/>
              <v:line id="Line 38" o:spid="_x0000_s1062"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group>
            <v:group id="Group 39" o:spid="_x0000_s1063" style="position:absolute;left:2674;top:7203;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sAh8YAAADcAAAADwAAAGRycy9kb3ducmV2LnhtbESPT2vCQBDF70K/wzKF&#10;3nQTS0tJ3YhIlR6kUC2ItyE7+YPZ2ZBdk/jtO4dCbzO8N+/9ZrWeXKsG6kPj2UC6SEARF942XBn4&#10;Oe3mb6BCRLbYeiYDdwqwzh9mK8ysH/mbhmOslIRwyNBAHWOXaR2KmhyGhe+IRSt97zDK2lfa9jhK&#10;uGv1MkletcOGpaHGjrY1FdfjzRnYjzhuntOP4XAtt/fL6eXrfEjJmKfHafMOKtIU/81/159W8F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awCHxgAAANwA&#10;AAAPAAAAAAAAAAAAAAAAAKoCAABkcnMvZG93bnJldi54bWxQSwUGAAAAAAQABAD6AAAAnQMAAAAA&#10;">
              <v:line id="Line 40" o:spid="_x0000_s1064"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6+4cQAAADcAAAADwAAAGRycy9kb3ducmV2LnhtbERPTWsCMRC9C/6HMAUvolmlFN0aRQoF&#10;D160ZcXbdDPdLLuZrEnU9d83hUJv83ifs9r0thU38qF2rGA2zUAQl07XXCn4/HifLECEiKyxdUwK&#10;HhRgsx4OVphrd+cD3Y6xEimEQ44KTIxdLmUoDVkMU9cRJ+7beYsxQV9J7fGewm0r51n2Ii3WnBoM&#10;dvRmqGyOV6tALvbji99+PTdFczotTVEW3Xmv1Oip376CiNTHf/Gfe6fT/NkSfp9JF8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Pr7hxAAAANwAAAAPAAAAAAAAAAAA&#10;AAAAAKECAABkcnMvZG93bnJldi54bWxQSwUGAAAAAAQABAD5AAAAkgMAAAAA&#10;"/>
              <v:line id="Line 41" o:spid="_x0000_s1065"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xcvscAAADcAAAADwAAAGRycy9kb3ducmV2LnhtbESPT0vDQBDF74LfYRnBm920QpDYbSkV&#10;ofUg9g/Y4zQ7TaLZ2bC7JvHbOwehtxnem/d+M1+OrlU9hdh4NjCdZKCIS28brgwcD68PT6BiQrbY&#10;eiYDvxRhubi9mWNh/cA76vepUhLCsUADdUpdoXUsa3IYJ74jFu3ig8Mka6i0DThIuGv1LMty7bBh&#10;aaixo3VN5ff+xxl4f/z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TFy+xwAAANwAAAAPAAAAAAAA&#10;AAAAAAAAAKECAABkcnMvZG93bnJldi54bWxQSwUGAAAAAAQABAD5AAAAlQMAAAAA&#10;"/>
            </v:group>
            <v:group id="Group 42" o:spid="_x0000_s1066" style="position:absolute;left:2464;top:8114;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v:line id="Line 43" o:spid="_x0000_s1067"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mLcQAAADcAAAADwAAAGRycy9kb3ducmV2LnhtbERPTWsCMRC9F/ofwhS8lJrtIsWuRpGC&#10;4MFLbVnpbdxMN8tuJtsk6vbfG0HwNo/3OfPlYDtxIh8axwpexxkI4srphmsF31/rlymIEJE1do5J&#10;wT8FWC4eH+ZYaHfmTzrtYi1SCIcCFZgY+0LKUBmyGMauJ07cr/MWY4K+ltrjOYXbTuZZ9iYtNpwa&#10;DPb0Yahqd0erQE63z39+dZi0Zbvfv5uyKvufrVKjp2E1AxFpiHfxzb3RaX6ew/WZdIFcX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9uYtxAAAANwAAAAPAAAAAAAAAAAA&#10;AAAAAKECAABkcnMvZG93bnJldi54bWxQSwUGAAAAAAQABAD5AAAAkgMAAAAA&#10;"/>
              <v:line id="Line 44" o:spid="_x0000_s1068"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group>
            <v:group id="Group 45" o:spid="_x0000_s1069" style="position:absolute;left:3934;top:8154;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line id="Line 46" o:spid="_x0000_s1070"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9+WcQAAADcAAAADwAAAGRycy9kb3ducmV2LnhtbERPS2sCMRC+C/6HMIVeSs0qbbFbo4hQ&#10;8ODFByu9TTfTzbKbyZpE3f57Uyh4m4/vObNFb1txIR9qxwrGowwEcel0zZWCw/7zeQoiRGSNrWNS&#10;8EsBFvPhYIa5dlfe0mUXK5FCOOSowMTY5VKG0pDFMHIdceJ+nLcYE/SV1B6vKdy2cpJlb9JizanB&#10;YEcrQ2WzO1sFcrp5Ovnl90tTNMfjuynKovvaKPX40C8/QETq4138717rNH/yCn/PpAv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H35ZxAAAANwAAAAPAAAAAAAAAAAA&#10;AAAAAKECAABkcnMvZG93bnJldi54bWxQSwUGAAAAAAQABAD5AAAAkgMAAAAA&#10;"/>
              <v:line id="Line 47" o:spid="_x0000_s1071"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group>
            <v:group id="Group 48" o:spid="_x0000_s1072" style="position:absolute;left:4104;top:8785;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5heSMIAAADcAAAADwAAAGRycy9kb3ducmV2LnhtbERPTYvCMBC9C/sfwix4&#10;07QuulKNIrIrHkRQF8Tb0IxtsZmUJtvWf28Ewds83ufMl50pRUO1KywriIcRCOLU6oIzBX+n38EU&#10;hPPIGkvLpOBODpaLj94cE21bPlBz9JkIIewSVJB7XyVSujQng25oK+LAXW1t0AdYZ1LX2IZwU8pR&#10;FE2kwYJDQ44VrXNKb8d/o2DTYrv6in+a3e26vl9O4/15F5NS/c9uNQPhqfNv8cu91WH+6Bu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YXkjCAAAA3AAAAA8A&#10;AAAAAAAAAAAAAAAAqgIAAGRycy9kb3ducmV2LnhtbFBLBQYAAAAABAAEAPoAAACZAwAAAAA=&#10;">
              <v:line id="Line 49" o:spid="_x0000_s1073"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Rx8cAAADcAAAADwAAAGRycy9kb3ducmV2LnhtbESPQUsDMRCF70L/QxjBi9isRaRum5Yi&#10;FDz0YpUt3qabcbPsZrJN0nb9985B8DbDe/PeN8v16Ht1oZjawAYepwUo4jrYlhsDnx/bhzmolJEt&#10;9oHJwA8lWK8mN0ssbbjyO132uVESwqlEAy7nodQ61Y48pmkYiEX7DtFjljU22ka8Srjv9awonrXH&#10;lqXB4UCvjupuf/YG9Hx3f4qb41NXdYfDi6vqavjaGXN3O24WoDKN+d/8d/1mBX8mt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6HtHHxwAAANwAAAAPAAAAAAAA&#10;AAAAAAAAAKECAABkcnMvZG93bnJldi54bWxQSwUGAAAAAAQABAD5AAAAlQMAAAAA&#10;"/>
              <v:line id="Line 50" o:spid="_x0000_s1074"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b1I8QAAADcAAAADwAAAGRycy9kb3ducmV2LnhtbERPTWvCQBC9F/wPywi91U0tBJu6iiiC&#10;9iBqC+1xzE6T1Oxs2N0m8d+7gtDbPN7nTOe9qUVLzleWFTyPEhDEudUVFwo+P9ZPExA+IGusLZOC&#10;C3mYzwYPU8y07fhA7TEUIoawz1BBGUKTSenzkgz6kW2II/djncEQoSukdtjFcFPLcZKk0mDFsaHE&#10;hpYl5efjn1Gwe9mn7WL7vum/tukpXx1O37+dU+px2C/eQATqw7/47t7oOH/8C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vUjxAAAANwAAAAPAAAAAAAAAAAA&#10;AAAAAKECAABkcnMvZG93bnJldi54bWxQSwUGAAAAAAQABAD5AAAAkgMAAAAA&#10;"/>
            </v:group>
            <v:group id="Group 51" o:spid="_x0000_s1075" style="position:absolute;left:2704;top:9264;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hQ4cUAAADcAAAADwAAAGRycy9kb3ducmV2LnhtbESPQWvCQBCF74L/YRmh&#10;N92kokjqKiJt6UEEtVB6G7JjEszOhuw2if++cxC8zfDevPfNeju4WnXUhsqzgXSWgCLOva24MPB9&#10;+ZiuQIWIbLH2TAbuFGC7GY/WmFnf84m6cyyUhHDI0EAZY5NpHfKSHIaZb4hFu/rWYZS1LbRtsZdw&#10;V+vXJFlqhxVLQ4kN7UvKb+c/Z+Czx343T9+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WoUOHFAAAA3AAA&#10;AA8AAAAAAAAAAAAAAAAAqgIAAGRycy9kb3ducmV2LnhtbFBLBQYAAAAABAAEAPoAAACcAwAAAAA=&#10;">
              <v:line id="Line 52" o:spid="_x0000_s1076"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3uh8QAAADcAAAADwAAAGRycy9kb3ducmV2LnhtbERPTWsCMRC9C/6HMIVeSs3alqKrUUQQ&#10;evCiLSvexs10s+xmsiapbv+9KRS8zeN9znzZ21ZcyIfasYLxKANBXDpdc6Xg63PzPAERIrLG1jEp&#10;+KUAy8VwMMdcuyvv6LKPlUghHHJUYGLscilDachiGLmOOHHfzluMCfpKao/XFG5b+ZJl79JizanB&#10;YEdrQ2Wz/7EK5GT7dPar01tTNIfD1BRl0R23Sj0+9KsZiEh9vIv/3R86zX8dw98z6QK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e6HxAAAANwAAAAPAAAAAAAAAAAA&#10;AAAAAKECAABkcnMvZG93bnJldi54bWxQSwUGAAAAAAQABAD5AAAAkgMAAAAA&#10;"/>
              <v:line id="Line 53" o:spid="_x0000_s1077"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group>
            <v:group id="Group 54" o:spid="_x0000_s1078" style="position:absolute;left:4394;top:9279;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1es6WwwAAANwAAAAP&#10;AAAAAAAAAAAAAAAAAKoCAABkcnMvZG93bnJldi54bWxQSwUGAAAAAAQABAD6AAAAmgMAAAAA&#10;">
              <v:line id="Line 55" o:spid="_x0000_s1079"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NH8QAAADcAAAADwAAAGRycy9kb3ducmV2LnhtbERPTWsCMRC9C/6HMIVeSs1apehqFCkU&#10;PHipyoq3cTPdLLuZbJNUt/++KRS8zeN9znLd21ZcyYfasYLxKANBXDpdc6XgeHh/noEIEVlj65gU&#10;/FCA9Wo4WGKu3Y0/6LqPlUghHHJUYGLscilDachiGLmOOHGfzluMCfpKao+3FG5b+ZJlr9JizanB&#10;YEdvhspm/20VyNnu6ctvLtOmaE6nuSnKojvvlHp86DcLEJH6eBf/u7c6zZ9M4e+ZdIF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k0fxAAAANwAAAAPAAAAAAAAAAAA&#10;AAAAAKECAABkcnMvZG93bnJldi54bWxQSwUGAAAAAAQABAD5AAAAkgMAAAAA&#10;"/>
              <v:line id="Line 56" o:spid="_x0000_s1080"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Jp+8QAAADcAAAADwAAAGRycy9kb3ducmV2LnhtbERPS2vCQBC+C/6HZYTedGOl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4mn7xAAAANwAAAAPAAAAAAAAAAAA&#10;AAAAAKECAABkcnMvZG93bnJldi54bWxQSwUGAAAAAAQABAD5AAAAkgMAAAAA&#10;"/>
            </v:group>
            <v:group id="Group 57" o:spid="_x0000_s1081" style="position:absolute;left:2896;top:9733;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1tDsIAAADcAAAADwAAAGRycy9kb3ducmV2LnhtbERPTYvCMBC9C/sfwix4&#10;07SKIl2jiLjiQRasguxtaMa22ExKk23rvzfCgrd5vM9ZrntTiZYaV1pWEI8jEMSZ1SXnCi7n79EC&#10;hPPIGivLpOBBDtarj8ESE207PlGb+lyEEHYJKii8rxMpXVaQQTe2NXHgbrYx6ANscqkb7EK4qeQk&#10;iubSYMmhocCatgVl9/TPKNh32G2m8a493m/bx+959nM9xqTU8LPffIHw1Pu3+N990GH+dA6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UNbQ7CAAAA3AAAAA8A&#10;AAAAAAAAAAAAAAAAqgIAAGRycy9kb3ducmV2LnhtbFBLBQYAAAAABAAEAPoAAACZAwAAAAA=&#10;">
              <v:line id="Line 58" o:spid="_x0000_s1082"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jTaMUAAADcAAAADwAAAGRycy9kb3ducmV2LnhtbERPTUvDQBC9F/oflil4EbupFa1pNqUI&#10;Qg+9WCXF25gdsyHZ2bi7tvHfu4LQ2zze5xSb0fbiRD60jhUs5hkI4trplhsFb6/PNysQISJr7B2T&#10;gh8KsCmnkwJz7c78QqdDbEQK4ZCjAhPjkEsZakMWw9wNxIn7dN5iTNA3Uns8p3Dby9ssu5cWW04N&#10;Bgd6MlR3h2+rQK72119++3HXVd3x+Giquhre90pdzcbtGkSkMV7E/+6dTvOXD/D3TLpAl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ljTaMUAAADcAAAADwAAAAAAAAAA&#10;AAAAAAChAgAAZHJzL2Rvd25yZXYueG1sUEsFBgAAAAAEAAQA+QAAAJMDAAAAAA==&#10;"/>
              <v:line id="Line 59" o:spid="_x0000_s1083"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group>
            <v:group id="Group 60" o:spid="_x0000_s1084" style="position:absolute;left:4880;top:9733;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line id="Line 61" o:spid="_x0000_s1085"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bc4YccAAADcAAAADwAAAGRycy9kb3ducmV2LnhtbESPQUsDMRCF70L/QxjBi9ispUjdNi1F&#10;EHroxSpbvE0342bZzWSbxHb9985B8DbDe/PeN6vN6Ht1oZjawAYepwUo4jrYlhsDH++vDwtQKSNb&#10;7AOTgR9KsFlPblZY2nDlN7occqMkhFOJBlzOQ6l1qh15TNMwEIv2FaLHLGtstI14lXDf61lRPGmP&#10;LUuDw4FeHNXd4dsb0Iv9/TluT/Ou6o7HZ1fV1fC5N+budtwuQWUa87/573pnBX8u+PKMTKD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tzhhxwAAANwAAAAPAAAAAAAA&#10;AAAAAAAAAKECAABkcnMvZG93bnJldi54bWxQSwUGAAAAAAQABAD5AAAAlQMAAAAA&#10;"/>
              <v:line id="Line 62" o:spid="_x0000_s1086"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8chcQAAADcAAAADwAAAGRycy9kb3ducmV2LnhtbERPTWvCQBC9F/wPyxR6qxttC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3xyFxAAAANwAAAAPAAAAAAAAAAAA&#10;AAAAAKECAABkcnMvZG93bnJldi54bWxQSwUGAAAAAAQABAD5AAAAkgMAAAAA&#10;"/>
            </v:group>
            <v:group id="Group 63" o:spid="_x0000_s1087" style="position:absolute;left:3064;top:10211;width:47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AYcMIAAADcAAAADwAAAGRycy9kb3ducmV2LnhtbERPTYvCMBC9C/sfwix4&#10;07SuLlKNIrIrHkRQF8Tb0IxtsZmUJtvWf28Ewds83ufMl50pRUO1KywriIcRCOLU6oIzBX+n38EU&#10;hPPIGkvLpOBODpaLj94cE21bPlBz9JkIIewSVJB7XyVSujQng25oK+LAXW1t0AdYZ1LX2IZwU8pR&#10;FH1LgwWHhhwrWueU3o7/RsGmxXb1Ff80u9t1fb+cJvvzLial+p/dagbCU+ff4pd7q8P88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IwGHDCAAAA3AAAAA8A&#10;AAAAAAAAAAAAAAAAqgIAAGRycy9kb3ducmV2LnhtbFBLBQYAAAAABAAEAPoAAACZAwAAAAA=&#10;">
              <v:line id="Line 64" o:spid="_x0000_s1088"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WmFsQAAADcAAAADwAAAGRycy9kb3ducmV2LnhtbERPTWsCMRC9C/6HMIVeSs1apehqFCkU&#10;PHipyoq3cTPdLLuZbJNUt/++KRS8zeN9znLd21ZcyYfasYLxKANBXDpdc6XgeHh/noEIEVlj65gU&#10;/FCA9Wo4WGKu3Y0/6LqPlUghHHJUYGLscilDachiGLmOOHGfzluMCfpKao+3FG5b+ZJlr9JizanB&#10;YEdvhspm/20VyNnu6ctvLtOmaE6nuSnKojvvlHp86DcLEJH6eBf/u7c6zZ9O4O+ZdIF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ZaYWxAAAANwAAAAPAAAAAAAAAAAA&#10;AAAAAKECAABkcnMvZG93bnJldi54bWxQSwUGAAAAAAQABAD5AAAAkgMAAAAA&#10;"/>
              <v:line id="Line 65" o:spid="_x0000_s1089"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i/HcQAAADcAAAADwAAAGRycy9kb3ducmV2LnhtbERPS2vCQBC+F/wPywi91Y2tBE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L8dxAAAANwAAAAPAAAAAAAAAAAA&#10;AAAAAKECAABkcnMvZG93bnJldi54bWxQSwUGAAAAAAQABAD5AAAAkgMAAAAA&#10;"/>
            </v:group>
            <v:group id="Group 66" o:spid="_x0000_s1090" style="position:absolute;left:5224;top:10187;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mABMMAAADcAAAADwAAAGRycy9kb3ducmV2LnhtbERPS4vCMBC+C/6HMIK3&#10;Na2usnSNIqLiQRZ8wLK3oRnbYjMpTWzrv98Igrf5+J4zX3amFA3VrrCsIB5FIIhTqwvOFFzO248v&#10;EM4jaywtk4IHOVgu+r05Jtq2fKTm5DMRQtglqCD3vkqkdGlOBt3IVsSBu9raoA+wzqSusQ3hppTj&#10;KJpJgwWHhhwrWueU3k53o2DXYruaxJvmcLuuH3/n6c/vISalhoNu9Q3CU+ff4pd7r8P8z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2YAEwwAAANwAAAAP&#10;AAAAAAAAAAAAAAAAAKoCAABkcnMvZG93bnJldi54bWxQSwUGAAAAAAQABAD6AAAAmgMAAAAA&#10;">
              <v:line id="Line 67" o:spid="_x0000_s1091"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IFjsQAAADcAAAADwAAAGRycy9kb3ducmV2LnhtbERPTWsCMRC9C/0PYQq9SM1aROzWKCII&#10;HrxUZaW36Wa6WXYzWZOo23/fFARv83ifM1/2thVX8qF2rGA8ykAQl07XXCk4HjavMxAhImtsHZOC&#10;XwqwXDwN5phrd+NPuu5jJVIIhxwVmBi7XMpQGrIYRq4jTtyP8xZjgr6S2uMthdtWvmXZVFqsOTUY&#10;7GhtqGz2F6tAznbDs199T5qiOZ3eTVEW3ddOqZfnfvUBIlIfH+K7e6vT/MkU/p9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EgWOxAAAANwAAAAPAAAAAAAAAAAA&#10;AAAAAKECAABkcnMvZG93bnJldi54bWxQSwUGAAAAAAQABAD5AAAAkgMAAAAA&#10;"/>
              <v:line id="Line 68" o:spid="_x0000_s1092"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ohasUAAADcAAAADwAAAGRycy9kb3ducmV2LnhtbERPTWvCQBC9C/6HZYTedNNW0pK6irQU&#10;tAdRW2iPY3aaRLOzYXdN0n/vCkJv83ifM1v0phYtOV9ZVnA/SUAQ51ZXXCj4+nwfP4PwAVljbZkU&#10;/JGHxXw4mGGmbcc7avehEDGEfYYKyhCaTEqfl2TQT2xDHLlf6wyGCF0htcMuhptaPiRJKg1WHBtK&#10;bOi1pPy0PxsFm8dt2i7XH6v+e50e8rfd4efYOaXuRv3yBUSgPvyLb+6VjvOnT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3ohasUAAADcAAAADwAAAAAAAAAA&#10;AAAAAAChAgAAZHJzL2Rvd25yZXYueG1sUEsFBgAAAAAEAAQA+QAAAJMDAAAAAA==&#10;"/>
            </v:group>
            <v:group id="Group 69" o:spid="_x0000_s1093" style="position:absolute;left:2674;top:8795;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line id="Line 70" o:spid="_x0000_s1094"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2R/MQAAADcAAAADwAAAGRycy9kb3ducmV2LnhtbERPTWsCMRC9F/ofwgi9lJpVpOhqFBEE&#10;D15qyy69jZtxs+xmsk2ibv99Uyj0No/3OavNYDtxIx8axwom4wwEceV0w7WCj/f9yxxEiMgaO8ek&#10;4JsCbNaPDyvMtbvzG91OsRYphEOOCkyMfS5lqAxZDGPXEyfu4rzFmKCvpfZ4T+G2k9Mse5UWG04N&#10;BnvaGara09UqkPPj85ffnmdt0ZblwhRV0X8elXoaDdsliEhD/Bf/uQ86zZ8t4PeZdIF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jZH8xAAAANwAAAAPAAAAAAAAAAAA&#10;AAAAAKECAABkcnMvZG93bnJldi54bWxQSwUGAAAAAAQABAD5AAAAkgMAAAAA&#10;"/>
              <v:line id="Line 71" o:spid="_x0000_s1095"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group>
          </v:group>
        </w:pict>
      </w:r>
      <w:r w:rsidR="006B13A2" w:rsidRPr="0008730E">
        <w:rPr>
          <w:rFonts w:ascii="Times New Roman" w:hAnsi="Times New Roman"/>
          <w:i/>
          <w:sz w:val="24"/>
          <w:szCs w:val="24"/>
        </w:rPr>
        <w:t>-ущ-, -ющ- (</w:t>
      </w:r>
      <w:r w:rsidR="006B13A2" w:rsidRPr="0008730E">
        <w:rPr>
          <w:rFonts w:ascii="Times New Roman" w:hAnsi="Times New Roman"/>
          <w:i/>
          <w:spacing w:val="60"/>
          <w:sz w:val="24"/>
          <w:szCs w:val="24"/>
        </w:rPr>
        <w:t>реющий</w:t>
      </w:r>
      <w:r w:rsidR="006B13A2" w:rsidRPr="0008730E">
        <w:rPr>
          <w:rFonts w:ascii="Times New Roman" w:hAnsi="Times New Roman"/>
          <w:i/>
          <w:sz w:val="24"/>
          <w:szCs w:val="24"/>
        </w:rPr>
        <w:t>),</w:t>
      </w:r>
      <w:r w:rsidR="006B13A2" w:rsidRPr="0008730E">
        <w:rPr>
          <w:rFonts w:ascii="Times New Roman" w:hAnsi="Times New Roman"/>
          <w:sz w:val="24"/>
          <w:szCs w:val="24"/>
        </w:rPr>
        <w:t xml:space="preserve"> а в причастиях от глаголов </w:t>
      </w:r>
      <w:r w:rsidR="006B13A2" w:rsidRPr="0008730E">
        <w:rPr>
          <w:rFonts w:ascii="Times New Roman" w:hAnsi="Times New Roman"/>
          <w:sz w:val="24"/>
          <w:szCs w:val="24"/>
          <w:lang w:val="en-US"/>
        </w:rPr>
        <w:t>II</w:t>
      </w:r>
      <w:r w:rsidR="006B13A2" w:rsidRPr="0008730E">
        <w:rPr>
          <w:rFonts w:ascii="Times New Roman" w:hAnsi="Times New Roman"/>
          <w:sz w:val="24"/>
          <w:szCs w:val="24"/>
        </w:rPr>
        <w:t xml:space="preserve"> спряжения </w:t>
      </w:r>
    </w:p>
    <w:p w:rsidR="006B13A2" w:rsidRPr="0008730E" w:rsidRDefault="006B13A2" w:rsidP="0098117D">
      <w:pPr>
        <w:spacing w:after="0" w:line="360" w:lineRule="auto"/>
        <w:rPr>
          <w:rFonts w:ascii="Times New Roman" w:hAnsi="Times New Roman"/>
          <w:sz w:val="24"/>
          <w:szCs w:val="24"/>
        </w:rPr>
      </w:pPr>
      <w:r w:rsidRPr="0008730E">
        <w:rPr>
          <w:rFonts w:ascii="Times New Roman" w:hAnsi="Times New Roman"/>
          <w:i/>
          <w:sz w:val="24"/>
          <w:szCs w:val="24"/>
        </w:rPr>
        <w:t>-ащ-, -ящ- (</w:t>
      </w:r>
      <w:r w:rsidRPr="0008730E">
        <w:rPr>
          <w:rFonts w:ascii="Times New Roman" w:hAnsi="Times New Roman"/>
          <w:i/>
          <w:spacing w:val="60"/>
          <w:sz w:val="24"/>
          <w:szCs w:val="24"/>
        </w:rPr>
        <w:t>строящий</w:t>
      </w:r>
      <w:r w:rsidRPr="0008730E">
        <w:rPr>
          <w:rFonts w:ascii="Times New Roman" w:hAnsi="Times New Roman"/>
          <w:i/>
          <w:sz w:val="24"/>
          <w:szCs w:val="24"/>
        </w:rPr>
        <w:t>)</w:t>
      </w:r>
      <w:r w:rsidRPr="0008730E">
        <w:rPr>
          <w:rFonts w:ascii="Times New Roman" w:hAnsi="Times New Roman"/>
          <w:sz w:val="24"/>
          <w:szCs w:val="24"/>
        </w:rPr>
        <w:t>.</w:t>
      </w:r>
    </w:p>
    <w:p w:rsidR="006B13A2" w:rsidRPr="0008730E" w:rsidRDefault="006B13A2" w:rsidP="0098117D">
      <w:pPr>
        <w:spacing w:after="0" w:line="360" w:lineRule="auto"/>
        <w:rPr>
          <w:rFonts w:ascii="Times New Roman" w:hAnsi="Times New Roman"/>
          <w:spacing w:val="60"/>
          <w:sz w:val="24"/>
          <w:szCs w:val="24"/>
        </w:rPr>
      </w:pPr>
      <w:r w:rsidRPr="0008730E">
        <w:rPr>
          <w:rFonts w:ascii="Times New Roman" w:hAnsi="Times New Roman"/>
          <w:sz w:val="24"/>
          <w:szCs w:val="24"/>
        </w:rPr>
        <w:t xml:space="preserve">Исключение: </w:t>
      </w:r>
      <w:r w:rsidRPr="0008730E">
        <w:rPr>
          <w:rFonts w:ascii="Times New Roman" w:hAnsi="Times New Roman"/>
          <w:i/>
          <w:spacing w:val="60"/>
          <w:sz w:val="24"/>
          <w:szCs w:val="24"/>
        </w:rPr>
        <w:t>брезж</w:t>
      </w:r>
      <w:r w:rsidRPr="0008730E">
        <w:rPr>
          <w:rFonts w:ascii="Times New Roman" w:hAnsi="Times New Roman"/>
          <w:b/>
          <w:i/>
          <w:spacing w:val="60"/>
          <w:sz w:val="24"/>
          <w:szCs w:val="24"/>
        </w:rPr>
        <w:t>ить</w:t>
      </w:r>
      <w:r w:rsidRPr="0008730E">
        <w:rPr>
          <w:rFonts w:ascii="Times New Roman" w:hAnsi="Times New Roman"/>
          <w:i/>
          <w:sz w:val="24"/>
          <w:szCs w:val="24"/>
        </w:rPr>
        <w:t xml:space="preserve"> – </w:t>
      </w:r>
      <w:r w:rsidRPr="0008730E">
        <w:rPr>
          <w:rFonts w:ascii="Times New Roman" w:hAnsi="Times New Roman"/>
          <w:i/>
          <w:spacing w:val="60"/>
          <w:sz w:val="24"/>
          <w:szCs w:val="24"/>
        </w:rPr>
        <w:t>брезжущий.</w:t>
      </w:r>
    </w:p>
    <w:p w:rsidR="006B13A2" w:rsidRPr="0008730E" w:rsidRDefault="006B13A2" w:rsidP="0098117D">
      <w:pPr>
        <w:spacing w:after="0" w:line="360" w:lineRule="auto"/>
        <w:rPr>
          <w:rFonts w:ascii="Times New Roman" w:hAnsi="Times New Roman"/>
          <w:sz w:val="24"/>
          <w:szCs w:val="24"/>
        </w:rPr>
      </w:pPr>
      <w:r w:rsidRPr="0008730E">
        <w:rPr>
          <w:rFonts w:ascii="Times New Roman" w:hAnsi="Times New Roman"/>
          <w:spacing w:val="60"/>
          <w:sz w:val="24"/>
          <w:szCs w:val="24"/>
        </w:rPr>
        <w:t>2.</w:t>
      </w:r>
      <w:r w:rsidRPr="0008730E">
        <w:rPr>
          <w:rFonts w:ascii="Times New Roman" w:hAnsi="Times New Roman"/>
          <w:sz w:val="24"/>
          <w:szCs w:val="24"/>
        </w:rPr>
        <w:t xml:space="preserve">В страдательных причастиях настоящего времени суффикс </w:t>
      </w:r>
    </w:p>
    <w:p w:rsidR="006B13A2" w:rsidRPr="0008730E" w:rsidRDefault="006B13A2" w:rsidP="0098117D">
      <w:pPr>
        <w:spacing w:after="0" w:line="360" w:lineRule="auto"/>
        <w:rPr>
          <w:rFonts w:ascii="Times New Roman" w:hAnsi="Times New Roman"/>
          <w:sz w:val="24"/>
          <w:szCs w:val="24"/>
        </w:rPr>
      </w:pPr>
      <w:r w:rsidRPr="0008730E">
        <w:rPr>
          <w:rFonts w:ascii="Times New Roman" w:hAnsi="Times New Roman"/>
          <w:i/>
          <w:sz w:val="24"/>
          <w:szCs w:val="24"/>
        </w:rPr>
        <w:t>-ем-</w:t>
      </w:r>
      <w:r w:rsidRPr="0008730E">
        <w:rPr>
          <w:rFonts w:ascii="Times New Roman" w:hAnsi="Times New Roman"/>
          <w:sz w:val="24"/>
          <w:szCs w:val="24"/>
        </w:rPr>
        <w:t xml:space="preserve"> пишется у глаголов </w:t>
      </w:r>
      <w:r w:rsidRPr="0008730E">
        <w:rPr>
          <w:rFonts w:ascii="Times New Roman" w:hAnsi="Times New Roman"/>
          <w:sz w:val="24"/>
          <w:szCs w:val="24"/>
          <w:lang w:val="en-US"/>
        </w:rPr>
        <w:t>I</w:t>
      </w:r>
      <w:r w:rsidRPr="0008730E">
        <w:rPr>
          <w:rFonts w:ascii="Times New Roman" w:hAnsi="Times New Roman"/>
          <w:sz w:val="24"/>
          <w:szCs w:val="24"/>
        </w:rPr>
        <w:t xml:space="preserve"> спряжения (</w:t>
      </w:r>
      <w:r w:rsidRPr="0008730E">
        <w:rPr>
          <w:rFonts w:ascii="Times New Roman" w:hAnsi="Times New Roman"/>
          <w:i/>
          <w:spacing w:val="60"/>
          <w:sz w:val="24"/>
          <w:szCs w:val="24"/>
        </w:rPr>
        <w:t>подразумеваемый</w:t>
      </w:r>
      <w:r w:rsidRPr="0008730E">
        <w:rPr>
          <w:rFonts w:ascii="Times New Roman" w:hAnsi="Times New Roman"/>
          <w:sz w:val="24"/>
          <w:szCs w:val="24"/>
        </w:rPr>
        <w:t xml:space="preserve">), </w:t>
      </w:r>
    </w:p>
    <w:p w:rsidR="006B13A2" w:rsidRPr="0008730E" w:rsidRDefault="006B13A2" w:rsidP="0098117D">
      <w:pPr>
        <w:spacing w:after="0" w:line="360" w:lineRule="auto"/>
        <w:rPr>
          <w:rFonts w:ascii="Times New Roman" w:hAnsi="Times New Roman"/>
          <w:sz w:val="24"/>
          <w:szCs w:val="24"/>
        </w:rPr>
      </w:pPr>
      <w:r w:rsidRPr="0008730E">
        <w:rPr>
          <w:rFonts w:ascii="Times New Roman" w:hAnsi="Times New Roman"/>
          <w:sz w:val="24"/>
          <w:szCs w:val="24"/>
        </w:rPr>
        <w:t xml:space="preserve">и </w:t>
      </w:r>
      <w:r w:rsidRPr="0008730E">
        <w:rPr>
          <w:rFonts w:ascii="Times New Roman" w:hAnsi="Times New Roman"/>
          <w:i/>
          <w:sz w:val="24"/>
          <w:szCs w:val="24"/>
        </w:rPr>
        <w:t>-им-</w:t>
      </w:r>
      <w:r w:rsidRPr="0008730E">
        <w:rPr>
          <w:rFonts w:ascii="Times New Roman" w:hAnsi="Times New Roman"/>
          <w:sz w:val="24"/>
          <w:szCs w:val="24"/>
        </w:rPr>
        <w:t xml:space="preserve"> у глаголов </w:t>
      </w:r>
      <w:r w:rsidRPr="0008730E">
        <w:rPr>
          <w:rFonts w:ascii="Times New Roman" w:hAnsi="Times New Roman"/>
          <w:sz w:val="24"/>
          <w:szCs w:val="24"/>
          <w:lang w:val="en-US"/>
        </w:rPr>
        <w:t>II</w:t>
      </w:r>
      <w:r w:rsidRPr="0008730E">
        <w:rPr>
          <w:rFonts w:ascii="Times New Roman" w:hAnsi="Times New Roman"/>
          <w:sz w:val="24"/>
          <w:szCs w:val="24"/>
        </w:rPr>
        <w:t xml:space="preserve"> спряжения (</w:t>
      </w:r>
      <w:r w:rsidRPr="0008730E">
        <w:rPr>
          <w:rFonts w:ascii="Times New Roman" w:hAnsi="Times New Roman"/>
          <w:i/>
          <w:spacing w:val="60"/>
          <w:sz w:val="24"/>
          <w:szCs w:val="24"/>
        </w:rPr>
        <w:t>слышимый</w:t>
      </w:r>
      <w:r w:rsidRPr="0008730E">
        <w:rPr>
          <w:rFonts w:ascii="Times New Roman" w:hAnsi="Times New Roman"/>
          <w:sz w:val="24"/>
          <w:szCs w:val="24"/>
        </w:rPr>
        <w:t>).</w:t>
      </w:r>
    </w:p>
    <w:p w:rsidR="006B13A2" w:rsidRPr="0008730E" w:rsidRDefault="006B13A2" w:rsidP="0098117D">
      <w:pPr>
        <w:spacing w:after="0" w:line="360" w:lineRule="auto"/>
        <w:rPr>
          <w:rFonts w:ascii="Times New Roman" w:hAnsi="Times New Roman"/>
          <w:i/>
          <w:sz w:val="24"/>
          <w:szCs w:val="24"/>
        </w:rPr>
      </w:pPr>
      <w:r w:rsidRPr="0008730E">
        <w:rPr>
          <w:rFonts w:ascii="Times New Roman" w:hAnsi="Times New Roman"/>
          <w:sz w:val="24"/>
          <w:szCs w:val="24"/>
        </w:rPr>
        <w:t xml:space="preserve">3. В страдательных причастиях прошедшего времени пишутся суффиксы </w:t>
      </w:r>
      <w:r w:rsidRPr="0008730E">
        <w:rPr>
          <w:rFonts w:ascii="Times New Roman" w:hAnsi="Times New Roman"/>
          <w:i/>
          <w:sz w:val="24"/>
          <w:szCs w:val="24"/>
        </w:rPr>
        <w:t>-анн-, -янн-</w:t>
      </w:r>
      <w:r w:rsidRPr="0008730E">
        <w:rPr>
          <w:rFonts w:ascii="Times New Roman" w:hAnsi="Times New Roman"/>
          <w:sz w:val="24"/>
          <w:szCs w:val="24"/>
        </w:rPr>
        <w:t xml:space="preserve">, если соответствующий глагол оканчивается на </w:t>
      </w:r>
    </w:p>
    <w:p w:rsidR="006B13A2" w:rsidRPr="0098117D" w:rsidRDefault="006B13A2" w:rsidP="006B13A2">
      <w:pPr>
        <w:rPr>
          <w:rFonts w:ascii="Times New Roman" w:hAnsi="Times New Roman"/>
          <w:i/>
          <w:sz w:val="24"/>
          <w:szCs w:val="24"/>
        </w:rPr>
      </w:pPr>
      <w:r w:rsidRPr="0008730E">
        <w:rPr>
          <w:rFonts w:ascii="Times New Roman" w:hAnsi="Times New Roman"/>
          <w:i/>
          <w:sz w:val="24"/>
          <w:szCs w:val="24"/>
        </w:rPr>
        <w:t>-ать-, -ять-:</w:t>
      </w:r>
      <w:r w:rsidRPr="0008730E">
        <w:rPr>
          <w:rFonts w:ascii="Times New Roman" w:hAnsi="Times New Roman"/>
          <w:i/>
          <w:sz w:val="24"/>
          <w:szCs w:val="24"/>
        </w:rPr>
        <w:tab/>
      </w:r>
      <w:r w:rsidRPr="0008730E">
        <w:rPr>
          <w:rFonts w:ascii="Times New Roman" w:hAnsi="Times New Roman"/>
          <w:i/>
          <w:spacing w:val="60"/>
          <w:sz w:val="24"/>
          <w:szCs w:val="24"/>
        </w:rPr>
        <w:t>(</w:t>
      </w:r>
      <w:r w:rsidRPr="0008730E">
        <w:rPr>
          <w:rFonts w:ascii="Times New Roman" w:hAnsi="Times New Roman"/>
          <w:i/>
          <w:sz w:val="24"/>
          <w:szCs w:val="24"/>
        </w:rPr>
        <w:t xml:space="preserve">расстрелять – </w:t>
      </w:r>
      <w:r w:rsidRPr="0008730E">
        <w:rPr>
          <w:rFonts w:ascii="Times New Roman" w:hAnsi="Times New Roman"/>
          <w:i/>
          <w:spacing w:val="60"/>
          <w:sz w:val="24"/>
          <w:szCs w:val="24"/>
        </w:rPr>
        <w:t>расстрелянный</w:t>
      </w:r>
      <w:r w:rsidRPr="0008730E">
        <w:rPr>
          <w:rFonts w:ascii="Times New Roman" w:hAnsi="Times New Roman"/>
          <w:i/>
          <w:sz w:val="24"/>
          <w:szCs w:val="24"/>
        </w:rPr>
        <w:t xml:space="preserve">, </w:t>
      </w:r>
    </w:p>
    <w:p w:rsidR="006B13A2" w:rsidRPr="0008730E" w:rsidRDefault="006B13A2" w:rsidP="006B13A2">
      <w:pPr>
        <w:rPr>
          <w:rFonts w:ascii="Times New Roman" w:hAnsi="Times New Roman"/>
          <w:sz w:val="24"/>
          <w:szCs w:val="24"/>
        </w:rPr>
      </w:pPr>
      <w:r w:rsidRPr="0008730E">
        <w:rPr>
          <w:rFonts w:ascii="Times New Roman" w:hAnsi="Times New Roman"/>
          <w:i/>
          <w:sz w:val="24"/>
          <w:szCs w:val="24"/>
        </w:rPr>
        <w:t xml:space="preserve">просеять – </w:t>
      </w:r>
      <w:r w:rsidRPr="0008730E">
        <w:rPr>
          <w:rFonts w:ascii="Times New Roman" w:hAnsi="Times New Roman"/>
          <w:i/>
          <w:spacing w:val="60"/>
          <w:sz w:val="24"/>
          <w:szCs w:val="24"/>
        </w:rPr>
        <w:t xml:space="preserve">просеянный, </w:t>
      </w:r>
      <w:r w:rsidRPr="0008730E">
        <w:rPr>
          <w:rFonts w:ascii="Times New Roman" w:hAnsi="Times New Roman"/>
          <w:i/>
          <w:sz w:val="24"/>
          <w:szCs w:val="24"/>
        </w:rPr>
        <w:t xml:space="preserve">закачать </w:t>
      </w:r>
      <w:r w:rsidRPr="0008730E">
        <w:rPr>
          <w:rFonts w:ascii="Times New Roman" w:hAnsi="Times New Roman"/>
          <w:i/>
          <w:spacing w:val="60"/>
          <w:sz w:val="24"/>
          <w:szCs w:val="24"/>
        </w:rPr>
        <w:t>– закачанный</w:t>
      </w:r>
      <w:r w:rsidRPr="0008730E">
        <w:rPr>
          <w:rFonts w:ascii="Times New Roman" w:hAnsi="Times New Roman"/>
          <w:sz w:val="24"/>
          <w:szCs w:val="24"/>
        </w:rPr>
        <w:t>).</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 xml:space="preserve">4. В страдательных причастиях прошедшего времени пишется суффикс </w:t>
      </w:r>
      <w:r w:rsidRPr="0008730E">
        <w:rPr>
          <w:rFonts w:ascii="Times New Roman" w:hAnsi="Times New Roman"/>
          <w:i/>
          <w:sz w:val="24"/>
          <w:szCs w:val="24"/>
        </w:rPr>
        <w:t>-енн-</w:t>
      </w:r>
      <w:r w:rsidRPr="0008730E">
        <w:rPr>
          <w:rFonts w:ascii="Times New Roman" w:hAnsi="Times New Roman"/>
          <w:sz w:val="24"/>
          <w:szCs w:val="24"/>
        </w:rPr>
        <w:t xml:space="preserve">, если глагол в неопределённой форме перед </w:t>
      </w:r>
      <w:r w:rsidRPr="0008730E">
        <w:rPr>
          <w:rFonts w:ascii="Times New Roman" w:hAnsi="Times New Roman"/>
          <w:i/>
          <w:sz w:val="24"/>
          <w:szCs w:val="24"/>
        </w:rPr>
        <w:t>-</w:t>
      </w:r>
      <w:r w:rsidRPr="0008730E">
        <w:rPr>
          <w:rFonts w:ascii="Times New Roman" w:hAnsi="Times New Roman"/>
          <w:i/>
          <w:sz w:val="24"/>
          <w:szCs w:val="24"/>
          <w:u w:val="single"/>
        </w:rPr>
        <w:t>ть</w:t>
      </w:r>
      <w:r w:rsidRPr="0008730E">
        <w:rPr>
          <w:rFonts w:ascii="Times New Roman" w:hAnsi="Times New Roman"/>
          <w:sz w:val="24"/>
          <w:szCs w:val="24"/>
        </w:rPr>
        <w:t xml:space="preserve"> имеет </w:t>
      </w:r>
    </w:p>
    <w:p w:rsidR="006B13A2" w:rsidRPr="0008730E" w:rsidRDefault="006B13A2" w:rsidP="006B13A2">
      <w:pPr>
        <w:rPr>
          <w:rFonts w:ascii="Times New Roman" w:hAnsi="Times New Roman"/>
          <w:sz w:val="24"/>
          <w:szCs w:val="24"/>
        </w:rPr>
      </w:pPr>
      <w:r w:rsidRPr="0008730E">
        <w:rPr>
          <w:rFonts w:ascii="Times New Roman" w:hAnsi="Times New Roman"/>
          <w:b/>
          <w:i/>
          <w:sz w:val="24"/>
          <w:szCs w:val="24"/>
        </w:rPr>
        <w:lastRenderedPageBreak/>
        <w:t>е</w:t>
      </w:r>
      <w:r w:rsidRPr="0008730E">
        <w:rPr>
          <w:rFonts w:ascii="Times New Roman" w:hAnsi="Times New Roman"/>
          <w:sz w:val="24"/>
          <w:szCs w:val="24"/>
        </w:rPr>
        <w:t xml:space="preserve"> (</w:t>
      </w:r>
      <w:r w:rsidRPr="0008730E">
        <w:rPr>
          <w:rFonts w:ascii="Times New Roman" w:hAnsi="Times New Roman"/>
          <w:i/>
          <w:spacing w:val="60"/>
          <w:sz w:val="24"/>
          <w:szCs w:val="24"/>
        </w:rPr>
        <w:t>видеть– виденный</w:t>
      </w:r>
      <w:r w:rsidRPr="0008730E">
        <w:rPr>
          <w:rFonts w:ascii="Times New Roman" w:hAnsi="Times New Roman"/>
          <w:sz w:val="24"/>
          <w:szCs w:val="24"/>
        </w:rPr>
        <w:t xml:space="preserve">) или оканчивается на </w:t>
      </w:r>
      <w:r w:rsidRPr="0008730E">
        <w:rPr>
          <w:rFonts w:ascii="Times New Roman" w:hAnsi="Times New Roman"/>
          <w:i/>
          <w:sz w:val="24"/>
          <w:szCs w:val="24"/>
        </w:rPr>
        <w:t>-ти</w:t>
      </w:r>
      <w:r w:rsidRPr="0008730E">
        <w:rPr>
          <w:rFonts w:ascii="Times New Roman" w:hAnsi="Times New Roman"/>
          <w:sz w:val="24"/>
          <w:szCs w:val="24"/>
        </w:rPr>
        <w:t xml:space="preserve"> после </w:t>
      </w:r>
    </w:p>
    <w:p w:rsidR="006B13A2" w:rsidRPr="0098117D" w:rsidRDefault="006B13A2" w:rsidP="006B13A2">
      <w:pPr>
        <w:rPr>
          <w:rFonts w:ascii="Times New Roman" w:hAnsi="Times New Roman"/>
          <w:i/>
          <w:sz w:val="24"/>
          <w:szCs w:val="24"/>
        </w:rPr>
      </w:pPr>
      <w:r w:rsidRPr="0008730E">
        <w:rPr>
          <w:rFonts w:ascii="Times New Roman" w:hAnsi="Times New Roman"/>
          <w:sz w:val="24"/>
          <w:szCs w:val="24"/>
        </w:rPr>
        <w:t xml:space="preserve">согласной либо на </w:t>
      </w:r>
      <w:r w:rsidRPr="0008730E">
        <w:rPr>
          <w:rFonts w:ascii="Times New Roman" w:hAnsi="Times New Roman"/>
          <w:i/>
          <w:sz w:val="24"/>
          <w:szCs w:val="24"/>
        </w:rPr>
        <w:t>-чь</w:t>
      </w:r>
      <w:r w:rsidRPr="0008730E">
        <w:rPr>
          <w:rFonts w:ascii="Times New Roman" w:hAnsi="Times New Roman"/>
          <w:sz w:val="24"/>
          <w:szCs w:val="24"/>
        </w:rPr>
        <w:t xml:space="preserve"> (</w:t>
      </w:r>
      <w:r w:rsidRPr="0008730E">
        <w:rPr>
          <w:rFonts w:ascii="Times New Roman" w:hAnsi="Times New Roman"/>
          <w:i/>
          <w:sz w:val="24"/>
          <w:szCs w:val="24"/>
        </w:rPr>
        <w:t xml:space="preserve">вывезти – </w:t>
      </w:r>
      <w:r w:rsidRPr="0008730E">
        <w:rPr>
          <w:rFonts w:ascii="Times New Roman" w:hAnsi="Times New Roman"/>
          <w:i/>
          <w:spacing w:val="60"/>
          <w:sz w:val="24"/>
          <w:szCs w:val="24"/>
        </w:rPr>
        <w:t>вывезенный</w:t>
      </w:r>
      <w:r w:rsidRPr="0008730E">
        <w:rPr>
          <w:rFonts w:ascii="Times New Roman" w:hAnsi="Times New Roman"/>
          <w:sz w:val="24"/>
          <w:szCs w:val="24"/>
        </w:rPr>
        <w:t xml:space="preserve">; </w:t>
      </w:r>
      <w:r w:rsidRPr="0008730E">
        <w:rPr>
          <w:rFonts w:ascii="Times New Roman" w:hAnsi="Times New Roman"/>
          <w:i/>
          <w:sz w:val="24"/>
          <w:szCs w:val="24"/>
        </w:rPr>
        <w:t xml:space="preserve">остричь – </w:t>
      </w:r>
    </w:p>
    <w:p w:rsidR="006B13A2" w:rsidRPr="0008730E" w:rsidRDefault="006B13A2" w:rsidP="006B13A2">
      <w:pPr>
        <w:rPr>
          <w:rFonts w:ascii="Times New Roman" w:hAnsi="Times New Roman"/>
          <w:sz w:val="24"/>
          <w:szCs w:val="24"/>
        </w:rPr>
      </w:pPr>
      <w:r w:rsidRPr="0008730E">
        <w:rPr>
          <w:rFonts w:ascii="Times New Roman" w:hAnsi="Times New Roman"/>
          <w:i/>
          <w:spacing w:val="70"/>
          <w:sz w:val="24"/>
          <w:szCs w:val="24"/>
        </w:rPr>
        <w:t>остриженный</w:t>
      </w:r>
      <w:r w:rsidRPr="0008730E">
        <w:rPr>
          <w:rFonts w:ascii="Times New Roman" w:hAnsi="Times New Roman"/>
          <w:sz w:val="24"/>
          <w:szCs w:val="24"/>
        </w:rPr>
        <w:t xml:space="preserve">). В причастии пишется </w:t>
      </w:r>
      <w:r w:rsidRPr="0008730E">
        <w:rPr>
          <w:rFonts w:ascii="Times New Roman" w:hAnsi="Times New Roman"/>
          <w:i/>
          <w:sz w:val="24"/>
          <w:szCs w:val="24"/>
        </w:rPr>
        <w:t>-енн-</w:t>
      </w:r>
      <w:r w:rsidRPr="0008730E">
        <w:rPr>
          <w:rFonts w:ascii="Times New Roman" w:hAnsi="Times New Roman"/>
          <w:sz w:val="24"/>
          <w:szCs w:val="24"/>
        </w:rPr>
        <w:t xml:space="preserve">, если в </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 xml:space="preserve">неопределенной форме стоит </w:t>
      </w:r>
      <w:r w:rsidRPr="0008730E">
        <w:rPr>
          <w:rFonts w:ascii="Times New Roman" w:hAnsi="Times New Roman"/>
          <w:i/>
          <w:sz w:val="24"/>
          <w:szCs w:val="24"/>
        </w:rPr>
        <w:t>-и</w:t>
      </w:r>
      <w:r w:rsidRPr="0008730E">
        <w:rPr>
          <w:rFonts w:ascii="Times New Roman" w:hAnsi="Times New Roman"/>
          <w:sz w:val="24"/>
          <w:szCs w:val="24"/>
        </w:rPr>
        <w:t xml:space="preserve"> (</w:t>
      </w:r>
      <w:r w:rsidRPr="0008730E">
        <w:rPr>
          <w:rFonts w:ascii="Times New Roman" w:hAnsi="Times New Roman"/>
          <w:i/>
          <w:sz w:val="24"/>
          <w:szCs w:val="24"/>
        </w:rPr>
        <w:t xml:space="preserve">изранить – </w:t>
      </w:r>
      <w:r w:rsidRPr="0008730E">
        <w:rPr>
          <w:rFonts w:ascii="Times New Roman" w:hAnsi="Times New Roman"/>
          <w:i/>
          <w:spacing w:val="60"/>
          <w:sz w:val="24"/>
          <w:szCs w:val="24"/>
        </w:rPr>
        <w:t>израненный</w:t>
      </w:r>
      <w:r w:rsidRPr="0008730E">
        <w:rPr>
          <w:rFonts w:ascii="Times New Roman" w:hAnsi="Times New Roman"/>
          <w:sz w:val="24"/>
          <w:szCs w:val="24"/>
        </w:rPr>
        <w:t xml:space="preserve">, </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 xml:space="preserve">а также </w:t>
      </w:r>
      <w:r w:rsidRPr="0008730E">
        <w:rPr>
          <w:rFonts w:ascii="Times New Roman" w:hAnsi="Times New Roman"/>
          <w:i/>
          <w:spacing w:val="60"/>
          <w:sz w:val="24"/>
          <w:szCs w:val="24"/>
        </w:rPr>
        <w:t>закаченный</w:t>
      </w:r>
      <w:r w:rsidRPr="0008730E">
        <w:rPr>
          <w:rFonts w:ascii="Times New Roman" w:hAnsi="Times New Roman"/>
          <w:sz w:val="24"/>
          <w:szCs w:val="24"/>
        </w:rPr>
        <w:t xml:space="preserve">– от слова </w:t>
      </w:r>
      <w:r w:rsidRPr="0008730E">
        <w:rPr>
          <w:rFonts w:ascii="Times New Roman" w:hAnsi="Times New Roman"/>
          <w:i/>
          <w:sz w:val="24"/>
          <w:szCs w:val="24"/>
        </w:rPr>
        <w:t>закачивать</w:t>
      </w:r>
      <w:r w:rsidRPr="0008730E">
        <w:rPr>
          <w:rFonts w:ascii="Times New Roman" w:hAnsi="Times New Roman"/>
          <w:sz w:val="24"/>
          <w:szCs w:val="24"/>
        </w:rPr>
        <w:t>).</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 xml:space="preserve">От глаголов </w:t>
      </w:r>
      <w:r w:rsidRPr="0008730E">
        <w:rPr>
          <w:rFonts w:ascii="Times New Roman" w:hAnsi="Times New Roman"/>
          <w:i/>
          <w:sz w:val="24"/>
          <w:szCs w:val="24"/>
        </w:rPr>
        <w:t>мерять, мучать</w:t>
      </w:r>
      <w:r w:rsidRPr="0008730E">
        <w:rPr>
          <w:rFonts w:ascii="Times New Roman" w:hAnsi="Times New Roman"/>
          <w:sz w:val="24"/>
          <w:szCs w:val="24"/>
        </w:rPr>
        <w:t xml:space="preserve"> страдательные причастия образуются как от литературных форм этих глаголов (</w:t>
      </w:r>
      <w:r w:rsidRPr="0008730E">
        <w:rPr>
          <w:rFonts w:ascii="Times New Roman" w:hAnsi="Times New Roman"/>
          <w:i/>
          <w:sz w:val="24"/>
          <w:szCs w:val="24"/>
        </w:rPr>
        <w:t>мерить, мучить</w:t>
      </w:r>
      <w:r w:rsidRPr="0008730E">
        <w:rPr>
          <w:rFonts w:ascii="Times New Roman" w:hAnsi="Times New Roman"/>
          <w:sz w:val="24"/>
          <w:szCs w:val="24"/>
        </w:rPr>
        <w:t xml:space="preserve">) </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 xml:space="preserve">на </w:t>
      </w:r>
      <w:r w:rsidRPr="0008730E">
        <w:rPr>
          <w:rFonts w:ascii="Times New Roman" w:hAnsi="Times New Roman"/>
          <w:i/>
          <w:sz w:val="24"/>
          <w:szCs w:val="24"/>
        </w:rPr>
        <w:t>-енн</w:t>
      </w:r>
      <w:r w:rsidRPr="0008730E">
        <w:rPr>
          <w:rFonts w:ascii="Times New Roman" w:hAnsi="Times New Roman"/>
          <w:sz w:val="24"/>
          <w:szCs w:val="24"/>
        </w:rPr>
        <w:t xml:space="preserve">: </w:t>
      </w:r>
      <w:r w:rsidRPr="0008730E">
        <w:rPr>
          <w:rFonts w:ascii="Times New Roman" w:hAnsi="Times New Roman"/>
          <w:i/>
          <w:spacing w:val="60"/>
          <w:sz w:val="24"/>
          <w:szCs w:val="24"/>
        </w:rPr>
        <w:t>меренный</w:t>
      </w:r>
      <w:r w:rsidRPr="0008730E">
        <w:rPr>
          <w:rFonts w:ascii="Times New Roman" w:hAnsi="Times New Roman"/>
          <w:i/>
          <w:sz w:val="24"/>
          <w:szCs w:val="24"/>
        </w:rPr>
        <w:t xml:space="preserve">, </w:t>
      </w:r>
      <w:r w:rsidRPr="0008730E">
        <w:rPr>
          <w:rFonts w:ascii="Times New Roman" w:hAnsi="Times New Roman"/>
          <w:i/>
          <w:spacing w:val="60"/>
          <w:sz w:val="24"/>
          <w:szCs w:val="24"/>
        </w:rPr>
        <w:t>мученный</w:t>
      </w:r>
      <w:r w:rsidRPr="0008730E">
        <w:rPr>
          <w:rFonts w:ascii="Times New Roman" w:hAnsi="Times New Roman"/>
          <w:sz w:val="24"/>
          <w:szCs w:val="24"/>
        </w:rPr>
        <w:t xml:space="preserve">. </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 xml:space="preserve">Ответ </w:t>
      </w:r>
      <w:r w:rsidRPr="0008730E">
        <w:rPr>
          <w:rFonts w:ascii="Times New Roman" w:hAnsi="Times New Roman"/>
          <w:sz w:val="24"/>
          <w:szCs w:val="24"/>
          <w:lang w:val="en-US"/>
        </w:rPr>
        <w:t>II</w:t>
      </w:r>
      <w:r w:rsidRPr="0008730E">
        <w:rPr>
          <w:rFonts w:ascii="Times New Roman" w:hAnsi="Times New Roman"/>
          <w:sz w:val="24"/>
          <w:szCs w:val="24"/>
        </w:rPr>
        <w:t xml:space="preserve"> команды аналогичен, иллюстрируется своими примерами.</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 xml:space="preserve">1 – </w:t>
      </w:r>
      <w:r w:rsidRPr="0008730E">
        <w:rPr>
          <w:rFonts w:ascii="Times New Roman" w:hAnsi="Times New Roman"/>
          <w:i/>
          <w:spacing w:val="60"/>
          <w:sz w:val="24"/>
          <w:szCs w:val="24"/>
        </w:rPr>
        <w:t>Колющий</w:t>
      </w:r>
      <w:r w:rsidRPr="0008730E">
        <w:rPr>
          <w:rFonts w:ascii="Times New Roman" w:hAnsi="Times New Roman"/>
          <w:i/>
          <w:sz w:val="24"/>
          <w:szCs w:val="24"/>
        </w:rPr>
        <w:t xml:space="preserve">, </w:t>
      </w:r>
      <w:r w:rsidRPr="0008730E">
        <w:rPr>
          <w:rFonts w:ascii="Times New Roman" w:hAnsi="Times New Roman"/>
          <w:i/>
          <w:spacing w:val="60"/>
          <w:sz w:val="24"/>
          <w:szCs w:val="24"/>
        </w:rPr>
        <w:t>молящий</w:t>
      </w:r>
      <w:r w:rsidRPr="0008730E">
        <w:rPr>
          <w:rFonts w:ascii="Times New Roman" w:hAnsi="Times New Roman"/>
          <w:sz w:val="24"/>
          <w:szCs w:val="24"/>
        </w:rPr>
        <w:t>.</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 xml:space="preserve">2 – </w:t>
      </w:r>
      <w:r w:rsidRPr="0008730E">
        <w:rPr>
          <w:rFonts w:ascii="Times New Roman" w:hAnsi="Times New Roman"/>
          <w:i/>
          <w:spacing w:val="60"/>
          <w:sz w:val="24"/>
          <w:szCs w:val="24"/>
        </w:rPr>
        <w:t>Мучимый, читаемый</w:t>
      </w:r>
      <w:r w:rsidRPr="0008730E">
        <w:rPr>
          <w:rFonts w:ascii="Times New Roman" w:hAnsi="Times New Roman"/>
          <w:sz w:val="24"/>
          <w:szCs w:val="24"/>
        </w:rPr>
        <w:t>.</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 xml:space="preserve">3 – </w:t>
      </w:r>
      <w:r w:rsidRPr="0008730E">
        <w:rPr>
          <w:rFonts w:ascii="Times New Roman" w:hAnsi="Times New Roman"/>
          <w:i/>
          <w:spacing w:val="60"/>
          <w:sz w:val="24"/>
          <w:szCs w:val="24"/>
        </w:rPr>
        <w:t>Обвеянный, провеянный</w:t>
      </w:r>
      <w:r w:rsidRPr="0008730E">
        <w:rPr>
          <w:rFonts w:ascii="Times New Roman" w:hAnsi="Times New Roman"/>
          <w:sz w:val="24"/>
          <w:szCs w:val="24"/>
        </w:rPr>
        <w:t>.</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 xml:space="preserve">4 – </w:t>
      </w:r>
      <w:r w:rsidRPr="0008730E">
        <w:rPr>
          <w:rFonts w:ascii="Times New Roman" w:hAnsi="Times New Roman"/>
          <w:i/>
          <w:spacing w:val="60"/>
          <w:sz w:val="24"/>
          <w:szCs w:val="24"/>
        </w:rPr>
        <w:t>Побеленный, проверенное</w:t>
      </w:r>
      <w:r w:rsidRPr="0008730E">
        <w:rPr>
          <w:rFonts w:ascii="Times New Roman" w:hAnsi="Times New Roman"/>
          <w:sz w:val="24"/>
          <w:szCs w:val="24"/>
        </w:rPr>
        <w:t>.</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Карточки–опоры, которые ребята вручают жюри для оценки по данному вопросу, могут быть такого вида:</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6367"/>
      </w:tblGrid>
      <w:tr w:rsidR="006B13A2" w:rsidRPr="0008730E" w:rsidTr="0050145B">
        <w:trPr>
          <w:trHeight w:val="1705"/>
        </w:trPr>
        <w:tc>
          <w:tcPr>
            <w:tcW w:w="6367"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sz w:val="24"/>
                <w:szCs w:val="24"/>
              </w:rPr>
            </w:pPr>
            <w:r w:rsidRPr="0008730E">
              <w:rPr>
                <w:rFonts w:ascii="Times New Roman" w:hAnsi="Times New Roman"/>
                <w:sz w:val="24"/>
                <w:szCs w:val="24"/>
              </w:rPr>
              <w:t>1. Действительные причастия (настоящее время)</w:t>
            </w:r>
            <w:r w:rsidR="00EE6AE9">
              <w:rPr>
                <w:rFonts w:ascii="Times New Roman" w:hAnsi="Times New Roman"/>
                <w:noProof/>
                <w:sz w:val="24"/>
                <w:szCs w:val="24"/>
                <w:lang w:eastAsia="ru-RU"/>
              </w:rPr>
              <w:pict>
                <v:group id="Group 88" o:spid="_x0000_s1178" style="position:absolute;margin-left:147.5pt;margin-top:1.8pt;width:62.05pt;height:9.3pt;z-index:251646464;mso-position-horizontal-relative:text;mso-position-vertical-relative:text" coordorigin="4084,6244" coordsize="1241,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">
                  <v:group id="Group 89" o:spid="_x0000_s1182" style="position:absolute;left:4084;top:6250;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line id="Line 90" o:spid="_x0000_s1184"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n6LMUAAADbAAAADwAAAGRycy9kb3ducmV2LnhtbESPQWsCMRSE74L/IbxCL6VmLWJ1NYoU&#10;Ch68VGXF23Pzull287JNUt3++6ZQ8DjMzDfMct3bVlzJh9qxgvEoA0FcOl1zpeB4eH+egQgRWWPr&#10;mBT8UID1ajhYYq7djT/ouo+VSBAOOSowMXa5lKE0ZDGMXEecvE/nLcYkfSW1x1uC21a+ZNlUWqw5&#10;LRjs6M1Q2ey/rQI52z19+c1l0hTN6TQ3RVl0551Sjw/9ZgEiUh/v4f/2Vit4ncL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jn6LMUAAADbAAAADwAAAAAAAAAA&#10;AAAAAAChAgAAZHJzL2Rvd25yZXYueG1sUEsFBgAAAAAEAAQA+QAAAJMDAAAAAA==&#10;"/>
                    <v:line id="Line 91" o:spid="_x0000_s1183"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group>
                  <v:group id="Group 92" o:spid="_x0000_s1179" style="position:absolute;left:4965;top:6244;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line id="Line 93" o:spid="_x0000_s1181"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ZuXsYAAADbAAAADwAAAGRycy9kb3ducmV2LnhtbESPT2sCMRTE74LfITzBS6nZSml1axQR&#10;hB68+IeV3l43r5tlNy/bJNXttzeFgsdhZn7DLFa9bcWFfKgdK3iaZCCIS6drrhScjtvHGYgQkTW2&#10;jknBLwVYLYeDBebaXXlPl0OsRIJwyFGBibHLpQylIYth4jri5H05bzEm6SupPV4T3LZymmUv0mLN&#10;acFgRxtDZXP4sQrkbPfw7defz03RnM9zU5RF97FTajzq128gIvXxHv5vv2sFr3P4+5J+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umbl7GAAAA2wAAAA8AAAAAAAAA&#10;AAAAAAAAoQIAAGRycy9kb3ducmV2LnhtbFBLBQYAAAAABAAEAPkAAACUAwAAAAA=&#10;"/>
                    <v:line id="Line 94" o:spid="_x0000_s1180"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ueD8IAAADbAAAADwAAAGRycy9kb3ducmV2LnhtbERPy2rCQBTdC/2H4Rbc6cQWgkRHEUtB&#10;uyj1Abq8Zq5JNHMnzIxJ+vedRcHl4bzny97UoiXnK8sKJuMEBHFudcWFguPhczQF4QOyxtoyKfgl&#10;D8vFy2COmbYd76jdh0LEEPYZKihDaDIpfV6SQT+2DXHkrtYZDBG6QmqHXQw3tXxLklQarDg2lNjQ&#10;uqT8vn8YBd/vP2m72n5t+tM2veQfu8v51jmlhq/9agYiUB+e4n/3RiuYxvX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ueD8IAAADbAAAADwAAAAAAAAAAAAAA&#10;AAChAgAAZHJzL2Rvd25yZXYueG1sUEsFBgAAAAAEAAQA+QAAAJADAAAAAA==&#10;"/>
                  </v:group>
                </v:group>
              </w:pict>
            </w:r>
          </w:p>
          <w:p w:rsidR="006B13A2" w:rsidRPr="0008730E" w:rsidRDefault="006B13A2" w:rsidP="0050145B">
            <w:pPr>
              <w:rPr>
                <w:rFonts w:ascii="Times New Roman" w:hAnsi="Times New Roman"/>
                <w:sz w:val="24"/>
                <w:szCs w:val="24"/>
              </w:rPr>
            </w:pPr>
            <w:r w:rsidRPr="0008730E">
              <w:rPr>
                <w:rFonts w:ascii="Times New Roman" w:hAnsi="Times New Roman"/>
                <w:sz w:val="24"/>
                <w:szCs w:val="24"/>
              </w:rPr>
              <w:t xml:space="preserve">Глагол </w:t>
            </w:r>
            <w:r w:rsidRPr="0008730E">
              <w:rPr>
                <w:rFonts w:ascii="Times New Roman" w:hAnsi="Times New Roman"/>
                <w:sz w:val="24"/>
                <w:szCs w:val="24"/>
                <w:lang w:val="en-US"/>
              </w:rPr>
              <w:t>I</w:t>
            </w:r>
            <w:r w:rsidRPr="0008730E">
              <w:rPr>
                <w:rFonts w:ascii="Times New Roman" w:hAnsi="Times New Roman"/>
                <w:sz w:val="24"/>
                <w:szCs w:val="24"/>
              </w:rPr>
              <w:t xml:space="preserve"> спряжения </w:t>
            </w:r>
            <w:r w:rsidRPr="0008730E">
              <w:rPr>
                <w:rFonts w:ascii="Times New Roman" w:hAnsi="Times New Roman"/>
                <w:sz w:val="24"/>
                <w:szCs w:val="24"/>
              </w:rPr>
              <w:tab/>
            </w:r>
            <w:r w:rsidRPr="0008730E">
              <w:rPr>
                <w:rFonts w:ascii="Times New Roman" w:hAnsi="Times New Roman"/>
                <w:position w:val="-6"/>
                <w:sz w:val="24"/>
                <w:szCs w:val="24"/>
              </w:rPr>
              <w:object w:dxaOrig="3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5pt;height:12.3pt" o:ole="">
                  <v:imagedata r:id="rId16" o:title=""/>
                </v:shape>
                <o:OLEObject Type="Embed" ProgID="Equation.DSMT4" ShapeID="_x0000_i1025" DrawAspect="Content" ObjectID="_1581278947" r:id="rId17"/>
              </w:object>
            </w:r>
            <w:r w:rsidRPr="0008730E">
              <w:rPr>
                <w:rFonts w:ascii="Times New Roman" w:hAnsi="Times New Roman"/>
                <w:sz w:val="24"/>
                <w:szCs w:val="24"/>
              </w:rPr>
              <w:tab/>
            </w:r>
            <w:r w:rsidRPr="0008730E">
              <w:rPr>
                <w:rFonts w:ascii="Times New Roman" w:hAnsi="Times New Roman"/>
                <w:i/>
                <w:spacing w:val="60"/>
                <w:sz w:val="24"/>
                <w:szCs w:val="24"/>
              </w:rPr>
              <w:t>-ущ-, -ющ-</w:t>
            </w:r>
            <w:r w:rsidR="00EE6AE9">
              <w:rPr>
                <w:rFonts w:ascii="Times New Roman" w:hAnsi="Times New Roman"/>
                <w:noProof/>
                <w:sz w:val="24"/>
                <w:szCs w:val="24"/>
                <w:lang w:eastAsia="ru-RU"/>
              </w:rPr>
              <w:pict>
                <v:group id="Group 95" o:spid="_x0000_s1170" style="position:absolute;margin-left:147.05pt;margin-top:1.45pt;width:62.05pt;height:9.3pt;z-index:251647488;mso-position-horizontal-relative:text;mso-position-vertical-relative:text" coordorigin="4084,6244" coordsize="1241,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">
                  <v:group id="Group 96" o:spid="_x0000_s1174" style="position:absolute;left:4084;top:6250;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line id="Line 97" o:spid="_x0000_s1176"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4g8UAAADbAAAADwAAAGRycy9kb3ducmV2LnhtbESPQWsCMRSE74L/IbxCL6LZiohujSIF&#10;wYMXbVnx9rp53Sy7eVmTqNt/3xQKPQ4z8w2z2vS2FXfyoXas4GWSgSAuna65UvDxvhsvQISIrLF1&#10;TAq+KcBmPRysMNfuwUe6n2IlEoRDjgpMjF0uZSgNWQwT1xEn78t5izFJX0nt8ZHgtpXTLJtLizWn&#10;BYMdvRkqm9PNKpCLw+jqt5+zpmjO56UpyqK7HJR6fuq3ryAi9fE//NfeawXzJ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n/4g8UAAADbAAAADwAAAAAAAAAA&#10;AAAAAAChAgAAZHJzL2Rvd25yZXYueG1sUEsFBgAAAAAEAAQA+QAAAJMDAAAAAA==&#10;"/>
                    <v:line id="Line 98" o:spid="_x0000_s1175"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7uKMMAAADbAAAADwAAAGRycy9kb3ducmV2LnhtbERPy2rCQBTdF/yH4Qru6sQKqURHkZaC&#10;dlHqA3R5zVyTaOZOmJkm6d93FgWXh/NerHpTi5acrywrmIwTEMS51RUXCo6Hj+cZCB+QNdaWScEv&#10;eVgtB08LzLTteEftPhQihrDPUEEZQpNJ6fOSDPqxbYgjd7XOYIjQFVI77GK4qeVLkqTSYMWxocSG&#10;3krK7/sfo+Br+p226+3npj9t00v+vrucb51TajTs13MQgfrwEP+7N1rBa1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b+7ijDAAAA2wAAAA8AAAAAAAAAAAAA&#10;AAAAoQIAAGRycy9kb3ducmV2LnhtbFBLBQYAAAAABAAEAPkAAACRAwAAAAA=&#10;"/>
                  </v:group>
                  <v:group id="Group 99" o:spid="_x0000_s1171" style="position:absolute;left:4965;top:6244;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line id="Line 100" o:spid="_x0000_s1173"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L8L8YAAADbAAAADwAAAGRycy9kb3ducmV2LnhtbESPT2sCMRTE74LfIbxCL6VmldLarVFE&#10;KHjw4h9WenvdvG6W3bysSdTttzeFgsdhZn7DzBa9bcWFfKgdKxiPMhDEpdM1VwoO+8/nKYgQkTW2&#10;jknBLwVYzIeDGebaXXlLl12sRIJwyFGBibHLpQylIYth5Dri5P04bzEm6SupPV4T3LZykmWv0mLN&#10;acFgRytDZbM7WwVyunk6+eX3S1M0x+O7Kcqi+9oo9fjQLz9AROrjPfzfXmsFbxP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UC/C/GAAAA2wAAAA8AAAAAAAAA&#10;AAAAAAAAoQIAAGRycy9kb3ducmV2LnhtbFBLBQYAAAAABAAEAPkAAACUAwAAAAA=&#10;"/>
                    <v:line id="Line 101" o:spid="_x0000_s1172"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xwX8YAAADbAAAADwAAAGRycy9kb3ducmV2LnhtbESPT2vCQBTE74LfYXlCb7qxQiq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YscF/GAAAA2wAAAA8AAAAAAAAA&#10;AAAAAAAAoQIAAGRycy9kb3ducmV2LnhtbFBLBQYAAAAABAAEAPkAAACUAwAAAAA=&#10;"/>
                  </v:group>
                </v:group>
              </w:pict>
            </w:r>
          </w:p>
          <w:p w:rsidR="006B13A2" w:rsidRPr="0008730E" w:rsidRDefault="006B13A2" w:rsidP="0050145B">
            <w:pPr>
              <w:rPr>
                <w:rFonts w:ascii="Times New Roman" w:hAnsi="Times New Roman"/>
                <w:sz w:val="24"/>
                <w:szCs w:val="24"/>
              </w:rPr>
            </w:pPr>
            <w:r w:rsidRPr="0008730E">
              <w:rPr>
                <w:rFonts w:ascii="Times New Roman" w:hAnsi="Times New Roman"/>
                <w:sz w:val="24"/>
                <w:szCs w:val="24"/>
              </w:rPr>
              <w:t xml:space="preserve">Глагол </w:t>
            </w:r>
            <w:r w:rsidRPr="0008730E">
              <w:rPr>
                <w:rFonts w:ascii="Times New Roman" w:hAnsi="Times New Roman"/>
                <w:sz w:val="24"/>
                <w:szCs w:val="24"/>
                <w:lang w:val="en-US"/>
              </w:rPr>
              <w:t>II</w:t>
            </w:r>
            <w:r w:rsidRPr="0008730E">
              <w:rPr>
                <w:rFonts w:ascii="Times New Roman" w:hAnsi="Times New Roman"/>
                <w:sz w:val="24"/>
                <w:szCs w:val="24"/>
              </w:rPr>
              <w:t xml:space="preserve"> спряжения </w:t>
            </w:r>
            <w:r w:rsidRPr="0008730E">
              <w:rPr>
                <w:rFonts w:ascii="Times New Roman" w:hAnsi="Times New Roman"/>
                <w:sz w:val="24"/>
                <w:szCs w:val="24"/>
              </w:rPr>
              <w:tab/>
            </w:r>
            <w:r w:rsidRPr="0008730E">
              <w:rPr>
                <w:rFonts w:ascii="Times New Roman" w:hAnsi="Times New Roman"/>
                <w:position w:val="-6"/>
                <w:sz w:val="24"/>
                <w:szCs w:val="24"/>
              </w:rPr>
              <w:object w:dxaOrig="300" w:dyaOrig="240">
                <v:shape id="_x0000_i1026" type="#_x0000_t75" style="width:15.05pt;height:12.3pt" o:ole="">
                  <v:imagedata r:id="rId16" o:title=""/>
                </v:shape>
                <o:OLEObject Type="Embed" ProgID="Equation.DSMT4" ShapeID="_x0000_i1026" DrawAspect="Content" ObjectID="_1581278948" r:id="rId18"/>
              </w:object>
            </w:r>
            <w:r w:rsidRPr="0008730E">
              <w:rPr>
                <w:rFonts w:ascii="Times New Roman" w:hAnsi="Times New Roman"/>
                <w:sz w:val="24"/>
                <w:szCs w:val="24"/>
              </w:rPr>
              <w:tab/>
            </w:r>
            <w:r w:rsidRPr="0008730E">
              <w:rPr>
                <w:rFonts w:ascii="Times New Roman" w:hAnsi="Times New Roman"/>
                <w:i/>
                <w:spacing w:val="60"/>
                <w:sz w:val="24"/>
                <w:szCs w:val="24"/>
              </w:rPr>
              <w:t>-ащ-, -ящ-</w:t>
            </w:r>
            <w:r w:rsidR="00EE6AE9">
              <w:rPr>
                <w:rFonts w:ascii="Times New Roman" w:hAnsi="Times New Roman"/>
                <w:noProof/>
                <w:sz w:val="24"/>
                <w:szCs w:val="24"/>
                <w:lang w:eastAsia="ru-RU"/>
              </w:rPr>
              <w:pict>
                <v:group id="Group 102" o:spid="_x0000_s1166" style="position:absolute;margin-left:157.55pt;margin-top:4.55pt;width:18pt;height:9pt;z-index:251648512;mso-position-horizontal-relative:text;mso-position-vertical-relative:text" coordorigin="3474,8623"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">
                  <v:line id="Line 103" o:spid="_x0000_s1168"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LyhsUAAADbAAAADwAAAGRycy9kb3ducmV2LnhtbESPQWsCMRSE7wX/Q3hCL0WzllZ0NYoI&#10;Qg9easuKt+fmuVl287ImqW7/fVMo9DjMzDfMct3bVtzIh9qxgsk4A0FcOl1zpeDzYzeagQgRWWPr&#10;mBR8U4D1avCwxFy7O7/T7RArkSAcclRgYuxyKUNpyGIYu444eRfnLcYkfSW1x3uC21Y+Z9lUWqw5&#10;LRjsaGuobA5fVoGc7Z+ufnN+aYrmeJyboiy6016px2G/WYCI1Mf/8F/7TSuYvsLvl/Q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zLyhsUAAADbAAAADwAAAAAAAAAA&#10;AAAAAAChAgAAZHJzL2Rvd25yZXYueG1sUEsFBgAAAAAEAAQA+QAAAJMDAAAAAA==&#10;"/>
                  <v:line id="Line 104" o:spid="_x0000_s1167"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group>
              </w:pict>
            </w:r>
          </w:p>
          <w:p w:rsidR="006B13A2" w:rsidRPr="0008730E" w:rsidRDefault="006B13A2" w:rsidP="0050145B">
            <w:pPr>
              <w:rPr>
                <w:rFonts w:ascii="Times New Roman" w:hAnsi="Times New Roman"/>
                <w:sz w:val="24"/>
                <w:szCs w:val="24"/>
              </w:rPr>
            </w:pPr>
            <w:r w:rsidRPr="0008730E">
              <w:rPr>
                <w:rFonts w:ascii="Times New Roman" w:hAnsi="Times New Roman"/>
                <w:i/>
                <w:sz w:val="24"/>
                <w:szCs w:val="24"/>
              </w:rPr>
              <w:t>Исключение</w:t>
            </w:r>
            <w:r w:rsidRPr="0008730E">
              <w:rPr>
                <w:rFonts w:ascii="Times New Roman" w:hAnsi="Times New Roman"/>
                <w:sz w:val="24"/>
                <w:szCs w:val="24"/>
              </w:rPr>
              <w:t xml:space="preserve">: </w:t>
            </w:r>
            <w:r w:rsidRPr="0008730E">
              <w:rPr>
                <w:rFonts w:ascii="Times New Roman" w:hAnsi="Times New Roman"/>
                <w:i/>
                <w:sz w:val="24"/>
                <w:szCs w:val="24"/>
              </w:rPr>
              <w:t xml:space="preserve">брезжить – </w:t>
            </w:r>
            <w:r w:rsidRPr="0008730E">
              <w:rPr>
                <w:rFonts w:ascii="Times New Roman" w:hAnsi="Times New Roman"/>
                <w:i/>
                <w:spacing w:val="60"/>
                <w:sz w:val="24"/>
                <w:szCs w:val="24"/>
              </w:rPr>
              <w:t>брезжущий</w:t>
            </w:r>
          </w:p>
        </w:tc>
      </w:tr>
      <w:tr w:rsidR="006B13A2" w:rsidRPr="0008730E" w:rsidTr="0050145B">
        <w:tc>
          <w:tcPr>
            <w:tcW w:w="6367" w:type="dxa"/>
            <w:tcBorders>
              <w:top w:val="single" w:sz="4" w:space="0" w:color="auto"/>
              <w:bottom w:val="single" w:sz="4" w:space="0" w:color="auto"/>
            </w:tcBorders>
          </w:tcPr>
          <w:p w:rsidR="006B13A2" w:rsidRPr="0008730E" w:rsidRDefault="006B13A2" w:rsidP="0050145B">
            <w:pPr>
              <w:rPr>
                <w:rFonts w:ascii="Times New Roman" w:hAnsi="Times New Roman"/>
                <w:sz w:val="24"/>
                <w:szCs w:val="24"/>
              </w:rPr>
            </w:pPr>
            <w:r w:rsidRPr="0008730E">
              <w:rPr>
                <w:rFonts w:ascii="Times New Roman" w:hAnsi="Times New Roman"/>
                <w:sz w:val="24"/>
                <w:szCs w:val="24"/>
              </w:rPr>
              <w:br w:type="page"/>
            </w:r>
          </w:p>
        </w:tc>
      </w:tr>
      <w:tr w:rsidR="006B13A2" w:rsidRPr="0008730E" w:rsidTr="0050145B">
        <w:tc>
          <w:tcPr>
            <w:tcW w:w="6367" w:type="dxa"/>
            <w:tcBorders>
              <w:top w:val="single" w:sz="4" w:space="0" w:color="auto"/>
              <w:left w:val="single" w:sz="4" w:space="0" w:color="auto"/>
              <w:bottom w:val="single" w:sz="4" w:space="0" w:color="auto"/>
              <w:right w:val="single" w:sz="4" w:space="0" w:color="auto"/>
            </w:tcBorders>
            <w:vAlign w:val="center"/>
          </w:tcPr>
          <w:p w:rsidR="006B13A2" w:rsidRPr="0008730E" w:rsidRDefault="006B13A2" w:rsidP="0050145B">
            <w:pPr>
              <w:rPr>
                <w:rFonts w:ascii="Times New Roman" w:hAnsi="Times New Roman"/>
                <w:sz w:val="24"/>
                <w:szCs w:val="24"/>
              </w:rPr>
            </w:pPr>
            <w:r w:rsidRPr="0008730E">
              <w:rPr>
                <w:rFonts w:ascii="Times New Roman" w:hAnsi="Times New Roman"/>
                <w:sz w:val="24"/>
                <w:szCs w:val="24"/>
              </w:rPr>
              <w:t>2. Страдательные причастия (прошедшее время)</w:t>
            </w:r>
          </w:p>
          <w:p w:rsidR="006B13A2" w:rsidRPr="0098117D" w:rsidRDefault="00EE6AE9" w:rsidP="0050145B">
            <w:pPr>
              <w:rPr>
                <w:rFonts w:ascii="Times New Roman" w:hAnsi="Times New Roman"/>
                <w:sz w:val="24"/>
                <w:szCs w:val="24"/>
              </w:rPr>
            </w:pPr>
            <w:r>
              <w:rPr>
                <w:rFonts w:ascii="Times New Roman" w:hAnsi="Times New Roman"/>
                <w:noProof/>
                <w:sz w:val="24"/>
                <w:szCs w:val="24"/>
                <w:lang w:eastAsia="ru-RU"/>
              </w:rPr>
              <w:pict>
                <v:group id="Group 85" o:spid="_x0000_s1163" style="position:absolute;margin-left:250.1pt;margin-top:2.9pt;width:18pt;height:9pt;z-index:251649536" coordorigin="3474,8623"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">
                  <v:line id="Line 86" o:spid="_x0000_s1165"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tq8sUAAADbAAAADwAAAGRycy9kb3ducmV2LnhtbESPQWsCMRSE74X+h/AKvRTNVoroahQR&#10;Cj14qZYVb8/Nc7Ps5mVNUt3+eyMIPQ4z8w0zX/a2FRfyoXas4H2YgSAuna65UvCz+xxMQISIrLF1&#10;TAr+KMBy8fw0x1y7K3/TZRsrkSAcclRgYuxyKUNpyGIYuo44eSfnLcYkfSW1x2uC21aOsmwsLdac&#10;Fgx2tDZUNttfq0BONm9nvzp+NEWz309NURbdYaPU60u/moGI1Mf/8KP9pRWMR3D/kn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Ntq8sUAAADbAAAADwAAAAAAAAAA&#10;AAAAAAChAgAAZHJzL2Rvd25yZXYueG1sUEsFBgAAAAAEAAQA+QAAAJMDAAAAAA==&#10;"/>
                  <v:line id="Line 87" o:spid="_x0000_s1164"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group>
              </w:pict>
            </w:r>
            <w:r>
              <w:rPr>
                <w:rFonts w:ascii="Times New Roman" w:hAnsi="Times New Roman"/>
                <w:noProof/>
                <w:sz w:val="24"/>
                <w:szCs w:val="24"/>
                <w:lang w:eastAsia="ru-RU"/>
              </w:rPr>
              <w:pict>
                <v:line id="Line 83" o:spid="_x0000_s1162" style="position:absolute;z-index:251650560;visibility:visible" from="182.7pt,2.45pt" to="240.3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">
                  <v:stroke endarrow="block"/>
                </v:line>
              </w:pict>
            </w:r>
            <w:r w:rsidR="006B13A2" w:rsidRPr="0008730E">
              <w:rPr>
                <w:rFonts w:ascii="Times New Roman" w:hAnsi="Times New Roman"/>
                <w:sz w:val="24"/>
                <w:szCs w:val="24"/>
              </w:rPr>
              <w:t xml:space="preserve">Инфинитив перед </w:t>
            </w:r>
            <w:r w:rsidR="006B13A2" w:rsidRPr="0008730E">
              <w:rPr>
                <w:rFonts w:ascii="Times New Roman" w:hAnsi="Times New Roman"/>
                <w:i/>
                <w:sz w:val="24"/>
                <w:szCs w:val="24"/>
              </w:rPr>
              <w:t>-ть</w:t>
            </w:r>
            <w:r w:rsidR="006B13A2" w:rsidRPr="0008730E">
              <w:rPr>
                <w:rFonts w:ascii="Times New Roman" w:hAnsi="Times New Roman"/>
                <w:sz w:val="24"/>
                <w:szCs w:val="24"/>
              </w:rPr>
              <w:t xml:space="preserve"> и </w:t>
            </w:r>
            <w:r w:rsidR="006B13A2" w:rsidRPr="0008730E">
              <w:rPr>
                <w:rFonts w:ascii="Times New Roman" w:hAnsi="Times New Roman"/>
                <w:i/>
                <w:sz w:val="24"/>
                <w:szCs w:val="24"/>
              </w:rPr>
              <w:t>-чь</w:t>
            </w:r>
            <w:r w:rsidR="006B13A2" w:rsidRPr="0008730E">
              <w:rPr>
                <w:rFonts w:ascii="Times New Roman" w:hAnsi="Times New Roman"/>
                <w:sz w:val="24"/>
                <w:szCs w:val="24"/>
              </w:rPr>
              <w:t xml:space="preserve"> после </w:t>
            </w:r>
            <w:r w:rsidR="006B13A2" w:rsidRPr="0008730E">
              <w:rPr>
                <w:rFonts w:ascii="Times New Roman" w:hAnsi="Times New Roman"/>
                <w:i/>
                <w:sz w:val="24"/>
                <w:szCs w:val="24"/>
              </w:rPr>
              <w:t>-е, -и</w:t>
            </w:r>
            <w:r>
              <w:rPr>
                <w:rFonts w:ascii="Times New Roman" w:hAnsi="Times New Roman"/>
                <w:noProof/>
                <w:sz w:val="24"/>
                <w:szCs w:val="24"/>
                <w:lang w:eastAsia="ru-RU"/>
              </w:rPr>
              <w:pict>
                <v:line id="Line 84" o:spid="_x0000_s1161" style="position:absolute;flip:y;z-index:251651584;visibility:visible;mso-position-horizontal-relative:text;mso-position-vertical-relative:text" from="185.1pt,10.7pt" to="239.7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">
                  <v:stroke endarrow="block"/>
                </v:line>
              </w:pict>
            </w:r>
            <w:r w:rsidR="006B13A2" w:rsidRPr="0008730E">
              <w:rPr>
                <w:rFonts w:ascii="Times New Roman" w:hAnsi="Times New Roman"/>
                <w:sz w:val="24"/>
                <w:szCs w:val="24"/>
              </w:rPr>
              <w:tab/>
            </w:r>
            <w:r w:rsidR="006B13A2" w:rsidRPr="0008730E">
              <w:rPr>
                <w:rFonts w:ascii="Times New Roman" w:hAnsi="Times New Roman"/>
                <w:sz w:val="24"/>
                <w:szCs w:val="24"/>
              </w:rPr>
              <w:tab/>
            </w:r>
            <w:r w:rsidR="006B13A2" w:rsidRPr="0008730E">
              <w:rPr>
                <w:rFonts w:ascii="Times New Roman" w:hAnsi="Times New Roman"/>
                <w:sz w:val="24"/>
                <w:szCs w:val="24"/>
              </w:rPr>
              <w:tab/>
            </w:r>
            <w:r w:rsidR="006B13A2" w:rsidRPr="0008730E">
              <w:rPr>
                <w:rFonts w:ascii="Times New Roman" w:hAnsi="Times New Roman"/>
                <w:sz w:val="24"/>
                <w:szCs w:val="24"/>
              </w:rPr>
              <w:tab/>
            </w:r>
            <w:r w:rsidR="006B13A2" w:rsidRPr="0008730E">
              <w:rPr>
                <w:rFonts w:ascii="Times New Roman" w:hAnsi="Times New Roman"/>
                <w:sz w:val="24"/>
                <w:szCs w:val="24"/>
              </w:rPr>
              <w:tab/>
            </w:r>
            <w:r w:rsidR="006B13A2" w:rsidRPr="0008730E">
              <w:rPr>
                <w:rFonts w:ascii="Times New Roman" w:hAnsi="Times New Roman"/>
                <w:sz w:val="24"/>
                <w:szCs w:val="24"/>
              </w:rPr>
              <w:tab/>
            </w:r>
            <w:r w:rsidR="006B13A2" w:rsidRPr="0008730E">
              <w:rPr>
                <w:rFonts w:ascii="Times New Roman" w:hAnsi="Times New Roman"/>
                <w:sz w:val="24"/>
                <w:szCs w:val="24"/>
              </w:rPr>
              <w:tab/>
            </w:r>
            <w:r w:rsidR="006B13A2" w:rsidRPr="0008730E">
              <w:rPr>
                <w:rFonts w:ascii="Times New Roman" w:hAnsi="Times New Roman"/>
                <w:i/>
                <w:sz w:val="24"/>
                <w:szCs w:val="24"/>
              </w:rPr>
              <w:t>-енн-</w:t>
            </w:r>
          </w:p>
          <w:p w:rsidR="006B13A2" w:rsidRPr="0008730E" w:rsidRDefault="006B13A2" w:rsidP="0050145B">
            <w:pPr>
              <w:rPr>
                <w:rFonts w:ascii="Times New Roman" w:hAnsi="Times New Roman"/>
                <w:sz w:val="24"/>
                <w:szCs w:val="24"/>
              </w:rPr>
            </w:pPr>
            <w:r w:rsidRPr="0008730E">
              <w:rPr>
                <w:rFonts w:ascii="Times New Roman" w:hAnsi="Times New Roman"/>
                <w:sz w:val="24"/>
                <w:szCs w:val="24"/>
              </w:rPr>
              <w:t xml:space="preserve">Инфинитив на </w:t>
            </w:r>
            <w:r w:rsidRPr="0008730E">
              <w:rPr>
                <w:rFonts w:ascii="Times New Roman" w:hAnsi="Times New Roman"/>
                <w:i/>
                <w:sz w:val="24"/>
                <w:szCs w:val="24"/>
              </w:rPr>
              <w:t>-ти</w:t>
            </w:r>
            <w:r w:rsidRPr="0008730E">
              <w:rPr>
                <w:rFonts w:ascii="Times New Roman" w:hAnsi="Times New Roman"/>
                <w:sz w:val="24"/>
                <w:szCs w:val="24"/>
              </w:rPr>
              <w:t xml:space="preserve"> после согласной</w:t>
            </w:r>
          </w:p>
        </w:tc>
      </w:tr>
      <w:tr w:rsidR="006B13A2" w:rsidRPr="0008730E" w:rsidTr="0050145B">
        <w:tc>
          <w:tcPr>
            <w:tcW w:w="6367" w:type="dxa"/>
            <w:tcBorders>
              <w:top w:val="single" w:sz="4" w:space="0" w:color="auto"/>
              <w:bottom w:val="single" w:sz="4" w:space="0" w:color="auto"/>
            </w:tcBorders>
          </w:tcPr>
          <w:p w:rsidR="006B13A2" w:rsidRPr="0008730E" w:rsidRDefault="006B13A2" w:rsidP="0050145B">
            <w:pPr>
              <w:rPr>
                <w:rFonts w:ascii="Times New Roman" w:hAnsi="Times New Roman"/>
                <w:sz w:val="24"/>
                <w:szCs w:val="24"/>
              </w:rPr>
            </w:pPr>
          </w:p>
        </w:tc>
      </w:tr>
      <w:tr w:rsidR="006B13A2" w:rsidRPr="0008730E" w:rsidTr="0050145B">
        <w:tc>
          <w:tcPr>
            <w:tcW w:w="6367"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sz w:val="24"/>
                <w:szCs w:val="24"/>
              </w:rPr>
            </w:pPr>
            <w:r w:rsidRPr="0008730E">
              <w:rPr>
                <w:rFonts w:ascii="Times New Roman" w:hAnsi="Times New Roman"/>
                <w:sz w:val="24"/>
                <w:szCs w:val="24"/>
              </w:rPr>
              <w:t>3. Страдательные причастия (настоящее время)</w:t>
            </w:r>
          </w:p>
          <w:p w:rsidR="006B13A2" w:rsidRPr="0008730E" w:rsidRDefault="00EE6AE9" w:rsidP="0050145B">
            <w:pPr>
              <w:rPr>
                <w:rFonts w:ascii="Times New Roman" w:hAnsi="Times New Roman"/>
                <w:sz w:val="24"/>
                <w:szCs w:val="24"/>
              </w:rPr>
            </w:pPr>
            <w:r>
              <w:rPr>
                <w:rFonts w:ascii="Times New Roman" w:hAnsi="Times New Roman"/>
                <w:noProof/>
                <w:sz w:val="24"/>
                <w:szCs w:val="24"/>
                <w:lang w:eastAsia="ru-RU"/>
              </w:rPr>
              <w:pict>
                <v:line id="Line 79" o:spid="_x0000_s1160" style="position:absolute;z-index:251652608;visibility:visible" from="156.45pt,2.95pt" to="165.4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"/>
              </w:pict>
            </w:r>
            <w:r>
              <w:rPr>
                <w:rFonts w:ascii="Times New Roman" w:hAnsi="Times New Roman"/>
                <w:noProof/>
                <w:sz w:val="24"/>
                <w:szCs w:val="24"/>
                <w:lang w:eastAsia="ru-RU"/>
              </w:rPr>
              <w:pict>
                <v:line id="Line 78" o:spid="_x0000_s1159" style="position:absolute;flip:x;z-index:251653632;visibility:visible" from="147.45pt,2.95pt" to="156.4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"/>
              </w:pict>
            </w:r>
          </w:p>
          <w:p w:rsidR="006B13A2" w:rsidRPr="0008730E" w:rsidRDefault="006B13A2" w:rsidP="0050145B">
            <w:pPr>
              <w:rPr>
                <w:rFonts w:ascii="Times New Roman" w:hAnsi="Times New Roman"/>
                <w:sz w:val="24"/>
                <w:szCs w:val="24"/>
              </w:rPr>
            </w:pPr>
            <w:r w:rsidRPr="0008730E">
              <w:rPr>
                <w:rFonts w:ascii="Times New Roman" w:hAnsi="Times New Roman"/>
                <w:sz w:val="24"/>
                <w:szCs w:val="24"/>
              </w:rPr>
              <w:t xml:space="preserve">Глаголы </w:t>
            </w:r>
            <w:r w:rsidRPr="0008730E">
              <w:rPr>
                <w:rFonts w:ascii="Times New Roman" w:hAnsi="Times New Roman"/>
                <w:sz w:val="24"/>
                <w:szCs w:val="24"/>
                <w:lang w:val="en-US"/>
              </w:rPr>
              <w:t>I</w:t>
            </w:r>
            <w:r w:rsidRPr="0008730E">
              <w:rPr>
                <w:rFonts w:ascii="Times New Roman" w:hAnsi="Times New Roman"/>
                <w:sz w:val="24"/>
                <w:szCs w:val="24"/>
              </w:rPr>
              <w:t xml:space="preserve"> спряжения </w:t>
            </w:r>
            <w:r w:rsidRPr="0008730E">
              <w:rPr>
                <w:rFonts w:ascii="Times New Roman" w:hAnsi="Times New Roman"/>
                <w:sz w:val="24"/>
                <w:szCs w:val="24"/>
              </w:rPr>
              <w:tab/>
            </w:r>
            <w:r w:rsidRPr="0008730E">
              <w:rPr>
                <w:rFonts w:ascii="Times New Roman" w:hAnsi="Times New Roman"/>
                <w:position w:val="-6"/>
                <w:sz w:val="24"/>
                <w:szCs w:val="24"/>
              </w:rPr>
              <w:object w:dxaOrig="300" w:dyaOrig="240">
                <v:shape id="_x0000_i1027" type="#_x0000_t75" style="width:15.05pt;height:12.3pt" o:ole="">
                  <v:imagedata r:id="rId16" o:title=""/>
                </v:shape>
                <o:OLEObject Type="Embed" ProgID="Equation.DSMT4" ShapeID="_x0000_i1027" DrawAspect="Content" ObjectID="_1581278949" r:id="rId19"/>
              </w:object>
            </w:r>
            <w:r w:rsidRPr="0008730E">
              <w:rPr>
                <w:rFonts w:ascii="Times New Roman" w:hAnsi="Times New Roman"/>
                <w:sz w:val="24"/>
                <w:szCs w:val="24"/>
              </w:rPr>
              <w:tab/>
            </w:r>
            <w:r w:rsidRPr="0008730E">
              <w:rPr>
                <w:rFonts w:ascii="Times New Roman" w:hAnsi="Times New Roman"/>
                <w:i/>
                <w:spacing w:val="60"/>
                <w:sz w:val="24"/>
                <w:szCs w:val="24"/>
              </w:rPr>
              <w:t>-ем-,</w:t>
            </w:r>
            <w:r w:rsidR="00EE6AE9">
              <w:rPr>
                <w:rFonts w:ascii="Times New Roman" w:hAnsi="Times New Roman"/>
                <w:noProof/>
                <w:sz w:val="24"/>
                <w:szCs w:val="24"/>
                <w:lang w:eastAsia="ru-RU"/>
              </w:rPr>
              <w:pict>
                <v:group id="Group 80" o:spid="_x0000_s1155" style="position:absolute;margin-left:147.05pt;margin-top:1.75pt;width:18pt;height:9pt;z-index:251654656;mso-position-horizontal-relative:text;mso-position-vertical-relative:text" coordorigin="3474,8623"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">
                  <v:line id="Line 81" o:spid="_x0000_s1157"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44O8UAAADbAAAADwAAAGRycy9kb3ducmV2LnhtbESPQWsCMRSE74L/IbxCL6VmLVp0NYoU&#10;Ch68VGXF23Pzull287JNUt3++6ZQ8DjMzDfMct3bVlzJh9qxgvEoA0FcOl1zpeB4eH+egQgRWWPr&#10;mBT8UID1ajhYYq7djT/ouo+VSBAOOSowMXa5lKE0ZDGMXEecvE/nLcYkfSW1x1uC21a+ZNmrtFhz&#10;WjDY0Zuhstl/WwVytnv68pvLpCma02luirLozjulHh/6zQJEpD7ew//trVYwncL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V44O8UAAADbAAAADwAAAAAAAAAA&#10;AAAAAAChAgAAZHJzL2Rvd25yZXYueG1sUEsFBgAAAAAEAAQA+QAAAJMDAAAAAA==&#10;"/>
                  <v:line id="Line 82" o:spid="_x0000_s1156"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group>
              </w:pict>
            </w:r>
          </w:p>
          <w:p w:rsidR="006B13A2" w:rsidRPr="0008730E" w:rsidRDefault="006B13A2" w:rsidP="0050145B">
            <w:pPr>
              <w:rPr>
                <w:rFonts w:ascii="Times New Roman" w:hAnsi="Times New Roman"/>
                <w:sz w:val="24"/>
                <w:szCs w:val="24"/>
              </w:rPr>
            </w:pPr>
            <w:r w:rsidRPr="0008730E">
              <w:rPr>
                <w:rFonts w:ascii="Times New Roman" w:hAnsi="Times New Roman"/>
                <w:sz w:val="24"/>
                <w:szCs w:val="24"/>
              </w:rPr>
              <w:t xml:space="preserve">Глаголы </w:t>
            </w:r>
            <w:r w:rsidRPr="0008730E">
              <w:rPr>
                <w:rFonts w:ascii="Times New Roman" w:hAnsi="Times New Roman"/>
                <w:sz w:val="24"/>
                <w:szCs w:val="24"/>
                <w:lang w:val="en-US"/>
              </w:rPr>
              <w:t>II</w:t>
            </w:r>
            <w:r w:rsidRPr="0008730E">
              <w:rPr>
                <w:rFonts w:ascii="Times New Roman" w:hAnsi="Times New Roman"/>
                <w:sz w:val="24"/>
                <w:szCs w:val="24"/>
              </w:rPr>
              <w:t xml:space="preserve"> спряжения </w:t>
            </w:r>
            <w:r w:rsidRPr="0008730E">
              <w:rPr>
                <w:rFonts w:ascii="Times New Roman" w:hAnsi="Times New Roman"/>
                <w:sz w:val="24"/>
                <w:szCs w:val="24"/>
              </w:rPr>
              <w:tab/>
            </w:r>
            <w:r w:rsidRPr="0008730E">
              <w:rPr>
                <w:rFonts w:ascii="Times New Roman" w:hAnsi="Times New Roman"/>
                <w:position w:val="-6"/>
                <w:sz w:val="24"/>
                <w:szCs w:val="24"/>
              </w:rPr>
              <w:object w:dxaOrig="300" w:dyaOrig="240">
                <v:shape id="_x0000_i1028" type="#_x0000_t75" style="width:15.05pt;height:12.3pt" o:ole="">
                  <v:imagedata r:id="rId16" o:title=""/>
                </v:shape>
                <o:OLEObject Type="Embed" ProgID="Equation.DSMT4" ShapeID="_x0000_i1028" DrawAspect="Content" ObjectID="_1581278950" r:id="rId20"/>
              </w:object>
            </w:r>
            <w:r w:rsidRPr="0008730E">
              <w:rPr>
                <w:rFonts w:ascii="Times New Roman" w:hAnsi="Times New Roman"/>
                <w:sz w:val="24"/>
                <w:szCs w:val="24"/>
              </w:rPr>
              <w:tab/>
            </w:r>
            <w:r w:rsidRPr="0008730E">
              <w:rPr>
                <w:rFonts w:ascii="Times New Roman" w:hAnsi="Times New Roman"/>
                <w:i/>
                <w:spacing w:val="60"/>
                <w:sz w:val="24"/>
                <w:szCs w:val="24"/>
              </w:rPr>
              <w:t>-им-.</w:t>
            </w:r>
          </w:p>
        </w:tc>
      </w:tr>
      <w:tr w:rsidR="006B13A2" w:rsidRPr="0008730E" w:rsidTr="0050145B">
        <w:tc>
          <w:tcPr>
            <w:tcW w:w="6367" w:type="dxa"/>
            <w:tcBorders>
              <w:top w:val="single" w:sz="4" w:space="0" w:color="auto"/>
              <w:bottom w:val="single" w:sz="4" w:space="0" w:color="auto"/>
            </w:tcBorders>
          </w:tcPr>
          <w:p w:rsidR="006B13A2" w:rsidRPr="0008730E" w:rsidRDefault="006B13A2" w:rsidP="0050145B">
            <w:pPr>
              <w:rPr>
                <w:rFonts w:ascii="Times New Roman" w:hAnsi="Times New Roman"/>
                <w:sz w:val="24"/>
                <w:szCs w:val="24"/>
              </w:rPr>
            </w:pPr>
          </w:p>
        </w:tc>
      </w:tr>
      <w:tr w:rsidR="006B13A2" w:rsidRPr="0008730E" w:rsidTr="0050145B">
        <w:tc>
          <w:tcPr>
            <w:tcW w:w="6367"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sz w:val="24"/>
                <w:szCs w:val="24"/>
              </w:rPr>
            </w:pPr>
            <w:r w:rsidRPr="0008730E">
              <w:rPr>
                <w:rFonts w:ascii="Times New Roman" w:hAnsi="Times New Roman"/>
                <w:sz w:val="24"/>
                <w:szCs w:val="24"/>
              </w:rPr>
              <w:t>4. Страдательные причастия (прошедшее время)</w:t>
            </w:r>
          </w:p>
          <w:p w:rsidR="006B13A2" w:rsidRPr="0008730E" w:rsidRDefault="00EE6AE9" w:rsidP="0050145B">
            <w:pPr>
              <w:rPr>
                <w:rFonts w:ascii="Times New Roman" w:hAnsi="Times New Roman"/>
                <w:sz w:val="24"/>
                <w:szCs w:val="24"/>
              </w:rPr>
            </w:pPr>
            <w:r>
              <w:rPr>
                <w:rFonts w:ascii="Times New Roman" w:hAnsi="Times New Roman"/>
                <w:noProof/>
                <w:sz w:val="24"/>
                <w:szCs w:val="24"/>
                <w:lang w:eastAsia="ru-RU"/>
              </w:rPr>
              <w:pict>
                <v:group id="Group 75" o:spid="_x0000_s1151" style="position:absolute;margin-left:194.25pt;margin-top:4.45pt;width:18pt;height:9pt;z-index:251655680" coordorigin="3474,8623"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">
                  <v:line id="Line 76" o:spid="_x0000_s1153"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gT8YAAADbAAAADwAAAGRycy9kb3ducmV2LnhtbESPT2sCMRTE74LfIbxCL6VmlbbYrVFE&#10;KHjw4h9WenvdvG6W3bysSdTttzeFgsdhZn7DzBa9bcWFfKgdKxiPMhDEpdM1VwoO+8/nKYgQkTW2&#10;jknBLwVYzIeDGebaXXlLl12sRIJwyFGBibHLpQylIYth5Dri5P04bzEm6SupPV4T3LZykmVv0mLN&#10;acFgRytDZbM7WwVyunk6+eX3S1M0x+O7Kcqi+9oo9fjQLz9AROrjPfzfXmsFrxP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63oE/GAAAA2wAAAA8AAAAAAAAA&#10;AAAAAAAAoQIAAGRycy9kb3ducmV2LnhtbFBLBQYAAAAABAAEAPkAAACUAwAAAAA=&#10;"/>
                  <v:line id="Line 77" o:spid="_x0000_s1152"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group>
              </w:pict>
            </w:r>
            <w:r>
              <w:rPr>
                <w:rFonts w:ascii="Times New Roman" w:hAnsi="Times New Roman"/>
                <w:noProof/>
                <w:sz w:val="24"/>
                <w:szCs w:val="24"/>
                <w:lang w:eastAsia="ru-RU"/>
              </w:rPr>
              <w:pict>
                <v:group id="Group 72" o:spid="_x0000_s1148" style="position:absolute;margin-left:150.65pt;margin-top:4.85pt;width:18pt;height:9pt;z-index:251656704" coordorigin="3474,8623"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">
                  <v:line id="Line 73" o:spid="_x0000_s1150"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qk48UAAADbAAAADwAAAGRycy9kb3ducmV2LnhtbESPQWsCMRSE74L/IbxCL6LZihTdGkUK&#10;ggcvtbLi7XXzull287ImUbf/vikUPA4z8w2zXPe2FTfyoXas4GWSgSAuna65UnD83I7nIEJE1tg6&#10;JgU/FGC9Gg6WmGt35w+6HWIlEoRDjgpMjF0uZSgNWQwT1xEn79t5izFJX0nt8Z7gtpXTLHuVFmtO&#10;CwY7ejdUNoerVSDn+9HFb75mTdGcTgtTlEV33iv1/NRv3kBE6uMj/N/eaQWzBfx9ST9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cqk48UAAADbAAAADwAAAAAAAAAA&#10;AAAAAAChAgAAZHJzL2Rvd25yZXYueG1sUEsFBgAAAAAEAAQA+QAAAJMDAAAAAA==&#10;"/>
                  <v:line id="Line 74" o:spid="_x0000_s1149"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group>
              </w:pict>
            </w:r>
          </w:p>
          <w:p w:rsidR="006B13A2" w:rsidRPr="0008730E" w:rsidRDefault="006B13A2" w:rsidP="0050145B">
            <w:pPr>
              <w:rPr>
                <w:rFonts w:ascii="Times New Roman" w:hAnsi="Times New Roman"/>
                <w:sz w:val="24"/>
                <w:szCs w:val="24"/>
              </w:rPr>
            </w:pPr>
            <w:r w:rsidRPr="0008730E">
              <w:rPr>
                <w:rFonts w:ascii="Times New Roman" w:hAnsi="Times New Roman"/>
                <w:sz w:val="24"/>
                <w:szCs w:val="24"/>
              </w:rPr>
              <w:t xml:space="preserve">Глагол на </w:t>
            </w:r>
            <w:r w:rsidRPr="0008730E">
              <w:rPr>
                <w:rFonts w:ascii="Times New Roman" w:hAnsi="Times New Roman"/>
                <w:i/>
                <w:sz w:val="24"/>
                <w:szCs w:val="24"/>
              </w:rPr>
              <w:t>–ать-</w:t>
            </w:r>
            <w:r w:rsidRPr="0008730E">
              <w:rPr>
                <w:rFonts w:ascii="Times New Roman" w:hAnsi="Times New Roman"/>
                <w:sz w:val="24"/>
                <w:szCs w:val="24"/>
              </w:rPr>
              <w:t xml:space="preserve">, </w:t>
            </w:r>
            <w:r w:rsidRPr="0008730E">
              <w:rPr>
                <w:rFonts w:ascii="Times New Roman" w:hAnsi="Times New Roman"/>
                <w:i/>
                <w:sz w:val="24"/>
                <w:szCs w:val="24"/>
              </w:rPr>
              <w:t>-ять</w:t>
            </w:r>
            <w:r w:rsidRPr="0008730E">
              <w:rPr>
                <w:rFonts w:ascii="Times New Roman" w:hAnsi="Times New Roman"/>
                <w:position w:val="-6"/>
                <w:sz w:val="24"/>
                <w:szCs w:val="24"/>
              </w:rPr>
              <w:object w:dxaOrig="300" w:dyaOrig="240">
                <v:shape id="_x0000_i1029" type="#_x0000_t75" style="width:15.05pt;height:12.3pt" o:ole="">
                  <v:imagedata r:id="rId16" o:title=""/>
                </v:shape>
                <o:OLEObject Type="Embed" ProgID="Equation.DSMT4" ShapeID="_x0000_i1029" DrawAspect="Content" ObjectID="_1581278951" r:id="rId21"/>
              </w:object>
            </w:r>
            <w:r w:rsidRPr="0008730E">
              <w:rPr>
                <w:rFonts w:ascii="Times New Roman" w:hAnsi="Times New Roman"/>
                <w:sz w:val="24"/>
                <w:szCs w:val="24"/>
              </w:rPr>
              <w:tab/>
            </w:r>
            <w:r w:rsidRPr="0008730E">
              <w:rPr>
                <w:rFonts w:ascii="Times New Roman" w:hAnsi="Times New Roman"/>
                <w:i/>
                <w:spacing w:val="60"/>
                <w:sz w:val="24"/>
                <w:szCs w:val="24"/>
              </w:rPr>
              <w:t xml:space="preserve">-анн-, </w:t>
            </w:r>
            <w:r w:rsidRPr="0008730E">
              <w:rPr>
                <w:rFonts w:ascii="Times New Roman" w:hAnsi="Times New Roman"/>
                <w:i/>
                <w:sz w:val="24"/>
                <w:szCs w:val="24"/>
              </w:rPr>
              <w:t>-янн-</w:t>
            </w:r>
          </w:p>
        </w:tc>
      </w:tr>
    </w:tbl>
    <w:p w:rsidR="006B13A2" w:rsidRPr="0008730E" w:rsidRDefault="006B13A2" w:rsidP="006B13A2">
      <w:pPr>
        <w:rPr>
          <w:rFonts w:ascii="Times New Roman" w:hAnsi="Times New Roman"/>
          <w:sz w:val="24"/>
          <w:szCs w:val="24"/>
        </w:rPr>
      </w:pPr>
      <w:r w:rsidRPr="0008730E">
        <w:rPr>
          <w:rFonts w:ascii="Times New Roman" w:hAnsi="Times New Roman"/>
          <w:sz w:val="24"/>
          <w:szCs w:val="24"/>
        </w:rPr>
        <w:t>Давая объяснения, «теоретики» могут пользоваться при этом данными карточками–опорами.</w:t>
      </w:r>
    </w:p>
    <w:p w:rsidR="006B13A2" w:rsidRPr="0008730E" w:rsidRDefault="006B13A2" w:rsidP="006B13A2">
      <w:pPr>
        <w:tabs>
          <w:tab w:val="left" w:pos="402"/>
        </w:tabs>
        <w:rPr>
          <w:rFonts w:ascii="Times New Roman" w:hAnsi="Times New Roman"/>
          <w:i/>
          <w:iCs/>
          <w:sz w:val="24"/>
          <w:szCs w:val="24"/>
        </w:rPr>
      </w:pPr>
      <w:r w:rsidRPr="0008730E">
        <w:rPr>
          <w:rFonts w:ascii="Times New Roman" w:hAnsi="Times New Roman"/>
          <w:b/>
          <w:sz w:val="24"/>
          <w:szCs w:val="24"/>
          <w:lang w:val="en-US"/>
        </w:rPr>
        <w:t>V</w:t>
      </w:r>
      <w:r w:rsidRPr="0008730E">
        <w:rPr>
          <w:rFonts w:ascii="Times New Roman" w:hAnsi="Times New Roman"/>
          <w:b/>
          <w:sz w:val="24"/>
          <w:szCs w:val="24"/>
        </w:rPr>
        <w:t>.</w:t>
      </w:r>
      <w:r w:rsidRPr="0008730E">
        <w:rPr>
          <w:rFonts w:ascii="Times New Roman" w:hAnsi="Times New Roman"/>
          <w:b/>
          <w:sz w:val="24"/>
          <w:szCs w:val="24"/>
        </w:rPr>
        <w:tab/>
        <w:t>Турнир «практиков».Мотивационный момент: (Слайд №5)</w:t>
      </w:r>
      <w:r w:rsidRPr="0008730E">
        <w:rPr>
          <w:rFonts w:ascii="Times New Roman" w:hAnsi="Times New Roman"/>
          <w:sz w:val="24"/>
          <w:szCs w:val="24"/>
        </w:rPr>
        <w:t xml:space="preserve"> «</w:t>
      </w:r>
      <w:r w:rsidRPr="0008730E">
        <w:rPr>
          <w:rFonts w:ascii="Times New Roman" w:eastAsia="Times New Roman" w:hAnsi="Times New Roman"/>
          <w:b/>
          <w:bCs/>
          <w:i/>
          <w:iCs/>
          <w:sz w:val="24"/>
          <w:szCs w:val="24"/>
        </w:rPr>
        <w:t>Теория без практики мертва</w:t>
      </w:r>
      <w:r w:rsidRPr="0008730E">
        <w:rPr>
          <w:rFonts w:ascii="Times New Roman" w:hAnsi="Times New Roman"/>
          <w:b/>
          <w:bCs/>
          <w:i/>
          <w:iCs/>
          <w:sz w:val="24"/>
          <w:szCs w:val="24"/>
        </w:rPr>
        <w:t>»</w:t>
      </w:r>
      <w:r w:rsidRPr="0008730E">
        <w:rPr>
          <w:rFonts w:ascii="Times New Roman" w:eastAsia="Times New Roman" w:hAnsi="Times New Roman"/>
          <w:b/>
          <w:bCs/>
          <w:i/>
          <w:iCs/>
          <w:sz w:val="24"/>
          <w:szCs w:val="24"/>
        </w:rPr>
        <w:t>.</w:t>
      </w:r>
      <w:r w:rsidRPr="0008730E">
        <w:rPr>
          <w:rFonts w:ascii="Times New Roman" w:eastAsia="Times New Roman" w:hAnsi="Times New Roman"/>
          <w:i/>
          <w:iCs/>
          <w:sz w:val="24"/>
          <w:szCs w:val="24"/>
        </w:rPr>
        <w:t>А.В.Суворов</w:t>
      </w:r>
    </w:p>
    <w:p w:rsidR="006B13A2" w:rsidRPr="0008730E" w:rsidRDefault="006B13A2" w:rsidP="006B13A2">
      <w:pPr>
        <w:tabs>
          <w:tab w:val="left" w:pos="402"/>
        </w:tabs>
        <w:rPr>
          <w:rFonts w:ascii="Times New Roman" w:hAnsi="Times New Roman"/>
          <w:sz w:val="24"/>
          <w:szCs w:val="24"/>
        </w:rPr>
      </w:pPr>
      <w:r w:rsidRPr="0008730E">
        <w:rPr>
          <w:rFonts w:ascii="Times New Roman" w:hAnsi="Times New Roman"/>
          <w:sz w:val="24"/>
          <w:szCs w:val="24"/>
        </w:rPr>
        <w:t>Практики получают по 2 карточки.</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Задание №1</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 xml:space="preserve">Расставить знаки препинания и верно записать причастия с частицей </w:t>
      </w:r>
      <w:r w:rsidRPr="0008730E">
        <w:rPr>
          <w:rFonts w:ascii="Times New Roman" w:hAnsi="Times New Roman"/>
          <w:i/>
          <w:sz w:val="24"/>
          <w:szCs w:val="24"/>
        </w:rPr>
        <w:t>не</w:t>
      </w:r>
      <w:r w:rsidRPr="0008730E">
        <w:rPr>
          <w:rFonts w:ascii="Times New Roman" w:hAnsi="Times New Roman"/>
          <w:sz w:val="24"/>
          <w:szCs w:val="24"/>
        </w:rPr>
        <w:t>.</w:t>
      </w:r>
    </w:p>
    <w:p w:rsidR="006B13A2" w:rsidRPr="0008730E" w:rsidRDefault="006B13A2" w:rsidP="006B13A2">
      <w:pPr>
        <w:ind w:firstLine="708"/>
        <w:rPr>
          <w:rFonts w:ascii="Times New Roman" w:hAnsi="Times New Roman"/>
          <w:sz w:val="24"/>
          <w:szCs w:val="24"/>
        </w:rPr>
      </w:pPr>
      <w:r w:rsidRPr="0008730E">
        <w:rPr>
          <w:rFonts w:ascii="Times New Roman" w:hAnsi="Times New Roman"/>
          <w:sz w:val="24"/>
          <w:szCs w:val="24"/>
        </w:rPr>
        <w:t xml:space="preserve">Карточка №1 (для </w:t>
      </w:r>
      <w:r w:rsidRPr="0008730E">
        <w:rPr>
          <w:rFonts w:ascii="Times New Roman" w:hAnsi="Times New Roman"/>
          <w:sz w:val="24"/>
          <w:szCs w:val="24"/>
          <w:lang w:val="en-US"/>
        </w:rPr>
        <w:t xml:space="preserve">I </w:t>
      </w:r>
      <w:r w:rsidRPr="0008730E">
        <w:rPr>
          <w:rFonts w:ascii="Times New Roman" w:hAnsi="Times New Roman"/>
          <w:sz w:val="24"/>
          <w:szCs w:val="24"/>
        </w:rPr>
        <w:t>команды)</w:t>
      </w:r>
    </w:p>
    <w:tbl>
      <w:tblPr>
        <w:tblStyle w:val="a6"/>
        <w:tblW w:w="0" w:type="auto"/>
        <w:tblLook w:val="01E0"/>
      </w:tblPr>
      <w:tblGrid>
        <w:gridCol w:w="6367"/>
      </w:tblGrid>
      <w:tr w:rsidR="006B13A2" w:rsidRPr="0008730E" w:rsidTr="0050145B">
        <w:tc>
          <w:tcPr>
            <w:tcW w:w="6367" w:type="dxa"/>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 xml:space="preserve">Была весна и плыл дивный запах ещё (не) распустившихся акаций. </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 xml:space="preserve">Лёд (не) окрепший на речке студеной словно как тающий сахар лежит. </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 xml:space="preserve">С моря доносится (не) умолкающий (ни) на минуту шум прибоя. </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Мне хотелось узнать о самых маленьких (не) видимых гл</w:t>
            </w:r>
            <w:r w:rsidRPr="0008730E">
              <w:rPr>
                <w:rFonts w:ascii="Times New Roman" w:hAnsi="Times New Roman"/>
                <w:i/>
                <w:sz w:val="24"/>
                <w:szCs w:val="24"/>
              </w:rPr>
              <w:t>а</w:t>
            </w:r>
            <w:r w:rsidRPr="0008730E">
              <w:rPr>
                <w:rFonts w:ascii="Times New Roman" w:hAnsi="Times New Roman"/>
                <w:i/>
                <w:sz w:val="24"/>
                <w:szCs w:val="24"/>
              </w:rPr>
              <w:t>зом животных.</w:t>
            </w:r>
          </w:p>
        </w:tc>
      </w:tr>
    </w:tbl>
    <w:p w:rsidR="006B13A2" w:rsidRPr="0008730E" w:rsidRDefault="006B13A2" w:rsidP="006B13A2">
      <w:pPr>
        <w:ind w:firstLine="708"/>
        <w:rPr>
          <w:rFonts w:ascii="Times New Roman" w:hAnsi="Times New Roman"/>
          <w:i/>
          <w:sz w:val="24"/>
          <w:szCs w:val="24"/>
        </w:rPr>
      </w:pPr>
    </w:p>
    <w:p w:rsidR="006B13A2" w:rsidRPr="0008730E" w:rsidRDefault="006B13A2" w:rsidP="006B13A2">
      <w:pPr>
        <w:ind w:firstLine="708"/>
        <w:rPr>
          <w:rFonts w:ascii="Times New Roman" w:hAnsi="Times New Roman"/>
          <w:i/>
          <w:sz w:val="24"/>
          <w:szCs w:val="24"/>
        </w:rPr>
      </w:pPr>
      <w:r w:rsidRPr="0008730E">
        <w:rPr>
          <w:rFonts w:ascii="Times New Roman" w:hAnsi="Times New Roman"/>
          <w:i/>
          <w:sz w:val="24"/>
          <w:szCs w:val="24"/>
        </w:rPr>
        <w:t>Ответ</w:t>
      </w:r>
    </w:p>
    <w:tbl>
      <w:tblPr>
        <w:tblStyle w:val="a6"/>
        <w:tblW w:w="0" w:type="auto"/>
        <w:tblLook w:val="01E0"/>
      </w:tblPr>
      <w:tblGrid>
        <w:gridCol w:w="6367"/>
      </w:tblGrid>
      <w:tr w:rsidR="006B13A2" w:rsidRPr="0008730E" w:rsidTr="0050145B">
        <w:tc>
          <w:tcPr>
            <w:tcW w:w="6367" w:type="dxa"/>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 xml:space="preserve">Была весна, </w:t>
            </w:r>
            <w:r w:rsidRPr="0008730E">
              <w:rPr>
                <w:rFonts w:ascii="Times New Roman" w:hAnsi="Times New Roman"/>
                <w:sz w:val="24"/>
                <w:szCs w:val="24"/>
              </w:rPr>
              <w:t>(сложносочиненное предложение, поэтому з</w:t>
            </w:r>
            <w:r w:rsidRPr="0008730E">
              <w:rPr>
                <w:rFonts w:ascii="Times New Roman" w:hAnsi="Times New Roman"/>
                <w:sz w:val="24"/>
                <w:szCs w:val="24"/>
              </w:rPr>
              <w:t>а</w:t>
            </w:r>
            <w:r w:rsidRPr="0008730E">
              <w:rPr>
                <w:rFonts w:ascii="Times New Roman" w:hAnsi="Times New Roman"/>
                <w:sz w:val="24"/>
                <w:szCs w:val="24"/>
              </w:rPr>
              <w:t xml:space="preserve">пятая перед союзом «и») </w:t>
            </w:r>
            <w:r w:rsidRPr="0008730E">
              <w:rPr>
                <w:rFonts w:ascii="Times New Roman" w:hAnsi="Times New Roman"/>
                <w:i/>
                <w:sz w:val="24"/>
                <w:szCs w:val="24"/>
              </w:rPr>
              <w:t>и плыл дивный запах ещё не ра</w:t>
            </w:r>
            <w:r w:rsidRPr="0008730E">
              <w:rPr>
                <w:rFonts w:ascii="Times New Roman" w:hAnsi="Times New Roman"/>
                <w:i/>
                <w:sz w:val="24"/>
                <w:szCs w:val="24"/>
              </w:rPr>
              <w:t>с</w:t>
            </w:r>
            <w:r w:rsidRPr="0008730E">
              <w:rPr>
                <w:rFonts w:ascii="Times New Roman" w:hAnsi="Times New Roman"/>
                <w:i/>
                <w:sz w:val="24"/>
                <w:szCs w:val="24"/>
              </w:rPr>
              <w:t xml:space="preserve">пустившихся акаций </w:t>
            </w:r>
            <w:r w:rsidRPr="0008730E">
              <w:rPr>
                <w:rFonts w:ascii="Times New Roman" w:hAnsi="Times New Roman"/>
                <w:sz w:val="24"/>
                <w:szCs w:val="24"/>
              </w:rPr>
              <w:t>(есть зависимое слово).</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 xml:space="preserve">Лёд неокрепший </w:t>
            </w:r>
            <w:r w:rsidRPr="0008730E">
              <w:rPr>
                <w:rFonts w:ascii="Times New Roman" w:hAnsi="Times New Roman"/>
                <w:sz w:val="24"/>
                <w:szCs w:val="24"/>
              </w:rPr>
              <w:t>(нет зависимого слова)</w:t>
            </w:r>
            <w:r w:rsidRPr="0008730E">
              <w:rPr>
                <w:rFonts w:ascii="Times New Roman" w:hAnsi="Times New Roman"/>
                <w:i/>
                <w:sz w:val="24"/>
                <w:szCs w:val="24"/>
              </w:rPr>
              <w:t xml:space="preserve"> на речке студеной словно как тающий сахар лежит.</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С моря доносится не умолкающий</w:t>
            </w:r>
            <w:r w:rsidRPr="0008730E">
              <w:rPr>
                <w:rFonts w:ascii="Times New Roman" w:hAnsi="Times New Roman"/>
                <w:sz w:val="24"/>
                <w:szCs w:val="24"/>
              </w:rPr>
              <w:t xml:space="preserve"> (есть зависимые слова) </w:t>
            </w:r>
            <w:r w:rsidRPr="0008730E">
              <w:rPr>
                <w:rFonts w:ascii="Times New Roman" w:hAnsi="Times New Roman"/>
                <w:i/>
                <w:sz w:val="24"/>
                <w:szCs w:val="24"/>
              </w:rPr>
              <w:t>ни на минуту шум прибоя.</w:t>
            </w:r>
          </w:p>
          <w:p w:rsidR="006B13A2" w:rsidRPr="0008730E" w:rsidRDefault="006B13A2" w:rsidP="0050145B">
            <w:pPr>
              <w:rPr>
                <w:rFonts w:ascii="Times New Roman" w:hAnsi="Times New Roman"/>
                <w:i/>
                <w:sz w:val="24"/>
                <w:szCs w:val="24"/>
              </w:rPr>
            </w:pPr>
            <w:r w:rsidRPr="0008730E">
              <w:rPr>
                <w:rFonts w:ascii="Times New Roman" w:hAnsi="Times New Roman"/>
                <w:i/>
                <w:spacing w:val="-8"/>
                <w:sz w:val="24"/>
                <w:szCs w:val="24"/>
              </w:rPr>
              <w:t xml:space="preserve">Мне хотелось узнать о самых маленьких не видимых </w:t>
            </w:r>
            <w:r w:rsidRPr="0008730E">
              <w:rPr>
                <w:rFonts w:ascii="Times New Roman" w:hAnsi="Times New Roman"/>
                <w:spacing w:val="-8"/>
                <w:sz w:val="24"/>
                <w:szCs w:val="24"/>
              </w:rPr>
              <w:t>(есть зав</w:t>
            </w:r>
            <w:r w:rsidRPr="0008730E">
              <w:rPr>
                <w:rFonts w:ascii="Times New Roman" w:hAnsi="Times New Roman"/>
                <w:spacing w:val="-8"/>
                <w:sz w:val="24"/>
                <w:szCs w:val="24"/>
              </w:rPr>
              <w:t>и</w:t>
            </w:r>
            <w:r w:rsidRPr="0008730E">
              <w:rPr>
                <w:rFonts w:ascii="Times New Roman" w:hAnsi="Times New Roman"/>
                <w:spacing w:val="-8"/>
                <w:sz w:val="24"/>
                <w:szCs w:val="24"/>
              </w:rPr>
              <w:t>симые слова)</w:t>
            </w:r>
            <w:r w:rsidRPr="0008730E">
              <w:rPr>
                <w:rFonts w:ascii="Times New Roman" w:hAnsi="Times New Roman"/>
                <w:i/>
                <w:spacing w:val="-2"/>
                <w:sz w:val="24"/>
                <w:szCs w:val="24"/>
              </w:rPr>
              <w:t xml:space="preserve">глазом животных </w:t>
            </w:r>
            <w:r w:rsidRPr="0008730E">
              <w:rPr>
                <w:rFonts w:ascii="Times New Roman" w:hAnsi="Times New Roman"/>
                <w:spacing w:val="-2"/>
                <w:sz w:val="24"/>
                <w:szCs w:val="24"/>
              </w:rPr>
              <w:t>(между неоднородными о</w:t>
            </w:r>
            <w:r w:rsidRPr="0008730E">
              <w:rPr>
                <w:rFonts w:ascii="Times New Roman" w:hAnsi="Times New Roman"/>
                <w:spacing w:val="-2"/>
                <w:sz w:val="24"/>
                <w:szCs w:val="24"/>
              </w:rPr>
              <w:t>п</w:t>
            </w:r>
            <w:r w:rsidRPr="0008730E">
              <w:rPr>
                <w:rFonts w:ascii="Times New Roman" w:hAnsi="Times New Roman"/>
                <w:spacing w:val="-2"/>
                <w:sz w:val="24"/>
                <w:szCs w:val="24"/>
              </w:rPr>
              <w:t>ределениями нет запятой).</w:t>
            </w:r>
          </w:p>
        </w:tc>
      </w:tr>
    </w:tbl>
    <w:p w:rsidR="008D5116" w:rsidRDefault="008D5116" w:rsidP="006B13A2">
      <w:pPr>
        <w:ind w:firstLine="708"/>
        <w:rPr>
          <w:rFonts w:ascii="Times New Roman" w:hAnsi="Times New Roman"/>
          <w:sz w:val="24"/>
          <w:szCs w:val="24"/>
        </w:rPr>
      </w:pPr>
    </w:p>
    <w:p w:rsidR="008D5116" w:rsidRDefault="008D5116" w:rsidP="006B13A2">
      <w:pPr>
        <w:ind w:firstLine="708"/>
        <w:rPr>
          <w:rFonts w:ascii="Times New Roman" w:hAnsi="Times New Roman"/>
          <w:sz w:val="24"/>
          <w:szCs w:val="24"/>
        </w:rPr>
      </w:pPr>
    </w:p>
    <w:p w:rsidR="006B13A2" w:rsidRPr="0008730E" w:rsidRDefault="006B13A2" w:rsidP="006B13A2">
      <w:pPr>
        <w:ind w:firstLine="708"/>
        <w:rPr>
          <w:rFonts w:ascii="Times New Roman" w:hAnsi="Times New Roman"/>
          <w:sz w:val="24"/>
          <w:szCs w:val="24"/>
        </w:rPr>
      </w:pPr>
      <w:r w:rsidRPr="0008730E">
        <w:rPr>
          <w:rFonts w:ascii="Times New Roman" w:hAnsi="Times New Roman"/>
          <w:sz w:val="24"/>
          <w:szCs w:val="24"/>
        </w:rPr>
        <w:t>Карточка №1 для II команды</w:t>
      </w:r>
    </w:p>
    <w:tbl>
      <w:tblPr>
        <w:tblStyle w:val="a6"/>
        <w:tblW w:w="0" w:type="auto"/>
        <w:tblLook w:val="01E0"/>
      </w:tblPr>
      <w:tblGrid>
        <w:gridCol w:w="6367"/>
      </w:tblGrid>
      <w:tr w:rsidR="006B13A2" w:rsidRPr="0008730E" w:rsidTr="0050145B">
        <w:tc>
          <w:tcPr>
            <w:tcW w:w="6367" w:type="dxa"/>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Статьи (не) напечатанные при жизни писателя вышли одним томом.</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 xml:space="preserve">Ответ который был бы (не) жданным мог быть нами и (не) получен. </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 xml:space="preserve">Оркестр играл «(Не) оконченную симфонию» Шуберта. </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 xml:space="preserve">(Не) скошенная вовремя пшеница стала осыпаться. </w:t>
            </w:r>
          </w:p>
          <w:p w:rsidR="006B13A2" w:rsidRPr="0008730E" w:rsidRDefault="006B13A2" w:rsidP="0050145B">
            <w:pPr>
              <w:rPr>
                <w:rFonts w:ascii="Times New Roman" w:hAnsi="Times New Roman"/>
                <w:sz w:val="24"/>
                <w:szCs w:val="24"/>
              </w:rPr>
            </w:pPr>
            <w:r w:rsidRPr="0008730E">
              <w:rPr>
                <w:rFonts w:ascii="Times New Roman" w:hAnsi="Times New Roman"/>
                <w:i/>
                <w:sz w:val="24"/>
                <w:szCs w:val="24"/>
              </w:rPr>
              <w:t>На севере Кольского полуострова расположен порт Му</w:t>
            </w:r>
            <w:r w:rsidRPr="0008730E">
              <w:rPr>
                <w:rFonts w:ascii="Times New Roman" w:hAnsi="Times New Roman"/>
                <w:i/>
                <w:sz w:val="24"/>
                <w:szCs w:val="24"/>
              </w:rPr>
              <w:t>р</w:t>
            </w:r>
            <w:r w:rsidRPr="0008730E">
              <w:rPr>
                <w:rFonts w:ascii="Times New Roman" w:hAnsi="Times New Roman"/>
                <w:i/>
                <w:sz w:val="24"/>
                <w:szCs w:val="24"/>
              </w:rPr>
              <w:t>манск (не) замерзающий даже зимой.</w:t>
            </w:r>
          </w:p>
        </w:tc>
      </w:tr>
    </w:tbl>
    <w:p w:rsidR="006B13A2" w:rsidRPr="0008730E" w:rsidRDefault="006B13A2" w:rsidP="006B13A2">
      <w:pPr>
        <w:rPr>
          <w:rFonts w:ascii="Times New Roman" w:hAnsi="Times New Roman"/>
          <w:i/>
          <w:sz w:val="24"/>
          <w:szCs w:val="24"/>
        </w:rPr>
      </w:pPr>
      <w:r w:rsidRPr="0008730E">
        <w:rPr>
          <w:rFonts w:ascii="Times New Roman" w:hAnsi="Times New Roman"/>
          <w:i/>
          <w:sz w:val="24"/>
          <w:szCs w:val="24"/>
        </w:rPr>
        <w:t>Ответ</w:t>
      </w:r>
    </w:p>
    <w:p w:rsidR="006B13A2" w:rsidRPr="0008730E" w:rsidRDefault="006B13A2" w:rsidP="006B13A2">
      <w:pPr>
        <w:pBdr>
          <w:top w:val="single" w:sz="4" w:space="1" w:color="auto"/>
          <w:left w:val="single" w:sz="4" w:space="4" w:color="auto"/>
          <w:bottom w:val="single" w:sz="4" w:space="1" w:color="auto"/>
          <w:right w:val="single" w:sz="4" w:space="4" w:color="auto"/>
        </w:pBdr>
        <w:rPr>
          <w:rFonts w:ascii="Times New Roman" w:hAnsi="Times New Roman"/>
          <w:i/>
          <w:sz w:val="24"/>
          <w:szCs w:val="24"/>
        </w:rPr>
      </w:pPr>
      <w:r w:rsidRPr="0008730E">
        <w:rPr>
          <w:rFonts w:ascii="Times New Roman" w:hAnsi="Times New Roman"/>
          <w:i/>
          <w:sz w:val="24"/>
          <w:szCs w:val="24"/>
        </w:rPr>
        <w:t xml:space="preserve">Статьи, не напечатанные </w:t>
      </w:r>
      <w:r w:rsidRPr="0008730E">
        <w:rPr>
          <w:rFonts w:ascii="Times New Roman" w:hAnsi="Times New Roman"/>
          <w:sz w:val="24"/>
          <w:szCs w:val="24"/>
        </w:rPr>
        <w:t>(есть зависимые слова)</w:t>
      </w:r>
      <w:r w:rsidRPr="0008730E">
        <w:rPr>
          <w:rFonts w:ascii="Times New Roman" w:hAnsi="Times New Roman"/>
          <w:i/>
          <w:sz w:val="24"/>
          <w:szCs w:val="24"/>
        </w:rPr>
        <w:t xml:space="preserve"> при жизни писателя, вышли одним т</w:t>
      </w:r>
      <w:r w:rsidRPr="0008730E">
        <w:rPr>
          <w:rFonts w:ascii="Times New Roman" w:hAnsi="Times New Roman"/>
          <w:i/>
          <w:sz w:val="24"/>
          <w:szCs w:val="24"/>
        </w:rPr>
        <w:t>о</w:t>
      </w:r>
      <w:r w:rsidRPr="0008730E">
        <w:rPr>
          <w:rFonts w:ascii="Times New Roman" w:hAnsi="Times New Roman"/>
          <w:i/>
          <w:sz w:val="24"/>
          <w:szCs w:val="24"/>
        </w:rPr>
        <w:t xml:space="preserve">мом. </w:t>
      </w:r>
      <w:r w:rsidRPr="0008730E">
        <w:rPr>
          <w:rFonts w:ascii="Times New Roman" w:hAnsi="Times New Roman"/>
          <w:sz w:val="24"/>
          <w:szCs w:val="24"/>
        </w:rPr>
        <w:t>(Причастный оборот после определяемого слова выделяется запятыми.)</w:t>
      </w:r>
    </w:p>
    <w:p w:rsidR="006B13A2" w:rsidRPr="0008730E" w:rsidRDefault="006B13A2" w:rsidP="006B13A2">
      <w:pPr>
        <w:pBdr>
          <w:top w:val="single" w:sz="4" w:space="1" w:color="auto"/>
          <w:left w:val="single" w:sz="4" w:space="4" w:color="auto"/>
          <w:bottom w:val="single" w:sz="4" w:space="1" w:color="auto"/>
          <w:right w:val="single" w:sz="4" w:space="4" w:color="auto"/>
        </w:pBdr>
        <w:rPr>
          <w:rFonts w:ascii="Times New Roman" w:hAnsi="Times New Roman"/>
          <w:i/>
          <w:spacing w:val="-2"/>
          <w:sz w:val="24"/>
          <w:szCs w:val="24"/>
        </w:rPr>
      </w:pPr>
      <w:r w:rsidRPr="0008730E">
        <w:rPr>
          <w:rFonts w:ascii="Times New Roman" w:hAnsi="Times New Roman"/>
          <w:i/>
          <w:spacing w:val="-2"/>
          <w:sz w:val="24"/>
          <w:szCs w:val="24"/>
        </w:rPr>
        <w:t xml:space="preserve">Ответ, который был бы нежданным </w:t>
      </w:r>
      <w:r w:rsidRPr="0008730E">
        <w:rPr>
          <w:rFonts w:ascii="Times New Roman" w:hAnsi="Times New Roman"/>
          <w:spacing w:val="-2"/>
          <w:sz w:val="24"/>
          <w:szCs w:val="24"/>
        </w:rPr>
        <w:t xml:space="preserve">(нет зависимых слов), </w:t>
      </w:r>
      <w:r w:rsidRPr="0008730E">
        <w:rPr>
          <w:rFonts w:ascii="Times New Roman" w:hAnsi="Times New Roman"/>
          <w:i/>
          <w:spacing w:val="-2"/>
          <w:sz w:val="24"/>
          <w:szCs w:val="24"/>
        </w:rPr>
        <w:t xml:space="preserve">мог быть </w:t>
      </w:r>
      <w:r w:rsidRPr="0008730E">
        <w:rPr>
          <w:rFonts w:ascii="Times New Roman" w:hAnsi="Times New Roman"/>
          <w:i/>
          <w:spacing w:val="-8"/>
          <w:sz w:val="24"/>
          <w:szCs w:val="24"/>
        </w:rPr>
        <w:t>нами и не получен</w:t>
      </w:r>
      <w:r w:rsidRPr="0008730E">
        <w:rPr>
          <w:rFonts w:ascii="Times New Roman" w:hAnsi="Times New Roman"/>
          <w:spacing w:val="-8"/>
          <w:sz w:val="24"/>
          <w:szCs w:val="24"/>
        </w:rPr>
        <w:t xml:space="preserve"> (кра</w:t>
      </w:r>
      <w:r w:rsidRPr="0008730E">
        <w:rPr>
          <w:rFonts w:ascii="Times New Roman" w:hAnsi="Times New Roman"/>
          <w:spacing w:val="-8"/>
          <w:sz w:val="24"/>
          <w:szCs w:val="24"/>
        </w:rPr>
        <w:t>т</w:t>
      </w:r>
      <w:r w:rsidRPr="0008730E">
        <w:rPr>
          <w:rFonts w:ascii="Times New Roman" w:hAnsi="Times New Roman"/>
          <w:spacing w:val="-8"/>
          <w:sz w:val="24"/>
          <w:szCs w:val="24"/>
        </w:rPr>
        <w:t>кое причастие).(Сложноподчиненное предложение</w:t>
      </w:r>
      <w:r w:rsidRPr="0008730E">
        <w:rPr>
          <w:rFonts w:ascii="Times New Roman" w:hAnsi="Times New Roman"/>
          <w:spacing w:val="-2"/>
          <w:sz w:val="24"/>
          <w:szCs w:val="24"/>
        </w:rPr>
        <w:t>: придаточная часть внутри главной выделяе</w:t>
      </w:r>
      <w:r w:rsidRPr="0008730E">
        <w:rPr>
          <w:rFonts w:ascii="Times New Roman" w:hAnsi="Times New Roman"/>
          <w:spacing w:val="-2"/>
          <w:sz w:val="24"/>
          <w:szCs w:val="24"/>
        </w:rPr>
        <w:t>т</w:t>
      </w:r>
      <w:r w:rsidRPr="0008730E">
        <w:rPr>
          <w:rFonts w:ascii="Times New Roman" w:hAnsi="Times New Roman"/>
          <w:spacing w:val="-2"/>
          <w:sz w:val="24"/>
          <w:szCs w:val="24"/>
        </w:rPr>
        <w:t>ся запятыми.)</w:t>
      </w:r>
    </w:p>
    <w:p w:rsidR="006B13A2" w:rsidRPr="0008730E" w:rsidRDefault="006B13A2" w:rsidP="006B13A2">
      <w:pPr>
        <w:pBdr>
          <w:top w:val="single" w:sz="4" w:space="1" w:color="auto"/>
          <w:left w:val="single" w:sz="4" w:space="4" w:color="auto"/>
          <w:bottom w:val="single" w:sz="4" w:space="1" w:color="auto"/>
          <w:right w:val="single" w:sz="4" w:space="4" w:color="auto"/>
        </w:pBdr>
        <w:rPr>
          <w:rFonts w:ascii="Times New Roman" w:hAnsi="Times New Roman"/>
          <w:i/>
          <w:spacing w:val="-8"/>
          <w:sz w:val="24"/>
          <w:szCs w:val="24"/>
        </w:rPr>
      </w:pPr>
      <w:r w:rsidRPr="0008730E">
        <w:rPr>
          <w:rFonts w:ascii="Times New Roman" w:hAnsi="Times New Roman"/>
          <w:i/>
          <w:spacing w:val="-8"/>
          <w:sz w:val="24"/>
          <w:szCs w:val="24"/>
        </w:rPr>
        <w:t xml:space="preserve">Оркестр играл «Неоконченную </w:t>
      </w:r>
      <w:r w:rsidRPr="0008730E">
        <w:rPr>
          <w:rFonts w:ascii="Times New Roman" w:hAnsi="Times New Roman"/>
          <w:spacing w:val="-8"/>
          <w:sz w:val="24"/>
          <w:szCs w:val="24"/>
        </w:rPr>
        <w:t xml:space="preserve">(нет зависимых слов) </w:t>
      </w:r>
      <w:r w:rsidRPr="0008730E">
        <w:rPr>
          <w:rFonts w:ascii="Times New Roman" w:hAnsi="Times New Roman"/>
          <w:i/>
          <w:spacing w:val="-8"/>
          <w:sz w:val="24"/>
          <w:szCs w:val="24"/>
        </w:rPr>
        <w:t>симфонию» Шуберта.</w:t>
      </w:r>
    </w:p>
    <w:p w:rsidR="006B13A2" w:rsidRPr="0008730E" w:rsidRDefault="006B13A2" w:rsidP="006B13A2">
      <w:pPr>
        <w:pBdr>
          <w:top w:val="single" w:sz="4" w:space="1" w:color="auto"/>
          <w:left w:val="single" w:sz="4" w:space="4" w:color="auto"/>
          <w:bottom w:val="single" w:sz="4" w:space="1" w:color="auto"/>
          <w:right w:val="single" w:sz="4" w:space="4" w:color="auto"/>
        </w:pBdr>
        <w:rPr>
          <w:rFonts w:ascii="Times New Roman" w:hAnsi="Times New Roman"/>
          <w:i/>
          <w:spacing w:val="-6"/>
          <w:sz w:val="24"/>
          <w:szCs w:val="24"/>
        </w:rPr>
      </w:pPr>
      <w:r w:rsidRPr="0008730E">
        <w:rPr>
          <w:rFonts w:ascii="Times New Roman" w:hAnsi="Times New Roman"/>
          <w:i/>
          <w:spacing w:val="-6"/>
          <w:sz w:val="24"/>
          <w:szCs w:val="24"/>
        </w:rPr>
        <w:t xml:space="preserve">Не скошенная вовремя пшеница </w:t>
      </w:r>
      <w:r w:rsidRPr="0008730E">
        <w:rPr>
          <w:rFonts w:ascii="Times New Roman" w:hAnsi="Times New Roman"/>
          <w:spacing w:val="-6"/>
          <w:sz w:val="24"/>
          <w:szCs w:val="24"/>
        </w:rPr>
        <w:t xml:space="preserve">(есть зависимое слово) </w:t>
      </w:r>
      <w:r w:rsidRPr="0008730E">
        <w:rPr>
          <w:rFonts w:ascii="Times New Roman" w:hAnsi="Times New Roman"/>
          <w:i/>
          <w:spacing w:val="-6"/>
          <w:sz w:val="24"/>
          <w:szCs w:val="24"/>
        </w:rPr>
        <w:t>стала осыпаться.</w:t>
      </w:r>
    </w:p>
    <w:p w:rsidR="006B13A2" w:rsidRPr="0008730E" w:rsidRDefault="006B13A2" w:rsidP="006B13A2">
      <w:pPr>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08730E">
        <w:rPr>
          <w:rFonts w:ascii="Times New Roman" w:hAnsi="Times New Roman"/>
          <w:i/>
          <w:sz w:val="24"/>
          <w:szCs w:val="24"/>
        </w:rPr>
        <w:t xml:space="preserve">На севере Кольского полуострова расположен порт Мурманск, не замерзающий </w:t>
      </w:r>
      <w:r w:rsidRPr="0008730E">
        <w:rPr>
          <w:rFonts w:ascii="Times New Roman" w:hAnsi="Times New Roman"/>
          <w:sz w:val="24"/>
          <w:szCs w:val="24"/>
        </w:rPr>
        <w:t>(есть зав</w:t>
      </w:r>
      <w:r w:rsidRPr="0008730E">
        <w:rPr>
          <w:rFonts w:ascii="Times New Roman" w:hAnsi="Times New Roman"/>
          <w:sz w:val="24"/>
          <w:szCs w:val="24"/>
        </w:rPr>
        <w:t>и</w:t>
      </w:r>
      <w:r w:rsidRPr="0008730E">
        <w:rPr>
          <w:rFonts w:ascii="Times New Roman" w:hAnsi="Times New Roman"/>
          <w:sz w:val="24"/>
          <w:szCs w:val="24"/>
        </w:rPr>
        <w:t xml:space="preserve">симые слова) </w:t>
      </w:r>
      <w:r w:rsidRPr="0008730E">
        <w:rPr>
          <w:rFonts w:ascii="Times New Roman" w:hAnsi="Times New Roman"/>
          <w:i/>
          <w:sz w:val="24"/>
          <w:szCs w:val="24"/>
        </w:rPr>
        <w:t xml:space="preserve">даже зимой. </w:t>
      </w:r>
      <w:r w:rsidRPr="0008730E">
        <w:rPr>
          <w:rFonts w:ascii="Times New Roman" w:hAnsi="Times New Roman"/>
          <w:sz w:val="24"/>
          <w:szCs w:val="24"/>
        </w:rPr>
        <w:t>(Причастный оборот после определяемого слова отделяется зап</w:t>
      </w:r>
      <w:r w:rsidRPr="0008730E">
        <w:rPr>
          <w:rFonts w:ascii="Times New Roman" w:hAnsi="Times New Roman"/>
          <w:sz w:val="24"/>
          <w:szCs w:val="24"/>
        </w:rPr>
        <w:t>я</w:t>
      </w:r>
      <w:r w:rsidRPr="0008730E">
        <w:rPr>
          <w:rFonts w:ascii="Times New Roman" w:hAnsi="Times New Roman"/>
          <w:sz w:val="24"/>
          <w:szCs w:val="24"/>
        </w:rPr>
        <w:t>той).</w:t>
      </w:r>
    </w:p>
    <w:p w:rsidR="006B13A2" w:rsidRPr="0008730E" w:rsidRDefault="006B13A2" w:rsidP="006B13A2">
      <w:pPr>
        <w:rPr>
          <w:rFonts w:ascii="Times New Roman" w:hAnsi="Times New Roman"/>
          <w:b/>
          <w:sz w:val="24"/>
          <w:szCs w:val="24"/>
        </w:rPr>
      </w:pPr>
      <w:r w:rsidRPr="0008730E">
        <w:rPr>
          <w:rFonts w:ascii="Times New Roman" w:hAnsi="Times New Roman"/>
          <w:sz w:val="24"/>
          <w:szCs w:val="24"/>
        </w:rPr>
        <w:t xml:space="preserve">Задание №2: </w:t>
      </w:r>
      <w:r w:rsidRPr="0008730E">
        <w:rPr>
          <w:rFonts w:ascii="Times New Roman" w:hAnsi="Times New Roman"/>
          <w:b/>
          <w:sz w:val="24"/>
          <w:szCs w:val="24"/>
        </w:rPr>
        <w:t>Мотивационный момент: Приём «Кто быстрее?»</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Преподаватель засекает время, за которое команды выполнят задание. Кто быстрее – тот п</w:t>
      </w:r>
      <w:r w:rsidRPr="0008730E">
        <w:rPr>
          <w:rFonts w:ascii="Times New Roman" w:hAnsi="Times New Roman"/>
          <w:sz w:val="24"/>
          <w:szCs w:val="24"/>
        </w:rPr>
        <w:t>о</w:t>
      </w:r>
      <w:r w:rsidRPr="0008730E">
        <w:rPr>
          <w:rFonts w:ascii="Times New Roman" w:hAnsi="Times New Roman"/>
          <w:sz w:val="24"/>
          <w:szCs w:val="24"/>
        </w:rPr>
        <w:t>бедил в поединке (за неверные ответы – штрафные баллы).</w:t>
      </w:r>
    </w:p>
    <w:tbl>
      <w:tblPr>
        <w:tblStyle w:val="a6"/>
        <w:tblW w:w="64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988"/>
        <w:gridCol w:w="360"/>
        <w:gridCol w:w="3060"/>
      </w:tblGrid>
      <w:tr w:rsidR="006B13A2" w:rsidRPr="0008730E" w:rsidTr="0050145B">
        <w:tc>
          <w:tcPr>
            <w:tcW w:w="2988" w:type="dxa"/>
            <w:tcBorders>
              <w:bottom w:val="single" w:sz="4" w:space="0" w:color="auto"/>
            </w:tcBorders>
          </w:tcPr>
          <w:p w:rsidR="006B13A2" w:rsidRPr="0008730E" w:rsidRDefault="006B13A2" w:rsidP="0050145B">
            <w:pPr>
              <w:rPr>
                <w:rFonts w:ascii="Times New Roman" w:hAnsi="Times New Roman"/>
                <w:sz w:val="24"/>
                <w:szCs w:val="24"/>
              </w:rPr>
            </w:pPr>
            <w:r w:rsidRPr="0008730E">
              <w:rPr>
                <w:rFonts w:ascii="Times New Roman" w:hAnsi="Times New Roman"/>
                <w:sz w:val="24"/>
                <w:szCs w:val="24"/>
              </w:rPr>
              <w:t>Карточка №2 для I кома</w:t>
            </w:r>
            <w:r w:rsidRPr="0008730E">
              <w:rPr>
                <w:rFonts w:ascii="Times New Roman" w:hAnsi="Times New Roman"/>
                <w:sz w:val="24"/>
                <w:szCs w:val="24"/>
              </w:rPr>
              <w:t>н</w:t>
            </w:r>
            <w:r w:rsidRPr="0008730E">
              <w:rPr>
                <w:rFonts w:ascii="Times New Roman" w:hAnsi="Times New Roman"/>
                <w:sz w:val="24"/>
                <w:szCs w:val="24"/>
              </w:rPr>
              <w:t>ды</w:t>
            </w:r>
          </w:p>
        </w:tc>
        <w:tc>
          <w:tcPr>
            <w:tcW w:w="360" w:type="dxa"/>
          </w:tcPr>
          <w:p w:rsidR="006B13A2" w:rsidRPr="0008730E" w:rsidRDefault="006B13A2" w:rsidP="0050145B">
            <w:pPr>
              <w:rPr>
                <w:rFonts w:ascii="Times New Roman" w:hAnsi="Times New Roman"/>
                <w:sz w:val="24"/>
                <w:szCs w:val="24"/>
              </w:rPr>
            </w:pPr>
          </w:p>
        </w:tc>
        <w:tc>
          <w:tcPr>
            <w:tcW w:w="3060" w:type="dxa"/>
            <w:tcBorders>
              <w:bottom w:val="single" w:sz="4" w:space="0" w:color="auto"/>
            </w:tcBorders>
          </w:tcPr>
          <w:p w:rsidR="006B13A2" w:rsidRPr="0008730E" w:rsidRDefault="006B13A2" w:rsidP="0050145B">
            <w:pPr>
              <w:rPr>
                <w:rFonts w:ascii="Times New Roman" w:hAnsi="Times New Roman"/>
                <w:sz w:val="24"/>
                <w:szCs w:val="24"/>
              </w:rPr>
            </w:pPr>
            <w:r w:rsidRPr="0008730E">
              <w:rPr>
                <w:rFonts w:ascii="Times New Roman" w:hAnsi="Times New Roman"/>
                <w:sz w:val="24"/>
                <w:szCs w:val="24"/>
              </w:rPr>
              <w:t>Карточка №2 для II кома</w:t>
            </w:r>
            <w:r w:rsidRPr="0008730E">
              <w:rPr>
                <w:rFonts w:ascii="Times New Roman" w:hAnsi="Times New Roman"/>
                <w:sz w:val="24"/>
                <w:szCs w:val="24"/>
              </w:rPr>
              <w:t>н</w:t>
            </w:r>
            <w:r w:rsidRPr="0008730E">
              <w:rPr>
                <w:rFonts w:ascii="Times New Roman" w:hAnsi="Times New Roman"/>
                <w:sz w:val="24"/>
                <w:szCs w:val="24"/>
              </w:rPr>
              <w:t>ды</w:t>
            </w:r>
          </w:p>
        </w:tc>
      </w:tr>
      <w:tr w:rsidR="006B13A2" w:rsidRPr="0008730E" w:rsidTr="0050145B">
        <w:trPr>
          <w:trHeight w:val="397"/>
        </w:trPr>
        <w:tc>
          <w:tcPr>
            <w:tcW w:w="2988"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(Не) зависимый человек</w:t>
            </w:r>
          </w:p>
        </w:tc>
        <w:tc>
          <w:tcPr>
            <w:tcW w:w="360" w:type="dxa"/>
            <w:tcBorders>
              <w:left w:val="single" w:sz="4" w:space="0" w:color="auto"/>
              <w:right w:val="single" w:sz="4" w:space="0" w:color="auto"/>
            </w:tcBorders>
          </w:tcPr>
          <w:p w:rsidR="006B13A2" w:rsidRPr="0008730E" w:rsidRDefault="006B13A2" w:rsidP="0050145B">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(Не) преодолимые трудн</w:t>
            </w:r>
            <w:r w:rsidRPr="0008730E">
              <w:rPr>
                <w:rFonts w:ascii="Times New Roman" w:hAnsi="Times New Roman"/>
                <w:i/>
                <w:sz w:val="24"/>
                <w:szCs w:val="24"/>
              </w:rPr>
              <w:t>о</w:t>
            </w:r>
            <w:r w:rsidRPr="0008730E">
              <w:rPr>
                <w:rFonts w:ascii="Times New Roman" w:hAnsi="Times New Roman"/>
                <w:i/>
                <w:sz w:val="24"/>
                <w:szCs w:val="24"/>
              </w:rPr>
              <w:t>сти</w:t>
            </w:r>
          </w:p>
        </w:tc>
      </w:tr>
      <w:tr w:rsidR="006B13A2" w:rsidRPr="0008730E" w:rsidTr="0050145B">
        <w:trPr>
          <w:trHeight w:val="397"/>
        </w:trPr>
        <w:tc>
          <w:tcPr>
            <w:tcW w:w="2988"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(Не) замеченная мною ошибка</w:t>
            </w:r>
          </w:p>
        </w:tc>
        <w:tc>
          <w:tcPr>
            <w:tcW w:w="360" w:type="dxa"/>
            <w:tcBorders>
              <w:left w:val="single" w:sz="4" w:space="0" w:color="auto"/>
              <w:right w:val="single" w:sz="4" w:space="0" w:color="auto"/>
            </w:tcBorders>
          </w:tcPr>
          <w:p w:rsidR="006B13A2" w:rsidRPr="0008730E" w:rsidRDefault="006B13A2" w:rsidP="0050145B">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pacing w:val="-4"/>
                <w:sz w:val="24"/>
                <w:szCs w:val="24"/>
              </w:rPr>
            </w:pPr>
            <w:r w:rsidRPr="0008730E">
              <w:rPr>
                <w:rFonts w:ascii="Times New Roman" w:hAnsi="Times New Roman"/>
                <w:i/>
                <w:spacing w:val="-4"/>
                <w:sz w:val="24"/>
                <w:szCs w:val="24"/>
              </w:rPr>
              <w:t>(Не) решенный правлением вопрос</w:t>
            </w:r>
          </w:p>
        </w:tc>
      </w:tr>
      <w:tr w:rsidR="006B13A2" w:rsidRPr="0008730E" w:rsidTr="0050145B">
        <w:trPr>
          <w:trHeight w:val="397"/>
        </w:trPr>
        <w:tc>
          <w:tcPr>
            <w:tcW w:w="2988"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(Не) заменимый помощник</w:t>
            </w:r>
          </w:p>
        </w:tc>
        <w:tc>
          <w:tcPr>
            <w:tcW w:w="360" w:type="dxa"/>
            <w:tcBorders>
              <w:left w:val="single" w:sz="4" w:space="0" w:color="auto"/>
              <w:right w:val="single" w:sz="4" w:space="0" w:color="auto"/>
            </w:tcBorders>
          </w:tcPr>
          <w:p w:rsidR="006B13A2" w:rsidRPr="0008730E" w:rsidRDefault="006B13A2" w:rsidP="0050145B">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(Не) забываемое путеш</w:t>
            </w:r>
            <w:r w:rsidRPr="0008730E">
              <w:rPr>
                <w:rFonts w:ascii="Times New Roman" w:hAnsi="Times New Roman"/>
                <w:i/>
                <w:sz w:val="24"/>
                <w:szCs w:val="24"/>
              </w:rPr>
              <w:t>е</w:t>
            </w:r>
            <w:r w:rsidRPr="0008730E">
              <w:rPr>
                <w:rFonts w:ascii="Times New Roman" w:hAnsi="Times New Roman"/>
                <w:i/>
                <w:sz w:val="24"/>
                <w:szCs w:val="24"/>
              </w:rPr>
              <w:t>ствие</w:t>
            </w:r>
          </w:p>
        </w:tc>
      </w:tr>
      <w:tr w:rsidR="006B13A2" w:rsidRPr="0008730E" w:rsidTr="0050145B">
        <w:trPr>
          <w:trHeight w:val="397"/>
        </w:trPr>
        <w:tc>
          <w:tcPr>
            <w:tcW w:w="2988"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lastRenderedPageBreak/>
              <w:t>(Не) утомимый работник</w:t>
            </w:r>
          </w:p>
        </w:tc>
        <w:tc>
          <w:tcPr>
            <w:tcW w:w="360" w:type="dxa"/>
            <w:tcBorders>
              <w:left w:val="single" w:sz="4" w:space="0" w:color="auto"/>
              <w:right w:val="single" w:sz="4" w:space="0" w:color="auto"/>
            </w:tcBorders>
          </w:tcPr>
          <w:p w:rsidR="006B13A2" w:rsidRPr="0008730E" w:rsidRDefault="006B13A2" w:rsidP="0050145B">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Ничем (не) нарушаемая тишина</w:t>
            </w:r>
          </w:p>
        </w:tc>
      </w:tr>
      <w:tr w:rsidR="006B13A2" w:rsidRPr="0008730E" w:rsidTr="0050145B">
        <w:trPr>
          <w:trHeight w:val="397"/>
        </w:trPr>
        <w:tc>
          <w:tcPr>
            <w:tcW w:w="2988"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(Не) обозримые сразу пр</w:t>
            </w:r>
            <w:r w:rsidRPr="0008730E">
              <w:rPr>
                <w:rFonts w:ascii="Times New Roman" w:hAnsi="Times New Roman"/>
                <w:i/>
                <w:sz w:val="24"/>
                <w:szCs w:val="24"/>
              </w:rPr>
              <w:t>о</w:t>
            </w:r>
            <w:r w:rsidRPr="0008730E">
              <w:rPr>
                <w:rFonts w:ascii="Times New Roman" w:hAnsi="Times New Roman"/>
                <w:i/>
                <w:sz w:val="24"/>
                <w:szCs w:val="24"/>
              </w:rPr>
              <w:t>сторы</w:t>
            </w:r>
          </w:p>
        </w:tc>
        <w:tc>
          <w:tcPr>
            <w:tcW w:w="360" w:type="dxa"/>
            <w:tcBorders>
              <w:left w:val="single" w:sz="4" w:space="0" w:color="auto"/>
              <w:right w:val="single" w:sz="4" w:space="0" w:color="auto"/>
            </w:tcBorders>
          </w:tcPr>
          <w:p w:rsidR="006B13A2" w:rsidRPr="0008730E" w:rsidRDefault="006B13A2" w:rsidP="0050145B">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(Не) проверяемые ударен</w:t>
            </w:r>
            <w:r w:rsidRPr="0008730E">
              <w:rPr>
                <w:rFonts w:ascii="Times New Roman" w:hAnsi="Times New Roman"/>
                <w:i/>
                <w:sz w:val="24"/>
                <w:szCs w:val="24"/>
              </w:rPr>
              <w:t>и</w:t>
            </w:r>
            <w:r w:rsidRPr="0008730E">
              <w:rPr>
                <w:rFonts w:ascii="Times New Roman" w:hAnsi="Times New Roman"/>
                <w:i/>
                <w:sz w:val="24"/>
                <w:szCs w:val="24"/>
              </w:rPr>
              <w:t>ем орфограммы</w:t>
            </w:r>
          </w:p>
        </w:tc>
      </w:tr>
      <w:tr w:rsidR="006B13A2" w:rsidRPr="0008730E" w:rsidTr="0050145B">
        <w:trPr>
          <w:trHeight w:val="397"/>
        </w:trPr>
        <w:tc>
          <w:tcPr>
            <w:tcW w:w="2988"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(Не) проходимые дебри</w:t>
            </w:r>
          </w:p>
        </w:tc>
        <w:tc>
          <w:tcPr>
            <w:tcW w:w="360" w:type="dxa"/>
            <w:tcBorders>
              <w:left w:val="single" w:sz="4" w:space="0" w:color="auto"/>
              <w:right w:val="single" w:sz="4" w:space="0" w:color="auto"/>
            </w:tcBorders>
          </w:tcPr>
          <w:p w:rsidR="006B13A2" w:rsidRPr="0008730E" w:rsidRDefault="006B13A2" w:rsidP="0050145B">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(Не) замерзающий ручей</w:t>
            </w:r>
          </w:p>
        </w:tc>
      </w:tr>
      <w:tr w:rsidR="006B13A2" w:rsidRPr="0008730E" w:rsidTr="0050145B">
        <w:trPr>
          <w:trHeight w:val="397"/>
        </w:trPr>
        <w:tc>
          <w:tcPr>
            <w:tcW w:w="2988"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(Не) заслуженный мною упрек</w:t>
            </w:r>
          </w:p>
        </w:tc>
        <w:tc>
          <w:tcPr>
            <w:tcW w:w="360" w:type="dxa"/>
            <w:tcBorders>
              <w:left w:val="single" w:sz="4" w:space="0" w:color="auto"/>
              <w:right w:val="single" w:sz="4" w:space="0" w:color="auto"/>
            </w:tcBorders>
          </w:tcPr>
          <w:p w:rsidR="006B13A2" w:rsidRPr="0008730E" w:rsidRDefault="006B13A2" w:rsidP="0050145B">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(Не) написанное письмо</w:t>
            </w:r>
          </w:p>
        </w:tc>
      </w:tr>
      <w:tr w:rsidR="006B13A2" w:rsidRPr="0008730E" w:rsidTr="0050145B">
        <w:trPr>
          <w:trHeight w:val="397"/>
        </w:trPr>
        <w:tc>
          <w:tcPr>
            <w:tcW w:w="2988"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(Не) продуманный ответ</w:t>
            </w:r>
          </w:p>
        </w:tc>
        <w:tc>
          <w:tcPr>
            <w:tcW w:w="360" w:type="dxa"/>
            <w:tcBorders>
              <w:left w:val="single" w:sz="4" w:space="0" w:color="auto"/>
              <w:right w:val="single" w:sz="4" w:space="0" w:color="auto"/>
            </w:tcBorders>
          </w:tcPr>
          <w:p w:rsidR="006B13A2" w:rsidRPr="0008730E" w:rsidRDefault="006B13A2" w:rsidP="0050145B">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(Не) сделанная работа</w:t>
            </w:r>
          </w:p>
        </w:tc>
      </w:tr>
      <w:tr w:rsidR="006B13A2" w:rsidRPr="0008730E" w:rsidTr="0050145B">
        <w:trPr>
          <w:trHeight w:val="397"/>
        </w:trPr>
        <w:tc>
          <w:tcPr>
            <w:tcW w:w="2988"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(Не) примиримые враги.</w:t>
            </w:r>
          </w:p>
        </w:tc>
        <w:tc>
          <w:tcPr>
            <w:tcW w:w="360" w:type="dxa"/>
            <w:tcBorders>
              <w:left w:val="single" w:sz="4" w:space="0" w:color="auto"/>
              <w:right w:val="single" w:sz="4" w:space="0" w:color="auto"/>
            </w:tcBorders>
          </w:tcPr>
          <w:p w:rsidR="006B13A2" w:rsidRPr="0008730E" w:rsidRDefault="006B13A2" w:rsidP="0050145B">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(Не) полученный аванс.</w:t>
            </w:r>
          </w:p>
        </w:tc>
      </w:tr>
      <w:tr w:rsidR="006B13A2" w:rsidRPr="0008730E" w:rsidTr="0050145B">
        <w:trPr>
          <w:trHeight w:val="397"/>
        </w:trPr>
        <w:tc>
          <w:tcPr>
            <w:tcW w:w="2988"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pacing w:val="-10"/>
                <w:sz w:val="24"/>
                <w:szCs w:val="24"/>
              </w:rPr>
            </w:pPr>
            <w:r w:rsidRPr="0008730E">
              <w:rPr>
                <w:rFonts w:ascii="Times New Roman" w:hAnsi="Times New Roman"/>
                <w:i/>
                <w:spacing w:val="-10"/>
                <w:sz w:val="24"/>
                <w:szCs w:val="24"/>
              </w:rPr>
              <w:t>(Не) проверенное учителем задание</w:t>
            </w:r>
          </w:p>
        </w:tc>
        <w:tc>
          <w:tcPr>
            <w:tcW w:w="360" w:type="dxa"/>
            <w:tcBorders>
              <w:left w:val="single" w:sz="4" w:space="0" w:color="auto"/>
              <w:right w:val="single" w:sz="4" w:space="0" w:color="auto"/>
            </w:tcBorders>
          </w:tcPr>
          <w:p w:rsidR="006B13A2" w:rsidRPr="0008730E" w:rsidRDefault="006B13A2" w:rsidP="0050145B">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(Не) сделано задание</w:t>
            </w:r>
          </w:p>
        </w:tc>
      </w:tr>
      <w:tr w:rsidR="006B13A2" w:rsidRPr="0008730E" w:rsidTr="0050145B">
        <w:trPr>
          <w:trHeight w:val="397"/>
        </w:trPr>
        <w:tc>
          <w:tcPr>
            <w:tcW w:w="2988"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(Не) растраченная эне</w:t>
            </w:r>
            <w:r w:rsidRPr="0008730E">
              <w:rPr>
                <w:rFonts w:ascii="Times New Roman" w:hAnsi="Times New Roman"/>
                <w:i/>
                <w:sz w:val="24"/>
                <w:szCs w:val="24"/>
              </w:rPr>
              <w:t>р</w:t>
            </w:r>
            <w:r w:rsidRPr="0008730E">
              <w:rPr>
                <w:rFonts w:ascii="Times New Roman" w:hAnsi="Times New Roman"/>
                <w:i/>
                <w:sz w:val="24"/>
                <w:szCs w:val="24"/>
              </w:rPr>
              <w:t>гия</w:t>
            </w:r>
          </w:p>
        </w:tc>
        <w:tc>
          <w:tcPr>
            <w:tcW w:w="360" w:type="dxa"/>
            <w:tcBorders>
              <w:left w:val="single" w:sz="4" w:space="0" w:color="auto"/>
              <w:right w:val="single" w:sz="4" w:space="0" w:color="auto"/>
            </w:tcBorders>
          </w:tcPr>
          <w:p w:rsidR="006B13A2" w:rsidRPr="0008730E" w:rsidRDefault="006B13A2" w:rsidP="0050145B">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(Не) крашенный мамой пол</w:t>
            </w:r>
          </w:p>
        </w:tc>
      </w:tr>
    </w:tbl>
    <w:p w:rsidR="006B13A2" w:rsidRPr="0008730E" w:rsidRDefault="006B13A2" w:rsidP="006B13A2">
      <w:pPr>
        <w:ind w:firstLine="708"/>
        <w:rPr>
          <w:rFonts w:ascii="Times New Roman" w:hAnsi="Times New Roman"/>
          <w:sz w:val="24"/>
          <w:szCs w:val="24"/>
        </w:rPr>
      </w:pPr>
      <w:r w:rsidRPr="0008730E">
        <w:rPr>
          <w:rFonts w:ascii="Times New Roman" w:hAnsi="Times New Roman"/>
          <w:sz w:val="24"/>
          <w:szCs w:val="24"/>
        </w:rPr>
        <w:t>Ответ к карточкам №2</w:t>
      </w:r>
    </w:p>
    <w:tbl>
      <w:tblPr>
        <w:tblStyle w:val="a6"/>
        <w:tblW w:w="6408" w:type="dxa"/>
        <w:tblLook w:val="01E0"/>
      </w:tblPr>
      <w:tblGrid>
        <w:gridCol w:w="2988"/>
        <w:gridCol w:w="360"/>
        <w:gridCol w:w="3060"/>
      </w:tblGrid>
      <w:tr w:rsidR="006B13A2" w:rsidRPr="0008730E" w:rsidTr="0050145B">
        <w:tc>
          <w:tcPr>
            <w:tcW w:w="2988" w:type="dxa"/>
            <w:tcBorders>
              <w:top w:val="single" w:sz="4" w:space="0" w:color="auto"/>
              <w:left w:val="single" w:sz="4" w:space="0" w:color="auto"/>
              <w:bottom w:val="single" w:sz="4" w:space="0" w:color="auto"/>
              <w:right w:val="single" w:sz="4" w:space="0" w:color="auto"/>
            </w:tcBorders>
            <w:shd w:val="clear" w:color="auto" w:fill="auto"/>
          </w:tcPr>
          <w:p w:rsidR="006B13A2" w:rsidRPr="0008730E" w:rsidRDefault="006B13A2" w:rsidP="0048411D">
            <w:pPr>
              <w:spacing w:after="0" w:line="240" w:lineRule="auto"/>
              <w:rPr>
                <w:rFonts w:ascii="Times New Roman" w:hAnsi="Times New Roman"/>
                <w:sz w:val="24"/>
                <w:szCs w:val="24"/>
              </w:rPr>
            </w:pPr>
            <w:r w:rsidRPr="0008730E">
              <w:rPr>
                <w:rFonts w:ascii="Times New Roman" w:hAnsi="Times New Roman"/>
                <w:sz w:val="24"/>
                <w:szCs w:val="24"/>
              </w:rPr>
              <w:t>Карточка №2 для I кома</w:t>
            </w:r>
            <w:r w:rsidRPr="0008730E">
              <w:rPr>
                <w:rFonts w:ascii="Times New Roman" w:hAnsi="Times New Roman"/>
                <w:sz w:val="24"/>
                <w:szCs w:val="24"/>
              </w:rPr>
              <w:t>н</w:t>
            </w:r>
            <w:r w:rsidRPr="0008730E">
              <w:rPr>
                <w:rFonts w:ascii="Times New Roman" w:hAnsi="Times New Roman"/>
                <w:sz w:val="24"/>
                <w:szCs w:val="24"/>
              </w:rPr>
              <w:t>ды</w:t>
            </w: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6B13A2" w:rsidRPr="0008730E" w:rsidRDefault="006B13A2" w:rsidP="0048411D">
            <w:pPr>
              <w:spacing w:after="0" w:line="240" w:lineRule="auto"/>
              <w:rPr>
                <w:rFonts w:ascii="Times New Roman" w:hAnsi="Times New Roman"/>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6B13A2" w:rsidRPr="0008730E" w:rsidRDefault="006B13A2" w:rsidP="0048411D">
            <w:pPr>
              <w:spacing w:after="0" w:line="240" w:lineRule="auto"/>
              <w:rPr>
                <w:rFonts w:ascii="Times New Roman" w:hAnsi="Times New Roman"/>
                <w:sz w:val="24"/>
                <w:szCs w:val="24"/>
              </w:rPr>
            </w:pPr>
            <w:r w:rsidRPr="0008730E">
              <w:rPr>
                <w:rFonts w:ascii="Times New Roman" w:hAnsi="Times New Roman"/>
                <w:sz w:val="24"/>
                <w:szCs w:val="24"/>
              </w:rPr>
              <w:t>Карточка №2 для II кома</w:t>
            </w:r>
            <w:r w:rsidRPr="0008730E">
              <w:rPr>
                <w:rFonts w:ascii="Times New Roman" w:hAnsi="Times New Roman"/>
                <w:sz w:val="24"/>
                <w:szCs w:val="24"/>
              </w:rPr>
              <w:t>н</w:t>
            </w:r>
            <w:r w:rsidRPr="0008730E">
              <w:rPr>
                <w:rFonts w:ascii="Times New Roman" w:hAnsi="Times New Roman"/>
                <w:sz w:val="24"/>
                <w:szCs w:val="24"/>
              </w:rPr>
              <w:t>ды</w:t>
            </w:r>
          </w:p>
        </w:tc>
      </w:tr>
      <w:tr w:rsidR="006B13A2" w:rsidRPr="0008730E" w:rsidTr="0050145B">
        <w:trPr>
          <w:trHeight w:val="397"/>
        </w:trPr>
        <w:tc>
          <w:tcPr>
            <w:tcW w:w="2988"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EE6AE9" w:rsidP="0048411D">
            <w:pPr>
              <w:spacing w:after="0" w:line="240" w:lineRule="auto"/>
              <w:rPr>
                <w:rFonts w:ascii="Times New Roman" w:hAnsi="Times New Roman"/>
                <w:i/>
                <w:sz w:val="24"/>
                <w:szCs w:val="24"/>
              </w:rPr>
            </w:pPr>
            <w:r w:rsidRPr="00EE6AE9">
              <w:rPr>
                <w:rFonts w:ascii="Times New Roman" w:hAnsi="Times New Roman"/>
                <w:noProof/>
                <w:sz w:val="24"/>
                <w:szCs w:val="24"/>
                <w:lang w:eastAsia="ru-RU"/>
              </w:rPr>
              <w:pict>
                <v:shape id="Freeform 105" o:spid="_x0000_s1146" style="position:absolute;margin-left:-1.7pt;margin-top:7.8pt;width:19.25pt;height:9.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" path="m,l360,r,180e" filled="f">
                  <v:path arrowok="t" o:connecttype="custom" o:connectlocs="0,0;244475,0;244475,118745" o:connectangles="0,0,0"/>
                </v:shape>
              </w:pic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pacing w:val="60"/>
                <w:sz w:val="24"/>
                <w:szCs w:val="24"/>
              </w:rPr>
              <w:t>Независимый</w:t>
            </w:r>
            <w:r w:rsidRPr="0008730E">
              <w:rPr>
                <w:rFonts w:ascii="Times New Roman" w:hAnsi="Times New Roman"/>
                <w:i/>
                <w:sz w:val="24"/>
                <w:szCs w:val="24"/>
              </w:rPr>
              <w:t xml:space="preserve"> чел</w:t>
            </w:r>
            <w:r w:rsidRPr="0008730E">
              <w:rPr>
                <w:rFonts w:ascii="Times New Roman" w:hAnsi="Times New Roman"/>
                <w:i/>
                <w:sz w:val="24"/>
                <w:szCs w:val="24"/>
              </w:rPr>
              <w:t>о</w:t>
            </w:r>
            <w:r w:rsidRPr="0008730E">
              <w:rPr>
                <w:rFonts w:ascii="Times New Roman" w:hAnsi="Times New Roman"/>
                <w:i/>
                <w:sz w:val="24"/>
                <w:szCs w:val="24"/>
              </w:rPr>
              <w:t>век</w:t>
            </w:r>
          </w:p>
        </w:tc>
        <w:tc>
          <w:tcPr>
            <w:tcW w:w="360"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6B13A2" w:rsidP="0048411D">
            <w:pPr>
              <w:spacing w:after="0" w:line="240" w:lineRule="auto"/>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EE6AE9" w:rsidP="0048411D">
            <w:pPr>
              <w:spacing w:after="0" w:line="240" w:lineRule="auto"/>
              <w:rPr>
                <w:rFonts w:ascii="Times New Roman" w:hAnsi="Times New Roman"/>
                <w:i/>
                <w:spacing w:val="60"/>
                <w:sz w:val="24"/>
                <w:szCs w:val="24"/>
              </w:rPr>
            </w:pPr>
            <w:r w:rsidRPr="00EE6AE9">
              <w:rPr>
                <w:rFonts w:ascii="Times New Roman" w:hAnsi="Times New Roman"/>
                <w:noProof/>
                <w:sz w:val="24"/>
                <w:szCs w:val="24"/>
                <w:lang w:eastAsia="ru-RU"/>
              </w:rPr>
              <w:pict>
                <v:shape id="Freeform 106" o:spid="_x0000_s1145" style="position:absolute;margin-left:-1.55pt;margin-top:7.55pt;width:19.25pt;height:9.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" path="m,l360,r,180e" filled="f">
                  <v:path arrowok="t" o:connecttype="custom" o:connectlocs="0,0;244475,0;244475,118745" o:connectangles="0,0,0"/>
                </v:shape>
              </w:pic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pacing w:val="60"/>
                <w:sz w:val="24"/>
                <w:szCs w:val="24"/>
              </w:rPr>
              <w:t>Непреодолимые</w:t>
            </w:r>
            <w:r w:rsidRPr="0008730E">
              <w:rPr>
                <w:rFonts w:ascii="Times New Roman" w:hAnsi="Times New Roman"/>
                <w:i/>
                <w:sz w:val="24"/>
                <w:szCs w:val="24"/>
              </w:rPr>
              <w:t xml:space="preserve"> трудности</w:t>
            </w:r>
          </w:p>
        </w:tc>
      </w:tr>
      <w:tr w:rsidR="006B13A2" w:rsidRPr="0008730E" w:rsidTr="0050145B">
        <w:trPr>
          <w:trHeight w:val="397"/>
        </w:trPr>
        <w:tc>
          <w:tcPr>
            <w:tcW w:w="2988" w:type="dxa"/>
            <w:tcBorders>
              <w:top w:val="single" w:sz="4" w:space="0" w:color="auto"/>
              <w:left w:val="single" w:sz="4" w:space="0" w:color="auto"/>
              <w:bottom w:val="single" w:sz="4" w:space="0" w:color="auto"/>
              <w:right w:val="single" w:sz="4" w:space="0" w:color="auto"/>
            </w:tcBorders>
            <w:shd w:val="clear" w:color="auto" w:fill="auto"/>
          </w:tcPr>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z w:val="24"/>
                <w:szCs w:val="24"/>
              </w:rPr>
              <w:t>Не замеченная мною ошибка</w:t>
            </w:r>
          </w:p>
        </w:tc>
        <w:tc>
          <w:tcPr>
            <w:tcW w:w="360"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6B13A2" w:rsidP="0048411D">
            <w:pPr>
              <w:spacing w:after="0" w:line="240" w:lineRule="auto"/>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6B13A2" w:rsidRPr="0008730E" w:rsidRDefault="006B13A2" w:rsidP="0048411D">
            <w:pPr>
              <w:spacing w:after="0" w:line="240" w:lineRule="auto"/>
              <w:rPr>
                <w:rFonts w:ascii="Times New Roman" w:hAnsi="Times New Roman"/>
                <w:i/>
                <w:spacing w:val="-4"/>
                <w:sz w:val="24"/>
                <w:szCs w:val="24"/>
              </w:rPr>
            </w:pPr>
            <w:r w:rsidRPr="0008730E">
              <w:rPr>
                <w:rFonts w:ascii="Times New Roman" w:hAnsi="Times New Roman"/>
                <w:i/>
                <w:spacing w:val="-4"/>
                <w:sz w:val="24"/>
                <w:szCs w:val="24"/>
              </w:rPr>
              <w:t>Не решенный правлением вопрос</w:t>
            </w:r>
          </w:p>
        </w:tc>
      </w:tr>
      <w:tr w:rsidR="006B13A2" w:rsidRPr="0008730E" w:rsidTr="0050145B">
        <w:trPr>
          <w:trHeight w:val="397"/>
        </w:trPr>
        <w:tc>
          <w:tcPr>
            <w:tcW w:w="2988"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EE6AE9" w:rsidP="0048411D">
            <w:pPr>
              <w:spacing w:after="0" w:line="240" w:lineRule="auto"/>
              <w:rPr>
                <w:rFonts w:ascii="Times New Roman" w:hAnsi="Times New Roman"/>
                <w:i/>
                <w:spacing w:val="60"/>
                <w:sz w:val="24"/>
                <w:szCs w:val="24"/>
              </w:rPr>
            </w:pPr>
            <w:r w:rsidRPr="00EE6AE9">
              <w:rPr>
                <w:rFonts w:ascii="Times New Roman" w:hAnsi="Times New Roman"/>
                <w:noProof/>
                <w:sz w:val="24"/>
                <w:szCs w:val="24"/>
                <w:lang w:eastAsia="ru-RU"/>
              </w:rPr>
              <w:pict>
                <v:shape id="Freeform 108" o:spid="_x0000_s1144" style="position:absolute;margin-left:-1.4pt;margin-top:6.95pt;width:19.25pt;height:9.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" path="m,l360,r,180e" filled="f">
                  <v:path arrowok="t" o:connecttype="custom" o:connectlocs="0,0;244475,0;244475,118745" o:connectangles="0,0,0"/>
                </v:shape>
              </w:pic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pacing w:val="60"/>
                <w:sz w:val="24"/>
                <w:szCs w:val="24"/>
              </w:rPr>
              <w:t>Незаменимый</w:t>
            </w:r>
            <w:r w:rsidRPr="0008730E">
              <w:rPr>
                <w:rFonts w:ascii="Times New Roman" w:hAnsi="Times New Roman"/>
                <w:i/>
                <w:sz w:val="24"/>
                <w:szCs w:val="24"/>
              </w:rPr>
              <w:t xml:space="preserve"> п</w:t>
            </w:r>
            <w:r w:rsidRPr="0008730E">
              <w:rPr>
                <w:rFonts w:ascii="Times New Roman" w:hAnsi="Times New Roman"/>
                <w:i/>
                <w:sz w:val="24"/>
                <w:szCs w:val="24"/>
              </w:rPr>
              <w:t>о</w:t>
            </w:r>
            <w:r w:rsidRPr="0008730E">
              <w:rPr>
                <w:rFonts w:ascii="Times New Roman" w:hAnsi="Times New Roman"/>
                <w:i/>
                <w:sz w:val="24"/>
                <w:szCs w:val="24"/>
              </w:rPr>
              <w:t>мощник</w:t>
            </w:r>
          </w:p>
        </w:tc>
        <w:tc>
          <w:tcPr>
            <w:tcW w:w="360"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6B13A2" w:rsidP="0048411D">
            <w:pPr>
              <w:spacing w:after="0" w:line="240" w:lineRule="auto"/>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EE6AE9" w:rsidP="0048411D">
            <w:pPr>
              <w:spacing w:after="0" w:line="240" w:lineRule="auto"/>
              <w:rPr>
                <w:rFonts w:ascii="Times New Roman" w:hAnsi="Times New Roman"/>
                <w:i/>
                <w:spacing w:val="60"/>
                <w:sz w:val="24"/>
                <w:szCs w:val="24"/>
              </w:rPr>
            </w:pPr>
            <w:r w:rsidRPr="00EE6AE9">
              <w:rPr>
                <w:rFonts w:ascii="Times New Roman" w:hAnsi="Times New Roman"/>
                <w:noProof/>
                <w:sz w:val="24"/>
                <w:szCs w:val="24"/>
                <w:lang w:eastAsia="ru-RU"/>
              </w:rPr>
              <w:pict>
                <v:shape id="Freeform 107" o:spid="_x0000_s1143" style="position:absolute;margin-left:-1.35pt;margin-top:8.4pt;width:19.25pt;height:9.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" path="m,l360,r,180e" filled="f">
                  <v:path arrowok="t" o:connecttype="custom" o:connectlocs="0,0;244475,0;244475,118745" o:connectangles="0,0,0"/>
                </v:shape>
              </w:pic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pacing w:val="60"/>
                <w:sz w:val="24"/>
                <w:szCs w:val="24"/>
              </w:rPr>
              <w:t>Незабываемое</w:t>
            </w:r>
            <w:r w:rsidRPr="0008730E">
              <w:rPr>
                <w:rFonts w:ascii="Times New Roman" w:hAnsi="Times New Roman"/>
                <w:i/>
                <w:sz w:val="24"/>
                <w:szCs w:val="24"/>
              </w:rPr>
              <w:t xml:space="preserve"> п</w:t>
            </w:r>
            <w:r w:rsidRPr="0008730E">
              <w:rPr>
                <w:rFonts w:ascii="Times New Roman" w:hAnsi="Times New Roman"/>
                <w:i/>
                <w:sz w:val="24"/>
                <w:szCs w:val="24"/>
              </w:rPr>
              <w:t>у</w:t>
            </w:r>
            <w:r w:rsidRPr="0008730E">
              <w:rPr>
                <w:rFonts w:ascii="Times New Roman" w:hAnsi="Times New Roman"/>
                <w:i/>
                <w:sz w:val="24"/>
                <w:szCs w:val="24"/>
              </w:rPr>
              <w:t>тешествие</w:t>
            </w:r>
          </w:p>
        </w:tc>
      </w:tr>
      <w:tr w:rsidR="006B13A2" w:rsidRPr="0008730E" w:rsidTr="0050145B">
        <w:trPr>
          <w:trHeight w:val="397"/>
        </w:trPr>
        <w:tc>
          <w:tcPr>
            <w:tcW w:w="2988"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EE6AE9" w:rsidP="0048411D">
            <w:pPr>
              <w:spacing w:after="0" w:line="240" w:lineRule="auto"/>
              <w:rPr>
                <w:rFonts w:ascii="Times New Roman" w:hAnsi="Times New Roman"/>
                <w:i/>
                <w:spacing w:val="60"/>
                <w:sz w:val="24"/>
                <w:szCs w:val="24"/>
              </w:rPr>
            </w:pPr>
            <w:r w:rsidRPr="00EE6AE9">
              <w:rPr>
                <w:rFonts w:ascii="Times New Roman" w:hAnsi="Times New Roman"/>
                <w:noProof/>
                <w:sz w:val="24"/>
                <w:szCs w:val="24"/>
                <w:lang w:eastAsia="ru-RU"/>
              </w:rPr>
              <w:pict>
                <v:shape id="Freeform 109" o:spid="_x0000_s1142" style="position:absolute;margin-left:-1.85pt;margin-top:7.45pt;width:19.25pt;height:9.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" path="m,l360,r,180e" filled="f">
                  <v:path arrowok="t" o:connecttype="custom" o:connectlocs="0,0;244475,0;244475,118745" o:connectangles="0,0,0"/>
                </v:shape>
              </w:pic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pacing w:val="60"/>
                <w:sz w:val="24"/>
                <w:szCs w:val="24"/>
              </w:rPr>
              <w:t>Неутомимый</w:t>
            </w:r>
            <w:r w:rsidRPr="0008730E">
              <w:rPr>
                <w:rFonts w:ascii="Times New Roman" w:hAnsi="Times New Roman"/>
                <w:i/>
                <w:sz w:val="24"/>
                <w:szCs w:val="24"/>
              </w:rPr>
              <w:t xml:space="preserve"> р</w:t>
            </w:r>
            <w:r w:rsidRPr="0008730E">
              <w:rPr>
                <w:rFonts w:ascii="Times New Roman" w:hAnsi="Times New Roman"/>
                <w:i/>
                <w:sz w:val="24"/>
                <w:szCs w:val="24"/>
              </w:rPr>
              <w:t>а</w:t>
            </w:r>
            <w:r w:rsidRPr="0008730E">
              <w:rPr>
                <w:rFonts w:ascii="Times New Roman" w:hAnsi="Times New Roman"/>
                <w:i/>
                <w:sz w:val="24"/>
                <w:szCs w:val="24"/>
              </w:rPr>
              <w:t>ботник</w:t>
            </w:r>
          </w:p>
        </w:tc>
        <w:tc>
          <w:tcPr>
            <w:tcW w:w="360"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6B13A2" w:rsidP="0048411D">
            <w:pPr>
              <w:spacing w:after="0" w:line="240" w:lineRule="auto"/>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z w:val="24"/>
                <w:szCs w:val="24"/>
              </w:rPr>
              <w:t>Ничем не нарушаемая т</w:t>
            </w:r>
            <w:r w:rsidRPr="0008730E">
              <w:rPr>
                <w:rFonts w:ascii="Times New Roman" w:hAnsi="Times New Roman"/>
                <w:i/>
                <w:sz w:val="24"/>
                <w:szCs w:val="24"/>
              </w:rPr>
              <w:t>и</w:t>
            </w:r>
            <w:r w:rsidRPr="0008730E">
              <w:rPr>
                <w:rFonts w:ascii="Times New Roman" w:hAnsi="Times New Roman"/>
                <w:i/>
                <w:sz w:val="24"/>
                <w:szCs w:val="24"/>
              </w:rPr>
              <w:t>шина</w:t>
            </w:r>
          </w:p>
        </w:tc>
      </w:tr>
      <w:tr w:rsidR="006B13A2" w:rsidRPr="0008730E" w:rsidTr="0050145B">
        <w:trPr>
          <w:trHeight w:val="529"/>
        </w:trPr>
        <w:tc>
          <w:tcPr>
            <w:tcW w:w="2988"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z w:val="24"/>
                <w:szCs w:val="24"/>
              </w:rPr>
              <w:t>Не обозримые сразу пр</w:t>
            </w:r>
            <w:r w:rsidRPr="0008730E">
              <w:rPr>
                <w:rFonts w:ascii="Times New Roman" w:hAnsi="Times New Roman"/>
                <w:i/>
                <w:sz w:val="24"/>
                <w:szCs w:val="24"/>
              </w:rPr>
              <w:t>о</w:t>
            </w:r>
            <w:r w:rsidRPr="0008730E">
              <w:rPr>
                <w:rFonts w:ascii="Times New Roman" w:hAnsi="Times New Roman"/>
                <w:i/>
                <w:sz w:val="24"/>
                <w:szCs w:val="24"/>
              </w:rPr>
              <w:t>сторы</w:t>
            </w:r>
          </w:p>
        </w:tc>
        <w:tc>
          <w:tcPr>
            <w:tcW w:w="360"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6B13A2" w:rsidP="0048411D">
            <w:pPr>
              <w:spacing w:after="0" w:line="240" w:lineRule="auto"/>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z w:val="24"/>
                <w:szCs w:val="24"/>
              </w:rPr>
              <w:t>Не проверяемые ударением орфограммы</w:t>
            </w:r>
          </w:p>
        </w:tc>
      </w:tr>
      <w:tr w:rsidR="006B13A2" w:rsidRPr="0008730E" w:rsidTr="0050145B">
        <w:trPr>
          <w:trHeight w:val="397"/>
        </w:trPr>
        <w:tc>
          <w:tcPr>
            <w:tcW w:w="2988"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EE6AE9" w:rsidP="0048411D">
            <w:pPr>
              <w:spacing w:after="0" w:line="240" w:lineRule="auto"/>
              <w:rPr>
                <w:rFonts w:ascii="Times New Roman" w:hAnsi="Times New Roman"/>
                <w:i/>
                <w:spacing w:val="60"/>
                <w:sz w:val="24"/>
                <w:szCs w:val="24"/>
              </w:rPr>
            </w:pPr>
            <w:r w:rsidRPr="00EE6AE9">
              <w:rPr>
                <w:rFonts w:ascii="Times New Roman" w:hAnsi="Times New Roman"/>
                <w:noProof/>
                <w:sz w:val="24"/>
                <w:szCs w:val="24"/>
                <w:lang w:eastAsia="ru-RU"/>
              </w:rPr>
              <w:pict>
                <v:shape id="Freeform 110" o:spid="_x0000_s1141" style="position:absolute;margin-left:-1.85pt;margin-top:7.1pt;width:19.25pt;height:9.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" path="m,l360,r,180e" filled="f">
                  <v:path arrowok="t" o:connecttype="custom" o:connectlocs="0,0;244475,0;244475,118745" o:connectangles="0,0,0"/>
                </v:shape>
              </w:pic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pacing w:val="60"/>
                <w:sz w:val="24"/>
                <w:szCs w:val="24"/>
              </w:rPr>
              <w:t>Непроходимые</w:t>
            </w:r>
            <w:r w:rsidRPr="0008730E">
              <w:rPr>
                <w:rFonts w:ascii="Times New Roman" w:hAnsi="Times New Roman"/>
                <w:i/>
                <w:sz w:val="24"/>
                <w:szCs w:val="24"/>
              </w:rPr>
              <w:t xml:space="preserve"> дебри</w:t>
            </w:r>
          </w:p>
        </w:tc>
        <w:tc>
          <w:tcPr>
            <w:tcW w:w="360"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6B13A2" w:rsidP="0048411D">
            <w:pPr>
              <w:spacing w:after="0" w:line="240" w:lineRule="auto"/>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EE6AE9" w:rsidP="0048411D">
            <w:pPr>
              <w:spacing w:after="0" w:line="240" w:lineRule="auto"/>
              <w:rPr>
                <w:rFonts w:ascii="Times New Roman" w:hAnsi="Times New Roman"/>
                <w:i/>
                <w:spacing w:val="60"/>
                <w:sz w:val="24"/>
                <w:szCs w:val="24"/>
              </w:rPr>
            </w:pPr>
            <w:r w:rsidRPr="00EE6AE9">
              <w:rPr>
                <w:rFonts w:ascii="Times New Roman" w:hAnsi="Times New Roman"/>
                <w:noProof/>
                <w:sz w:val="24"/>
                <w:szCs w:val="24"/>
                <w:lang w:eastAsia="ru-RU"/>
              </w:rPr>
              <w:pict>
                <v:shape id="Freeform 115" o:spid="_x0000_s1140" style="position:absolute;margin-left:-1.75pt;margin-top:8.55pt;width:19.25pt;height:9.3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" path="m,l360,r,180e" filled="f">
                  <v:path arrowok="t" o:connecttype="custom" o:connectlocs="0,0;244475,0;244475,118745" o:connectangles="0,0,0"/>
                </v:shape>
              </w:pic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pacing w:val="58"/>
                <w:sz w:val="24"/>
                <w:szCs w:val="24"/>
              </w:rPr>
              <w:t>Незамерзающий</w:t>
            </w:r>
            <w:r w:rsidRPr="0008730E">
              <w:rPr>
                <w:rFonts w:ascii="Times New Roman" w:hAnsi="Times New Roman"/>
                <w:i/>
                <w:spacing w:val="-2"/>
                <w:sz w:val="24"/>
                <w:szCs w:val="24"/>
              </w:rPr>
              <w:t xml:space="preserve"> ручей</w:t>
            </w:r>
          </w:p>
        </w:tc>
      </w:tr>
      <w:tr w:rsidR="006B13A2" w:rsidRPr="0008730E" w:rsidTr="0050145B">
        <w:trPr>
          <w:trHeight w:val="397"/>
        </w:trPr>
        <w:tc>
          <w:tcPr>
            <w:tcW w:w="2988"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z w:val="24"/>
                <w:szCs w:val="24"/>
              </w:rPr>
              <w:t>Не заслуженный мною у</w:t>
            </w:r>
            <w:r w:rsidRPr="0008730E">
              <w:rPr>
                <w:rFonts w:ascii="Times New Roman" w:hAnsi="Times New Roman"/>
                <w:i/>
                <w:sz w:val="24"/>
                <w:szCs w:val="24"/>
              </w:rPr>
              <w:t>п</w:t>
            </w:r>
            <w:r w:rsidRPr="0008730E">
              <w:rPr>
                <w:rFonts w:ascii="Times New Roman" w:hAnsi="Times New Roman"/>
                <w:i/>
                <w:sz w:val="24"/>
                <w:szCs w:val="24"/>
              </w:rPr>
              <w:t>рек</w:t>
            </w:r>
          </w:p>
        </w:tc>
        <w:tc>
          <w:tcPr>
            <w:tcW w:w="360"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6B13A2" w:rsidP="0048411D">
            <w:pPr>
              <w:spacing w:after="0" w:line="240" w:lineRule="auto"/>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EE6AE9" w:rsidP="0048411D">
            <w:pPr>
              <w:spacing w:after="0" w:line="240" w:lineRule="auto"/>
              <w:rPr>
                <w:rFonts w:ascii="Times New Roman" w:hAnsi="Times New Roman"/>
                <w:i/>
                <w:spacing w:val="60"/>
                <w:sz w:val="24"/>
                <w:szCs w:val="24"/>
              </w:rPr>
            </w:pPr>
            <w:r w:rsidRPr="00EE6AE9">
              <w:rPr>
                <w:rFonts w:ascii="Times New Roman" w:hAnsi="Times New Roman"/>
                <w:noProof/>
                <w:sz w:val="24"/>
                <w:szCs w:val="24"/>
                <w:lang w:eastAsia="ru-RU"/>
              </w:rPr>
              <w:pict>
                <v:shape id="Freeform 113" o:spid="_x0000_s1139" style="position:absolute;margin-left:-2pt;margin-top:8pt;width:19.25pt;height:9.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" path="m,l360,r,180e" filled="f">
                  <v:path arrowok="t" o:connecttype="custom" o:connectlocs="0,0;244475,0;244475,118745" o:connectangles="0,0,0"/>
                </v:shape>
              </w:pic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pacing w:val="60"/>
                <w:sz w:val="24"/>
                <w:szCs w:val="24"/>
              </w:rPr>
              <w:t>Ненаписанное</w:t>
            </w:r>
            <w:r w:rsidRPr="0008730E">
              <w:rPr>
                <w:rFonts w:ascii="Times New Roman" w:hAnsi="Times New Roman"/>
                <w:i/>
                <w:sz w:val="24"/>
                <w:szCs w:val="24"/>
              </w:rPr>
              <w:t xml:space="preserve"> пис</w:t>
            </w:r>
            <w:r w:rsidRPr="0008730E">
              <w:rPr>
                <w:rFonts w:ascii="Times New Roman" w:hAnsi="Times New Roman"/>
                <w:i/>
                <w:sz w:val="24"/>
                <w:szCs w:val="24"/>
              </w:rPr>
              <w:t>ь</w:t>
            </w:r>
            <w:r w:rsidRPr="0008730E">
              <w:rPr>
                <w:rFonts w:ascii="Times New Roman" w:hAnsi="Times New Roman"/>
                <w:i/>
                <w:sz w:val="24"/>
                <w:szCs w:val="24"/>
              </w:rPr>
              <w:t>мо</w:t>
            </w:r>
          </w:p>
        </w:tc>
      </w:tr>
      <w:tr w:rsidR="006B13A2" w:rsidRPr="0008730E" w:rsidTr="0050145B">
        <w:trPr>
          <w:trHeight w:val="397"/>
        </w:trPr>
        <w:tc>
          <w:tcPr>
            <w:tcW w:w="2988"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EE6AE9" w:rsidP="0048411D">
            <w:pPr>
              <w:spacing w:after="0" w:line="240" w:lineRule="auto"/>
              <w:rPr>
                <w:rFonts w:ascii="Times New Roman" w:hAnsi="Times New Roman"/>
                <w:i/>
                <w:spacing w:val="60"/>
                <w:sz w:val="24"/>
                <w:szCs w:val="24"/>
              </w:rPr>
            </w:pPr>
            <w:r w:rsidRPr="00EE6AE9">
              <w:rPr>
                <w:rFonts w:ascii="Times New Roman" w:hAnsi="Times New Roman"/>
                <w:noProof/>
                <w:sz w:val="24"/>
                <w:szCs w:val="24"/>
                <w:lang w:eastAsia="ru-RU"/>
              </w:rPr>
              <w:pict>
                <v:shape id="Freeform 111" o:spid="_x0000_s1138" style="position:absolute;margin-left:-1.9pt;margin-top:8.85pt;width:19.25pt;height:9.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" path="m,l360,r,180e" filled="f">
                  <v:path arrowok="t" o:connecttype="custom" o:connectlocs="0,0;244475,0;244475,118745" o:connectangles="0,0,0"/>
                </v:shape>
              </w:pic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pacing w:val="52"/>
                <w:sz w:val="24"/>
                <w:szCs w:val="24"/>
              </w:rPr>
              <w:t>Непродуманный</w:t>
            </w:r>
            <w:r w:rsidRPr="0008730E">
              <w:rPr>
                <w:rFonts w:ascii="Times New Roman" w:hAnsi="Times New Roman"/>
                <w:i/>
                <w:spacing w:val="-8"/>
                <w:sz w:val="24"/>
                <w:szCs w:val="24"/>
              </w:rPr>
              <w:t xml:space="preserve"> о</w:t>
            </w:r>
            <w:r w:rsidRPr="0008730E">
              <w:rPr>
                <w:rFonts w:ascii="Times New Roman" w:hAnsi="Times New Roman"/>
                <w:i/>
                <w:spacing w:val="-8"/>
                <w:sz w:val="24"/>
                <w:szCs w:val="24"/>
              </w:rPr>
              <w:t>т</w:t>
            </w:r>
            <w:r w:rsidRPr="0008730E">
              <w:rPr>
                <w:rFonts w:ascii="Times New Roman" w:hAnsi="Times New Roman"/>
                <w:i/>
                <w:spacing w:val="-8"/>
                <w:sz w:val="24"/>
                <w:szCs w:val="24"/>
              </w:rPr>
              <w:t>вет</w:t>
            </w:r>
          </w:p>
        </w:tc>
        <w:tc>
          <w:tcPr>
            <w:tcW w:w="360"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6B13A2" w:rsidP="0048411D">
            <w:pPr>
              <w:spacing w:after="0" w:line="240" w:lineRule="auto"/>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EE6AE9" w:rsidP="0048411D">
            <w:pPr>
              <w:spacing w:after="0" w:line="240" w:lineRule="auto"/>
              <w:rPr>
                <w:rFonts w:ascii="Times New Roman" w:hAnsi="Times New Roman"/>
                <w:i/>
                <w:spacing w:val="60"/>
                <w:sz w:val="24"/>
                <w:szCs w:val="24"/>
              </w:rPr>
            </w:pPr>
            <w:r>
              <w:rPr>
                <w:rFonts w:ascii="Times New Roman" w:hAnsi="Times New Roman"/>
                <w:i/>
                <w:noProof/>
                <w:spacing w:val="60"/>
                <w:sz w:val="24"/>
                <w:szCs w:val="24"/>
                <w:lang w:eastAsia="ru-RU"/>
              </w:rPr>
              <w:pict>
                <v:shape id="Freeform 117" o:spid="_x0000_s1137" style="position:absolute;margin-left:-1.55pt;margin-top:6.5pt;width:19.25pt;height:9.3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" path="m,l360,r,180e" filled="f">
                  <v:path arrowok="t" o:connecttype="custom" o:connectlocs="0,0;244475,0;244475,118745" o:connectangles="0,0,0"/>
                </v:shape>
              </w:pic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pacing w:val="60"/>
                <w:sz w:val="24"/>
                <w:szCs w:val="24"/>
              </w:rPr>
              <w:t>Несделанная</w:t>
            </w:r>
            <w:r w:rsidRPr="0008730E">
              <w:rPr>
                <w:rFonts w:ascii="Times New Roman" w:hAnsi="Times New Roman"/>
                <w:i/>
                <w:sz w:val="24"/>
                <w:szCs w:val="24"/>
              </w:rPr>
              <w:t xml:space="preserve"> работа</w:t>
            </w:r>
          </w:p>
        </w:tc>
      </w:tr>
      <w:tr w:rsidR="006B13A2" w:rsidRPr="0008730E" w:rsidTr="0050145B">
        <w:trPr>
          <w:trHeight w:val="397"/>
        </w:trPr>
        <w:tc>
          <w:tcPr>
            <w:tcW w:w="2988"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EE6AE9" w:rsidP="0048411D">
            <w:pPr>
              <w:spacing w:after="0" w:line="240" w:lineRule="auto"/>
              <w:rPr>
                <w:rFonts w:ascii="Times New Roman" w:hAnsi="Times New Roman"/>
                <w:i/>
                <w:spacing w:val="60"/>
                <w:sz w:val="24"/>
                <w:szCs w:val="24"/>
              </w:rPr>
            </w:pPr>
            <w:r w:rsidRPr="00EE6AE9">
              <w:rPr>
                <w:rFonts w:ascii="Times New Roman" w:hAnsi="Times New Roman"/>
                <w:noProof/>
                <w:sz w:val="24"/>
                <w:szCs w:val="24"/>
                <w:lang w:eastAsia="ru-RU"/>
              </w:rPr>
              <w:pict>
                <v:shape id="Freeform 112" o:spid="_x0000_s1136" style="position:absolute;margin-left:-1.4pt;margin-top:8.75pt;width:19.25pt;height:9.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" path="m,l360,r,180e" filled="f">
                  <v:path arrowok="t" o:connecttype="custom" o:connectlocs="0,0;244475,0;244475,118745" o:connectangles="0,0,0"/>
                </v:shape>
              </w:pic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pacing w:val="60"/>
                <w:sz w:val="24"/>
                <w:szCs w:val="24"/>
              </w:rPr>
              <w:t>Непримиримые</w:t>
            </w:r>
            <w:r w:rsidRPr="0008730E">
              <w:rPr>
                <w:rFonts w:ascii="Times New Roman" w:hAnsi="Times New Roman"/>
                <w:i/>
                <w:sz w:val="24"/>
                <w:szCs w:val="24"/>
              </w:rPr>
              <w:t xml:space="preserve"> враги.</w:t>
            </w:r>
          </w:p>
        </w:tc>
        <w:tc>
          <w:tcPr>
            <w:tcW w:w="360"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6B13A2" w:rsidP="0048411D">
            <w:pPr>
              <w:spacing w:after="0" w:line="240" w:lineRule="auto"/>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EE6AE9" w:rsidP="0048411D">
            <w:pPr>
              <w:spacing w:after="0" w:line="240" w:lineRule="auto"/>
              <w:rPr>
                <w:rFonts w:ascii="Times New Roman" w:hAnsi="Times New Roman"/>
                <w:i/>
                <w:spacing w:val="60"/>
                <w:sz w:val="24"/>
                <w:szCs w:val="24"/>
              </w:rPr>
            </w:pPr>
            <w:r w:rsidRPr="00EE6AE9">
              <w:rPr>
                <w:rFonts w:ascii="Times New Roman" w:hAnsi="Times New Roman"/>
                <w:noProof/>
                <w:sz w:val="24"/>
                <w:szCs w:val="24"/>
                <w:lang w:eastAsia="ru-RU"/>
              </w:rPr>
              <w:pict>
                <v:shape id="Freeform 114" o:spid="_x0000_s1135" style="position:absolute;margin-left:-1.3pt;margin-top:7.75pt;width:19.25pt;height:9.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" path="m,l360,r,180e" filled="f">
                  <v:path arrowok="t" o:connecttype="custom" o:connectlocs="0,0;244475,0;244475,118745" o:connectangles="0,0,0"/>
                </v:shape>
              </w:pic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pacing w:val="60"/>
                <w:sz w:val="24"/>
                <w:szCs w:val="24"/>
              </w:rPr>
              <w:t>Неполученный</w:t>
            </w:r>
            <w:r w:rsidRPr="0008730E">
              <w:rPr>
                <w:rFonts w:ascii="Times New Roman" w:hAnsi="Times New Roman"/>
                <w:i/>
                <w:sz w:val="24"/>
                <w:szCs w:val="24"/>
              </w:rPr>
              <w:t xml:space="preserve"> аванс.</w:t>
            </w:r>
          </w:p>
        </w:tc>
      </w:tr>
      <w:tr w:rsidR="006B13A2" w:rsidRPr="0008730E" w:rsidTr="0050145B">
        <w:trPr>
          <w:trHeight w:val="511"/>
        </w:trPr>
        <w:tc>
          <w:tcPr>
            <w:tcW w:w="2988" w:type="dxa"/>
            <w:tcBorders>
              <w:top w:val="single" w:sz="4" w:space="0" w:color="auto"/>
              <w:left w:val="single" w:sz="4" w:space="0" w:color="auto"/>
              <w:bottom w:val="single" w:sz="4" w:space="0" w:color="auto"/>
              <w:right w:val="single" w:sz="4" w:space="0" w:color="auto"/>
            </w:tcBorders>
            <w:shd w:val="clear" w:color="auto" w:fill="auto"/>
          </w:tcPr>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z w:val="24"/>
                <w:szCs w:val="24"/>
              </w:rPr>
              <w:t>Не проверенное учителем задание</w:t>
            </w:r>
          </w:p>
        </w:tc>
        <w:tc>
          <w:tcPr>
            <w:tcW w:w="360"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6B13A2" w:rsidP="0048411D">
            <w:pPr>
              <w:spacing w:after="0" w:line="240" w:lineRule="auto"/>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pacing w:val="60"/>
                <w:sz w:val="24"/>
                <w:szCs w:val="24"/>
              </w:rPr>
              <w:t>Не сделано</w:t>
            </w:r>
            <w:r w:rsidRPr="0008730E">
              <w:rPr>
                <w:rFonts w:ascii="Times New Roman" w:hAnsi="Times New Roman"/>
                <w:i/>
                <w:sz w:val="24"/>
                <w:szCs w:val="24"/>
              </w:rPr>
              <w:t xml:space="preserve"> задание</w:t>
            </w:r>
          </w:p>
        </w:tc>
      </w:tr>
      <w:tr w:rsidR="006B13A2" w:rsidRPr="0008730E" w:rsidTr="0050145B">
        <w:trPr>
          <w:trHeight w:val="397"/>
        </w:trPr>
        <w:tc>
          <w:tcPr>
            <w:tcW w:w="2988"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EE6AE9" w:rsidP="0048411D">
            <w:pPr>
              <w:spacing w:after="0" w:line="240" w:lineRule="auto"/>
              <w:rPr>
                <w:rFonts w:ascii="Times New Roman" w:hAnsi="Times New Roman"/>
                <w:i/>
                <w:spacing w:val="60"/>
                <w:sz w:val="24"/>
                <w:szCs w:val="24"/>
              </w:rPr>
            </w:pPr>
            <w:r>
              <w:rPr>
                <w:rFonts w:ascii="Times New Roman" w:hAnsi="Times New Roman"/>
                <w:i/>
                <w:noProof/>
                <w:spacing w:val="60"/>
                <w:sz w:val="24"/>
                <w:szCs w:val="24"/>
                <w:lang w:eastAsia="ru-RU"/>
              </w:rPr>
              <w:lastRenderedPageBreak/>
              <w:pict>
                <v:shape id="Freeform 116" o:spid="_x0000_s1134" style="position:absolute;margin-left:-2.3pt;margin-top:9.25pt;width:19.25pt;height:9.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" path="m,l360,r,180e" filled="f">
                  <v:path arrowok="t" o:connecttype="custom" o:connectlocs="0,0;244475,0;244475,118745" o:connectangles="0,0,0"/>
                </v:shape>
              </w:pic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pacing w:val="60"/>
                <w:sz w:val="24"/>
                <w:szCs w:val="24"/>
              </w:rPr>
              <w:t>Нерастраченная</w:t>
            </w:r>
            <w:r w:rsidRPr="0008730E">
              <w:rPr>
                <w:rFonts w:ascii="Times New Roman" w:hAnsi="Times New Roman"/>
                <w:i/>
                <w:sz w:val="24"/>
                <w:szCs w:val="24"/>
              </w:rPr>
              <w:t xml:space="preserve"> энергия</w:t>
            </w:r>
          </w:p>
        </w:tc>
        <w:tc>
          <w:tcPr>
            <w:tcW w:w="360"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6B13A2" w:rsidP="0048411D">
            <w:pPr>
              <w:spacing w:after="0" w:line="240" w:lineRule="auto"/>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bottom"/>
          </w:tcPr>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pacing w:val="60"/>
                <w:sz w:val="24"/>
                <w:szCs w:val="24"/>
              </w:rPr>
              <w:t>Не крашенный</w:t>
            </w:r>
            <w:r w:rsidRPr="0008730E">
              <w:rPr>
                <w:rFonts w:ascii="Times New Roman" w:hAnsi="Times New Roman"/>
                <w:i/>
                <w:sz w:val="24"/>
                <w:szCs w:val="24"/>
              </w:rPr>
              <w:t xml:space="preserve"> м</w:t>
            </w:r>
            <w:r w:rsidRPr="0008730E">
              <w:rPr>
                <w:rFonts w:ascii="Times New Roman" w:hAnsi="Times New Roman"/>
                <w:i/>
                <w:sz w:val="24"/>
                <w:szCs w:val="24"/>
              </w:rPr>
              <w:t>а</w:t>
            </w:r>
            <w:r w:rsidRPr="0008730E">
              <w:rPr>
                <w:rFonts w:ascii="Times New Roman" w:hAnsi="Times New Roman"/>
                <w:i/>
                <w:sz w:val="24"/>
                <w:szCs w:val="24"/>
              </w:rPr>
              <w:t>мой пол</w:t>
            </w:r>
          </w:p>
        </w:tc>
      </w:tr>
    </w:tbl>
    <w:p w:rsidR="006B13A2" w:rsidRPr="0008730E" w:rsidRDefault="006B13A2" w:rsidP="006B13A2">
      <w:pPr>
        <w:tabs>
          <w:tab w:val="left" w:pos="420"/>
        </w:tabs>
        <w:rPr>
          <w:rFonts w:ascii="Times New Roman" w:hAnsi="Times New Roman"/>
          <w:b/>
          <w:sz w:val="24"/>
          <w:szCs w:val="24"/>
        </w:rPr>
      </w:pPr>
    </w:p>
    <w:p w:rsidR="006B13A2" w:rsidRPr="0008730E" w:rsidRDefault="006B13A2" w:rsidP="006B13A2">
      <w:pPr>
        <w:tabs>
          <w:tab w:val="left" w:pos="420"/>
        </w:tabs>
        <w:rPr>
          <w:rFonts w:ascii="Times New Roman" w:hAnsi="Times New Roman"/>
          <w:b/>
          <w:sz w:val="24"/>
          <w:szCs w:val="24"/>
        </w:rPr>
      </w:pPr>
      <w:r w:rsidRPr="0008730E">
        <w:rPr>
          <w:rFonts w:ascii="Times New Roman" w:hAnsi="Times New Roman"/>
          <w:b/>
          <w:sz w:val="24"/>
          <w:szCs w:val="24"/>
          <w:lang w:val="en-US"/>
        </w:rPr>
        <w:t>VI</w:t>
      </w:r>
      <w:r w:rsidRPr="0008730E">
        <w:rPr>
          <w:rFonts w:ascii="Times New Roman" w:hAnsi="Times New Roman"/>
          <w:b/>
          <w:sz w:val="24"/>
          <w:szCs w:val="24"/>
        </w:rPr>
        <w:t>.</w:t>
      </w:r>
      <w:r w:rsidRPr="0008730E">
        <w:rPr>
          <w:rFonts w:ascii="Times New Roman" w:hAnsi="Times New Roman"/>
          <w:b/>
          <w:sz w:val="24"/>
          <w:szCs w:val="24"/>
        </w:rPr>
        <w:tab/>
        <w:t>Поединок «аналитиков». Мотивационный момент: (Слайд №6. «</w:t>
      </w:r>
      <w:r w:rsidRPr="0008730E">
        <w:rPr>
          <w:rFonts w:ascii="Times New Roman" w:eastAsia="Times New Roman" w:hAnsi="Times New Roman"/>
          <w:b/>
          <w:bCs/>
          <w:i/>
          <w:iCs/>
          <w:sz w:val="24"/>
          <w:szCs w:val="24"/>
        </w:rPr>
        <w:t>Проти</w:t>
      </w:r>
      <w:r w:rsidRPr="0008730E">
        <w:rPr>
          <w:rFonts w:ascii="Times New Roman" w:hAnsi="Times New Roman"/>
          <w:b/>
          <w:bCs/>
          <w:i/>
          <w:iCs/>
          <w:sz w:val="24"/>
          <w:szCs w:val="24"/>
        </w:rPr>
        <w:t>в разумных доводов нет оружия». </w:t>
      </w:r>
      <w:r w:rsidRPr="0008730E">
        <w:rPr>
          <w:rFonts w:ascii="Times New Roman" w:eastAsia="Times New Roman" w:hAnsi="Times New Roman"/>
          <w:b/>
          <w:i/>
          <w:iCs/>
          <w:sz w:val="24"/>
          <w:szCs w:val="24"/>
        </w:rPr>
        <w:t>(Японская пословица)</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«Аналитики» получают одинаковые карточки. После трехминутной подготовки по очереди называют орфограмму, объясняя её написание.</w:t>
      </w:r>
    </w:p>
    <w:tbl>
      <w:tblPr>
        <w:tblStyle w:val="a6"/>
        <w:tblW w:w="0" w:type="auto"/>
        <w:tblLook w:val="01E0"/>
      </w:tblPr>
      <w:tblGrid>
        <w:gridCol w:w="6912"/>
      </w:tblGrid>
      <w:tr w:rsidR="006B13A2" w:rsidRPr="0008730E" w:rsidTr="0048411D">
        <w:tc>
          <w:tcPr>
            <w:tcW w:w="6912" w:type="dxa"/>
          </w:tcPr>
          <w:p w:rsidR="006B13A2" w:rsidRPr="0008730E" w:rsidRDefault="006B13A2" w:rsidP="008D2A6F">
            <w:pPr>
              <w:spacing w:after="0" w:line="240" w:lineRule="auto"/>
              <w:rPr>
                <w:rFonts w:ascii="Times New Roman" w:hAnsi="Times New Roman"/>
                <w:i/>
                <w:sz w:val="24"/>
                <w:szCs w:val="24"/>
              </w:rPr>
            </w:pPr>
            <w:r w:rsidRPr="0008730E">
              <w:rPr>
                <w:rFonts w:ascii="Times New Roman" w:hAnsi="Times New Roman"/>
                <w:i/>
                <w:sz w:val="24"/>
                <w:szCs w:val="24"/>
              </w:rPr>
              <w:t>1. Войска противника сосредоточе…ы в пункте № 2.</w:t>
            </w:r>
          </w:p>
          <w:p w:rsidR="006B13A2" w:rsidRPr="0008730E" w:rsidRDefault="006B13A2" w:rsidP="008D2A6F">
            <w:pPr>
              <w:spacing w:after="0" w:line="240" w:lineRule="auto"/>
              <w:rPr>
                <w:rFonts w:ascii="Times New Roman" w:hAnsi="Times New Roman"/>
                <w:i/>
                <w:sz w:val="24"/>
                <w:szCs w:val="24"/>
              </w:rPr>
            </w:pPr>
            <w:r w:rsidRPr="0008730E">
              <w:rPr>
                <w:rFonts w:ascii="Times New Roman" w:hAnsi="Times New Roman"/>
                <w:i/>
                <w:sz w:val="24"/>
                <w:szCs w:val="24"/>
              </w:rPr>
              <w:t>2. Лица студентов серьёзны и сосредоточе…ы.</w:t>
            </w:r>
          </w:p>
          <w:p w:rsidR="006B13A2" w:rsidRPr="0008730E" w:rsidRDefault="006B13A2" w:rsidP="008D2A6F">
            <w:pPr>
              <w:spacing w:after="0" w:line="240" w:lineRule="auto"/>
              <w:rPr>
                <w:rFonts w:ascii="Times New Roman" w:hAnsi="Times New Roman"/>
                <w:i/>
                <w:sz w:val="24"/>
                <w:szCs w:val="24"/>
              </w:rPr>
            </w:pPr>
            <w:r w:rsidRPr="0008730E">
              <w:rPr>
                <w:rFonts w:ascii="Times New Roman" w:hAnsi="Times New Roman"/>
                <w:i/>
                <w:sz w:val="24"/>
                <w:szCs w:val="24"/>
              </w:rPr>
              <w:t>3. В новом хозяйстве образова…ы три новых бригады.</w:t>
            </w:r>
          </w:p>
          <w:p w:rsidR="006B13A2" w:rsidRPr="0008730E" w:rsidRDefault="006B13A2" w:rsidP="008D2A6F">
            <w:pPr>
              <w:spacing w:after="0" w:line="240" w:lineRule="auto"/>
              <w:rPr>
                <w:rFonts w:ascii="Times New Roman" w:hAnsi="Times New Roman"/>
                <w:i/>
                <w:sz w:val="24"/>
                <w:szCs w:val="24"/>
              </w:rPr>
            </w:pPr>
            <w:r w:rsidRPr="0008730E">
              <w:rPr>
                <w:rFonts w:ascii="Times New Roman" w:hAnsi="Times New Roman"/>
                <w:i/>
                <w:sz w:val="24"/>
                <w:szCs w:val="24"/>
              </w:rPr>
              <w:t>4. Эти люди умны и образова…ы.</w:t>
            </w:r>
          </w:p>
          <w:p w:rsidR="006B13A2" w:rsidRPr="0008730E" w:rsidRDefault="006B13A2" w:rsidP="008D2A6F">
            <w:pPr>
              <w:spacing w:after="0" w:line="240" w:lineRule="auto"/>
              <w:rPr>
                <w:rFonts w:ascii="Times New Roman" w:hAnsi="Times New Roman"/>
                <w:i/>
                <w:sz w:val="24"/>
                <w:szCs w:val="24"/>
              </w:rPr>
            </w:pPr>
            <w:r w:rsidRPr="0008730E">
              <w:rPr>
                <w:rFonts w:ascii="Times New Roman" w:hAnsi="Times New Roman"/>
                <w:i/>
                <w:sz w:val="24"/>
                <w:szCs w:val="24"/>
              </w:rPr>
              <w:t>5. Медициной изыска…ы новые способы лечения оспы.</w:t>
            </w:r>
          </w:p>
          <w:p w:rsidR="006B13A2" w:rsidRPr="0008730E" w:rsidRDefault="006B13A2" w:rsidP="008D2A6F">
            <w:pPr>
              <w:spacing w:after="0" w:line="240" w:lineRule="auto"/>
              <w:rPr>
                <w:rFonts w:ascii="Times New Roman" w:hAnsi="Times New Roman"/>
                <w:i/>
                <w:sz w:val="24"/>
                <w:szCs w:val="24"/>
              </w:rPr>
            </w:pPr>
            <w:r w:rsidRPr="0008730E">
              <w:rPr>
                <w:rFonts w:ascii="Times New Roman" w:hAnsi="Times New Roman"/>
                <w:i/>
                <w:sz w:val="24"/>
                <w:szCs w:val="24"/>
              </w:rPr>
              <w:t>6. Манеры его не отличались простотой, а были изыска…ы.</w:t>
            </w:r>
          </w:p>
          <w:p w:rsidR="006B13A2" w:rsidRPr="0008730E" w:rsidRDefault="006B13A2" w:rsidP="008D2A6F">
            <w:pPr>
              <w:spacing w:after="0" w:line="240" w:lineRule="auto"/>
              <w:rPr>
                <w:rFonts w:ascii="Times New Roman" w:hAnsi="Times New Roman"/>
                <w:i/>
                <w:sz w:val="24"/>
                <w:szCs w:val="24"/>
              </w:rPr>
            </w:pPr>
            <w:r w:rsidRPr="0008730E">
              <w:rPr>
                <w:rFonts w:ascii="Times New Roman" w:hAnsi="Times New Roman"/>
                <w:i/>
                <w:sz w:val="24"/>
                <w:szCs w:val="24"/>
              </w:rPr>
              <w:t>7. Дети были капризны и избалова…ы.</w:t>
            </w:r>
          </w:p>
          <w:p w:rsidR="006B13A2" w:rsidRPr="0008730E" w:rsidRDefault="006B13A2" w:rsidP="008D2A6F">
            <w:pPr>
              <w:spacing w:after="0" w:line="240" w:lineRule="auto"/>
              <w:rPr>
                <w:rFonts w:ascii="Times New Roman" w:hAnsi="Times New Roman"/>
                <w:i/>
                <w:sz w:val="24"/>
                <w:szCs w:val="24"/>
              </w:rPr>
            </w:pPr>
            <w:r w:rsidRPr="0008730E">
              <w:rPr>
                <w:rFonts w:ascii="Times New Roman" w:hAnsi="Times New Roman"/>
                <w:i/>
                <w:sz w:val="24"/>
                <w:szCs w:val="24"/>
              </w:rPr>
              <w:t>8. Девочка сильно избалова…а матерью.</w:t>
            </w:r>
          </w:p>
          <w:p w:rsidR="006B13A2" w:rsidRPr="0008730E" w:rsidRDefault="006B13A2" w:rsidP="008D2A6F">
            <w:pPr>
              <w:spacing w:after="0" w:line="240" w:lineRule="auto"/>
              <w:rPr>
                <w:rFonts w:ascii="Times New Roman" w:hAnsi="Times New Roman"/>
                <w:i/>
                <w:sz w:val="24"/>
                <w:szCs w:val="24"/>
              </w:rPr>
            </w:pPr>
            <w:r w:rsidRPr="0008730E">
              <w:rPr>
                <w:rFonts w:ascii="Times New Roman" w:hAnsi="Times New Roman"/>
                <w:i/>
                <w:sz w:val="24"/>
                <w:szCs w:val="24"/>
              </w:rPr>
              <w:t>9. Она всегда сдержа…а и умере…а в своих требованиях.</w:t>
            </w:r>
          </w:p>
          <w:p w:rsidR="006B13A2" w:rsidRPr="0008730E" w:rsidRDefault="006B13A2" w:rsidP="008D2A6F">
            <w:pPr>
              <w:spacing w:after="0" w:line="240" w:lineRule="auto"/>
              <w:rPr>
                <w:rFonts w:ascii="Times New Roman" w:hAnsi="Times New Roman"/>
                <w:i/>
                <w:sz w:val="24"/>
                <w:szCs w:val="24"/>
              </w:rPr>
            </w:pPr>
            <w:r w:rsidRPr="0008730E">
              <w:rPr>
                <w:rFonts w:ascii="Times New Roman" w:hAnsi="Times New Roman"/>
                <w:i/>
                <w:sz w:val="24"/>
                <w:szCs w:val="24"/>
              </w:rPr>
              <w:t>10. Глаза Софьи были заплака…ы и заспа…ы.</w:t>
            </w:r>
          </w:p>
        </w:tc>
      </w:tr>
    </w:tbl>
    <w:p w:rsidR="006B13A2" w:rsidRPr="0008730E" w:rsidRDefault="006B13A2" w:rsidP="006B13A2">
      <w:pPr>
        <w:rPr>
          <w:rFonts w:ascii="Times New Roman" w:hAnsi="Times New Roman"/>
          <w:i/>
          <w:sz w:val="24"/>
          <w:szCs w:val="24"/>
        </w:rPr>
      </w:pPr>
      <w:r w:rsidRPr="0008730E">
        <w:rPr>
          <w:rFonts w:ascii="Times New Roman" w:hAnsi="Times New Roman"/>
          <w:i/>
          <w:sz w:val="24"/>
          <w:szCs w:val="24"/>
        </w:rPr>
        <w:t>Ответы</w:t>
      </w:r>
    </w:p>
    <w:p w:rsidR="006B13A2" w:rsidRPr="0008730E" w:rsidRDefault="006B13A2" w:rsidP="006B13A2">
      <w:pPr>
        <w:tabs>
          <w:tab w:val="left" w:pos="324"/>
        </w:tabs>
        <w:rPr>
          <w:rFonts w:ascii="Times New Roman" w:hAnsi="Times New Roman"/>
          <w:sz w:val="24"/>
          <w:szCs w:val="24"/>
        </w:rPr>
      </w:pPr>
      <w:r w:rsidRPr="0008730E">
        <w:rPr>
          <w:rFonts w:ascii="Times New Roman" w:hAnsi="Times New Roman"/>
          <w:sz w:val="24"/>
          <w:szCs w:val="24"/>
        </w:rPr>
        <w:t>1.</w:t>
      </w:r>
      <w:r w:rsidRPr="0008730E">
        <w:rPr>
          <w:rFonts w:ascii="Times New Roman" w:hAnsi="Times New Roman"/>
          <w:sz w:val="24"/>
          <w:szCs w:val="24"/>
        </w:rPr>
        <w:tab/>
      </w:r>
      <w:r w:rsidRPr="0008730E">
        <w:rPr>
          <w:rFonts w:ascii="Times New Roman" w:hAnsi="Times New Roman"/>
          <w:i/>
          <w:sz w:val="24"/>
          <w:szCs w:val="24"/>
        </w:rPr>
        <w:t>сосредоточе</w:t>
      </w:r>
      <w:r w:rsidRPr="0008730E">
        <w:rPr>
          <w:rFonts w:ascii="Times New Roman" w:hAnsi="Times New Roman"/>
          <w:b/>
          <w:i/>
          <w:sz w:val="24"/>
          <w:szCs w:val="24"/>
        </w:rPr>
        <w:t>н</w:t>
      </w:r>
      <w:r w:rsidRPr="0008730E">
        <w:rPr>
          <w:rFonts w:ascii="Times New Roman" w:hAnsi="Times New Roman"/>
          <w:i/>
          <w:sz w:val="24"/>
          <w:szCs w:val="24"/>
        </w:rPr>
        <w:t>ы</w:t>
      </w:r>
      <w:r w:rsidRPr="0008730E">
        <w:rPr>
          <w:rFonts w:ascii="Times New Roman" w:hAnsi="Times New Roman"/>
          <w:sz w:val="24"/>
          <w:szCs w:val="24"/>
        </w:rPr>
        <w:t xml:space="preserve"> – </w:t>
      </w:r>
      <w:r w:rsidRPr="0008730E">
        <w:rPr>
          <w:rFonts w:ascii="Times New Roman" w:hAnsi="Times New Roman"/>
          <w:i/>
          <w:sz w:val="24"/>
          <w:szCs w:val="24"/>
        </w:rPr>
        <w:t>-н-</w:t>
      </w:r>
      <w:r w:rsidRPr="0008730E">
        <w:rPr>
          <w:rFonts w:ascii="Times New Roman" w:hAnsi="Times New Roman"/>
          <w:sz w:val="24"/>
          <w:szCs w:val="24"/>
        </w:rPr>
        <w:t>, краткое причастие.</w:t>
      </w:r>
    </w:p>
    <w:p w:rsidR="006B13A2" w:rsidRPr="0008730E" w:rsidRDefault="006B13A2" w:rsidP="006B13A2">
      <w:pPr>
        <w:tabs>
          <w:tab w:val="left" w:pos="324"/>
        </w:tabs>
        <w:rPr>
          <w:rFonts w:ascii="Times New Roman" w:hAnsi="Times New Roman"/>
          <w:sz w:val="24"/>
          <w:szCs w:val="24"/>
        </w:rPr>
      </w:pPr>
      <w:r w:rsidRPr="0008730E">
        <w:rPr>
          <w:rFonts w:ascii="Times New Roman" w:hAnsi="Times New Roman"/>
          <w:sz w:val="24"/>
          <w:szCs w:val="24"/>
        </w:rPr>
        <w:t>2.</w:t>
      </w:r>
      <w:r w:rsidRPr="0008730E">
        <w:rPr>
          <w:rFonts w:ascii="Times New Roman" w:hAnsi="Times New Roman"/>
          <w:sz w:val="24"/>
          <w:szCs w:val="24"/>
        </w:rPr>
        <w:tab/>
      </w:r>
      <w:r w:rsidRPr="0008730E">
        <w:rPr>
          <w:rFonts w:ascii="Times New Roman" w:hAnsi="Times New Roman"/>
          <w:i/>
          <w:sz w:val="24"/>
          <w:szCs w:val="24"/>
        </w:rPr>
        <w:t>сосредоточе</w:t>
      </w:r>
      <w:r w:rsidRPr="0008730E">
        <w:rPr>
          <w:rFonts w:ascii="Times New Roman" w:hAnsi="Times New Roman"/>
          <w:b/>
          <w:i/>
          <w:sz w:val="24"/>
          <w:szCs w:val="24"/>
        </w:rPr>
        <w:t>нн</w:t>
      </w:r>
      <w:r w:rsidRPr="0008730E">
        <w:rPr>
          <w:rFonts w:ascii="Times New Roman" w:hAnsi="Times New Roman"/>
          <w:i/>
          <w:sz w:val="24"/>
          <w:szCs w:val="24"/>
        </w:rPr>
        <w:t>ы</w:t>
      </w:r>
      <w:r w:rsidRPr="0008730E">
        <w:rPr>
          <w:rFonts w:ascii="Times New Roman" w:hAnsi="Times New Roman"/>
          <w:sz w:val="24"/>
          <w:szCs w:val="24"/>
        </w:rPr>
        <w:t xml:space="preserve"> – -нн-, краткое отглагольное прилагательное.</w:t>
      </w:r>
    </w:p>
    <w:p w:rsidR="006B13A2" w:rsidRPr="0008730E" w:rsidRDefault="006B13A2" w:rsidP="006B13A2">
      <w:pPr>
        <w:tabs>
          <w:tab w:val="left" w:pos="324"/>
        </w:tabs>
        <w:rPr>
          <w:rFonts w:ascii="Times New Roman" w:hAnsi="Times New Roman"/>
          <w:sz w:val="24"/>
          <w:szCs w:val="24"/>
        </w:rPr>
      </w:pPr>
      <w:r w:rsidRPr="0008730E">
        <w:rPr>
          <w:rFonts w:ascii="Times New Roman" w:hAnsi="Times New Roman"/>
          <w:sz w:val="24"/>
          <w:szCs w:val="24"/>
        </w:rPr>
        <w:t>3.</w:t>
      </w:r>
      <w:r w:rsidRPr="0008730E">
        <w:rPr>
          <w:rFonts w:ascii="Times New Roman" w:hAnsi="Times New Roman"/>
          <w:sz w:val="24"/>
          <w:szCs w:val="24"/>
        </w:rPr>
        <w:tab/>
      </w:r>
      <w:r w:rsidRPr="0008730E">
        <w:rPr>
          <w:rFonts w:ascii="Times New Roman" w:hAnsi="Times New Roman"/>
          <w:i/>
          <w:sz w:val="24"/>
          <w:szCs w:val="24"/>
        </w:rPr>
        <w:t>образова</w:t>
      </w:r>
      <w:r w:rsidRPr="0008730E">
        <w:rPr>
          <w:rFonts w:ascii="Times New Roman" w:hAnsi="Times New Roman"/>
          <w:b/>
          <w:i/>
          <w:sz w:val="24"/>
          <w:szCs w:val="24"/>
        </w:rPr>
        <w:t>н</w:t>
      </w:r>
      <w:r w:rsidRPr="0008730E">
        <w:rPr>
          <w:rFonts w:ascii="Times New Roman" w:hAnsi="Times New Roman"/>
          <w:i/>
          <w:sz w:val="24"/>
          <w:szCs w:val="24"/>
        </w:rPr>
        <w:t>ы – -н-,</w:t>
      </w:r>
      <w:r w:rsidRPr="0008730E">
        <w:rPr>
          <w:rFonts w:ascii="Times New Roman" w:hAnsi="Times New Roman"/>
          <w:sz w:val="24"/>
          <w:szCs w:val="24"/>
        </w:rPr>
        <w:t xml:space="preserve"> краткое причастие. </w:t>
      </w:r>
    </w:p>
    <w:p w:rsidR="006B13A2" w:rsidRPr="0008730E" w:rsidRDefault="006B13A2" w:rsidP="006B13A2">
      <w:pPr>
        <w:tabs>
          <w:tab w:val="left" w:pos="324"/>
        </w:tabs>
        <w:rPr>
          <w:rFonts w:ascii="Times New Roman" w:hAnsi="Times New Roman"/>
          <w:sz w:val="24"/>
          <w:szCs w:val="24"/>
        </w:rPr>
      </w:pPr>
      <w:r w:rsidRPr="0008730E">
        <w:rPr>
          <w:rFonts w:ascii="Times New Roman" w:hAnsi="Times New Roman"/>
          <w:sz w:val="24"/>
          <w:szCs w:val="24"/>
        </w:rPr>
        <w:t>4.</w:t>
      </w:r>
      <w:r w:rsidRPr="0008730E">
        <w:rPr>
          <w:rFonts w:ascii="Times New Roman" w:hAnsi="Times New Roman"/>
          <w:sz w:val="24"/>
          <w:szCs w:val="24"/>
        </w:rPr>
        <w:tab/>
      </w:r>
      <w:r w:rsidRPr="0008730E">
        <w:rPr>
          <w:rFonts w:ascii="Times New Roman" w:hAnsi="Times New Roman"/>
          <w:i/>
          <w:sz w:val="24"/>
          <w:szCs w:val="24"/>
        </w:rPr>
        <w:t>образова</w:t>
      </w:r>
      <w:r w:rsidRPr="0008730E">
        <w:rPr>
          <w:rFonts w:ascii="Times New Roman" w:hAnsi="Times New Roman"/>
          <w:b/>
          <w:i/>
          <w:sz w:val="24"/>
          <w:szCs w:val="24"/>
        </w:rPr>
        <w:t>нн</w:t>
      </w:r>
      <w:r w:rsidRPr="0008730E">
        <w:rPr>
          <w:rFonts w:ascii="Times New Roman" w:hAnsi="Times New Roman"/>
          <w:i/>
          <w:sz w:val="24"/>
          <w:szCs w:val="24"/>
        </w:rPr>
        <w:t>ы – -нн-,</w:t>
      </w:r>
      <w:r w:rsidRPr="0008730E">
        <w:rPr>
          <w:rFonts w:ascii="Times New Roman" w:hAnsi="Times New Roman"/>
          <w:sz w:val="24"/>
          <w:szCs w:val="24"/>
        </w:rPr>
        <w:t xml:space="preserve"> краткое отглагольное прилагательное.</w:t>
      </w:r>
    </w:p>
    <w:p w:rsidR="006B13A2" w:rsidRPr="0008730E" w:rsidRDefault="006B13A2" w:rsidP="006B13A2">
      <w:pPr>
        <w:tabs>
          <w:tab w:val="left" w:pos="324"/>
        </w:tabs>
        <w:rPr>
          <w:rFonts w:ascii="Times New Roman" w:hAnsi="Times New Roman"/>
          <w:sz w:val="24"/>
          <w:szCs w:val="24"/>
        </w:rPr>
      </w:pPr>
      <w:r w:rsidRPr="0008730E">
        <w:rPr>
          <w:rFonts w:ascii="Times New Roman" w:hAnsi="Times New Roman"/>
          <w:sz w:val="24"/>
          <w:szCs w:val="24"/>
        </w:rPr>
        <w:t>5.</w:t>
      </w:r>
      <w:r w:rsidRPr="0008730E">
        <w:rPr>
          <w:rFonts w:ascii="Times New Roman" w:hAnsi="Times New Roman"/>
          <w:sz w:val="24"/>
          <w:szCs w:val="24"/>
        </w:rPr>
        <w:tab/>
      </w:r>
      <w:r w:rsidRPr="0008730E">
        <w:rPr>
          <w:rFonts w:ascii="Times New Roman" w:hAnsi="Times New Roman"/>
          <w:i/>
          <w:sz w:val="24"/>
          <w:szCs w:val="24"/>
        </w:rPr>
        <w:t>изыска</w:t>
      </w:r>
      <w:r w:rsidRPr="0008730E">
        <w:rPr>
          <w:rFonts w:ascii="Times New Roman" w:hAnsi="Times New Roman"/>
          <w:b/>
          <w:i/>
          <w:sz w:val="24"/>
          <w:szCs w:val="24"/>
        </w:rPr>
        <w:t>н</w:t>
      </w:r>
      <w:r w:rsidRPr="0008730E">
        <w:rPr>
          <w:rFonts w:ascii="Times New Roman" w:hAnsi="Times New Roman"/>
          <w:i/>
          <w:sz w:val="24"/>
          <w:szCs w:val="24"/>
        </w:rPr>
        <w:t>ы – -н-,</w:t>
      </w:r>
      <w:r w:rsidRPr="0008730E">
        <w:rPr>
          <w:rFonts w:ascii="Times New Roman" w:hAnsi="Times New Roman"/>
          <w:sz w:val="24"/>
          <w:szCs w:val="24"/>
        </w:rPr>
        <w:t xml:space="preserve"> краткое отглагольное причастие.</w:t>
      </w:r>
    </w:p>
    <w:p w:rsidR="006B13A2" w:rsidRPr="0008730E" w:rsidRDefault="006B13A2" w:rsidP="006B13A2">
      <w:pPr>
        <w:tabs>
          <w:tab w:val="left" w:pos="324"/>
        </w:tabs>
        <w:rPr>
          <w:rFonts w:ascii="Times New Roman" w:hAnsi="Times New Roman"/>
          <w:sz w:val="24"/>
          <w:szCs w:val="24"/>
        </w:rPr>
      </w:pPr>
      <w:r w:rsidRPr="0008730E">
        <w:rPr>
          <w:rFonts w:ascii="Times New Roman" w:hAnsi="Times New Roman"/>
          <w:sz w:val="24"/>
          <w:szCs w:val="24"/>
        </w:rPr>
        <w:t>6.</w:t>
      </w:r>
      <w:r w:rsidRPr="0008730E">
        <w:rPr>
          <w:rFonts w:ascii="Times New Roman" w:hAnsi="Times New Roman"/>
          <w:sz w:val="24"/>
          <w:szCs w:val="24"/>
        </w:rPr>
        <w:tab/>
      </w:r>
      <w:r w:rsidRPr="0008730E">
        <w:rPr>
          <w:rFonts w:ascii="Times New Roman" w:hAnsi="Times New Roman"/>
          <w:i/>
          <w:sz w:val="24"/>
          <w:szCs w:val="24"/>
        </w:rPr>
        <w:t>изыска</w:t>
      </w:r>
      <w:r w:rsidRPr="0008730E">
        <w:rPr>
          <w:rFonts w:ascii="Times New Roman" w:hAnsi="Times New Roman"/>
          <w:b/>
          <w:i/>
          <w:sz w:val="24"/>
          <w:szCs w:val="24"/>
        </w:rPr>
        <w:t>нн</w:t>
      </w:r>
      <w:r w:rsidRPr="0008730E">
        <w:rPr>
          <w:rFonts w:ascii="Times New Roman" w:hAnsi="Times New Roman"/>
          <w:i/>
          <w:sz w:val="24"/>
          <w:szCs w:val="24"/>
        </w:rPr>
        <w:t>ы – -нн-,</w:t>
      </w:r>
      <w:r w:rsidRPr="0008730E">
        <w:rPr>
          <w:rFonts w:ascii="Times New Roman" w:hAnsi="Times New Roman"/>
          <w:sz w:val="24"/>
          <w:szCs w:val="24"/>
        </w:rPr>
        <w:t xml:space="preserve"> краткое отглагольное прилагательное. </w:t>
      </w:r>
    </w:p>
    <w:p w:rsidR="006B13A2" w:rsidRPr="0008730E" w:rsidRDefault="006B13A2" w:rsidP="006B13A2">
      <w:pPr>
        <w:tabs>
          <w:tab w:val="left" w:pos="324"/>
        </w:tabs>
        <w:rPr>
          <w:rFonts w:ascii="Times New Roman" w:hAnsi="Times New Roman"/>
          <w:sz w:val="24"/>
          <w:szCs w:val="24"/>
        </w:rPr>
      </w:pPr>
      <w:r w:rsidRPr="0008730E">
        <w:rPr>
          <w:rFonts w:ascii="Times New Roman" w:hAnsi="Times New Roman"/>
          <w:sz w:val="24"/>
          <w:szCs w:val="24"/>
        </w:rPr>
        <w:t>7.</w:t>
      </w:r>
      <w:r w:rsidRPr="0008730E">
        <w:rPr>
          <w:rFonts w:ascii="Times New Roman" w:hAnsi="Times New Roman"/>
          <w:sz w:val="24"/>
          <w:szCs w:val="24"/>
        </w:rPr>
        <w:tab/>
      </w:r>
      <w:r w:rsidRPr="0008730E">
        <w:rPr>
          <w:rFonts w:ascii="Times New Roman" w:hAnsi="Times New Roman"/>
          <w:i/>
          <w:sz w:val="24"/>
          <w:szCs w:val="24"/>
        </w:rPr>
        <w:t>избалова</w:t>
      </w:r>
      <w:r w:rsidRPr="0008730E">
        <w:rPr>
          <w:rFonts w:ascii="Times New Roman" w:hAnsi="Times New Roman"/>
          <w:b/>
          <w:i/>
          <w:sz w:val="24"/>
          <w:szCs w:val="24"/>
        </w:rPr>
        <w:t>нн</w:t>
      </w:r>
      <w:r w:rsidRPr="0008730E">
        <w:rPr>
          <w:rFonts w:ascii="Times New Roman" w:hAnsi="Times New Roman"/>
          <w:i/>
          <w:sz w:val="24"/>
          <w:szCs w:val="24"/>
        </w:rPr>
        <w:t>ы – -нн-,</w:t>
      </w:r>
      <w:r w:rsidRPr="0008730E">
        <w:rPr>
          <w:rFonts w:ascii="Times New Roman" w:hAnsi="Times New Roman"/>
          <w:sz w:val="24"/>
          <w:szCs w:val="24"/>
        </w:rPr>
        <w:t xml:space="preserve"> краткое отглагольное прилагательное. </w:t>
      </w:r>
    </w:p>
    <w:p w:rsidR="006B13A2" w:rsidRPr="0008730E" w:rsidRDefault="006B13A2" w:rsidP="006B13A2">
      <w:pPr>
        <w:tabs>
          <w:tab w:val="left" w:pos="324"/>
        </w:tabs>
        <w:rPr>
          <w:rFonts w:ascii="Times New Roman" w:hAnsi="Times New Roman"/>
          <w:sz w:val="24"/>
          <w:szCs w:val="24"/>
        </w:rPr>
      </w:pPr>
      <w:r w:rsidRPr="0008730E">
        <w:rPr>
          <w:rFonts w:ascii="Times New Roman" w:hAnsi="Times New Roman"/>
          <w:sz w:val="24"/>
          <w:szCs w:val="24"/>
        </w:rPr>
        <w:t>8.</w:t>
      </w:r>
      <w:r w:rsidRPr="0008730E">
        <w:rPr>
          <w:rFonts w:ascii="Times New Roman" w:hAnsi="Times New Roman"/>
          <w:sz w:val="24"/>
          <w:szCs w:val="24"/>
        </w:rPr>
        <w:tab/>
      </w:r>
      <w:r w:rsidRPr="0008730E">
        <w:rPr>
          <w:rFonts w:ascii="Times New Roman" w:hAnsi="Times New Roman"/>
          <w:i/>
          <w:sz w:val="24"/>
          <w:szCs w:val="24"/>
        </w:rPr>
        <w:t>избалова</w:t>
      </w:r>
      <w:r w:rsidRPr="0008730E">
        <w:rPr>
          <w:rFonts w:ascii="Times New Roman" w:hAnsi="Times New Roman"/>
          <w:b/>
          <w:i/>
          <w:sz w:val="24"/>
          <w:szCs w:val="24"/>
        </w:rPr>
        <w:t>н</w:t>
      </w:r>
      <w:r w:rsidRPr="0008730E">
        <w:rPr>
          <w:rFonts w:ascii="Times New Roman" w:hAnsi="Times New Roman"/>
          <w:i/>
          <w:sz w:val="24"/>
          <w:szCs w:val="24"/>
        </w:rPr>
        <w:t>а – -н-,</w:t>
      </w:r>
      <w:r w:rsidRPr="0008730E">
        <w:rPr>
          <w:rFonts w:ascii="Times New Roman" w:hAnsi="Times New Roman"/>
          <w:sz w:val="24"/>
          <w:szCs w:val="24"/>
        </w:rPr>
        <w:t xml:space="preserve"> краткое причастие. </w:t>
      </w:r>
    </w:p>
    <w:p w:rsidR="006B13A2" w:rsidRPr="0008730E" w:rsidRDefault="006B13A2" w:rsidP="006B13A2">
      <w:pPr>
        <w:tabs>
          <w:tab w:val="left" w:pos="324"/>
        </w:tabs>
        <w:rPr>
          <w:rFonts w:ascii="Times New Roman" w:hAnsi="Times New Roman"/>
          <w:spacing w:val="-6"/>
          <w:sz w:val="24"/>
          <w:szCs w:val="24"/>
        </w:rPr>
      </w:pPr>
      <w:r w:rsidRPr="0008730E">
        <w:rPr>
          <w:rFonts w:ascii="Times New Roman" w:hAnsi="Times New Roman"/>
          <w:spacing w:val="-6"/>
          <w:sz w:val="24"/>
          <w:szCs w:val="24"/>
        </w:rPr>
        <w:t>9.</w:t>
      </w:r>
      <w:r w:rsidRPr="0008730E">
        <w:rPr>
          <w:rFonts w:ascii="Times New Roman" w:hAnsi="Times New Roman"/>
          <w:spacing w:val="-6"/>
          <w:sz w:val="24"/>
          <w:szCs w:val="24"/>
        </w:rPr>
        <w:tab/>
      </w:r>
      <w:r w:rsidRPr="0008730E">
        <w:rPr>
          <w:rFonts w:ascii="Times New Roman" w:hAnsi="Times New Roman"/>
          <w:i/>
          <w:spacing w:val="-6"/>
          <w:sz w:val="24"/>
          <w:szCs w:val="24"/>
        </w:rPr>
        <w:t>сдержа</w:t>
      </w:r>
      <w:r w:rsidRPr="0008730E">
        <w:rPr>
          <w:rFonts w:ascii="Times New Roman" w:hAnsi="Times New Roman"/>
          <w:b/>
          <w:i/>
          <w:spacing w:val="-6"/>
          <w:sz w:val="24"/>
          <w:szCs w:val="24"/>
        </w:rPr>
        <w:t>нн</w:t>
      </w:r>
      <w:r w:rsidRPr="0008730E">
        <w:rPr>
          <w:rFonts w:ascii="Times New Roman" w:hAnsi="Times New Roman"/>
          <w:i/>
          <w:spacing w:val="-6"/>
          <w:sz w:val="24"/>
          <w:szCs w:val="24"/>
        </w:rPr>
        <w:t>а, умере</w:t>
      </w:r>
      <w:r w:rsidRPr="0008730E">
        <w:rPr>
          <w:rFonts w:ascii="Times New Roman" w:hAnsi="Times New Roman"/>
          <w:b/>
          <w:i/>
          <w:spacing w:val="-6"/>
          <w:sz w:val="24"/>
          <w:szCs w:val="24"/>
        </w:rPr>
        <w:t>нн</w:t>
      </w:r>
      <w:r w:rsidRPr="0008730E">
        <w:rPr>
          <w:rFonts w:ascii="Times New Roman" w:hAnsi="Times New Roman"/>
          <w:i/>
          <w:spacing w:val="-6"/>
          <w:sz w:val="24"/>
          <w:szCs w:val="24"/>
        </w:rPr>
        <w:t>а – -нн-,</w:t>
      </w:r>
      <w:r w:rsidRPr="0008730E">
        <w:rPr>
          <w:rFonts w:ascii="Times New Roman" w:hAnsi="Times New Roman"/>
          <w:spacing w:val="-6"/>
          <w:sz w:val="24"/>
          <w:szCs w:val="24"/>
        </w:rPr>
        <w:t xml:space="preserve"> краткие отглагольные прилагательные. </w:t>
      </w:r>
    </w:p>
    <w:p w:rsidR="006B13A2" w:rsidRPr="0008730E" w:rsidRDefault="006B13A2" w:rsidP="006B13A2">
      <w:pPr>
        <w:tabs>
          <w:tab w:val="left" w:pos="324"/>
        </w:tabs>
        <w:rPr>
          <w:rFonts w:ascii="Times New Roman" w:hAnsi="Times New Roman"/>
          <w:sz w:val="24"/>
          <w:szCs w:val="24"/>
        </w:rPr>
      </w:pPr>
      <w:r w:rsidRPr="0008730E">
        <w:rPr>
          <w:rFonts w:ascii="Times New Roman" w:hAnsi="Times New Roman"/>
          <w:sz w:val="24"/>
          <w:szCs w:val="24"/>
        </w:rPr>
        <w:t>10.</w:t>
      </w:r>
      <w:r w:rsidRPr="0008730E">
        <w:rPr>
          <w:rFonts w:ascii="Times New Roman" w:hAnsi="Times New Roman"/>
          <w:sz w:val="24"/>
          <w:szCs w:val="24"/>
        </w:rPr>
        <w:tab/>
      </w:r>
      <w:r w:rsidRPr="0008730E">
        <w:rPr>
          <w:rFonts w:ascii="Times New Roman" w:hAnsi="Times New Roman"/>
          <w:i/>
          <w:sz w:val="24"/>
          <w:szCs w:val="24"/>
        </w:rPr>
        <w:t>заплака</w:t>
      </w:r>
      <w:r w:rsidRPr="0008730E">
        <w:rPr>
          <w:rFonts w:ascii="Times New Roman" w:hAnsi="Times New Roman"/>
          <w:b/>
          <w:i/>
          <w:sz w:val="24"/>
          <w:szCs w:val="24"/>
        </w:rPr>
        <w:t>н</w:t>
      </w:r>
      <w:r w:rsidRPr="0008730E">
        <w:rPr>
          <w:rFonts w:ascii="Times New Roman" w:hAnsi="Times New Roman"/>
          <w:i/>
          <w:sz w:val="24"/>
          <w:szCs w:val="24"/>
        </w:rPr>
        <w:t>ы, заспа</w:t>
      </w:r>
      <w:r w:rsidRPr="0008730E">
        <w:rPr>
          <w:rFonts w:ascii="Times New Roman" w:hAnsi="Times New Roman"/>
          <w:b/>
          <w:i/>
          <w:sz w:val="24"/>
          <w:szCs w:val="24"/>
        </w:rPr>
        <w:t>н</w:t>
      </w:r>
      <w:r w:rsidRPr="0008730E">
        <w:rPr>
          <w:rFonts w:ascii="Times New Roman" w:hAnsi="Times New Roman"/>
          <w:i/>
          <w:sz w:val="24"/>
          <w:szCs w:val="24"/>
        </w:rPr>
        <w:t>ы – -н-,</w:t>
      </w:r>
      <w:r w:rsidRPr="0008730E">
        <w:rPr>
          <w:rFonts w:ascii="Times New Roman" w:hAnsi="Times New Roman"/>
          <w:sz w:val="24"/>
          <w:szCs w:val="24"/>
        </w:rPr>
        <w:t xml:space="preserve"> краткие причастия.</w:t>
      </w:r>
    </w:p>
    <w:p w:rsidR="006B13A2" w:rsidRPr="0008730E" w:rsidRDefault="006B13A2" w:rsidP="006B13A2">
      <w:pPr>
        <w:tabs>
          <w:tab w:val="left" w:pos="498"/>
        </w:tabs>
        <w:rPr>
          <w:rFonts w:ascii="Times New Roman" w:hAnsi="Times New Roman"/>
          <w:b/>
          <w:sz w:val="24"/>
          <w:szCs w:val="24"/>
        </w:rPr>
      </w:pPr>
      <w:r w:rsidRPr="0008730E">
        <w:rPr>
          <w:rFonts w:ascii="Times New Roman" w:hAnsi="Times New Roman"/>
          <w:b/>
          <w:sz w:val="24"/>
          <w:szCs w:val="24"/>
          <w:lang w:val="en-US"/>
        </w:rPr>
        <w:t>VII</w:t>
      </w:r>
      <w:r w:rsidRPr="0008730E">
        <w:rPr>
          <w:rFonts w:ascii="Times New Roman" w:hAnsi="Times New Roman"/>
          <w:b/>
          <w:sz w:val="24"/>
          <w:szCs w:val="24"/>
        </w:rPr>
        <w:t>.</w:t>
      </w:r>
      <w:r w:rsidRPr="0008730E">
        <w:rPr>
          <w:rFonts w:ascii="Times New Roman" w:hAnsi="Times New Roman"/>
          <w:b/>
          <w:sz w:val="24"/>
          <w:szCs w:val="24"/>
        </w:rPr>
        <w:tab/>
        <w:t>Поединок «умнейших». Мотивационный момент.(Слайд №7 «</w:t>
      </w:r>
      <w:r w:rsidRPr="0008730E">
        <w:rPr>
          <w:rFonts w:ascii="Times New Roman" w:eastAsia="Times New Roman" w:hAnsi="Times New Roman"/>
          <w:b/>
          <w:bCs/>
          <w:i/>
          <w:iCs/>
          <w:sz w:val="24"/>
          <w:szCs w:val="24"/>
        </w:rPr>
        <w:t>Что твёрдо в</w:t>
      </w:r>
      <w:r w:rsidRPr="0008730E">
        <w:rPr>
          <w:rFonts w:ascii="Times New Roman" w:eastAsia="Times New Roman" w:hAnsi="Times New Roman"/>
          <w:b/>
          <w:bCs/>
          <w:i/>
          <w:iCs/>
          <w:sz w:val="24"/>
          <w:szCs w:val="24"/>
        </w:rPr>
        <w:t>ы</w:t>
      </w:r>
      <w:r w:rsidRPr="0008730E">
        <w:rPr>
          <w:rFonts w:ascii="Times New Roman" w:eastAsia="Times New Roman" w:hAnsi="Times New Roman"/>
          <w:b/>
          <w:bCs/>
          <w:i/>
          <w:iCs/>
          <w:sz w:val="24"/>
          <w:szCs w:val="24"/>
        </w:rPr>
        <w:t>учишь, долго помнится</w:t>
      </w:r>
      <w:r w:rsidRPr="0008730E">
        <w:rPr>
          <w:rFonts w:ascii="Times New Roman" w:hAnsi="Times New Roman"/>
          <w:b/>
          <w:bCs/>
          <w:i/>
          <w:iCs/>
          <w:sz w:val="24"/>
          <w:szCs w:val="24"/>
        </w:rPr>
        <w:t xml:space="preserve">». </w:t>
      </w:r>
      <w:r w:rsidRPr="0008730E">
        <w:rPr>
          <w:rFonts w:ascii="Times New Roman" w:eastAsia="Times New Roman" w:hAnsi="Times New Roman"/>
          <w:b/>
          <w:i/>
          <w:iCs/>
          <w:sz w:val="24"/>
          <w:szCs w:val="24"/>
        </w:rPr>
        <w:t>Народная мудрость.</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В число «умнейших» отбираются учащиеся с хорошими знаниями по русскому языку.</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Задание 1. Составить словосочетания со словами, данными в карточках. Правильно проч</w:t>
      </w:r>
      <w:r w:rsidRPr="0008730E">
        <w:rPr>
          <w:rFonts w:ascii="Times New Roman" w:hAnsi="Times New Roman"/>
          <w:sz w:val="24"/>
          <w:szCs w:val="24"/>
        </w:rPr>
        <w:t>и</w:t>
      </w:r>
      <w:r w:rsidRPr="0008730E">
        <w:rPr>
          <w:rFonts w:ascii="Times New Roman" w:hAnsi="Times New Roman"/>
          <w:sz w:val="24"/>
          <w:szCs w:val="24"/>
        </w:rPr>
        <w:t>тать их.</w:t>
      </w:r>
    </w:p>
    <w:tbl>
      <w:tblPr>
        <w:tblStyle w:val="a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1964"/>
        <w:gridCol w:w="236"/>
        <w:gridCol w:w="1868"/>
      </w:tblGrid>
      <w:tr w:rsidR="006B13A2" w:rsidRPr="0008730E" w:rsidTr="0050145B">
        <w:trPr>
          <w:trHeight w:val="447"/>
          <w:jc w:val="center"/>
        </w:trPr>
        <w:tc>
          <w:tcPr>
            <w:tcW w:w="1964"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jc w:val="center"/>
              <w:rPr>
                <w:rFonts w:ascii="Times New Roman" w:hAnsi="Times New Roman"/>
                <w:sz w:val="24"/>
                <w:szCs w:val="24"/>
              </w:rPr>
            </w:pPr>
            <w:r w:rsidRPr="0008730E">
              <w:rPr>
                <w:rFonts w:ascii="Times New Roman" w:hAnsi="Times New Roman"/>
                <w:sz w:val="24"/>
                <w:szCs w:val="24"/>
              </w:rPr>
              <w:t xml:space="preserve">Карточка </w:t>
            </w:r>
          </w:p>
          <w:p w:rsidR="006B13A2" w:rsidRPr="0008730E" w:rsidRDefault="006B13A2" w:rsidP="0050145B">
            <w:pPr>
              <w:jc w:val="center"/>
              <w:rPr>
                <w:rFonts w:ascii="Times New Roman" w:hAnsi="Times New Roman"/>
                <w:sz w:val="24"/>
                <w:szCs w:val="24"/>
              </w:rPr>
            </w:pPr>
            <w:r w:rsidRPr="0008730E">
              <w:rPr>
                <w:rFonts w:ascii="Times New Roman" w:hAnsi="Times New Roman"/>
                <w:sz w:val="24"/>
                <w:szCs w:val="24"/>
              </w:rPr>
              <w:lastRenderedPageBreak/>
              <w:t xml:space="preserve">для </w:t>
            </w:r>
            <w:r w:rsidRPr="0008730E">
              <w:rPr>
                <w:rFonts w:ascii="Times New Roman" w:hAnsi="Times New Roman"/>
                <w:sz w:val="24"/>
                <w:szCs w:val="24"/>
                <w:lang w:val="en-US"/>
              </w:rPr>
              <w:t>I</w:t>
            </w:r>
            <w:r w:rsidRPr="0008730E">
              <w:rPr>
                <w:rFonts w:ascii="Times New Roman" w:hAnsi="Times New Roman"/>
                <w:sz w:val="24"/>
                <w:szCs w:val="24"/>
              </w:rPr>
              <w:t xml:space="preserve"> команды</w:t>
            </w:r>
          </w:p>
        </w:tc>
        <w:tc>
          <w:tcPr>
            <w:tcW w:w="236" w:type="dxa"/>
            <w:tcBorders>
              <w:left w:val="single" w:sz="4" w:space="0" w:color="auto"/>
              <w:right w:val="single" w:sz="4" w:space="0" w:color="auto"/>
            </w:tcBorders>
          </w:tcPr>
          <w:p w:rsidR="006B13A2" w:rsidRPr="0008730E" w:rsidRDefault="006B13A2" w:rsidP="0050145B">
            <w:pPr>
              <w:jc w:val="center"/>
              <w:rPr>
                <w:rFonts w:ascii="Times New Roman" w:hAnsi="Times New Roman"/>
                <w:sz w:val="24"/>
                <w:szCs w:val="24"/>
              </w:rPr>
            </w:pPr>
          </w:p>
        </w:tc>
        <w:tc>
          <w:tcPr>
            <w:tcW w:w="1868" w:type="dxa"/>
            <w:tcBorders>
              <w:top w:val="single" w:sz="4" w:space="0" w:color="auto"/>
              <w:left w:val="single" w:sz="4" w:space="0" w:color="auto"/>
              <w:bottom w:val="single" w:sz="4" w:space="0" w:color="auto"/>
              <w:right w:val="single" w:sz="4" w:space="0" w:color="auto"/>
            </w:tcBorders>
          </w:tcPr>
          <w:p w:rsidR="006B13A2" w:rsidRPr="0008730E" w:rsidRDefault="006B13A2" w:rsidP="0050145B">
            <w:pPr>
              <w:jc w:val="center"/>
              <w:rPr>
                <w:rFonts w:ascii="Times New Roman" w:hAnsi="Times New Roman"/>
                <w:sz w:val="24"/>
                <w:szCs w:val="24"/>
              </w:rPr>
            </w:pPr>
            <w:r w:rsidRPr="0008730E">
              <w:rPr>
                <w:rFonts w:ascii="Times New Roman" w:hAnsi="Times New Roman"/>
                <w:sz w:val="24"/>
                <w:szCs w:val="24"/>
              </w:rPr>
              <w:t xml:space="preserve">Карточка </w:t>
            </w:r>
          </w:p>
          <w:p w:rsidR="006B13A2" w:rsidRPr="0008730E" w:rsidRDefault="006B13A2" w:rsidP="0050145B">
            <w:pPr>
              <w:jc w:val="center"/>
              <w:rPr>
                <w:rFonts w:ascii="Times New Roman" w:hAnsi="Times New Roman"/>
                <w:sz w:val="24"/>
                <w:szCs w:val="24"/>
              </w:rPr>
            </w:pPr>
            <w:r w:rsidRPr="0008730E">
              <w:rPr>
                <w:rFonts w:ascii="Times New Roman" w:hAnsi="Times New Roman"/>
                <w:sz w:val="24"/>
                <w:szCs w:val="24"/>
              </w:rPr>
              <w:lastRenderedPageBreak/>
              <w:t xml:space="preserve">для </w:t>
            </w:r>
            <w:r w:rsidRPr="0008730E">
              <w:rPr>
                <w:rFonts w:ascii="Times New Roman" w:hAnsi="Times New Roman"/>
                <w:sz w:val="24"/>
                <w:szCs w:val="24"/>
                <w:lang w:val="en-US"/>
              </w:rPr>
              <w:t>II</w:t>
            </w:r>
            <w:r w:rsidRPr="0008730E">
              <w:rPr>
                <w:rFonts w:ascii="Times New Roman" w:hAnsi="Times New Roman"/>
                <w:sz w:val="24"/>
                <w:szCs w:val="24"/>
              </w:rPr>
              <w:t xml:space="preserve"> команды</w:t>
            </w:r>
          </w:p>
        </w:tc>
      </w:tr>
      <w:tr w:rsidR="006B13A2" w:rsidRPr="0008730E" w:rsidTr="0050145B">
        <w:trPr>
          <w:trHeight w:val="1603"/>
          <w:jc w:val="center"/>
        </w:trPr>
        <w:tc>
          <w:tcPr>
            <w:tcW w:w="1964" w:type="dxa"/>
            <w:tcBorders>
              <w:top w:val="single" w:sz="4" w:space="0" w:color="auto"/>
              <w:left w:val="single" w:sz="4" w:space="0" w:color="auto"/>
              <w:bottom w:val="single" w:sz="4" w:space="0" w:color="auto"/>
              <w:right w:val="single" w:sz="4" w:space="0" w:color="auto"/>
            </w:tcBorders>
            <w:vAlign w:val="center"/>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lastRenderedPageBreak/>
              <w:t>Пиленный</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Варёный</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Ученный</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Сушёный</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Точенный</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Названый.</w:t>
            </w:r>
          </w:p>
        </w:tc>
        <w:tc>
          <w:tcPr>
            <w:tcW w:w="236" w:type="dxa"/>
            <w:tcBorders>
              <w:left w:val="single" w:sz="4" w:space="0" w:color="auto"/>
              <w:right w:val="single" w:sz="4" w:space="0" w:color="auto"/>
            </w:tcBorders>
            <w:vAlign w:val="center"/>
          </w:tcPr>
          <w:p w:rsidR="006B13A2" w:rsidRPr="0008730E" w:rsidRDefault="006B13A2" w:rsidP="0050145B">
            <w:pPr>
              <w:rPr>
                <w:rFonts w:ascii="Times New Roman" w:hAnsi="Times New Roman"/>
                <w:sz w:val="24"/>
                <w:szCs w:val="24"/>
              </w:rPr>
            </w:pPr>
          </w:p>
        </w:tc>
        <w:tc>
          <w:tcPr>
            <w:tcW w:w="1868" w:type="dxa"/>
            <w:tcBorders>
              <w:top w:val="single" w:sz="4" w:space="0" w:color="auto"/>
              <w:left w:val="single" w:sz="4" w:space="0" w:color="auto"/>
              <w:bottom w:val="single" w:sz="4" w:space="0" w:color="auto"/>
              <w:right w:val="single" w:sz="4" w:space="0" w:color="auto"/>
            </w:tcBorders>
            <w:vAlign w:val="center"/>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Пилёный</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Варенный</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Учёный</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Сушенный</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Точёный</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Названный.</w:t>
            </w:r>
          </w:p>
        </w:tc>
      </w:tr>
    </w:tbl>
    <w:p w:rsidR="006B13A2" w:rsidRPr="0008730E" w:rsidRDefault="006B13A2" w:rsidP="006B13A2">
      <w:pPr>
        <w:rPr>
          <w:rFonts w:ascii="Times New Roman" w:hAnsi="Times New Roman"/>
          <w:sz w:val="24"/>
          <w:szCs w:val="24"/>
        </w:rPr>
      </w:pPr>
      <w:r w:rsidRPr="0008730E">
        <w:rPr>
          <w:rFonts w:ascii="Times New Roman" w:hAnsi="Times New Roman"/>
          <w:i/>
          <w:sz w:val="24"/>
          <w:szCs w:val="24"/>
        </w:rPr>
        <w:t>Ответ:</w:t>
      </w:r>
      <w:r w:rsidRPr="0008730E">
        <w:rPr>
          <w:rFonts w:ascii="Times New Roman" w:hAnsi="Times New Roman"/>
          <w:sz w:val="24"/>
          <w:szCs w:val="24"/>
        </w:rPr>
        <w:t xml:space="preserve"> Слова с одним </w:t>
      </w:r>
      <w:r w:rsidRPr="0008730E">
        <w:rPr>
          <w:rFonts w:ascii="Times New Roman" w:hAnsi="Times New Roman"/>
          <w:i/>
          <w:sz w:val="24"/>
          <w:szCs w:val="24"/>
        </w:rPr>
        <w:t>-н-</w:t>
      </w:r>
      <w:r w:rsidRPr="0008730E">
        <w:rPr>
          <w:rFonts w:ascii="Times New Roman" w:hAnsi="Times New Roman"/>
          <w:sz w:val="24"/>
          <w:szCs w:val="24"/>
        </w:rPr>
        <w:t xml:space="preserve"> – это причастия, перешедшие в прилагательные. Различие в пр</w:t>
      </w:r>
      <w:r w:rsidRPr="0008730E">
        <w:rPr>
          <w:rFonts w:ascii="Times New Roman" w:hAnsi="Times New Roman"/>
          <w:sz w:val="24"/>
          <w:szCs w:val="24"/>
        </w:rPr>
        <w:t>о</w:t>
      </w:r>
      <w:r w:rsidRPr="0008730E">
        <w:rPr>
          <w:rFonts w:ascii="Times New Roman" w:hAnsi="Times New Roman"/>
          <w:sz w:val="24"/>
          <w:szCs w:val="24"/>
        </w:rPr>
        <w:t xml:space="preserve">изношении этих слов объясняется </w:t>
      </w:r>
      <w:r w:rsidRPr="0008730E">
        <w:rPr>
          <w:rFonts w:ascii="Times New Roman" w:hAnsi="Times New Roman"/>
          <w:spacing w:val="-2"/>
          <w:sz w:val="24"/>
          <w:szCs w:val="24"/>
        </w:rPr>
        <w:t>наличием ударения в словах, являющихся главными в сл</w:t>
      </w:r>
      <w:r w:rsidRPr="0008730E">
        <w:rPr>
          <w:rFonts w:ascii="Times New Roman" w:hAnsi="Times New Roman"/>
          <w:spacing w:val="-2"/>
          <w:sz w:val="24"/>
          <w:szCs w:val="24"/>
        </w:rPr>
        <w:t>о</w:t>
      </w:r>
      <w:r w:rsidRPr="0008730E">
        <w:rPr>
          <w:rFonts w:ascii="Times New Roman" w:hAnsi="Times New Roman"/>
          <w:spacing w:val="-2"/>
          <w:sz w:val="24"/>
          <w:szCs w:val="24"/>
        </w:rPr>
        <w:t>восочетаниях</w:t>
      </w:r>
      <w:r w:rsidRPr="0008730E">
        <w:rPr>
          <w:rFonts w:ascii="Times New Roman" w:hAnsi="Times New Roman"/>
          <w:sz w:val="24"/>
          <w:szCs w:val="24"/>
        </w:rPr>
        <w:t>, например:</w:t>
      </w:r>
    </w:p>
    <w:tbl>
      <w:tblPr>
        <w:tblStyle w:val="a6"/>
        <w:tblW w:w="0" w:type="auto"/>
        <w:jc w:val="center"/>
        <w:tblInd w:w="-10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057"/>
        <w:gridCol w:w="236"/>
        <w:gridCol w:w="2879"/>
      </w:tblGrid>
      <w:tr w:rsidR="006B13A2" w:rsidRPr="0008730E" w:rsidTr="0050145B">
        <w:trPr>
          <w:jc w:val="center"/>
        </w:trPr>
        <w:tc>
          <w:tcPr>
            <w:tcW w:w="2854" w:type="dxa"/>
            <w:tcBorders>
              <w:bottom w:val="single" w:sz="4" w:space="0" w:color="auto"/>
            </w:tcBorders>
          </w:tcPr>
          <w:p w:rsidR="006B13A2" w:rsidRPr="0008730E" w:rsidRDefault="006B13A2" w:rsidP="0048411D">
            <w:pPr>
              <w:spacing w:after="0" w:line="240" w:lineRule="auto"/>
              <w:jc w:val="center"/>
              <w:rPr>
                <w:rFonts w:ascii="Times New Roman" w:hAnsi="Times New Roman"/>
                <w:sz w:val="24"/>
                <w:szCs w:val="24"/>
              </w:rPr>
            </w:pPr>
            <w:r w:rsidRPr="0008730E">
              <w:rPr>
                <w:rFonts w:ascii="Times New Roman" w:hAnsi="Times New Roman"/>
                <w:sz w:val="24"/>
                <w:szCs w:val="24"/>
              </w:rPr>
              <w:t xml:space="preserve">Карточка для </w:t>
            </w:r>
            <w:r w:rsidRPr="0008730E">
              <w:rPr>
                <w:rFonts w:ascii="Times New Roman" w:hAnsi="Times New Roman"/>
                <w:sz w:val="24"/>
                <w:szCs w:val="24"/>
                <w:lang w:val="en-US"/>
              </w:rPr>
              <w:t>I</w:t>
            </w:r>
            <w:r w:rsidRPr="0008730E">
              <w:rPr>
                <w:rFonts w:ascii="Times New Roman" w:hAnsi="Times New Roman"/>
                <w:sz w:val="24"/>
                <w:szCs w:val="24"/>
              </w:rPr>
              <w:t xml:space="preserve"> команды</w:t>
            </w:r>
          </w:p>
        </w:tc>
        <w:tc>
          <w:tcPr>
            <w:tcW w:w="236" w:type="dxa"/>
          </w:tcPr>
          <w:p w:rsidR="006B13A2" w:rsidRPr="0008730E" w:rsidRDefault="006B13A2" w:rsidP="0048411D">
            <w:pPr>
              <w:spacing w:after="0" w:line="240" w:lineRule="auto"/>
              <w:jc w:val="center"/>
              <w:rPr>
                <w:rFonts w:ascii="Times New Roman" w:hAnsi="Times New Roman"/>
                <w:sz w:val="24"/>
                <w:szCs w:val="24"/>
              </w:rPr>
            </w:pPr>
          </w:p>
        </w:tc>
        <w:tc>
          <w:tcPr>
            <w:tcW w:w="2879" w:type="dxa"/>
            <w:tcBorders>
              <w:bottom w:val="single" w:sz="4" w:space="0" w:color="auto"/>
            </w:tcBorders>
          </w:tcPr>
          <w:p w:rsidR="006B13A2" w:rsidRPr="0008730E" w:rsidRDefault="006B13A2" w:rsidP="0048411D">
            <w:pPr>
              <w:spacing w:after="0" w:line="240" w:lineRule="auto"/>
              <w:jc w:val="center"/>
              <w:rPr>
                <w:rFonts w:ascii="Times New Roman" w:hAnsi="Times New Roman"/>
                <w:sz w:val="24"/>
                <w:szCs w:val="24"/>
              </w:rPr>
            </w:pPr>
            <w:r w:rsidRPr="0008730E">
              <w:rPr>
                <w:rFonts w:ascii="Times New Roman" w:hAnsi="Times New Roman"/>
                <w:sz w:val="24"/>
                <w:szCs w:val="24"/>
              </w:rPr>
              <w:t xml:space="preserve">Карточка для </w:t>
            </w:r>
            <w:r w:rsidRPr="0008730E">
              <w:rPr>
                <w:rFonts w:ascii="Times New Roman" w:hAnsi="Times New Roman"/>
                <w:sz w:val="24"/>
                <w:szCs w:val="24"/>
                <w:lang w:val="en-US"/>
              </w:rPr>
              <w:t>II</w:t>
            </w:r>
            <w:r w:rsidRPr="0008730E">
              <w:rPr>
                <w:rFonts w:ascii="Times New Roman" w:hAnsi="Times New Roman"/>
                <w:sz w:val="24"/>
                <w:szCs w:val="24"/>
              </w:rPr>
              <w:t xml:space="preserve"> команды</w:t>
            </w:r>
          </w:p>
        </w:tc>
      </w:tr>
      <w:tr w:rsidR="006B13A2" w:rsidRPr="0008730E" w:rsidTr="0050145B">
        <w:trPr>
          <w:jc w:val="center"/>
        </w:trPr>
        <w:tc>
          <w:tcPr>
            <w:tcW w:w="2854" w:type="dxa"/>
            <w:tcBorders>
              <w:top w:val="single" w:sz="4" w:space="0" w:color="auto"/>
              <w:left w:val="single" w:sz="4" w:space="0" w:color="auto"/>
              <w:bottom w:val="single" w:sz="4" w:space="0" w:color="auto"/>
              <w:right w:val="single" w:sz="4" w:space="0" w:color="auto"/>
            </w:tcBorders>
            <w:vAlign w:val="center"/>
          </w:tcPr>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z w:val="24"/>
                <w:szCs w:val="24"/>
              </w:rPr>
              <w:t>П'иленный</w:t>
            </w:r>
            <w:r w:rsidRPr="0008730E">
              <w:rPr>
                <w:rFonts w:ascii="Times New Roman" w:hAnsi="Times New Roman"/>
                <w:sz w:val="24"/>
                <w:szCs w:val="24"/>
              </w:rPr>
              <w:t>электролобзиком образец</w: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z w:val="24"/>
                <w:szCs w:val="24"/>
              </w:rPr>
              <w:t>Варёный</w:t>
            </w:r>
            <w:r w:rsidRPr="0008730E">
              <w:rPr>
                <w:rFonts w:ascii="Times New Roman" w:hAnsi="Times New Roman"/>
                <w:sz w:val="24"/>
                <w:szCs w:val="24"/>
              </w:rPr>
              <w:t xml:space="preserve"> рис</w: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z w:val="24"/>
                <w:szCs w:val="24"/>
              </w:rPr>
              <w:t>'Ученный</w:t>
            </w:r>
            <w:r w:rsidRPr="0008730E">
              <w:rPr>
                <w:rFonts w:ascii="Times New Roman" w:hAnsi="Times New Roman"/>
                <w:sz w:val="24"/>
                <w:szCs w:val="24"/>
              </w:rPr>
              <w:t xml:space="preserve"> наизусть текст</w: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z w:val="24"/>
                <w:szCs w:val="24"/>
              </w:rPr>
              <w:t xml:space="preserve">Сушёный </w:t>
            </w:r>
            <w:r w:rsidRPr="0008730E">
              <w:rPr>
                <w:rFonts w:ascii="Times New Roman" w:hAnsi="Times New Roman"/>
                <w:sz w:val="24"/>
                <w:szCs w:val="24"/>
              </w:rPr>
              <w:t>абрикос</w: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z w:val="24"/>
                <w:szCs w:val="24"/>
              </w:rPr>
              <w:t>Т'оченный</w:t>
            </w:r>
            <w:r w:rsidRPr="0008730E">
              <w:rPr>
                <w:rFonts w:ascii="Times New Roman" w:hAnsi="Times New Roman"/>
                <w:sz w:val="24"/>
                <w:szCs w:val="24"/>
              </w:rPr>
              <w:t>на станке бор</w:t>
            </w:r>
            <w:r w:rsidRPr="0008730E">
              <w:rPr>
                <w:rFonts w:ascii="Times New Roman" w:hAnsi="Times New Roman"/>
                <w:sz w:val="24"/>
                <w:szCs w:val="24"/>
              </w:rPr>
              <w:t>о</w:t>
            </w:r>
            <w:r w:rsidRPr="0008730E">
              <w:rPr>
                <w:rFonts w:ascii="Times New Roman" w:hAnsi="Times New Roman"/>
                <w:sz w:val="24"/>
                <w:szCs w:val="24"/>
              </w:rPr>
              <w:t>док</w: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z w:val="24"/>
                <w:szCs w:val="24"/>
              </w:rPr>
              <w:t>Названый брат.</w:t>
            </w:r>
          </w:p>
        </w:tc>
        <w:tc>
          <w:tcPr>
            <w:tcW w:w="236" w:type="dxa"/>
            <w:tcBorders>
              <w:left w:val="single" w:sz="4" w:space="0" w:color="auto"/>
              <w:right w:val="single" w:sz="4" w:space="0" w:color="auto"/>
            </w:tcBorders>
            <w:vAlign w:val="center"/>
          </w:tcPr>
          <w:p w:rsidR="006B13A2" w:rsidRPr="0008730E" w:rsidRDefault="006B13A2" w:rsidP="0048411D">
            <w:pPr>
              <w:spacing w:after="0" w:line="240" w:lineRule="auto"/>
              <w:rPr>
                <w:rFonts w:ascii="Times New Roman" w:hAnsi="Times New Roman"/>
                <w:sz w:val="24"/>
                <w:szCs w:val="24"/>
              </w:rPr>
            </w:pPr>
          </w:p>
        </w:tc>
        <w:tc>
          <w:tcPr>
            <w:tcW w:w="2879" w:type="dxa"/>
            <w:tcBorders>
              <w:top w:val="single" w:sz="4" w:space="0" w:color="auto"/>
              <w:left w:val="single" w:sz="4" w:space="0" w:color="auto"/>
              <w:bottom w:val="single" w:sz="4" w:space="0" w:color="auto"/>
              <w:right w:val="single" w:sz="4" w:space="0" w:color="auto"/>
            </w:tcBorders>
            <w:vAlign w:val="center"/>
          </w:tcPr>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z w:val="24"/>
                <w:szCs w:val="24"/>
              </w:rPr>
              <w:t xml:space="preserve">Пилёный </w:t>
            </w:r>
            <w:r w:rsidRPr="0008730E">
              <w:rPr>
                <w:rFonts w:ascii="Times New Roman" w:hAnsi="Times New Roman"/>
                <w:sz w:val="24"/>
                <w:szCs w:val="24"/>
              </w:rPr>
              <w:t>лес</w:t>
            </w:r>
          </w:p>
          <w:p w:rsidR="006B13A2" w:rsidRPr="0008730E" w:rsidRDefault="006B13A2" w:rsidP="0048411D">
            <w:pPr>
              <w:spacing w:after="0" w:line="240" w:lineRule="auto"/>
              <w:rPr>
                <w:rFonts w:ascii="Times New Roman" w:hAnsi="Times New Roman"/>
                <w:i/>
                <w:sz w:val="24"/>
                <w:szCs w:val="24"/>
              </w:rPr>
            </w:pP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z w:val="24"/>
                <w:szCs w:val="24"/>
              </w:rPr>
              <w:t>В'аренный</w:t>
            </w:r>
            <w:r w:rsidRPr="0008730E">
              <w:rPr>
                <w:rFonts w:ascii="Times New Roman" w:hAnsi="Times New Roman"/>
                <w:sz w:val="24"/>
                <w:szCs w:val="24"/>
              </w:rPr>
              <w:t xml:space="preserve"> на медленном огне</w: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z w:val="24"/>
                <w:szCs w:val="24"/>
              </w:rPr>
              <w:t xml:space="preserve">Учёный </w:t>
            </w:r>
            <w:r w:rsidRPr="0008730E">
              <w:rPr>
                <w:rFonts w:ascii="Times New Roman" w:hAnsi="Times New Roman"/>
                <w:sz w:val="24"/>
                <w:szCs w:val="24"/>
              </w:rPr>
              <w:t>кот</w: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z w:val="24"/>
                <w:szCs w:val="24"/>
              </w:rPr>
              <w:t>С'ушенный</w:t>
            </w:r>
            <w:r w:rsidRPr="0008730E">
              <w:rPr>
                <w:rFonts w:ascii="Times New Roman" w:hAnsi="Times New Roman"/>
                <w:sz w:val="24"/>
                <w:szCs w:val="24"/>
              </w:rPr>
              <w:t xml:space="preserve"> на солнце гриб</w: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z w:val="24"/>
                <w:szCs w:val="24"/>
              </w:rPr>
              <w:t>Точёный стан</w:t>
            </w:r>
          </w:p>
          <w:p w:rsidR="006B13A2" w:rsidRPr="0008730E" w:rsidRDefault="006B13A2" w:rsidP="0048411D">
            <w:pPr>
              <w:spacing w:after="0" w:line="240" w:lineRule="auto"/>
              <w:rPr>
                <w:rFonts w:ascii="Times New Roman" w:hAnsi="Times New Roman"/>
                <w:i/>
                <w:sz w:val="24"/>
                <w:szCs w:val="24"/>
              </w:rPr>
            </w:pPr>
            <w:r w:rsidRPr="0008730E">
              <w:rPr>
                <w:rFonts w:ascii="Times New Roman" w:hAnsi="Times New Roman"/>
                <w:i/>
                <w:sz w:val="24"/>
                <w:szCs w:val="24"/>
              </w:rPr>
              <w:t>Н'азванный мною адрес</w:t>
            </w:r>
          </w:p>
        </w:tc>
      </w:tr>
    </w:tbl>
    <w:p w:rsidR="006B13A2" w:rsidRPr="0008730E" w:rsidRDefault="006B13A2" w:rsidP="006B13A2">
      <w:pPr>
        <w:rPr>
          <w:rFonts w:ascii="Times New Roman" w:hAnsi="Times New Roman"/>
          <w:sz w:val="24"/>
          <w:szCs w:val="24"/>
        </w:rPr>
      </w:pPr>
      <w:r w:rsidRPr="0008730E">
        <w:rPr>
          <w:rFonts w:ascii="Times New Roman" w:hAnsi="Times New Roman"/>
          <w:sz w:val="24"/>
          <w:szCs w:val="24"/>
        </w:rPr>
        <w:t xml:space="preserve">Задание 2. </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t>Какое явление используется автором в стихотворении? Назовите все причастия–существительные.</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503"/>
        <w:gridCol w:w="4252"/>
      </w:tblGrid>
      <w:tr w:rsidR="006B13A2" w:rsidRPr="0008730E" w:rsidTr="008D2A6F">
        <w:trPr>
          <w:trHeight w:val="541"/>
        </w:trPr>
        <w:tc>
          <w:tcPr>
            <w:tcW w:w="4503" w:type="dxa"/>
          </w:tcPr>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Вспомним с нами отстпавших,</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Воевавших год иль час,</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Павших, без вести пропавших,</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С кем видались мы хоть раз,</w:t>
            </w:r>
          </w:p>
        </w:tc>
        <w:tc>
          <w:tcPr>
            <w:tcW w:w="4252" w:type="dxa"/>
          </w:tcPr>
          <w:p w:rsidR="006B13A2" w:rsidRPr="0008730E" w:rsidRDefault="006B13A2" w:rsidP="0050145B">
            <w:pPr>
              <w:rPr>
                <w:rFonts w:ascii="Times New Roman" w:hAnsi="Times New Roman"/>
                <w:i/>
                <w:spacing w:val="-2"/>
                <w:sz w:val="24"/>
                <w:szCs w:val="24"/>
              </w:rPr>
            </w:pPr>
            <w:r w:rsidRPr="0008730E">
              <w:rPr>
                <w:rFonts w:ascii="Times New Roman" w:hAnsi="Times New Roman"/>
                <w:i/>
                <w:spacing w:val="-2"/>
                <w:sz w:val="24"/>
                <w:szCs w:val="24"/>
              </w:rPr>
              <w:t>Провожавших, вновь встречавших,</w:t>
            </w:r>
          </w:p>
          <w:p w:rsidR="006B13A2" w:rsidRPr="0008730E" w:rsidRDefault="006B13A2" w:rsidP="0050145B">
            <w:pPr>
              <w:rPr>
                <w:rFonts w:ascii="Times New Roman" w:hAnsi="Times New Roman"/>
                <w:i/>
                <w:sz w:val="24"/>
                <w:szCs w:val="24"/>
              </w:rPr>
            </w:pPr>
            <w:r w:rsidRPr="0008730E">
              <w:rPr>
                <w:rFonts w:ascii="Times New Roman" w:hAnsi="Times New Roman"/>
                <w:i/>
                <w:sz w:val="24"/>
                <w:szCs w:val="24"/>
              </w:rPr>
              <w:t>Нам попить воды подавших,</w:t>
            </w:r>
          </w:p>
          <w:p w:rsidR="008D2A6F" w:rsidRDefault="006B13A2" w:rsidP="0050145B">
            <w:pPr>
              <w:ind w:hanging="3"/>
              <w:rPr>
                <w:rFonts w:ascii="Times New Roman" w:hAnsi="Times New Roman"/>
                <w:i/>
                <w:sz w:val="24"/>
                <w:szCs w:val="24"/>
              </w:rPr>
            </w:pPr>
            <w:r w:rsidRPr="0008730E">
              <w:rPr>
                <w:rFonts w:ascii="Times New Roman" w:hAnsi="Times New Roman"/>
                <w:i/>
                <w:sz w:val="24"/>
                <w:szCs w:val="24"/>
              </w:rPr>
              <w:t xml:space="preserve">Помолившихся за нас. </w:t>
            </w:r>
          </w:p>
          <w:p w:rsidR="006B13A2" w:rsidRPr="0008730E" w:rsidRDefault="006B13A2" w:rsidP="0050145B">
            <w:pPr>
              <w:ind w:hanging="3"/>
              <w:rPr>
                <w:rFonts w:ascii="Times New Roman" w:hAnsi="Times New Roman"/>
                <w:i/>
                <w:sz w:val="24"/>
                <w:szCs w:val="24"/>
              </w:rPr>
            </w:pPr>
            <w:r w:rsidRPr="0008730E">
              <w:rPr>
                <w:rFonts w:ascii="Times New Roman" w:hAnsi="Times New Roman"/>
                <w:i/>
                <w:sz w:val="24"/>
                <w:szCs w:val="24"/>
              </w:rPr>
              <w:t>(А.Твардовский «ВасилийТёркин»)</w:t>
            </w:r>
          </w:p>
        </w:tc>
      </w:tr>
    </w:tbl>
    <w:p w:rsidR="006B13A2" w:rsidRPr="0008730E" w:rsidRDefault="006B13A2" w:rsidP="008D2A6F">
      <w:pPr>
        <w:spacing w:after="0" w:line="360" w:lineRule="auto"/>
        <w:rPr>
          <w:rFonts w:ascii="Times New Roman" w:hAnsi="Times New Roman"/>
          <w:i/>
          <w:sz w:val="24"/>
          <w:szCs w:val="24"/>
        </w:rPr>
      </w:pPr>
      <w:r w:rsidRPr="0008730E">
        <w:rPr>
          <w:rFonts w:ascii="Times New Roman" w:hAnsi="Times New Roman"/>
          <w:i/>
          <w:sz w:val="24"/>
          <w:szCs w:val="24"/>
        </w:rPr>
        <w:t>Ответ</w:t>
      </w:r>
    </w:p>
    <w:p w:rsidR="008D2A6F" w:rsidRDefault="006B13A2" w:rsidP="008D2A6F">
      <w:pPr>
        <w:spacing w:after="0" w:line="360" w:lineRule="auto"/>
        <w:rPr>
          <w:rFonts w:ascii="Times New Roman" w:hAnsi="Times New Roman"/>
          <w:spacing w:val="-6"/>
          <w:sz w:val="24"/>
          <w:szCs w:val="24"/>
        </w:rPr>
      </w:pPr>
      <w:r w:rsidRPr="0008730E">
        <w:rPr>
          <w:rFonts w:ascii="Times New Roman" w:hAnsi="Times New Roman"/>
          <w:sz w:val="24"/>
          <w:szCs w:val="24"/>
        </w:rPr>
        <w:t xml:space="preserve">Здесь используется такое явление в русском языке, как переход одной части речи в другую, в частности, переход причастия в </w:t>
      </w:r>
      <w:r w:rsidRPr="0008730E">
        <w:rPr>
          <w:rFonts w:ascii="Times New Roman" w:hAnsi="Times New Roman"/>
          <w:spacing w:val="-4"/>
          <w:sz w:val="24"/>
          <w:szCs w:val="24"/>
        </w:rPr>
        <w:t xml:space="preserve">существительные. Например: вспомним (кого?) </w:t>
      </w:r>
      <w:r w:rsidRPr="0008730E">
        <w:rPr>
          <w:rFonts w:ascii="Times New Roman" w:hAnsi="Times New Roman"/>
          <w:i/>
          <w:spacing w:val="-4"/>
          <w:sz w:val="24"/>
          <w:szCs w:val="24"/>
        </w:rPr>
        <w:t xml:space="preserve">отступавших, павших, </w:t>
      </w:r>
      <w:r w:rsidRPr="0008730E">
        <w:rPr>
          <w:rFonts w:ascii="Times New Roman" w:hAnsi="Times New Roman"/>
          <w:i/>
          <w:spacing w:val="-6"/>
          <w:sz w:val="24"/>
          <w:szCs w:val="24"/>
        </w:rPr>
        <w:t>пропавших, провожавших, встречавших, подавших, помолившихся</w:t>
      </w:r>
      <w:r w:rsidRPr="0008730E">
        <w:rPr>
          <w:rFonts w:ascii="Times New Roman" w:hAnsi="Times New Roman"/>
          <w:spacing w:val="-6"/>
          <w:sz w:val="24"/>
          <w:szCs w:val="24"/>
        </w:rPr>
        <w:t>.</w:t>
      </w:r>
    </w:p>
    <w:p w:rsidR="008D2A6F" w:rsidRDefault="008D2A6F" w:rsidP="008D2A6F">
      <w:pPr>
        <w:spacing w:after="0" w:line="360" w:lineRule="auto"/>
        <w:rPr>
          <w:rFonts w:ascii="Times New Roman" w:hAnsi="Times New Roman"/>
          <w:sz w:val="24"/>
          <w:szCs w:val="24"/>
        </w:rPr>
      </w:pPr>
    </w:p>
    <w:p w:rsidR="008D2A6F" w:rsidRDefault="008D2A6F" w:rsidP="008D2A6F">
      <w:pPr>
        <w:spacing w:after="0" w:line="360" w:lineRule="auto"/>
        <w:rPr>
          <w:rFonts w:ascii="Times New Roman" w:hAnsi="Times New Roman"/>
          <w:sz w:val="24"/>
          <w:szCs w:val="24"/>
        </w:rPr>
      </w:pPr>
    </w:p>
    <w:p w:rsidR="008D2A6F" w:rsidRDefault="008D2A6F" w:rsidP="008D2A6F">
      <w:pPr>
        <w:spacing w:after="0" w:line="360" w:lineRule="auto"/>
        <w:rPr>
          <w:rFonts w:ascii="Times New Roman" w:hAnsi="Times New Roman"/>
          <w:sz w:val="24"/>
          <w:szCs w:val="24"/>
        </w:rPr>
      </w:pPr>
    </w:p>
    <w:p w:rsidR="006B13A2" w:rsidRPr="008D2A6F" w:rsidRDefault="008D2A6F" w:rsidP="008D2A6F">
      <w:pPr>
        <w:spacing w:after="0" w:line="360" w:lineRule="auto"/>
        <w:rPr>
          <w:rFonts w:ascii="Times New Roman" w:hAnsi="Times New Roman"/>
          <w:spacing w:val="-6"/>
          <w:sz w:val="24"/>
          <w:szCs w:val="24"/>
        </w:rPr>
      </w:pPr>
      <w:r>
        <w:rPr>
          <w:rFonts w:ascii="Times New Roman" w:hAnsi="Times New Roman"/>
          <w:sz w:val="24"/>
          <w:szCs w:val="24"/>
        </w:rPr>
        <w:t>З</w:t>
      </w:r>
      <w:r w:rsidR="006B13A2" w:rsidRPr="0008730E">
        <w:rPr>
          <w:rFonts w:ascii="Times New Roman" w:hAnsi="Times New Roman"/>
          <w:sz w:val="24"/>
          <w:szCs w:val="24"/>
        </w:rPr>
        <w:t>адание 3Подобрать пословицы, поговорки, загадки, где использовались бы причастия в л</w:t>
      </w:r>
      <w:r w:rsidR="006B13A2" w:rsidRPr="0008730E">
        <w:rPr>
          <w:rFonts w:ascii="Times New Roman" w:hAnsi="Times New Roman"/>
          <w:sz w:val="24"/>
          <w:szCs w:val="24"/>
        </w:rPr>
        <w:t>ю</w:t>
      </w:r>
      <w:r w:rsidR="006B13A2" w:rsidRPr="0008730E">
        <w:rPr>
          <w:rFonts w:ascii="Times New Roman" w:hAnsi="Times New Roman"/>
          <w:sz w:val="24"/>
          <w:szCs w:val="24"/>
        </w:rPr>
        <w:t>бой форме. Привести по 5 примеров.</w:t>
      </w:r>
    </w:p>
    <w:p w:rsidR="006B13A2" w:rsidRPr="0008730E" w:rsidRDefault="006B13A2" w:rsidP="006B13A2">
      <w:pPr>
        <w:rPr>
          <w:rFonts w:ascii="Times New Roman" w:hAnsi="Times New Roman"/>
          <w:sz w:val="24"/>
          <w:szCs w:val="24"/>
        </w:rPr>
      </w:pPr>
      <w:r w:rsidRPr="0008730E">
        <w:rPr>
          <w:rFonts w:ascii="Times New Roman" w:hAnsi="Times New Roman"/>
          <w:sz w:val="24"/>
          <w:szCs w:val="24"/>
        </w:rPr>
        <w:lastRenderedPageBreak/>
        <w:t>Возможные варианты ответов</w:t>
      </w:r>
    </w:p>
    <w:p w:rsidR="006B13A2" w:rsidRPr="0008730E" w:rsidRDefault="006B13A2" w:rsidP="006B13A2">
      <w:pPr>
        <w:numPr>
          <w:ilvl w:val="0"/>
          <w:numId w:val="25"/>
        </w:numPr>
        <w:tabs>
          <w:tab w:val="left" w:pos="288"/>
        </w:tabs>
        <w:spacing w:after="0" w:line="240" w:lineRule="auto"/>
        <w:ind w:left="0" w:firstLine="0"/>
        <w:jc w:val="both"/>
        <w:rPr>
          <w:rFonts w:ascii="Times New Roman" w:hAnsi="Times New Roman"/>
          <w:sz w:val="24"/>
          <w:szCs w:val="24"/>
        </w:rPr>
      </w:pPr>
      <w:r w:rsidRPr="0008730E">
        <w:rPr>
          <w:rFonts w:ascii="Times New Roman" w:hAnsi="Times New Roman"/>
          <w:sz w:val="24"/>
          <w:szCs w:val="24"/>
        </w:rPr>
        <w:t>Испуганный зверь далеко бежит. (Пословица)</w:t>
      </w:r>
    </w:p>
    <w:p w:rsidR="006B13A2" w:rsidRPr="0008730E" w:rsidRDefault="006B13A2" w:rsidP="006B13A2">
      <w:pPr>
        <w:numPr>
          <w:ilvl w:val="0"/>
          <w:numId w:val="25"/>
        </w:numPr>
        <w:tabs>
          <w:tab w:val="left" w:pos="288"/>
        </w:tabs>
        <w:spacing w:after="0" w:line="240" w:lineRule="auto"/>
        <w:ind w:left="0" w:firstLine="0"/>
        <w:jc w:val="both"/>
        <w:rPr>
          <w:rFonts w:ascii="Times New Roman" w:hAnsi="Times New Roman"/>
          <w:sz w:val="24"/>
          <w:szCs w:val="24"/>
        </w:rPr>
      </w:pPr>
      <w:r w:rsidRPr="0008730E">
        <w:rPr>
          <w:rFonts w:ascii="Times New Roman" w:hAnsi="Times New Roman"/>
          <w:sz w:val="24"/>
          <w:szCs w:val="24"/>
        </w:rPr>
        <w:t>Неиспытанный друг, что нерасколотый орех. (Пословица)</w:t>
      </w:r>
    </w:p>
    <w:p w:rsidR="006B13A2" w:rsidRPr="0008730E" w:rsidRDefault="006B13A2" w:rsidP="006B13A2">
      <w:pPr>
        <w:numPr>
          <w:ilvl w:val="0"/>
          <w:numId w:val="25"/>
        </w:numPr>
        <w:tabs>
          <w:tab w:val="left" w:pos="288"/>
        </w:tabs>
        <w:spacing w:after="0" w:line="240" w:lineRule="auto"/>
        <w:ind w:left="0" w:firstLine="0"/>
        <w:jc w:val="both"/>
        <w:rPr>
          <w:rFonts w:ascii="Times New Roman" w:hAnsi="Times New Roman"/>
          <w:sz w:val="24"/>
          <w:szCs w:val="24"/>
        </w:rPr>
      </w:pPr>
      <w:r w:rsidRPr="0008730E">
        <w:rPr>
          <w:rFonts w:ascii="Times New Roman" w:hAnsi="Times New Roman"/>
          <w:sz w:val="24"/>
          <w:szCs w:val="24"/>
        </w:rPr>
        <w:t>Из горящего дома что вынесешь, то и твоё. (Поговорка)</w:t>
      </w:r>
    </w:p>
    <w:p w:rsidR="006B13A2" w:rsidRPr="0008730E" w:rsidRDefault="006B13A2" w:rsidP="006B13A2">
      <w:pPr>
        <w:numPr>
          <w:ilvl w:val="0"/>
          <w:numId w:val="25"/>
        </w:numPr>
        <w:tabs>
          <w:tab w:val="left" w:pos="288"/>
        </w:tabs>
        <w:spacing w:after="0" w:line="240" w:lineRule="auto"/>
        <w:ind w:left="0" w:firstLine="0"/>
        <w:jc w:val="both"/>
        <w:rPr>
          <w:rFonts w:ascii="Times New Roman" w:hAnsi="Times New Roman"/>
          <w:sz w:val="24"/>
          <w:szCs w:val="24"/>
        </w:rPr>
      </w:pPr>
      <w:r w:rsidRPr="0008730E">
        <w:rPr>
          <w:rFonts w:ascii="Times New Roman" w:hAnsi="Times New Roman"/>
          <w:sz w:val="24"/>
          <w:szCs w:val="24"/>
        </w:rPr>
        <w:t>У работящего в руках огнём дело горит. (Поговорка)</w:t>
      </w:r>
    </w:p>
    <w:p w:rsidR="0069297B" w:rsidRDefault="006B13A2" w:rsidP="006B13A2">
      <w:pPr>
        <w:numPr>
          <w:ilvl w:val="0"/>
          <w:numId w:val="25"/>
        </w:numPr>
        <w:tabs>
          <w:tab w:val="left" w:pos="288"/>
        </w:tabs>
        <w:spacing w:after="0" w:line="240" w:lineRule="auto"/>
        <w:ind w:left="0" w:firstLine="0"/>
        <w:jc w:val="both"/>
        <w:rPr>
          <w:rFonts w:ascii="Times New Roman" w:hAnsi="Times New Roman"/>
          <w:sz w:val="24"/>
          <w:szCs w:val="24"/>
        </w:rPr>
      </w:pPr>
      <w:r w:rsidRPr="0008730E">
        <w:rPr>
          <w:rFonts w:ascii="Times New Roman" w:hAnsi="Times New Roman"/>
          <w:sz w:val="24"/>
          <w:szCs w:val="24"/>
        </w:rPr>
        <w:t xml:space="preserve">Русский язык неисчерпаемо богат и обогащается с быстротой поражающей. </w:t>
      </w:r>
    </w:p>
    <w:p w:rsidR="006B13A2" w:rsidRPr="0008730E" w:rsidRDefault="006B13A2" w:rsidP="0069297B">
      <w:pPr>
        <w:tabs>
          <w:tab w:val="left" w:pos="288"/>
        </w:tabs>
        <w:spacing w:after="0" w:line="240" w:lineRule="auto"/>
        <w:jc w:val="both"/>
        <w:rPr>
          <w:rFonts w:ascii="Times New Roman" w:hAnsi="Times New Roman"/>
          <w:sz w:val="24"/>
          <w:szCs w:val="24"/>
        </w:rPr>
      </w:pPr>
      <w:r w:rsidRPr="0008730E">
        <w:rPr>
          <w:rFonts w:ascii="Times New Roman" w:hAnsi="Times New Roman"/>
          <w:sz w:val="24"/>
          <w:szCs w:val="24"/>
        </w:rPr>
        <w:t>(Высказывание М.Горького)</w:t>
      </w:r>
    </w:p>
    <w:p w:rsidR="006B13A2" w:rsidRPr="0008730E" w:rsidRDefault="006B13A2" w:rsidP="006B13A2">
      <w:pPr>
        <w:numPr>
          <w:ilvl w:val="0"/>
          <w:numId w:val="25"/>
        </w:numPr>
        <w:tabs>
          <w:tab w:val="left" w:pos="324"/>
        </w:tabs>
        <w:spacing w:after="0" w:line="240" w:lineRule="auto"/>
        <w:ind w:left="0" w:firstLine="0"/>
        <w:jc w:val="both"/>
        <w:rPr>
          <w:rFonts w:ascii="Times New Roman" w:hAnsi="Times New Roman"/>
          <w:sz w:val="24"/>
          <w:szCs w:val="24"/>
        </w:rPr>
      </w:pPr>
      <w:r w:rsidRPr="0008730E">
        <w:rPr>
          <w:rFonts w:ascii="Times New Roman" w:hAnsi="Times New Roman"/>
          <w:sz w:val="24"/>
          <w:szCs w:val="24"/>
        </w:rPr>
        <w:t>Битый небитого везет. (Поговорка)</w:t>
      </w:r>
    </w:p>
    <w:p w:rsidR="006B13A2" w:rsidRPr="0008730E" w:rsidRDefault="006B13A2" w:rsidP="006B13A2">
      <w:pPr>
        <w:numPr>
          <w:ilvl w:val="0"/>
          <w:numId w:val="25"/>
        </w:numPr>
        <w:tabs>
          <w:tab w:val="left" w:pos="324"/>
        </w:tabs>
        <w:spacing w:after="0" w:line="240" w:lineRule="auto"/>
        <w:ind w:left="0" w:firstLine="0"/>
        <w:jc w:val="both"/>
        <w:rPr>
          <w:rFonts w:ascii="Times New Roman" w:hAnsi="Times New Roman"/>
          <w:sz w:val="24"/>
          <w:szCs w:val="24"/>
        </w:rPr>
      </w:pPr>
      <w:r w:rsidRPr="0008730E">
        <w:rPr>
          <w:rFonts w:ascii="Times New Roman" w:hAnsi="Times New Roman"/>
          <w:sz w:val="24"/>
          <w:szCs w:val="24"/>
        </w:rPr>
        <w:t>Ходить с протянутой рукой. (Фразеологизм)</w:t>
      </w:r>
    </w:p>
    <w:p w:rsidR="006B13A2" w:rsidRPr="0008730E" w:rsidRDefault="006B13A2" w:rsidP="006B13A2">
      <w:pPr>
        <w:numPr>
          <w:ilvl w:val="0"/>
          <w:numId w:val="25"/>
        </w:numPr>
        <w:tabs>
          <w:tab w:val="left" w:pos="324"/>
        </w:tabs>
        <w:spacing w:after="0" w:line="240" w:lineRule="auto"/>
        <w:ind w:left="0" w:firstLine="0"/>
        <w:jc w:val="both"/>
        <w:rPr>
          <w:rFonts w:ascii="Times New Roman" w:hAnsi="Times New Roman"/>
          <w:sz w:val="24"/>
          <w:szCs w:val="24"/>
        </w:rPr>
      </w:pPr>
      <w:r w:rsidRPr="0008730E">
        <w:rPr>
          <w:rFonts w:ascii="Times New Roman" w:hAnsi="Times New Roman"/>
          <w:sz w:val="24"/>
          <w:szCs w:val="24"/>
        </w:rPr>
        <w:t>Поле не меряно, овцы не считаны, пастух рогат. (Загадка: небо, звезды, месяц)</w:t>
      </w:r>
    </w:p>
    <w:p w:rsidR="006B13A2" w:rsidRPr="0008730E" w:rsidRDefault="006B13A2" w:rsidP="006B13A2">
      <w:pPr>
        <w:numPr>
          <w:ilvl w:val="0"/>
          <w:numId w:val="25"/>
        </w:numPr>
        <w:tabs>
          <w:tab w:val="left" w:pos="294"/>
        </w:tabs>
        <w:spacing w:after="0" w:line="240" w:lineRule="auto"/>
        <w:ind w:left="0" w:hanging="12"/>
        <w:jc w:val="both"/>
        <w:rPr>
          <w:rFonts w:ascii="Times New Roman" w:hAnsi="Times New Roman"/>
          <w:sz w:val="24"/>
          <w:szCs w:val="24"/>
        </w:rPr>
      </w:pPr>
      <w:r w:rsidRPr="0008730E">
        <w:rPr>
          <w:rFonts w:ascii="Times New Roman" w:hAnsi="Times New Roman"/>
          <w:sz w:val="24"/>
          <w:szCs w:val="24"/>
        </w:rPr>
        <w:t>Что написано пером, того не вырубить топором. (Пословица)</w:t>
      </w:r>
    </w:p>
    <w:p w:rsidR="006B13A2" w:rsidRPr="0008730E" w:rsidRDefault="006B13A2" w:rsidP="006B13A2">
      <w:pPr>
        <w:numPr>
          <w:ilvl w:val="0"/>
          <w:numId w:val="25"/>
        </w:numPr>
        <w:tabs>
          <w:tab w:val="left" w:pos="294"/>
        </w:tabs>
        <w:spacing w:after="0" w:line="240" w:lineRule="auto"/>
        <w:ind w:left="0" w:hanging="12"/>
        <w:jc w:val="both"/>
        <w:rPr>
          <w:rFonts w:ascii="Times New Roman" w:hAnsi="Times New Roman"/>
          <w:sz w:val="24"/>
          <w:szCs w:val="24"/>
        </w:rPr>
      </w:pPr>
      <w:r w:rsidRPr="0008730E">
        <w:rPr>
          <w:rFonts w:ascii="Times New Roman" w:hAnsi="Times New Roman"/>
          <w:sz w:val="24"/>
          <w:szCs w:val="24"/>
        </w:rPr>
        <w:t>Жизнь дана на добрые дела. (Пословица).</w:t>
      </w:r>
    </w:p>
    <w:p w:rsidR="0098117D" w:rsidRDefault="0098117D" w:rsidP="006B13A2">
      <w:pPr>
        <w:tabs>
          <w:tab w:val="left" w:pos="576"/>
        </w:tabs>
        <w:rPr>
          <w:rFonts w:ascii="Times New Roman" w:hAnsi="Times New Roman"/>
          <w:b/>
          <w:sz w:val="24"/>
          <w:szCs w:val="24"/>
        </w:rPr>
      </w:pPr>
    </w:p>
    <w:p w:rsidR="006B13A2" w:rsidRPr="0008730E" w:rsidRDefault="006B13A2" w:rsidP="006B13A2">
      <w:pPr>
        <w:tabs>
          <w:tab w:val="left" w:pos="576"/>
        </w:tabs>
        <w:rPr>
          <w:rFonts w:ascii="Times New Roman" w:hAnsi="Times New Roman"/>
          <w:b/>
          <w:sz w:val="24"/>
          <w:szCs w:val="24"/>
        </w:rPr>
      </w:pPr>
      <w:r w:rsidRPr="0008730E">
        <w:rPr>
          <w:rFonts w:ascii="Times New Roman" w:hAnsi="Times New Roman"/>
          <w:b/>
          <w:sz w:val="24"/>
          <w:szCs w:val="24"/>
          <w:lang w:val="en-US"/>
        </w:rPr>
        <w:t>VIII</w:t>
      </w:r>
      <w:r w:rsidRPr="0008730E">
        <w:rPr>
          <w:rFonts w:ascii="Times New Roman" w:hAnsi="Times New Roman"/>
          <w:b/>
          <w:sz w:val="24"/>
          <w:szCs w:val="24"/>
        </w:rPr>
        <w:t>.</w:t>
      </w:r>
      <w:r w:rsidRPr="0008730E">
        <w:rPr>
          <w:rFonts w:ascii="Times New Roman" w:hAnsi="Times New Roman"/>
          <w:b/>
          <w:sz w:val="24"/>
          <w:szCs w:val="24"/>
        </w:rPr>
        <w:tab/>
        <w:t>Подведение итогов «поединков». Мотивационный момент. (Слайд № 8) «</w:t>
      </w:r>
      <w:r w:rsidRPr="0008730E">
        <w:rPr>
          <w:rFonts w:ascii="Times New Roman" w:eastAsia="Times New Roman" w:hAnsi="Times New Roman"/>
          <w:b/>
          <w:bCs/>
          <w:i/>
          <w:iCs/>
          <w:sz w:val="24"/>
          <w:szCs w:val="24"/>
        </w:rPr>
        <w:t>Где нет знаний, там нет и смелости</w:t>
      </w:r>
      <w:r w:rsidRPr="0008730E">
        <w:rPr>
          <w:rFonts w:ascii="Times New Roman" w:hAnsi="Times New Roman"/>
          <w:b/>
          <w:bCs/>
          <w:i/>
          <w:iCs/>
          <w:sz w:val="24"/>
          <w:szCs w:val="24"/>
        </w:rPr>
        <w:t>»</w:t>
      </w:r>
      <w:r w:rsidRPr="0008730E">
        <w:rPr>
          <w:rFonts w:ascii="Times New Roman" w:eastAsia="Times New Roman" w:hAnsi="Times New Roman"/>
          <w:b/>
          <w:bCs/>
          <w:i/>
          <w:iCs/>
          <w:sz w:val="24"/>
          <w:szCs w:val="24"/>
        </w:rPr>
        <w:t>.</w:t>
      </w:r>
      <w:r w:rsidRPr="0008730E">
        <w:rPr>
          <w:rFonts w:ascii="Times New Roman" w:eastAsia="Times New Roman" w:hAnsi="Times New Roman"/>
          <w:b/>
          <w:sz w:val="24"/>
          <w:szCs w:val="24"/>
        </w:rPr>
        <w:t>Народная мудрость.</w:t>
      </w:r>
    </w:p>
    <w:p w:rsidR="006B13A2" w:rsidRPr="0008730E" w:rsidRDefault="006B13A2" w:rsidP="0069297B">
      <w:pPr>
        <w:spacing w:after="0"/>
        <w:rPr>
          <w:rFonts w:ascii="Times New Roman" w:hAnsi="Times New Roman"/>
          <w:sz w:val="24"/>
          <w:szCs w:val="24"/>
        </w:rPr>
      </w:pPr>
      <w:r w:rsidRPr="0008730E">
        <w:rPr>
          <w:rFonts w:ascii="Times New Roman" w:hAnsi="Times New Roman"/>
          <w:sz w:val="24"/>
          <w:szCs w:val="24"/>
        </w:rPr>
        <w:t xml:space="preserve">Выступление членов жюри. </w:t>
      </w:r>
    </w:p>
    <w:p w:rsidR="006B13A2" w:rsidRPr="0008730E" w:rsidRDefault="006B13A2" w:rsidP="0069297B">
      <w:pPr>
        <w:spacing w:after="0"/>
        <w:rPr>
          <w:rFonts w:ascii="Times New Roman" w:hAnsi="Times New Roman"/>
          <w:sz w:val="24"/>
          <w:szCs w:val="24"/>
        </w:rPr>
      </w:pPr>
      <w:r w:rsidRPr="0008730E">
        <w:rPr>
          <w:rFonts w:ascii="Times New Roman" w:hAnsi="Times New Roman"/>
          <w:sz w:val="24"/>
          <w:szCs w:val="24"/>
        </w:rPr>
        <w:t>Награждение победившей команды.</w:t>
      </w:r>
    </w:p>
    <w:p w:rsidR="0048411D" w:rsidRPr="00A01AED" w:rsidRDefault="006B13A2" w:rsidP="0069297B">
      <w:pPr>
        <w:spacing w:after="0"/>
        <w:rPr>
          <w:rFonts w:ascii="Times New Roman" w:hAnsi="Times New Roman"/>
          <w:sz w:val="24"/>
          <w:szCs w:val="24"/>
        </w:rPr>
      </w:pPr>
      <w:r w:rsidRPr="0008730E">
        <w:rPr>
          <w:rFonts w:ascii="Times New Roman" w:hAnsi="Times New Roman"/>
          <w:sz w:val="24"/>
          <w:szCs w:val="24"/>
        </w:rPr>
        <w:t>Обязательно отметить лучших участников «поединков».</w:t>
      </w:r>
    </w:p>
    <w:p w:rsidR="0069297B" w:rsidRDefault="0069297B" w:rsidP="00A23D4E">
      <w:pPr>
        <w:pStyle w:val="a3"/>
        <w:spacing w:line="360" w:lineRule="auto"/>
        <w:ind w:firstLine="709"/>
        <w:jc w:val="both"/>
        <w:rPr>
          <w:rFonts w:ascii="Times New Roman" w:hAnsi="Times New Roman"/>
          <w:b/>
          <w:sz w:val="24"/>
          <w:szCs w:val="24"/>
        </w:rPr>
      </w:pPr>
    </w:p>
    <w:p w:rsidR="00B01BA1" w:rsidRPr="00A23D4E" w:rsidRDefault="00A01AED" w:rsidP="00A23D4E">
      <w:pPr>
        <w:pStyle w:val="a3"/>
        <w:spacing w:line="360" w:lineRule="auto"/>
        <w:ind w:firstLine="709"/>
        <w:jc w:val="both"/>
        <w:rPr>
          <w:rFonts w:ascii="Times New Roman" w:hAnsi="Times New Roman"/>
          <w:b/>
          <w:sz w:val="24"/>
          <w:szCs w:val="24"/>
        </w:rPr>
      </w:pPr>
      <w:bookmarkStart w:id="0" w:name="_GoBack"/>
      <w:bookmarkEnd w:id="0"/>
      <w:r>
        <w:rPr>
          <w:rFonts w:ascii="Times New Roman" w:hAnsi="Times New Roman"/>
          <w:b/>
          <w:sz w:val="24"/>
          <w:szCs w:val="24"/>
        </w:rPr>
        <w:t>2.3</w:t>
      </w:r>
      <w:r w:rsidR="00772DD5" w:rsidRPr="00A23D4E">
        <w:rPr>
          <w:rFonts w:ascii="Times New Roman" w:hAnsi="Times New Roman"/>
          <w:b/>
          <w:sz w:val="24"/>
          <w:szCs w:val="24"/>
        </w:rPr>
        <w:t xml:space="preserve">. </w:t>
      </w:r>
      <w:r w:rsidR="00920780" w:rsidRPr="00A23D4E">
        <w:rPr>
          <w:rFonts w:ascii="Times New Roman" w:hAnsi="Times New Roman"/>
          <w:b/>
          <w:sz w:val="24"/>
          <w:szCs w:val="24"/>
        </w:rPr>
        <w:t>ЗАКЛЮЧЕНИЕ.</w:t>
      </w:r>
    </w:p>
    <w:p w:rsidR="00A01AED" w:rsidRPr="0036650B" w:rsidRDefault="008D2A6F" w:rsidP="00A01AED">
      <w:pPr>
        <w:spacing w:after="0" w:line="36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Данная работа посвяще</w:t>
      </w:r>
      <w:r w:rsidR="00A01AED" w:rsidRPr="0036650B">
        <w:rPr>
          <w:rFonts w:ascii="Times New Roman" w:eastAsia="Times New Roman" w:hAnsi="Times New Roman"/>
          <w:sz w:val="24"/>
          <w:szCs w:val="24"/>
        </w:rPr>
        <w:t>на одной из актуальных проблем училища – повышению м</w:t>
      </w:r>
      <w:r w:rsidR="00A01AED" w:rsidRPr="0036650B">
        <w:rPr>
          <w:rFonts w:ascii="Times New Roman" w:eastAsia="Times New Roman" w:hAnsi="Times New Roman"/>
          <w:sz w:val="24"/>
          <w:szCs w:val="24"/>
        </w:rPr>
        <w:t>о</w:t>
      </w:r>
      <w:r w:rsidR="00A01AED" w:rsidRPr="0036650B">
        <w:rPr>
          <w:rFonts w:ascii="Times New Roman" w:eastAsia="Times New Roman" w:hAnsi="Times New Roman"/>
          <w:sz w:val="24"/>
          <w:szCs w:val="24"/>
        </w:rPr>
        <w:t xml:space="preserve">тивации учения </w:t>
      </w:r>
      <w:r>
        <w:rPr>
          <w:rFonts w:ascii="Times New Roman" w:eastAsia="Times New Roman" w:hAnsi="Times New Roman"/>
          <w:sz w:val="24"/>
          <w:szCs w:val="24"/>
        </w:rPr>
        <w:t>обучаю</w:t>
      </w:r>
      <w:r w:rsidR="00A01AED" w:rsidRPr="0036650B">
        <w:rPr>
          <w:rFonts w:ascii="Times New Roman" w:eastAsia="Times New Roman" w:hAnsi="Times New Roman"/>
          <w:sz w:val="24"/>
          <w:szCs w:val="24"/>
        </w:rPr>
        <w:t>щихся. В своей работе  я представила педагогические методы и приёмы, способствующие развитию положительной устойчивой мотивации учебной де</w:t>
      </w:r>
      <w:r w:rsidR="00A01AED" w:rsidRPr="0036650B">
        <w:rPr>
          <w:rFonts w:ascii="Times New Roman" w:eastAsia="Times New Roman" w:hAnsi="Times New Roman"/>
          <w:sz w:val="24"/>
          <w:szCs w:val="24"/>
        </w:rPr>
        <w:t>я</w:t>
      </w:r>
      <w:r w:rsidR="00A01AED" w:rsidRPr="0036650B">
        <w:rPr>
          <w:rFonts w:ascii="Times New Roman" w:eastAsia="Times New Roman" w:hAnsi="Times New Roman"/>
          <w:sz w:val="24"/>
          <w:szCs w:val="24"/>
        </w:rPr>
        <w:t xml:space="preserve">тельности </w:t>
      </w:r>
      <w:r>
        <w:rPr>
          <w:rFonts w:ascii="Times New Roman" w:eastAsia="Times New Roman" w:hAnsi="Times New Roman"/>
          <w:sz w:val="24"/>
          <w:szCs w:val="24"/>
        </w:rPr>
        <w:t>обучаю</w:t>
      </w:r>
      <w:r w:rsidRPr="0036650B">
        <w:rPr>
          <w:rFonts w:ascii="Times New Roman" w:eastAsia="Times New Roman" w:hAnsi="Times New Roman"/>
          <w:sz w:val="24"/>
          <w:szCs w:val="24"/>
        </w:rPr>
        <w:t>щихся</w:t>
      </w:r>
      <w:r w:rsidR="00A01AED" w:rsidRPr="0036650B">
        <w:rPr>
          <w:rFonts w:ascii="Times New Roman" w:eastAsia="Times New Roman" w:hAnsi="Times New Roman"/>
          <w:sz w:val="24"/>
          <w:szCs w:val="24"/>
        </w:rPr>
        <w:t xml:space="preserve">. </w:t>
      </w:r>
    </w:p>
    <w:p w:rsidR="00A01AED" w:rsidRPr="0036650B" w:rsidRDefault="00A01AED" w:rsidP="00A01AED">
      <w:pPr>
        <w:spacing w:after="0" w:line="360" w:lineRule="auto"/>
        <w:ind w:firstLine="709"/>
        <w:jc w:val="both"/>
        <w:rPr>
          <w:rFonts w:ascii="Times New Roman" w:eastAsia="Times New Roman" w:hAnsi="Times New Roman"/>
          <w:sz w:val="24"/>
          <w:szCs w:val="24"/>
        </w:rPr>
      </w:pPr>
      <w:r w:rsidRPr="0036650B">
        <w:rPr>
          <w:rFonts w:ascii="Times New Roman" w:eastAsia="Times New Roman" w:hAnsi="Times New Roman"/>
          <w:sz w:val="24"/>
          <w:szCs w:val="24"/>
        </w:rPr>
        <w:t>В целом можно сделать следующие основные выводы: 1. Преподавателю, стремящ</w:t>
      </w:r>
      <w:r w:rsidRPr="0036650B">
        <w:rPr>
          <w:rFonts w:ascii="Times New Roman" w:eastAsia="Times New Roman" w:hAnsi="Times New Roman"/>
          <w:sz w:val="24"/>
          <w:szCs w:val="24"/>
        </w:rPr>
        <w:t>е</w:t>
      </w:r>
      <w:r w:rsidRPr="0036650B">
        <w:rPr>
          <w:rFonts w:ascii="Times New Roman" w:eastAsia="Times New Roman" w:hAnsi="Times New Roman"/>
          <w:sz w:val="24"/>
          <w:szCs w:val="24"/>
        </w:rPr>
        <w:t>муся сформировать положительную устойчивую мотивацию учения у обучающихся  необх</w:t>
      </w:r>
      <w:r w:rsidRPr="0036650B">
        <w:rPr>
          <w:rFonts w:ascii="Times New Roman" w:eastAsia="Times New Roman" w:hAnsi="Times New Roman"/>
          <w:sz w:val="24"/>
          <w:szCs w:val="24"/>
        </w:rPr>
        <w:t>о</w:t>
      </w:r>
      <w:r w:rsidRPr="0036650B">
        <w:rPr>
          <w:rFonts w:ascii="Times New Roman" w:eastAsia="Times New Roman" w:hAnsi="Times New Roman"/>
          <w:sz w:val="24"/>
          <w:szCs w:val="24"/>
        </w:rPr>
        <w:t>димо учитывать и опираться в своей деятельности на достижения современной науки.</w:t>
      </w:r>
    </w:p>
    <w:p w:rsidR="00A01AED" w:rsidRPr="0036650B" w:rsidRDefault="00A01AED" w:rsidP="00A01AED">
      <w:pPr>
        <w:spacing w:after="0" w:line="360" w:lineRule="auto"/>
        <w:ind w:firstLine="709"/>
        <w:jc w:val="both"/>
        <w:rPr>
          <w:rFonts w:ascii="Times New Roman" w:eastAsia="Times New Roman" w:hAnsi="Times New Roman"/>
          <w:sz w:val="24"/>
          <w:szCs w:val="24"/>
        </w:rPr>
      </w:pPr>
      <w:r w:rsidRPr="0036650B">
        <w:rPr>
          <w:rFonts w:ascii="Times New Roman" w:eastAsia="Times New Roman" w:hAnsi="Times New Roman"/>
          <w:sz w:val="24"/>
          <w:szCs w:val="24"/>
        </w:rPr>
        <w:t>2. В практике обучения присутствуют как положительные, так и отрицательные фа</w:t>
      </w:r>
      <w:r w:rsidRPr="0036650B">
        <w:rPr>
          <w:rFonts w:ascii="Times New Roman" w:eastAsia="Times New Roman" w:hAnsi="Times New Roman"/>
          <w:sz w:val="24"/>
          <w:szCs w:val="24"/>
        </w:rPr>
        <w:t>к</w:t>
      </w:r>
      <w:r w:rsidRPr="0036650B">
        <w:rPr>
          <w:rFonts w:ascii="Times New Roman" w:eastAsia="Times New Roman" w:hAnsi="Times New Roman"/>
          <w:sz w:val="24"/>
          <w:szCs w:val="24"/>
        </w:rPr>
        <w:t xml:space="preserve">торы, влияющие на мотивацию </w:t>
      </w:r>
      <w:r w:rsidR="008D2A6F" w:rsidRPr="008D2A6F">
        <w:rPr>
          <w:rFonts w:ascii="Times New Roman" w:eastAsia="Times New Roman" w:hAnsi="Times New Roman"/>
          <w:sz w:val="24"/>
          <w:szCs w:val="24"/>
        </w:rPr>
        <w:t>обучающихся</w:t>
      </w:r>
      <w:r w:rsidRPr="0036650B">
        <w:rPr>
          <w:rFonts w:ascii="Times New Roman" w:eastAsia="Times New Roman" w:hAnsi="Times New Roman"/>
          <w:sz w:val="24"/>
          <w:szCs w:val="24"/>
        </w:rPr>
        <w:t>.</w:t>
      </w:r>
    </w:p>
    <w:p w:rsidR="00A01AED" w:rsidRPr="0036650B" w:rsidRDefault="00A01AED" w:rsidP="00A01AED">
      <w:pPr>
        <w:spacing w:after="0" w:line="360" w:lineRule="auto"/>
        <w:ind w:firstLine="709"/>
        <w:jc w:val="both"/>
        <w:rPr>
          <w:rFonts w:ascii="Times New Roman" w:eastAsia="Times New Roman" w:hAnsi="Times New Roman"/>
          <w:sz w:val="24"/>
          <w:szCs w:val="24"/>
        </w:rPr>
      </w:pPr>
      <w:r w:rsidRPr="0036650B">
        <w:rPr>
          <w:rFonts w:ascii="Times New Roman" w:eastAsia="Times New Roman" w:hAnsi="Times New Roman"/>
          <w:sz w:val="24"/>
          <w:szCs w:val="24"/>
        </w:rPr>
        <w:t>3. Для развития положительной и коррекции негативной мотивации следует испол</w:t>
      </w:r>
      <w:r w:rsidRPr="0036650B">
        <w:rPr>
          <w:rFonts w:ascii="Times New Roman" w:eastAsia="Times New Roman" w:hAnsi="Times New Roman"/>
          <w:sz w:val="24"/>
          <w:szCs w:val="24"/>
        </w:rPr>
        <w:t>ь</w:t>
      </w:r>
      <w:r w:rsidRPr="0036650B">
        <w:rPr>
          <w:rFonts w:ascii="Times New Roman" w:eastAsia="Times New Roman" w:hAnsi="Times New Roman"/>
          <w:sz w:val="24"/>
          <w:szCs w:val="24"/>
        </w:rPr>
        <w:t xml:space="preserve">зовать не один путь, а все пути в определённой системе, в комплексе, так как ни один из них, сам по себе, без других, не может играть решающей роли для всех </w:t>
      </w:r>
      <w:r w:rsidR="008D2A6F" w:rsidRPr="008D2A6F">
        <w:rPr>
          <w:rFonts w:ascii="Times New Roman" w:eastAsia="Times New Roman" w:hAnsi="Times New Roman"/>
          <w:sz w:val="24"/>
          <w:szCs w:val="24"/>
        </w:rPr>
        <w:t>обучающихся</w:t>
      </w:r>
      <w:r w:rsidRPr="0036650B">
        <w:rPr>
          <w:rFonts w:ascii="Times New Roman" w:eastAsia="Times New Roman" w:hAnsi="Times New Roman"/>
          <w:sz w:val="24"/>
          <w:szCs w:val="24"/>
        </w:rPr>
        <w:t>. То, что для одного учащегося является решающим, для другого им может и не быть.</w:t>
      </w:r>
    </w:p>
    <w:p w:rsidR="00A01AED" w:rsidRPr="0036650B" w:rsidRDefault="00A01AED" w:rsidP="00A01AED">
      <w:pPr>
        <w:spacing w:after="0" w:line="360" w:lineRule="auto"/>
        <w:ind w:firstLine="709"/>
        <w:jc w:val="both"/>
        <w:rPr>
          <w:rFonts w:ascii="Times New Roman" w:eastAsia="Times New Roman" w:hAnsi="Times New Roman"/>
          <w:sz w:val="24"/>
          <w:szCs w:val="24"/>
        </w:rPr>
      </w:pPr>
      <w:r w:rsidRPr="0036650B">
        <w:rPr>
          <w:rFonts w:ascii="Times New Roman" w:eastAsia="Times New Roman" w:hAnsi="Times New Roman"/>
          <w:sz w:val="24"/>
          <w:szCs w:val="24"/>
        </w:rPr>
        <w:t>4. Предложенные педагогические методы и приёмы позволят преподавателю соде</w:t>
      </w:r>
      <w:r w:rsidRPr="0036650B">
        <w:rPr>
          <w:rFonts w:ascii="Times New Roman" w:eastAsia="Times New Roman" w:hAnsi="Times New Roman"/>
          <w:sz w:val="24"/>
          <w:szCs w:val="24"/>
        </w:rPr>
        <w:t>р</w:t>
      </w:r>
      <w:r w:rsidRPr="0036650B">
        <w:rPr>
          <w:rFonts w:ascii="Times New Roman" w:eastAsia="Times New Roman" w:hAnsi="Times New Roman"/>
          <w:sz w:val="24"/>
          <w:szCs w:val="24"/>
        </w:rPr>
        <w:t xml:space="preserve">жательно решить задачу повышения мотивации </w:t>
      </w:r>
      <w:r w:rsidR="008D2A6F">
        <w:rPr>
          <w:rFonts w:ascii="Times New Roman" w:eastAsia="Times New Roman" w:hAnsi="Times New Roman"/>
          <w:sz w:val="24"/>
          <w:szCs w:val="24"/>
        </w:rPr>
        <w:t>обучаю</w:t>
      </w:r>
      <w:r w:rsidR="008D2A6F" w:rsidRPr="0036650B">
        <w:rPr>
          <w:rFonts w:ascii="Times New Roman" w:eastAsia="Times New Roman" w:hAnsi="Times New Roman"/>
          <w:sz w:val="24"/>
          <w:szCs w:val="24"/>
        </w:rPr>
        <w:t>щихся</w:t>
      </w:r>
      <w:r w:rsidRPr="0036650B">
        <w:rPr>
          <w:rFonts w:ascii="Times New Roman" w:eastAsia="Times New Roman" w:hAnsi="Times New Roman"/>
          <w:sz w:val="24"/>
          <w:szCs w:val="24"/>
        </w:rPr>
        <w:t>.</w:t>
      </w:r>
    </w:p>
    <w:p w:rsidR="00EA6146" w:rsidRPr="0050156C" w:rsidRDefault="008D2A6F" w:rsidP="00EA6146">
      <w:pPr>
        <w:spacing w:after="0" w:line="360" w:lineRule="auto"/>
        <w:ind w:firstLine="709"/>
        <w:rPr>
          <w:rFonts w:ascii="Times New Roman" w:hAnsi="Times New Roman"/>
          <w:sz w:val="24"/>
          <w:szCs w:val="24"/>
          <w:shd w:val="clear" w:color="auto" w:fill="FFFFFF"/>
        </w:rPr>
      </w:pPr>
      <w:r>
        <w:rPr>
          <w:rFonts w:ascii="Times New Roman" w:hAnsi="Times New Roman"/>
          <w:sz w:val="24"/>
          <w:szCs w:val="24"/>
        </w:rPr>
        <w:t>Проведенные за последние</w:t>
      </w:r>
      <w:r w:rsidR="00E804C7" w:rsidRPr="00A23D4E">
        <w:rPr>
          <w:rFonts w:ascii="Times New Roman" w:hAnsi="Times New Roman"/>
          <w:sz w:val="24"/>
          <w:szCs w:val="24"/>
        </w:rPr>
        <w:t xml:space="preserve"> два прошедших года исследования пока</w:t>
      </w:r>
      <w:r w:rsidR="00A01AED">
        <w:rPr>
          <w:rFonts w:ascii="Times New Roman" w:hAnsi="Times New Roman"/>
          <w:sz w:val="24"/>
          <w:szCs w:val="24"/>
        </w:rPr>
        <w:t xml:space="preserve">зали, что </w:t>
      </w:r>
      <w:r w:rsidR="00A01AED" w:rsidRPr="00A23D4E">
        <w:rPr>
          <w:rFonts w:ascii="Times New Roman" w:hAnsi="Times New Roman"/>
          <w:sz w:val="24"/>
          <w:szCs w:val="24"/>
        </w:rPr>
        <w:t xml:space="preserve">после применения </w:t>
      </w:r>
      <w:r w:rsidR="00A01AED">
        <w:rPr>
          <w:rFonts w:ascii="Times New Roman" w:hAnsi="Times New Roman"/>
          <w:sz w:val="24"/>
          <w:szCs w:val="24"/>
        </w:rPr>
        <w:t>инновационных методов</w:t>
      </w:r>
      <w:r w:rsidR="00EA6146">
        <w:rPr>
          <w:rFonts w:ascii="Times New Roman" w:hAnsi="Times New Roman"/>
          <w:sz w:val="24"/>
          <w:szCs w:val="24"/>
        </w:rPr>
        <w:t>на уроках русского языка</w:t>
      </w:r>
      <w:r w:rsidR="00A01AED">
        <w:rPr>
          <w:rFonts w:ascii="Times New Roman" w:hAnsi="Times New Roman"/>
          <w:sz w:val="24"/>
          <w:szCs w:val="24"/>
        </w:rPr>
        <w:t xml:space="preserve"> у обучающихся повысилась мотивация к изучению русского языка</w:t>
      </w:r>
      <w:r w:rsidR="00EA6146">
        <w:rPr>
          <w:rFonts w:ascii="Times New Roman" w:hAnsi="Times New Roman"/>
          <w:sz w:val="24"/>
          <w:szCs w:val="24"/>
        </w:rPr>
        <w:t>.</w:t>
      </w:r>
      <w:r w:rsidR="00EA6146" w:rsidRPr="0050156C">
        <w:rPr>
          <w:rFonts w:ascii="Times New Roman" w:hAnsi="Times New Roman"/>
          <w:sz w:val="24"/>
          <w:szCs w:val="24"/>
          <w:shd w:val="clear" w:color="auto" w:fill="FFFFFF"/>
        </w:rPr>
        <w:t xml:space="preserve">С целью выявления уровня мотивационной сферы учащихся, в начале </w:t>
      </w:r>
      <w:r w:rsidR="00EA6146">
        <w:rPr>
          <w:rFonts w:ascii="Times New Roman" w:hAnsi="Times New Roman"/>
          <w:sz w:val="24"/>
          <w:szCs w:val="24"/>
          <w:shd w:val="clear" w:color="auto" w:fill="FFFFFF"/>
        </w:rPr>
        <w:t>и прошлого учебного года с обучающимися</w:t>
      </w:r>
      <w:r w:rsidR="00EA6146" w:rsidRPr="0050156C">
        <w:rPr>
          <w:rFonts w:ascii="Times New Roman" w:hAnsi="Times New Roman"/>
          <w:sz w:val="24"/>
          <w:szCs w:val="24"/>
          <w:shd w:val="clear" w:color="auto" w:fill="FFFFFF"/>
        </w:rPr>
        <w:t xml:space="preserve"> была проведена анкета.</w:t>
      </w:r>
    </w:p>
    <w:p w:rsidR="009E2B33" w:rsidRDefault="009E2B33" w:rsidP="00EA6146">
      <w:pPr>
        <w:spacing w:after="0" w:line="360" w:lineRule="auto"/>
        <w:rPr>
          <w:rFonts w:ascii="Times New Roman" w:hAnsi="Times New Roman"/>
          <w:sz w:val="24"/>
          <w:szCs w:val="24"/>
          <w:shd w:val="clear" w:color="auto" w:fill="FFFFFF"/>
        </w:rPr>
      </w:pPr>
    </w:p>
    <w:p w:rsidR="00EA6146" w:rsidRPr="00EA6146" w:rsidRDefault="00EA6146" w:rsidP="00EA6146">
      <w:pPr>
        <w:spacing w:after="0" w:line="360" w:lineRule="auto"/>
        <w:rPr>
          <w:rFonts w:ascii="Times New Roman" w:hAnsi="Times New Roman"/>
          <w:b/>
          <w:sz w:val="24"/>
          <w:szCs w:val="24"/>
          <w:shd w:val="clear" w:color="auto" w:fill="FFFFFF"/>
        </w:rPr>
      </w:pPr>
      <w:r w:rsidRPr="00EA6146">
        <w:rPr>
          <w:rFonts w:ascii="Times New Roman" w:hAnsi="Times New Roman"/>
          <w:b/>
          <w:sz w:val="24"/>
          <w:szCs w:val="24"/>
          <w:shd w:val="clear" w:color="auto" w:fill="FFFFFF"/>
        </w:rPr>
        <w:t xml:space="preserve">Анкета «Уровень познавательной мотивации при изучении русского языка» </w:t>
      </w:r>
    </w:p>
    <w:p w:rsidR="00EA6146" w:rsidRPr="0050156C" w:rsidRDefault="00EA6146" w:rsidP="00EA6146">
      <w:pPr>
        <w:spacing w:after="0" w:line="360" w:lineRule="auto"/>
        <w:rPr>
          <w:rFonts w:ascii="Times New Roman" w:hAnsi="Times New Roman"/>
          <w:sz w:val="24"/>
          <w:szCs w:val="24"/>
          <w:shd w:val="clear" w:color="auto" w:fill="FFFFFF"/>
        </w:rPr>
      </w:pPr>
      <w:r w:rsidRPr="0050156C">
        <w:rPr>
          <w:rFonts w:ascii="Times New Roman" w:hAnsi="Times New Roman"/>
          <w:sz w:val="24"/>
          <w:szCs w:val="24"/>
          <w:shd w:val="clear" w:color="auto" w:fill="FFFFFF"/>
        </w:rPr>
        <w:t xml:space="preserve">1.На уроки русского языка хожу с интересом. </w:t>
      </w:r>
    </w:p>
    <w:p w:rsidR="00EA6146" w:rsidRPr="0050156C" w:rsidRDefault="00EA6146" w:rsidP="00EA6146">
      <w:pPr>
        <w:spacing w:after="0" w:line="360" w:lineRule="auto"/>
        <w:rPr>
          <w:rFonts w:ascii="Times New Roman" w:hAnsi="Times New Roman"/>
          <w:sz w:val="24"/>
          <w:szCs w:val="24"/>
          <w:shd w:val="clear" w:color="auto" w:fill="FFFFFF"/>
        </w:rPr>
      </w:pPr>
      <w:r w:rsidRPr="0050156C">
        <w:rPr>
          <w:rFonts w:ascii="Times New Roman" w:hAnsi="Times New Roman"/>
          <w:sz w:val="24"/>
          <w:szCs w:val="24"/>
          <w:shd w:val="clear" w:color="auto" w:fill="FFFFFF"/>
        </w:rPr>
        <w:t xml:space="preserve">2. Мне нравится отвечать на вопросы по теме. </w:t>
      </w:r>
    </w:p>
    <w:p w:rsidR="00EA6146" w:rsidRPr="0050156C" w:rsidRDefault="00EA6146" w:rsidP="00EA6146">
      <w:pPr>
        <w:spacing w:after="0" w:line="360" w:lineRule="auto"/>
        <w:rPr>
          <w:rFonts w:ascii="Times New Roman" w:hAnsi="Times New Roman"/>
          <w:sz w:val="24"/>
          <w:szCs w:val="24"/>
          <w:shd w:val="clear" w:color="auto" w:fill="FFFFFF"/>
        </w:rPr>
      </w:pPr>
      <w:r w:rsidRPr="0050156C">
        <w:rPr>
          <w:rFonts w:ascii="Times New Roman" w:hAnsi="Times New Roman"/>
          <w:sz w:val="24"/>
          <w:szCs w:val="24"/>
          <w:shd w:val="clear" w:color="auto" w:fill="FFFFFF"/>
        </w:rPr>
        <w:t>3. Домашние задания выполняю с интересом.</w:t>
      </w:r>
    </w:p>
    <w:p w:rsidR="00EA6146" w:rsidRPr="0050156C" w:rsidRDefault="00EA6146" w:rsidP="00EA6146">
      <w:pPr>
        <w:spacing w:after="0" w:line="360" w:lineRule="auto"/>
        <w:rPr>
          <w:rFonts w:ascii="Times New Roman" w:hAnsi="Times New Roman"/>
          <w:sz w:val="24"/>
          <w:szCs w:val="24"/>
          <w:shd w:val="clear" w:color="auto" w:fill="FFFFFF"/>
        </w:rPr>
      </w:pPr>
      <w:r w:rsidRPr="0050156C">
        <w:rPr>
          <w:rFonts w:ascii="Times New Roman" w:hAnsi="Times New Roman"/>
          <w:sz w:val="24"/>
          <w:szCs w:val="24"/>
          <w:shd w:val="clear" w:color="auto" w:fill="FFFFFF"/>
        </w:rPr>
        <w:t xml:space="preserve"> 4. Мне нравится обсуждать проблемы на уроках русского языка.</w:t>
      </w:r>
    </w:p>
    <w:p w:rsidR="00EA6146" w:rsidRPr="0050156C" w:rsidRDefault="00EA6146" w:rsidP="00EA6146">
      <w:pPr>
        <w:spacing w:after="0" w:line="360" w:lineRule="auto"/>
        <w:rPr>
          <w:rFonts w:ascii="Times New Roman" w:hAnsi="Times New Roman"/>
          <w:sz w:val="24"/>
          <w:szCs w:val="24"/>
          <w:shd w:val="clear" w:color="auto" w:fill="FFFFFF"/>
        </w:rPr>
      </w:pPr>
      <w:r w:rsidRPr="0050156C">
        <w:rPr>
          <w:rFonts w:ascii="Times New Roman" w:hAnsi="Times New Roman"/>
          <w:sz w:val="24"/>
          <w:szCs w:val="24"/>
          <w:shd w:val="clear" w:color="auto" w:fill="FFFFFF"/>
        </w:rPr>
        <w:t xml:space="preserve"> 5. Узнаю много нового на уроке русского языка. </w:t>
      </w:r>
    </w:p>
    <w:p w:rsidR="00EA6146" w:rsidRPr="0050156C" w:rsidRDefault="00EA6146" w:rsidP="00EA6146">
      <w:pPr>
        <w:spacing w:after="0" w:line="360" w:lineRule="auto"/>
        <w:rPr>
          <w:rFonts w:ascii="Times New Roman" w:hAnsi="Times New Roman"/>
          <w:sz w:val="24"/>
          <w:szCs w:val="24"/>
          <w:shd w:val="clear" w:color="auto" w:fill="FFFFFF"/>
        </w:rPr>
      </w:pPr>
      <w:r w:rsidRPr="0050156C">
        <w:rPr>
          <w:rFonts w:ascii="Times New Roman" w:hAnsi="Times New Roman"/>
          <w:sz w:val="24"/>
          <w:szCs w:val="24"/>
          <w:shd w:val="clear" w:color="auto" w:fill="FFFFFF"/>
        </w:rPr>
        <w:t xml:space="preserve">6. Выполнять проекты для меня интересно. </w:t>
      </w:r>
    </w:p>
    <w:p w:rsidR="00EA6146" w:rsidRPr="0050156C" w:rsidRDefault="00EA6146" w:rsidP="00EA6146">
      <w:pPr>
        <w:spacing w:after="0" w:line="360" w:lineRule="auto"/>
        <w:rPr>
          <w:rFonts w:ascii="Times New Roman" w:hAnsi="Times New Roman"/>
          <w:sz w:val="24"/>
          <w:szCs w:val="24"/>
          <w:shd w:val="clear" w:color="auto" w:fill="FFFFFF"/>
        </w:rPr>
      </w:pPr>
      <w:r w:rsidRPr="0050156C">
        <w:rPr>
          <w:rFonts w:ascii="Times New Roman" w:hAnsi="Times New Roman"/>
          <w:sz w:val="24"/>
          <w:szCs w:val="24"/>
          <w:shd w:val="clear" w:color="auto" w:fill="FFFFFF"/>
        </w:rPr>
        <w:t xml:space="preserve">7. На уроках русского языка чувствую уверенность в своих знаниях. </w:t>
      </w:r>
    </w:p>
    <w:p w:rsidR="00EA6146" w:rsidRPr="0050156C" w:rsidRDefault="00EA6146" w:rsidP="00EA6146">
      <w:pPr>
        <w:spacing w:after="0" w:line="360" w:lineRule="auto"/>
        <w:rPr>
          <w:rFonts w:ascii="Times New Roman" w:hAnsi="Times New Roman"/>
          <w:sz w:val="24"/>
          <w:szCs w:val="24"/>
          <w:shd w:val="clear" w:color="auto" w:fill="FFFFFF"/>
        </w:rPr>
      </w:pPr>
      <w:r w:rsidRPr="0050156C">
        <w:rPr>
          <w:rFonts w:ascii="Times New Roman" w:hAnsi="Times New Roman"/>
          <w:sz w:val="24"/>
          <w:szCs w:val="24"/>
          <w:shd w:val="clear" w:color="auto" w:fill="FFFFFF"/>
        </w:rPr>
        <w:t xml:space="preserve">8. Знание русского языка важно для моей будущей профессии. </w:t>
      </w:r>
    </w:p>
    <w:p w:rsidR="00EA6146" w:rsidRDefault="00EA6146" w:rsidP="00EA6146">
      <w:pPr>
        <w:spacing w:after="0" w:line="360" w:lineRule="auto"/>
        <w:rPr>
          <w:rFonts w:ascii="Times New Roman" w:hAnsi="Times New Roman"/>
          <w:sz w:val="24"/>
          <w:szCs w:val="24"/>
        </w:rPr>
      </w:pPr>
      <w:r w:rsidRPr="0050156C">
        <w:rPr>
          <w:rFonts w:ascii="Times New Roman" w:hAnsi="Times New Roman"/>
          <w:sz w:val="24"/>
          <w:szCs w:val="24"/>
          <w:shd w:val="clear" w:color="auto" w:fill="FFFFFF"/>
        </w:rPr>
        <w:t>Уровни: (положительные ответы) 1-3 – низкий,  1-5  – средний,  1-8- высокий</w:t>
      </w:r>
      <w:r w:rsidRPr="0050156C">
        <w:rPr>
          <w:rStyle w:val="apple-converted-space"/>
          <w:rFonts w:ascii="Times New Roman" w:hAnsi="Times New Roman"/>
          <w:sz w:val="24"/>
          <w:szCs w:val="24"/>
          <w:shd w:val="clear" w:color="auto" w:fill="FFFFFF"/>
        </w:rPr>
        <w:t> </w:t>
      </w:r>
    </w:p>
    <w:p w:rsidR="00EA6146" w:rsidRPr="007951F0" w:rsidRDefault="00EA6146" w:rsidP="00EA6146">
      <w:pPr>
        <w:spacing w:after="0" w:line="360" w:lineRule="auto"/>
        <w:ind w:firstLine="709"/>
        <w:rPr>
          <w:rFonts w:ascii="Times New Roman" w:hAnsi="Times New Roman"/>
          <w:sz w:val="24"/>
          <w:szCs w:val="24"/>
        </w:rPr>
      </w:pPr>
      <w:r>
        <w:rPr>
          <w:rFonts w:ascii="Times New Roman" w:hAnsi="Times New Roman"/>
          <w:sz w:val="24"/>
          <w:szCs w:val="24"/>
        </w:rPr>
        <w:t>В конце второго полугодия 2015-2016 уч.года  эта же анкета была проведена втори</w:t>
      </w:r>
      <w:r>
        <w:rPr>
          <w:rFonts w:ascii="Times New Roman" w:hAnsi="Times New Roman"/>
          <w:sz w:val="24"/>
          <w:szCs w:val="24"/>
        </w:rPr>
        <w:t>ч</w:t>
      </w:r>
      <w:r>
        <w:rPr>
          <w:rFonts w:ascii="Times New Roman" w:hAnsi="Times New Roman"/>
          <w:sz w:val="24"/>
          <w:szCs w:val="24"/>
        </w:rPr>
        <w:t>но, с целью проверки эффективности апробации инновационных методов как способа пов</w:t>
      </w:r>
      <w:r>
        <w:rPr>
          <w:rFonts w:ascii="Times New Roman" w:hAnsi="Times New Roman"/>
          <w:sz w:val="24"/>
          <w:szCs w:val="24"/>
        </w:rPr>
        <w:t>ы</w:t>
      </w:r>
      <w:r>
        <w:rPr>
          <w:rFonts w:ascii="Times New Roman" w:hAnsi="Times New Roman"/>
          <w:sz w:val="24"/>
          <w:szCs w:val="24"/>
        </w:rPr>
        <w:t xml:space="preserve">шения мотивации у обучающихся. Результаты </w:t>
      </w:r>
      <w:r w:rsidR="008D2A6F">
        <w:rPr>
          <w:rFonts w:ascii="Times New Roman" w:hAnsi="Times New Roman"/>
          <w:sz w:val="24"/>
          <w:szCs w:val="24"/>
          <w:shd w:val="clear" w:color="auto" w:fill="FFFFFF"/>
        </w:rPr>
        <w:t>показали, что на начало 2-го полугодия в 6 классе</w:t>
      </w:r>
      <w:r w:rsidR="0069297B">
        <w:rPr>
          <w:rFonts w:ascii="Times New Roman" w:hAnsi="Times New Roman"/>
          <w:sz w:val="24"/>
          <w:szCs w:val="24"/>
          <w:shd w:val="clear" w:color="auto" w:fill="FFFFFF"/>
        </w:rPr>
        <w:t xml:space="preserve"> учащие</w:t>
      </w:r>
      <w:r w:rsidRPr="007951F0">
        <w:rPr>
          <w:rFonts w:ascii="Times New Roman" w:hAnsi="Times New Roman"/>
          <w:sz w:val="24"/>
          <w:szCs w:val="24"/>
          <w:shd w:val="clear" w:color="auto" w:fill="FFFFFF"/>
        </w:rPr>
        <w:t>ся имели низкий</w:t>
      </w:r>
      <w:r>
        <w:rPr>
          <w:rFonts w:ascii="Times New Roman" w:hAnsi="Times New Roman"/>
          <w:sz w:val="24"/>
          <w:szCs w:val="24"/>
          <w:shd w:val="clear" w:color="auto" w:fill="FFFFFF"/>
        </w:rPr>
        <w:t xml:space="preserve"> уровень мотивационной сферы, </w:t>
      </w:r>
      <w:r w:rsidR="0069297B">
        <w:rPr>
          <w:rFonts w:ascii="Times New Roman" w:hAnsi="Times New Roman"/>
          <w:sz w:val="24"/>
          <w:szCs w:val="24"/>
          <w:shd w:val="clear" w:color="auto" w:fill="FFFFFF"/>
        </w:rPr>
        <w:t>а на конец первого полугодия в 7 классе те же учащиеся имели уже высокий уровень мотивации</w:t>
      </w:r>
      <w:r w:rsidRPr="007951F0">
        <w:rPr>
          <w:rFonts w:ascii="Times New Roman" w:hAnsi="Times New Roman"/>
          <w:sz w:val="24"/>
          <w:szCs w:val="24"/>
          <w:shd w:val="clear" w:color="auto" w:fill="FFFFFF"/>
        </w:rPr>
        <w:t>. Сравнение результатов позволяет утверждать, что применение проектной методики повышает уровень мотивации учащихся на уро</w:t>
      </w:r>
      <w:r w:rsidR="0069297B">
        <w:rPr>
          <w:rFonts w:ascii="Times New Roman" w:hAnsi="Times New Roman"/>
          <w:sz w:val="24"/>
          <w:szCs w:val="24"/>
          <w:shd w:val="clear" w:color="auto" w:fill="FFFFFF"/>
        </w:rPr>
        <w:t>ках русс</w:t>
      </w:r>
      <w:r w:rsidRPr="007951F0">
        <w:rPr>
          <w:rFonts w:ascii="Times New Roman" w:hAnsi="Times New Roman"/>
          <w:sz w:val="24"/>
          <w:szCs w:val="24"/>
          <w:shd w:val="clear" w:color="auto" w:fill="FFFFFF"/>
        </w:rPr>
        <w:t>кого языка. Данные двух проведенных анкет проанализированы и зафиксированы в виде диаграммы.</w:t>
      </w:r>
      <w:r w:rsidRPr="007951F0">
        <w:rPr>
          <w:rStyle w:val="apple-converted-space"/>
          <w:rFonts w:ascii="Times New Roman" w:hAnsi="Times New Roman"/>
          <w:sz w:val="24"/>
          <w:szCs w:val="24"/>
          <w:shd w:val="clear" w:color="auto" w:fill="FFFFFF"/>
        </w:rPr>
        <w:t> </w:t>
      </w:r>
    </w:p>
    <w:p w:rsidR="00E804C7" w:rsidRPr="00A23D4E" w:rsidRDefault="00E804C7" w:rsidP="00A23D4E">
      <w:pPr>
        <w:spacing w:after="0" w:line="360" w:lineRule="auto"/>
        <w:ind w:firstLine="709"/>
        <w:jc w:val="both"/>
        <w:rPr>
          <w:rFonts w:ascii="Times New Roman" w:hAnsi="Times New Roman"/>
          <w:sz w:val="24"/>
          <w:szCs w:val="24"/>
        </w:rPr>
      </w:pPr>
    </w:p>
    <w:p w:rsidR="00E804C7" w:rsidRPr="00A23D4E" w:rsidRDefault="00E804C7" w:rsidP="00A23D4E">
      <w:pPr>
        <w:spacing w:after="0" w:line="360" w:lineRule="auto"/>
        <w:ind w:firstLine="709"/>
        <w:jc w:val="both"/>
        <w:rPr>
          <w:rFonts w:ascii="Times New Roman" w:hAnsi="Times New Roman"/>
          <w:sz w:val="24"/>
          <w:szCs w:val="24"/>
        </w:rPr>
      </w:pPr>
      <w:r w:rsidRPr="00A23D4E">
        <w:rPr>
          <w:rFonts w:ascii="Times New Roman" w:hAnsi="Times New Roman"/>
          <w:noProof/>
          <w:sz w:val="24"/>
          <w:szCs w:val="24"/>
          <w:lang w:eastAsia="ru-RU"/>
        </w:rPr>
        <w:drawing>
          <wp:inline distT="0" distB="0" distL="0" distR="0">
            <wp:extent cx="5518103" cy="1785668"/>
            <wp:effectExtent l="19050" t="0" r="25447" b="5032"/>
            <wp:docPr id="6"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EA6146" w:rsidRDefault="00EA6146" w:rsidP="00A23D4E">
      <w:pPr>
        <w:spacing w:after="0" w:line="360" w:lineRule="auto"/>
        <w:ind w:firstLine="709"/>
        <w:jc w:val="both"/>
        <w:rPr>
          <w:rFonts w:ascii="Times New Roman" w:hAnsi="Times New Roman"/>
          <w:sz w:val="24"/>
          <w:szCs w:val="24"/>
        </w:rPr>
      </w:pPr>
    </w:p>
    <w:p w:rsidR="0069297B" w:rsidRPr="0069297B" w:rsidRDefault="00E804C7" w:rsidP="0069297B">
      <w:pPr>
        <w:numPr>
          <w:ilvl w:val="0"/>
          <w:numId w:val="4"/>
        </w:numPr>
        <w:spacing w:after="0" w:line="360" w:lineRule="auto"/>
        <w:ind w:left="0" w:firstLine="709"/>
        <w:jc w:val="both"/>
        <w:rPr>
          <w:rFonts w:ascii="Times New Roman" w:hAnsi="Times New Roman"/>
          <w:sz w:val="24"/>
          <w:szCs w:val="24"/>
        </w:rPr>
      </w:pPr>
      <w:r w:rsidRPr="00A23D4E">
        <w:rPr>
          <w:rFonts w:ascii="Times New Roman" w:hAnsi="Times New Roman"/>
          <w:sz w:val="24"/>
          <w:szCs w:val="24"/>
        </w:rPr>
        <w:t xml:space="preserve">Все это позволяет сделать вывод, что внедрение в процесс обучения </w:t>
      </w:r>
      <w:r w:rsidR="009E2B33">
        <w:rPr>
          <w:rFonts w:ascii="Times New Roman" w:hAnsi="Times New Roman"/>
          <w:sz w:val="24"/>
          <w:szCs w:val="24"/>
        </w:rPr>
        <w:t>инновац</w:t>
      </w:r>
      <w:r w:rsidR="009E2B33">
        <w:rPr>
          <w:rFonts w:ascii="Times New Roman" w:hAnsi="Times New Roman"/>
          <w:sz w:val="24"/>
          <w:szCs w:val="24"/>
        </w:rPr>
        <w:t>и</w:t>
      </w:r>
      <w:r w:rsidR="009E2B33">
        <w:rPr>
          <w:rFonts w:ascii="Times New Roman" w:hAnsi="Times New Roman"/>
          <w:sz w:val="24"/>
          <w:szCs w:val="24"/>
        </w:rPr>
        <w:t xml:space="preserve">онных методов </w:t>
      </w:r>
      <w:r w:rsidRPr="00A23D4E">
        <w:rPr>
          <w:rFonts w:ascii="Times New Roman" w:hAnsi="Times New Roman"/>
          <w:sz w:val="24"/>
          <w:szCs w:val="24"/>
        </w:rPr>
        <w:t xml:space="preserve">способствует </w:t>
      </w:r>
      <w:r w:rsidR="009E2B33">
        <w:rPr>
          <w:rFonts w:ascii="Times New Roman" w:hAnsi="Times New Roman"/>
          <w:sz w:val="24"/>
          <w:szCs w:val="24"/>
        </w:rPr>
        <w:t xml:space="preserve">повышению мотивации </w:t>
      </w:r>
      <w:r w:rsidRPr="00A23D4E">
        <w:rPr>
          <w:rFonts w:ascii="Times New Roman" w:hAnsi="Times New Roman"/>
          <w:sz w:val="24"/>
          <w:szCs w:val="24"/>
        </w:rPr>
        <w:t xml:space="preserve"> обучающихся, </w:t>
      </w:r>
      <w:r w:rsidR="0069297B">
        <w:rPr>
          <w:rFonts w:ascii="Times New Roman" w:hAnsi="Times New Roman"/>
          <w:sz w:val="24"/>
          <w:szCs w:val="24"/>
        </w:rPr>
        <w:t xml:space="preserve">что приводит к </w:t>
      </w:r>
      <w:r w:rsidRPr="00A23D4E">
        <w:rPr>
          <w:rFonts w:ascii="Times New Roman" w:hAnsi="Times New Roman"/>
          <w:sz w:val="24"/>
          <w:szCs w:val="24"/>
        </w:rPr>
        <w:t>форм</w:t>
      </w:r>
      <w:r w:rsidRPr="00A23D4E">
        <w:rPr>
          <w:rFonts w:ascii="Times New Roman" w:hAnsi="Times New Roman"/>
          <w:sz w:val="24"/>
          <w:szCs w:val="24"/>
        </w:rPr>
        <w:t>и</w:t>
      </w:r>
      <w:r w:rsidRPr="00A23D4E">
        <w:rPr>
          <w:rFonts w:ascii="Times New Roman" w:hAnsi="Times New Roman"/>
          <w:sz w:val="24"/>
          <w:szCs w:val="24"/>
        </w:rPr>
        <w:t>рова</w:t>
      </w:r>
      <w:r w:rsidR="009E2B33">
        <w:rPr>
          <w:rFonts w:ascii="Times New Roman" w:hAnsi="Times New Roman"/>
          <w:sz w:val="24"/>
          <w:szCs w:val="24"/>
        </w:rPr>
        <w:t>нию прочных знаний по русскому языку</w:t>
      </w:r>
      <w:r w:rsidRPr="00A23D4E">
        <w:rPr>
          <w:rFonts w:ascii="Times New Roman" w:hAnsi="Times New Roman"/>
          <w:sz w:val="24"/>
          <w:szCs w:val="24"/>
        </w:rPr>
        <w:t>.</w:t>
      </w:r>
    </w:p>
    <w:p w:rsidR="00E804C7" w:rsidRPr="0069297B" w:rsidRDefault="0069297B" w:rsidP="0069297B">
      <w:pPr>
        <w:numPr>
          <w:ilvl w:val="0"/>
          <w:numId w:val="4"/>
        </w:numPr>
        <w:spacing w:after="0" w:line="360" w:lineRule="auto"/>
        <w:ind w:left="0" w:firstLine="709"/>
        <w:jc w:val="both"/>
        <w:rPr>
          <w:rFonts w:ascii="Times New Roman" w:hAnsi="Times New Roman"/>
          <w:sz w:val="24"/>
          <w:szCs w:val="24"/>
        </w:rPr>
      </w:pPr>
      <w:r w:rsidRPr="0069297B">
        <w:rPr>
          <w:rFonts w:ascii="Times New Roman" w:eastAsia="Times New Roman" w:hAnsi="Times New Roman"/>
          <w:bCs/>
          <w:sz w:val="24"/>
          <w:szCs w:val="24"/>
        </w:rPr>
        <w:t>Поэтому в своей практической деятельности я продолжу применение иннов</w:t>
      </w:r>
      <w:r w:rsidRPr="0069297B">
        <w:rPr>
          <w:rFonts w:ascii="Times New Roman" w:eastAsia="Times New Roman" w:hAnsi="Times New Roman"/>
          <w:bCs/>
          <w:sz w:val="24"/>
          <w:szCs w:val="24"/>
        </w:rPr>
        <w:t>а</w:t>
      </w:r>
      <w:r w:rsidRPr="0069297B">
        <w:rPr>
          <w:rFonts w:ascii="Times New Roman" w:eastAsia="Times New Roman" w:hAnsi="Times New Roman"/>
          <w:bCs/>
          <w:sz w:val="24"/>
          <w:szCs w:val="24"/>
        </w:rPr>
        <w:t xml:space="preserve">ционных методов в преподавании не только русского языка, но и литературы. </w:t>
      </w:r>
    </w:p>
    <w:p w:rsidR="00F0785F" w:rsidRPr="00A23D4E" w:rsidRDefault="00F0785F" w:rsidP="0069297B">
      <w:pPr>
        <w:pStyle w:val="a3"/>
        <w:spacing w:line="360" w:lineRule="auto"/>
        <w:ind w:firstLine="709"/>
        <w:jc w:val="both"/>
        <w:rPr>
          <w:rFonts w:ascii="Times New Roman" w:hAnsi="Times New Roman"/>
          <w:b/>
          <w:sz w:val="24"/>
          <w:szCs w:val="24"/>
        </w:rPr>
      </w:pPr>
    </w:p>
    <w:p w:rsidR="0069297B" w:rsidRDefault="0069297B" w:rsidP="00566AF4">
      <w:pPr>
        <w:pStyle w:val="a3"/>
        <w:spacing w:line="360" w:lineRule="auto"/>
        <w:ind w:firstLine="709"/>
        <w:jc w:val="center"/>
        <w:rPr>
          <w:rFonts w:ascii="Times New Roman" w:hAnsi="Times New Roman"/>
          <w:b/>
          <w:sz w:val="24"/>
          <w:szCs w:val="24"/>
        </w:rPr>
      </w:pPr>
    </w:p>
    <w:p w:rsidR="0069297B" w:rsidRDefault="0069297B" w:rsidP="00566AF4">
      <w:pPr>
        <w:pStyle w:val="a3"/>
        <w:spacing w:line="360" w:lineRule="auto"/>
        <w:ind w:firstLine="709"/>
        <w:jc w:val="center"/>
        <w:rPr>
          <w:rFonts w:ascii="Times New Roman" w:hAnsi="Times New Roman"/>
          <w:b/>
          <w:sz w:val="24"/>
          <w:szCs w:val="24"/>
        </w:rPr>
      </w:pPr>
    </w:p>
    <w:p w:rsidR="00D04474" w:rsidRDefault="00B01BA1" w:rsidP="00566AF4">
      <w:pPr>
        <w:pStyle w:val="a3"/>
        <w:spacing w:line="360" w:lineRule="auto"/>
        <w:ind w:firstLine="709"/>
        <w:jc w:val="center"/>
        <w:rPr>
          <w:rFonts w:ascii="Times New Roman" w:hAnsi="Times New Roman"/>
          <w:b/>
          <w:sz w:val="24"/>
          <w:szCs w:val="24"/>
        </w:rPr>
      </w:pPr>
      <w:r w:rsidRPr="00A23D4E">
        <w:rPr>
          <w:rFonts w:ascii="Times New Roman" w:hAnsi="Times New Roman"/>
          <w:b/>
          <w:sz w:val="24"/>
          <w:szCs w:val="24"/>
        </w:rPr>
        <w:t>Список использованных источников.</w:t>
      </w:r>
    </w:p>
    <w:p w:rsidR="009E2B33" w:rsidRPr="009E2B33" w:rsidRDefault="009E2B33" w:rsidP="009E2B33">
      <w:pPr>
        <w:pStyle w:val="a3"/>
        <w:spacing w:line="360" w:lineRule="auto"/>
        <w:ind w:firstLine="709"/>
        <w:jc w:val="both"/>
        <w:rPr>
          <w:rFonts w:ascii="Times New Roman" w:hAnsi="Times New Roman"/>
          <w:b/>
          <w:sz w:val="24"/>
          <w:szCs w:val="24"/>
        </w:rPr>
      </w:pPr>
    </w:p>
    <w:p w:rsidR="00920780" w:rsidRPr="009E2B33" w:rsidRDefault="000D241F" w:rsidP="009E2B33">
      <w:pPr>
        <w:numPr>
          <w:ilvl w:val="0"/>
          <w:numId w:val="1"/>
        </w:numPr>
        <w:shd w:val="clear" w:color="auto" w:fill="FFFFFF"/>
        <w:spacing w:after="0" w:line="360" w:lineRule="auto"/>
        <w:ind w:left="0" w:firstLine="0"/>
        <w:jc w:val="both"/>
        <w:rPr>
          <w:rFonts w:ascii="Times New Roman" w:eastAsia="Times New Roman" w:hAnsi="Times New Roman"/>
          <w:color w:val="000000"/>
          <w:sz w:val="24"/>
          <w:szCs w:val="24"/>
          <w:lang w:eastAsia="ru-RU"/>
        </w:rPr>
      </w:pPr>
      <w:r w:rsidRPr="009E2B33">
        <w:rPr>
          <w:rFonts w:ascii="Times New Roman" w:eastAsia="Times New Roman" w:hAnsi="Times New Roman"/>
          <w:color w:val="000000"/>
          <w:sz w:val="24"/>
          <w:szCs w:val="24"/>
          <w:lang w:eastAsia="ru-RU"/>
        </w:rPr>
        <w:t>С.В. Столбунова, Как построить нетрадиционный урок русского языка / С.В. Сто</w:t>
      </w:r>
      <w:r w:rsidR="00347130" w:rsidRPr="009E2B33">
        <w:rPr>
          <w:rFonts w:ascii="Times New Roman" w:eastAsia="Times New Roman" w:hAnsi="Times New Roman"/>
          <w:color w:val="000000"/>
          <w:sz w:val="24"/>
          <w:szCs w:val="24"/>
          <w:lang w:eastAsia="ru-RU"/>
        </w:rPr>
        <w:t>лбунова  //  Русский язык – 2012</w:t>
      </w:r>
      <w:r w:rsidRPr="009E2B33">
        <w:rPr>
          <w:rFonts w:ascii="Times New Roman" w:eastAsia="Times New Roman" w:hAnsi="Times New Roman"/>
          <w:color w:val="000000"/>
          <w:sz w:val="24"/>
          <w:szCs w:val="24"/>
          <w:lang w:eastAsia="ru-RU"/>
        </w:rPr>
        <w:t>. – № 19</w:t>
      </w:r>
    </w:p>
    <w:p w:rsidR="00F0785F" w:rsidRPr="009E2B33" w:rsidRDefault="00920780" w:rsidP="009E2B33">
      <w:pPr>
        <w:numPr>
          <w:ilvl w:val="0"/>
          <w:numId w:val="1"/>
        </w:numPr>
        <w:shd w:val="clear" w:color="auto" w:fill="FFFFFF"/>
        <w:spacing w:after="0" w:line="360" w:lineRule="auto"/>
        <w:ind w:left="0" w:firstLine="0"/>
        <w:jc w:val="both"/>
        <w:rPr>
          <w:rFonts w:ascii="Times New Roman" w:eastAsia="Times New Roman" w:hAnsi="Times New Roman"/>
          <w:sz w:val="24"/>
          <w:szCs w:val="24"/>
          <w:lang w:eastAsia="ru-RU"/>
        </w:rPr>
      </w:pPr>
      <w:r w:rsidRPr="009E2B33">
        <w:rPr>
          <w:rFonts w:ascii="Times New Roman" w:hAnsi="Times New Roman"/>
          <w:sz w:val="24"/>
          <w:szCs w:val="24"/>
        </w:rPr>
        <w:t>Бордовская Н.В.,ДаринскаяЛ.А.КостроминаС.М.Современные образовательные технол</w:t>
      </w:r>
      <w:r w:rsidRPr="009E2B33">
        <w:rPr>
          <w:rFonts w:ascii="Times New Roman" w:hAnsi="Times New Roman"/>
          <w:sz w:val="24"/>
          <w:szCs w:val="24"/>
        </w:rPr>
        <w:t>о</w:t>
      </w:r>
      <w:r w:rsidRPr="009E2B33">
        <w:rPr>
          <w:rFonts w:ascii="Times New Roman" w:hAnsi="Times New Roman"/>
          <w:sz w:val="24"/>
          <w:szCs w:val="24"/>
        </w:rPr>
        <w:t>гии.- М.: «Кнорус», 2011.</w:t>
      </w:r>
    </w:p>
    <w:p w:rsidR="00F0785F" w:rsidRPr="009E2B33" w:rsidRDefault="00EE6AE9" w:rsidP="009E2B33">
      <w:pPr>
        <w:numPr>
          <w:ilvl w:val="0"/>
          <w:numId w:val="1"/>
        </w:numPr>
        <w:shd w:val="clear" w:color="auto" w:fill="FFFFFF"/>
        <w:spacing w:after="0" w:line="360" w:lineRule="auto"/>
        <w:ind w:left="0" w:firstLine="0"/>
        <w:jc w:val="both"/>
        <w:rPr>
          <w:rFonts w:ascii="Times New Roman" w:eastAsia="Times New Roman" w:hAnsi="Times New Roman"/>
          <w:sz w:val="24"/>
          <w:szCs w:val="24"/>
          <w:lang w:eastAsia="ru-RU"/>
        </w:rPr>
      </w:pPr>
      <w:hyperlink r:id="rId23" w:history="1">
        <w:r w:rsidR="00F0785F" w:rsidRPr="009E2B33">
          <w:rPr>
            <w:rStyle w:val="ab"/>
            <w:rFonts w:ascii="Times New Roman" w:hAnsi="Times New Roman"/>
            <w:color w:val="auto"/>
            <w:sz w:val="24"/>
            <w:szCs w:val="24"/>
          </w:rPr>
          <w:t>http://kuvmetodist.ucoz.ru</w:t>
        </w:r>
      </w:hyperlink>
      <w:r w:rsidR="00F0785F" w:rsidRPr="009E2B33">
        <w:rPr>
          <w:rFonts w:ascii="Times New Roman" w:hAnsi="Times New Roman"/>
          <w:sz w:val="24"/>
          <w:szCs w:val="24"/>
        </w:rPr>
        <w:t xml:space="preserve"> - Инновационные технологии при внедрении ФГОС</w:t>
      </w:r>
    </w:p>
    <w:p w:rsidR="00F0785F" w:rsidRPr="009E2B33" w:rsidRDefault="00EE6AE9" w:rsidP="009E2B33">
      <w:pPr>
        <w:numPr>
          <w:ilvl w:val="0"/>
          <w:numId w:val="1"/>
        </w:numPr>
        <w:shd w:val="clear" w:color="auto" w:fill="FFFFFF"/>
        <w:spacing w:after="0" w:line="360" w:lineRule="auto"/>
        <w:ind w:left="0" w:firstLine="0"/>
        <w:jc w:val="both"/>
        <w:rPr>
          <w:rFonts w:ascii="Times New Roman" w:eastAsia="Times New Roman" w:hAnsi="Times New Roman"/>
          <w:sz w:val="24"/>
          <w:szCs w:val="24"/>
          <w:lang w:eastAsia="ru-RU"/>
        </w:rPr>
      </w:pPr>
      <w:hyperlink r:id="rId24" w:history="1">
        <w:r w:rsidR="00F0785F" w:rsidRPr="009E2B33">
          <w:rPr>
            <w:rStyle w:val="ab"/>
            <w:rFonts w:ascii="Times New Roman" w:hAnsi="Times New Roman"/>
            <w:color w:val="auto"/>
            <w:sz w:val="24"/>
            <w:szCs w:val="24"/>
          </w:rPr>
          <w:t>http://mounoch8.ucoz.ru/publ/stati_Информационно</w:t>
        </w:r>
      </w:hyperlink>
      <w:r w:rsidR="00F0785F" w:rsidRPr="009E2B33">
        <w:rPr>
          <w:rFonts w:ascii="Times New Roman" w:hAnsi="Times New Roman"/>
          <w:sz w:val="24"/>
          <w:szCs w:val="24"/>
        </w:rPr>
        <w:t xml:space="preserve"> - коммуникационные технологии в  школе. В чём их эффективность?</w:t>
      </w:r>
    </w:p>
    <w:p w:rsidR="009E2B33" w:rsidRPr="009E2B33" w:rsidRDefault="009E2B33" w:rsidP="009E2B33">
      <w:pPr>
        <w:numPr>
          <w:ilvl w:val="0"/>
          <w:numId w:val="1"/>
        </w:numPr>
        <w:spacing w:after="0" w:line="360" w:lineRule="auto"/>
        <w:ind w:left="0" w:firstLine="0"/>
        <w:jc w:val="both"/>
        <w:rPr>
          <w:rFonts w:ascii="Times New Roman" w:eastAsia="Times New Roman" w:hAnsi="Times New Roman"/>
          <w:sz w:val="24"/>
          <w:szCs w:val="24"/>
        </w:rPr>
      </w:pPr>
      <w:r w:rsidRPr="009E2B33">
        <w:rPr>
          <w:rFonts w:ascii="Times New Roman" w:eastAsia="Times New Roman" w:hAnsi="Times New Roman"/>
          <w:sz w:val="24"/>
          <w:szCs w:val="24"/>
        </w:rPr>
        <w:t>Маркова А. К., Матис Т. А., Орлов А. Б. Формирование мотивации учения. – М., 1990.</w:t>
      </w:r>
    </w:p>
    <w:p w:rsidR="009E2B33" w:rsidRPr="009E2B33" w:rsidRDefault="009E2B33" w:rsidP="009E2B33">
      <w:pPr>
        <w:numPr>
          <w:ilvl w:val="0"/>
          <w:numId w:val="1"/>
        </w:numPr>
        <w:spacing w:after="0" w:line="360" w:lineRule="auto"/>
        <w:ind w:left="0" w:firstLine="0"/>
        <w:jc w:val="both"/>
        <w:rPr>
          <w:rFonts w:ascii="Times New Roman" w:eastAsia="Times New Roman" w:hAnsi="Times New Roman"/>
          <w:sz w:val="24"/>
          <w:szCs w:val="24"/>
        </w:rPr>
      </w:pPr>
      <w:r w:rsidRPr="009E2B33">
        <w:rPr>
          <w:rFonts w:ascii="Times New Roman" w:eastAsia="Times New Roman" w:hAnsi="Times New Roman"/>
          <w:sz w:val="24"/>
          <w:szCs w:val="24"/>
        </w:rPr>
        <w:t>Раис Ф. Психология подросткового и юношеского возраста. – СПб., 2000.</w:t>
      </w:r>
    </w:p>
    <w:p w:rsidR="00F0785F" w:rsidRPr="009E2B33" w:rsidRDefault="00F0785F" w:rsidP="009E2B33">
      <w:pPr>
        <w:numPr>
          <w:ilvl w:val="0"/>
          <w:numId w:val="1"/>
        </w:numPr>
        <w:shd w:val="clear" w:color="auto" w:fill="FFFFFF"/>
        <w:spacing w:after="0" w:line="360" w:lineRule="auto"/>
        <w:ind w:left="0" w:firstLine="0"/>
        <w:jc w:val="both"/>
        <w:rPr>
          <w:rFonts w:ascii="Times New Roman" w:eastAsia="Times New Roman" w:hAnsi="Times New Roman"/>
          <w:sz w:val="24"/>
          <w:szCs w:val="24"/>
          <w:lang w:eastAsia="ru-RU"/>
        </w:rPr>
      </w:pPr>
      <w:r w:rsidRPr="009E2B33">
        <w:rPr>
          <w:rFonts w:ascii="Times New Roman" w:eastAsia="Times New Roman" w:hAnsi="Times New Roman"/>
          <w:sz w:val="24"/>
          <w:szCs w:val="24"/>
          <w:lang w:eastAsia="ru-RU"/>
        </w:rPr>
        <w:t>Федеральный государственный образовательный стандарт начального общего образов</w:t>
      </w:r>
      <w:r w:rsidRPr="009E2B33">
        <w:rPr>
          <w:rFonts w:ascii="Times New Roman" w:eastAsia="Times New Roman" w:hAnsi="Times New Roman"/>
          <w:sz w:val="24"/>
          <w:szCs w:val="24"/>
          <w:lang w:eastAsia="ru-RU"/>
        </w:rPr>
        <w:t>а</w:t>
      </w:r>
      <w:r w:rsidRPr="009E2B33">
        <w:rPr>
          <w:rFonts w:ascii="Times New Roman" w:eastAsia="Times New Roman" w:hAnsi="Times New Roman"/>
          <w:sz w:val="24"/>
          <w:szCs w:val="24"/>
          <w:lang w:eastAsia="ru-RU"/>
        </w:rPr>
        <w:t>ния // [Электронный ресурс] http://standart edu.ru/catalog.aspx?CatalogId=959.</w:t>
      </w:r>
    </w:p>
    <w:p w:rsidR="00347130" w:rsidRPr="009E2B33" w:rsidRDefault="00347130" w:rsidP="009E2B33">
      <w:pPr>
        <w:pStyle w:val="a3"/>
        <w:spacing w:line="360" w:lineRule="auto"/>
        <w:jc w:val="both"/>
        <w:rPr>
          <w:rFonts w:ascii="Times New Roman" w:hAnsi="Times New Roman"/>
          <w:sz w:val="24"/>
          <w:szCs w:val="24"/>
        </w:rPr>
      </w:pPr>
    </w:p>
    <w:p w:rsidR="00F0785F" w:rsidRPr="009E2B33" w:rsidRDefault="00F0785F" w:rsidP="009E2B33">
      <w:pPr>
        <w:pStyle w:val="a3"/>
        <w:spacing w:line="360" w:lineRule="auto"/>
        <w:jc w:val="both"/>
        <w:rPr>
          <w:rFonts w:ascii="Times New Roman" w:hAnsi="Times New Roman"/>
          <w:sz w:val="24"/>
          <w:szCs w:val="24"/>
        </w:rPr>
      </w:pPr>
    </w:p>
    <w:p w:rsidR="00F0785F" w:rsidRPr="009E2B33" w:rsidRDefault="00F0785F" w:rsidP="009E2B33">
      <w:pPr>
        <w:pStyle w:val="a3"/>
        <w:spacing w:line="360" w:lineRule="auto"/>
        <w:jc w:val="both"/>
        <w:rPr>
          <w:rFonts w:ascii="Times New Roman" w:hAnsi="Times New Roman"/>
          <w:sz w:val="24"/>
          <w:szCs w:val="24"/>
        </w:rPr>
      </w:pPr>
    </w:p>
    <w:p w:rsidR="00F0785F" w:rsidRPr="00A23D4E" w:rsidRDefault="00F0785F" w:rsidP="00A23D4E">
      <w:pPr>
        <w:pStyle w:val="a3"/>
        <w:spacing w:line="360" w:lineRule="auto"/>
        <w:ind w:firstLine="709"/>
        <w:jc w:val="both"/>
        <w:rPr>
          <w:rFonts w:ascii="Times New Roman" w:hAnsi="Times New Roman"/>
          <w:sz w:val="24"/>
          <w:szCs w:val="24"/>
        </w:rPr>
      </w:pPr>
    </w:p>
    <w:p w:rsidR="00F0785F" w:rsidRPr="00A23D4E" w:rsidRDefault="00F0785F" w:rsidP="00A23D4E">
      <w:pPr>
        <w:pStyle w:val="a3"/>
        <w:spacing w:line="360" w:lineRule="auto"/>
        <w:ind w:firstLine="709"/>
        <w:jc w:val="both"/>
        <w:rPr>
          <w:rFonts w:ascii="Times New Roman" w:hAnsi="Times New Roman"/>
          <w:sz w:val="24"/>
          <w:szCs w:val="24"/>
        </w:rPr>
      </w:pPr>
    </w:p>
    <w:p w:rsidR="00F0785F" w:rsidRPr="00A23D4E" w:rsidRDefault="00F0785F" w:rsidP="00A23D4E">
      <w:pPr>
        <w:pStyle w:val="a3"/>
        <w:spacing w:line="360" w:lineRule="auto"/>
        <w:ind w:firstLine="709"/>
        <w:jc w:val="both"/>
        <w:rPr>
          <w:rFonts w:ascii="Times New Roman" w:hAnsi="Times New Roman"/>
          <w:sz w:val="24"/>
          <w:szCs w:val="24"/>
        </w:rPr>
      </w:pPr>
    </w:p>
    <w:p w:rsidR="00F0785F" w:rsidRPr="00A23D4E" w:rsidRDefault="00F0785F" w:rsidP="00A23D4E">
      <w:pPr>
        <w:pStyle w:val="a3"/>
        <w:spacing w:line="360" w:lineRule="auto"/>
        <w:ind w:firstLine="709"/>
        <w:jc w:val="both"/>
        <w:rPr>
          <w:rFonts w:ascii="Times New Roman" w:hAnsi="Times New Roman"/>
          <w:sz w:val="24"/>
          <w:szCs w:val="24"/>
        </w:rPr>
      </w:pPr>
    </w:p>
    <w:p w:rsidR="00F0785F" w:rsidRPr="00A23D4E" w:rsidRDefault="00F0785F" w:rsidP="00A23D4E">
      <w:pPr>
        <w:pStyle w:val="a3"/>
        <w:spacing w:line="360" w:lineRule="auto"/>
        <w:ind w:firstLine="709"/>
        <w:jc w:val="both"/>
        <w:rPr>
          <w:rFonts w:ascii="Times New Roman" w:hAnsi="Times New Roman"/>
          <w:sz w:val="24"/>
          <w:szCs w:val="24"/>
        </w:rPr>
      </w:pPr>
    </w:p>
    <w:p w:rsidR="00F0785F" w:rsidRPr="00A23D4E" w:rsidRDefault="00F0785F" w:rsidP="00A23D4E">
      <w:pPr>
        <w:pStyle w:val="a3"/>
        <w:spacing w:line="360" w:lineRule="auto"/>
        <w:ind w:firstLine="709"/>
        <w:jc w:val="both"/>
        <w:rPr>
          <w:rFonts w:ascii="Times New Roman" w:hAnsi="Times New Roman"/>
          <w:sz w:val="24"/>
          <w:szCs w:val="24"/>
        </w:rPr>
      </w:pPr>
    </w:p>
    <w:p w:rsidR="00F0785F" w:rsidRPr="00A23D4E" w:rsidRDefault="00F0785F" w:rsidP="00A23D4E">
      <w:pPr>
        <w:pStyle w:val="a3"/>
        <w:spacing w:line="360" w:lineRule="auto"/>
        <w:ind w:firstLine="709"/>
        <w:jc w:val="both"/>
        <w:rPr>
          <w:rFonts w:ascii="Times New Roman" w:hAnsi="Times New Roman"/>
          <w:sz w:val="24"/>
          <w:szCs w:val="24"/>
        </w:rPr>
      </w:pPr>
    </w:p>
    <w:p w:rsidR="00F0785F" w:rsidRPr="00A23D4E" w:rsidRDefault="00F0785F" w:rsidP="00A23D4E">
      <w:pPr>
        <w:pStyle w:val="a3"/>
        <w:spacing w:line="360" w:lineRule="auto"/>
        <w:ind w:firstLine="709"/>
        <w:jc w:val="both"/>
        <w:rPr>
          <w:rFonts w:ascii="Times New Roman" w:hAnsi="Times New Roman"/>
          <w:sz w:val="24"/>
          <w:szCs w:val="24"/>
        </w:rPr>
      </w:pPr>
    </w:p>
    <w:p w:rsidR="00F0785F" w:rsidRPr="00A23D4E" w:rsidRDefault="00F0785F" w:rsidP="00A23D4E">
      <w:pPr>
        <w:pStyle w:val="a3"/>
        <w:spacing w:line="360" w:lineRule="auto"/>
        <w:ind w:firstLine="709"/>
        <w:jc w:val="both"/>
        <w:rPr>
          <w:rFonts w:ascii="Times New Roman" w:hAnsi="Times New Roman"/>
          <w:sz w:val="24"/>
          <w:szCs w:val="24"/>
        </w:rPr>
      </w:pPr>
    </w:p>
    <w:p w:rsidR="00F0785F" w:rsidRPr="00A23D4E" w:rsidRDefault="00F0785F" w:rsidP="00A23D4E">
      <w:pPr>
        <w:pStyle w:val="a3"/>
        <w:spacing w:line="360" w:lineRule="auto"/>
        <w:ind w:firstLine="709"/>
        <w:jc w:val="both"/>
        <w:rPr>
          <w:rFonts w:ascii="Times New Roman" w:hAnsi="Times New Roman"/>
          <w:sz w:val="24"/>
          <w:szCs w:val="24"/>
        </w:rPr>
      </w:pPr>
    </w:p>
    <w:p w:rsidR="00F0785F" w:rsidRPr="00A23D4E" w:rsidRDefault="00F0785F" w:rsidP="00A23D4E">
      <w:pPr>
        <w:pStyle w:val="a3"/>
        <w:spacing w:line="360" w:lineRule="auto"/>
        <w:ind w:firstLine="709"/>
        <w:jc w:val="both"/>
        <w:rPr>
          <w:rFonts w:ascii="Times New Roman" w:hAnsi="Times New Roman"/>
          <w:sz w:val="24"/>
          <w:szCs w:val="24"/>
        </w:rPr>
      </w:pPr>
    </w:p>
    <w:p w:rsidR="00F0785F" w:rsidRPr="00A23D4E" w:rsidRDefault="00F0785F" w:rsidP="00A23D4E">
      <w:pPr>
        <w:pStyle w:val="a3"/>
        <w:spacing w:line="360" w:lineRule="auto"/>
        <w:ind w:firstLine="709"/>
        <w:jc w:val="both"/>
        <w:rPr>
          <w:rFonts w:ascii="Times New Roman" w:hAnsi="Times New Roman"/>
          <w:sz w:val="24"/>
          <w:szCs w:val="24"/>
        </w:rPr>
      </w:pPr>
    </w:p>
    <w:p w:rsidR="00347130" w:rsidRPr="00A23D4E" w:rsidRDefault="00347130" w:rsidP="00A23D4E">
      <w:pPr>
        <w:pStyle w:val="a3"/>
        <w:spacing w:line="360" w:lineRule="auto"/>
        <w:ind w:firstLine="709"/>
        <w:jc w:val="both"/>
        <w:rPr>
          <w:rFonts w:ascii="Times New Roman" w:hAnsi="Times New Roman"/>
          <w:b/>
          <w:sz w:val="24"/>
          <w:szCs w:val="24"/>
        </w:rPr>
      </w:pPr>
    </w:p>
    <w:p w:rsidR="009E2B33" w:rsidRDefault="009E2B33" w:rsidP="00A23D4E">
      <w:pPr>
        <w:pStyle w:val="a3"/>
        <w:spacing w:line="360" w:lineRule="auto"/>
        <w:ind w:firstLine="709"/>
        <w:jc w:val="both"/>
        <w:rPr>
          <w:rFonts w:ascii="Times New Roman" w:hAnsi="Times New Roman"/>
          <w:b/>
          <w:sz w:val="24"/>
          <w:szCs w:val="24"/>
        </w:rPr>
      </w:pPr>
    </w:p>
    <w:p w:rsidR="009E2B33" w:rsidRDefault="009E2B33" w:rsidP="00A23D4E">
      <w:pPr>
        <w:pStyle w:val="a3"/>
        <w:spacing w:line="360" w:lineRule="auto"/>
        <w:ind w:firstLine="709"/>
        <w:jc w:val="both"/>
        <w:rPr>
          <w:rFonts w:ascii="Times New Roman" w:hAnsi="Times New Roman"/>
          <w:b/>
          <w:sz w:val="24"/>
          <w:szCs w:val="24"/>
        </w:rPr>
      </w:pPr>
    </w:p>
    <w:p w:rsidR="009E2B33" w:rsidRDefault="009E2B33" w:rsidP="00A23D4E">
      <w:pPr>
        <w:pStyle w:val="a3"/>
        <w:spacing w:line="360" w:lineRule="auto"/>
        <w:ind w:firstLine="709"/>
        <w:jc w:val="both"/>
        <w:rPr>
          <w:rFonts w:ascii="Times New Roman" w:hAnsi="Times New Roman"/>
          <w:b/>
          <w:sz w:val="24"/>
          <w:szCs w:val="24"/>
        </w:rPr>
      </w:pPr>
    </w:p>
    <w:p w:rsidR="009E2B33" w:rsidRDefault="009E2B33" w:rsidP="00A23D4E">
      <w:pPr>
        <w:pStyle w:val="a3"/>
        <w:spacing w:line="360" w:lineRule="auto"/>
        <w:ind w:firstLine="709"/>
        <w:jc w:val="both"/>
        <w:rPr>
          <w:rFonts w:ascii="Times New Roman" w:hAnsi="Times New Roman"/>
          <w:b/>
          <w:sz w:val="24"/>
          <w:szCs w:val="24"/>
        </w:rPr>
      </w:pPr>
    </w:p>
    <w:p w:rsidR="009E2B33" w:rsidRDefault="009E2B33" w:rsidP="00A23D4E">
      <w:pPr>
        <w:pStyle w:val="a3"/>
        <w:spacing w:line="360" w:lineRule="auto"/>
        <w:ind w:firstLine="709"/>
        <w:jc w:val="both"/>
        <w:rPr>
          <w:rFonts w:ascii="Times New Roman" w:hAnsi="Times New Roman"/>
          <w:b/>
          <w:sz w:val="24"/>
          <w:szCs w:val="24"/>
        </w:rPr>
      </w:pPr>
    </w:p>
    <w:p w:rsidR="009E2B33" w:rsidRDefault="009E2B33" w:rsidP="00A23D4E">
      <w:pPr>
        <w:pStyle w:val="a3"/>
        <w:spacing w:line="360" w:lineRule="auto"/>
        <w:ind w:firstLine="709"/>
        <w:jc w:val="both"/>
        <w:rPr>
          <w:rFonts w:ascii="Times New Roman" w:hAnsi="Times New Roman"/>
          <w:b/>
          <w:sz w:val="24"/>
          <w:szCs w:val="24"/>
        </w:rPr>
      </w:pPr>
    </w:p>
    <w:p w:rsidR="00B01BA1" w:rsidRPr="00335000" w:rsidRDefault="00335000" w:rsidP="00A23D4E">
      <w:pPr>
        <w:pStyle w:val="a3"/>
        <w:spacing w:line="360" w:lineRule="auto"/>
        <w:ind w:firstLine="709"/>
        <w:jc w:val="both"/>
        <w:rPr>
          <w:rFonts w:ascii="Times New Roman" w:hAnsi="Times New Roman"/>
          <w:b/>
          <w:sz w:val="24"/>
          <w:szCs w:val="24"/>
        </w:rPr>
      </w:pPr>
      <w:r w:rsidRPr="00335000">
        <w:rPr>
          <w:rFonts w:ascii="Times New Roman" w:hAnsi="Times New Roman"/>
          <w:b/>
          <w:sz w:val="24"/>
          <w:szCs w:val="24"/>
        </w:rPr>
        <w:t xml:space="preserve">                                 ПРИЛОЖЕНИЕ 1</w:t>
      </w:r>
    </w:p>
    <w:p w:rsidR="00335000" w:rsidRPr="00335000" w:rsidRDefault="00335000" w:rsidP="00335000">
      <w:pPr>
        <w:rPr>
          <w:rFonts w:ascii="Times New Roman" w:hAnsi="Times New Roman"/>
          <w:b/>
          <w:sz w:val="24"/>
          <w:szCs w:val="24"/>
        </w:rPr>
      </w:pPr>
      <w:r w:rsidRPr="00335000">
        <w:rPr>
          <w:rFonts w:ascii="Times New Roman" w:hAnsi="Times New Roman"/>
          <w:b/>
          <w:sz w:val="24"/>
          <w:szCs w:val="24"/>
        </w:rPr>
        <w:t>1. Задание для 1-го конкурса</w:t>
      </w:r>
    </w:p>
    <w:p w:rsidR="00335000" w:rsidRPr="00335000" w:rsidRDefault="00335000" w:rsidP="00335000">
      <w:pPr>
        <w:rPr>
          <w:rFonts w:ascii="Times New Roman" w:hAnsi="Times New Roman"/>
          <w:i/>
          <w:sz w:val="24"/>
          <w:szCs w:val="24"/>
        </w:rPr>
      </w:pPr>
      <w:r w:rsidRPr="00335000">
        <w:rPr>
          <w:rFonts w:ascii="Times New Roman" w:hAnsi="Times New Roman"/>
          <w:i/>
          <w:sz w:val="24"/>
          <w:szCs w:val="24"/>
        </w:rPr>
        <w:t>1. На реке Неве … стоит город Санкт-Петербург.</w:t>
      </w:r>
    </w:p>
    <w:p w:rsidR="00335000" w:rsidRPr="00335000" w:rsidRDefault="00335000" w:rsidP="00335000">
      <w:pPr>
        <w:rPr>
          <w:rFonts w:ascii="Times New Roman" w:hAnsi="Times New Roman"/>
          <w:i/>
          <w:sz w:val="24"/>
          <w:szCs w:val="24"/>
        </w:rPr>
      </w:pPr>
      <w:r w:rsidRPr="00335000">
        <w:rPr>
          <w:rFonts w:ascii="Times New Roman" w:hAnsi="Times New Roman"/>
          <w:i/>
          <w:sz w:val="24"/>
          <w:szCs w:val="24"/>
        </w:rPr>
        <w:t>2. Река Амур … течет с запада на восток.</w:t>
      </w:r>
    </w:p>
    <w:p w:rsidR="00335000" w:rsidRPr="00335000" w:rsidRDefault="00335000" w:rsidP="00335000">
      <w:pPr>
        <w:rPr>
          <w:rFonts w:ascii="Times New Roman" w:hAnsi="Times New Roman"/>
          <w:i/>
          <w:sz w:val="24"/>
          <w:szCs w:val="24"/>
        </w:rPr>
      </w:pPr>
      <w:r w:rsidRPr="00335000">
        <w:rPr>
          <w:rFonts w:ascii="Times New Roman" w:hAnsi="Times New Roman"/>
          <w:i/>
          <w:sz w:val="24"/>
          <w:szCs w:val="24"/>
        </w:rPr>
        <w:t>3. Киев … стоит на реке Днепре.</w:t>
      </w:r>
    </w:p>
    <w:p w:rsidR="00335000" w:rsidRPr="00335000" w:rsidRDefault="00335000" w:rsidP="00335000">
      <w:pPr>
        <w:rPr>
          <w:rFonts w:ascii="Times New Roman" w:hAnsi="Times New Roman"/>
          <w:i/>
          <w:sz w:val="24"/>
          <w:szCs w:val="24"/>
        </w:rPr>
      </w:pPr>
      <w:r w:rsidRPr="00335000">
        <w:rPr>
          <w:rFonts w:ascii="Times New Roman" w:hAnsi="Times New Roman"/>
          <w:i/>
          <w:sz w:val="24"/>
          <w:szCs w:val="24"/>
        </w:rPr>
        <w:t>4. Река Нил … впадает в Средиземное море.</w:t>
      </w:r>
    </w:p>
    <w:p w:rsidR="00335000" w:rsidRPr="00335000" w:rsidRDefault="00335000" w:rsidP="00335000">
      <w:pPr>
        <w:rPr>
          <w:rFonts w:ascii="Times New Roman" w:hAnsi="Times New Roman"/>
          <w:sz w:val="24"/>
          <w:szCs w:val="24"/>
        </w:rPr>
      </w:pPr>
      <w:r w:rsidRPr="00335000">
        <w:rPr>
          <w:rFonts w:ascii="Times New Roman" w:hAnsi="Times New Roman"/>
          <w:i/>
          <w:sz w:val="24"/>
          <w:szCs w:val="24"/>
        </w:rPr>
        <w:t>5. Река Ганг …имеет огромную дельту.</w:t>
      </w:r>
    </w:p>
    <w:p w:rsidR="00335000" w:rsidRPr="00335000" w:rsidRDefault="00335000" w:rsidP="00335000">
      <w:pPr>
        <w:rPr>
          <w:rFonts w:ascii="Times New Roman" w:hAnsi="Times New Roman"/>
          <w:b/>
          <w:sz w:val="24"/>
          <w:szCs w:val="24"/>
        </w:rPr>
      </w:pPr>
      <w:r w:rsidRPr="00335000">
        <w:rPr>
          <w:rFonts w:ascii="Times New Roman" w:hAnsi="Times New Roman"/>
          <w:b/>
          <w:sz w:val="24"/>
          <w:szCs w:val="24"/>
        </w:rPr>
        <w:t>2. Задание для 2-го конкурса</w:t>
      </w:r>
    </w:p>
    <w:p w:rsidR="00335000" w:rsidRPr="00335000" w:rsidRDefault="00335000" w:rsidP="00335000">
      <w:pPr>
        <w:rPr>
          <w:rFonts w:ascii="Times New Roman" w:hAnsi="Times New Roman"/>
          <w:sz w:val="24"/>
          <w:szCs w:val="24"/>
        </w:rPr>
      </w:pPr>
      <w:r w:rsidRPr="00335000">
        <w:rPr>
          <w:rFonts w:ascii="Times New Roman" w:hAnsi="Times New Roman"/>
          <w:b/>
          <w:sz w:val="24"/>
          <w:szCs w:val="24"/>
        </w:rPr>
        <w:t>Конкурс «Объясни!»</w:t>
      </w:r>
    </w:p>
    <w:p w:rsidR="00335000" w:rsidRPr="00335000" w:rsidRDefault="00335000" w:rsidP="00335000">
      <w:pPr>
        <w:rPr>
          <w:rFonts w:ascii="Times New Roman" w:hAnsi="Times New Roman"/>
          <w:sz w:val="24"/>
          <w:szCs w:val="24"/>
        </w:rPr>
      </w:pPr>
      <w:r w:rsidRPr="00335000">
        <w:rPr>
          <w:rFonts w:ascii="Times New Roman" w:hAnsi="Times New Roman"/>
          <w:sz w:val="24"/>
          <w:szCs w:val="24"/>
        </w:rPr>
        <w:t xml:space="preserve">Задание </w:t>
      </w:r>
      <w:r w:rsidRPr="00335000">
        <w:rPr>
          <w:rFonts w:ascii="Times New Roman" w:hAnsi="Times New Roman"/>
          <w:sz w:val="24"/>
          <w:szCs w:val="24"/>
          <w:lang w:val="en-US"/>
        </w:rPr>
        <w:t>I</w:t>
      </w:r>
      <w:r w:rsidRPr="00335000">
        <w:rPr>
          <w:rFonts w:ascii="Times New Roman" w:hAnsi="Times New Roman"/>
          <w:sz w:val="24"/>
          <w:szCs w:val="24"/>
        </w:rPr>
        <w:t xml:space="preserve"> команде: </w:t>
      </w:r>
    </w:p>
    <w:p w:rsidR="00335000" w:rsidRPr="00335000" w:rsidRDefault="00335000" w:rsidP="00335000">
      <w:pPr>
        <w:ind w:firstLine="708"/>
        <w:rPr>
          <w:rFonts w:ascii="Times New Roman" w:hAnsi="Times New Roman"/>
          <w:i/>
          <w:sz w:val="24"/>
          <w:szCs w:val="24"/>
        </w:rPr>
      </w:pPr>
      <w:r w:rsidRPr="00335000">
        <w:rPr>
          <w:rFonts w:ascii="Times New Roman" w:hAnsi="Times New Roman"/>
          <w:i/>
          <w:sz w:val="24"/>
          <w:szCs w:val="24"/>
        </w:rPr>
        <w:t>Ре…щий,</w:t>
      </w:r>
      <w:r w:rsidRPr="00335000">
        <w:rPr>
          <w:rFonts w:ascii="Times New Roman" w:hAnsi="Times New Roman"/>
          <w:i/>
          <w:sz w:val="24"/>
          <w:szCs w:val="24"/>
        </w:rPr>
        <w:tab/>
        <w:t>стро…щий;</w:t>
      </w:r>
      <w:r w:rsidRPr="00335000">
        <w:rPr>
          <w:rFonts w:ascii="Times New Roman" w:hAnsi="Times New Roman"/>
          <w:i/>
          <w:sz w:val="24"/>
          <w:szCs w:val="24"/>
        </w:rPr>
        <w:tab/>
        <w:t>расстрел…ый,</w:t>
      </w:r>
    </w:p>
    <w:p w:rsidR="00335000" w:rsidRPr="00335000" w:rsidRDefault="00335000" w:rsidP="00335000">
      <w:pPr>
        <w:ind w:firstLine="708"/>
        <w:rPr>
          <w:rFonts w:ascii="Times New Roman" w:hAnsi="Times New Roman"/>
          <w:i/>
          <w:sz w:val="24"/>
          <w:szCs w:val="24"/>
        </w:rPr>
      </w:pPr>
      <w:r w:rsidRPr="00335000">
        <w:rPr>
          <w:rFonts w:ascii="Times New Roman" w:hAnsi="Times New Roman"/>
          <w:i/>
          <w:sz w:val="24"/>
          <w:szCs w:val="24"/>
        </w:rPr>
        <w:t>просе…ый;</w:t>
      </w:r>
      <w:r w:rsidRPr="00335000">
        <w:rPr>
          <w:rFonts w:ascii="Times New Roman" w:hAnsi="Times New Roman"/>
          <w:i/>
          <w:sz w:val="24"/>
          <w:szCs w:val="24"/>
        </w:rPr>
        <w:tab/>
        <w:t>мер…ый,</w:t>
      </w:r>
      <w:r w:rsidRPr="00335000">
        <w:rPr>
          <w:rFonts w:ascii="Times New Roman" w:hAnsi="Times New Roman"/>
          <w:i/>
          <w:sz w:val="24"/>
          <w:szCs w:val="24"/>
        </w:rPr>
        <w:tab/>
        <w:t>слыш…мый.</w:t>
      </w:r>
    </w:p>
    <w:p w:rsidR="00335000" w:rsidRPr="00335000" w:rsidRDefault="00335000" w:rsidP="00335000">
      <w:pPr>
        <w:ind w:firstLine="708"/>
        <w:rPr>
          <w:rFonts w:ascii="Times New Roman" w:hAnsi="Times New Roman"/>
          <w:i/>
          <w:sz w:val="24"/>
          <w:szCs w:val="24"/>
        </w:rPr>
      </w:pPr>
      <w:r w:rsidRPr="00335000">
        <w:rPr>
          <w:rFonts w:ascii="Times New Roman" w:hAnsi="Times New Roman"/>
          <w:i/>
          <w:sz w:val="24"/>
          <w:szCs w:val="24"/>
        </w:rPr>
        <w:t>Закач…нный – закач…нный (газ в баллоне).</w:t>
      </w:r>
    </w:p>
    <w:p w:rsidR="00335000" w:rsidRPr="00335000" w:rsidRDefault="00335000" w:rsidP="00335000">
      <w:pPr>
        <w:rPr>
          <w:rFonts w:ascii="Times New Roman" w:hAnsi="Times New Roman"/>
          <w:sz w:val="24"/>
          <w:szCs w:val="24"/>
        </w:rPr>
      </w:pPr>
      <w:r w:rsidRPr="00335000">
        <w:rPr>
          <w:rFonts w:ascii="Times New Roman" w:hAnsi="Times New Roman"/>
          <w:sz w:val="24"/>
          <w:szCs w:val="24"/>
        </w:rPr>
        <w:t xml:space="preserve">Задание </w:t>
      </w:r>
      <w:r w:rsidRPr="00335000">
        <w:rPr>
          <w:rFonts w:ascii="Times New Roman" w:hAnsi="Times New Roman"/>
          <w:sz w:val="24"/>
          <w:szCs w:val="24"/>
          <w:lang w:val="en-US"/>
        </w:rPr>
        <w:t>II</w:t>
      </w:r>
      <w:r w:rsidRPr="00335000">
        <w:rPr>
          <w:rFonts w:ascii="Times New Roman" w:hAnsi="Times New Roman"/>
          <w:sz w:val="24"/>
          <w:szCs w:val="24"/>
        </w:rPr>
        <w:t xml:space="preserve"> команде: </w:t>
      </w:r>
    </w:p>
    <w:p w:rsidR="00335000" w:rsidRPr="00335000" w:rsidRDefault="00335000" w:rsidP="00335000">
      <w:pPr>
        <w:ind w:firstLine="708"/>
        <w:rPr>
          <w:rFonts w:ascii="Times New Roman" w:hAnsi="Times New Roman"/>
          <w:i/>
          <w:sz w:val="24"/>
          <w:szCs w:val="24"/>
        </w:rPr>
      </w:pPr>
      <w:r w:rsidRPr="00335000">
        <w:rPr>
          <w:rFonts w:ascii="Times New Roman" w:hAnsi="Times New Roman"/>
          <w:i/>
          <w:sz w:val="24"/>
          <w:szCs w:val="24"/>
        </w:rPr>
        <w:t>Кол…щий,</w:t>
      </w:r>
      <w:r w:rsidRPr="00335000">
        <w:rPr>
          <w:rFonts w:ascii="Times New Roman" w:hAnsi="Times New Roman"/>
          <w:i/>
          <w:sz w:val="24"/>
          <w:szCs w:val="24"/>
        </w:rPr>
        <w:tab/>
        <w:t>мол…щий,</w:t>
      </w:r>
      <w:r w:rsidRPr="00335000">
        <w:rPr>
          <w:rFonts w:ascii="Times New Roman" w:hAnsi="Times New Roman"/>
          <w:i/>
          <w:sz w:val="24"/>
          <w:szCs w:val="24"/>
        </w:rPr>
        <w:tab/>
        <w:t xml:space="preserve">побел…ый; </w:t>
      </w:r>
    </w:p>
    <w:p w:rsidR="00335000" w:rsidRPr="00335000" w:rsidRDefault="00335000" w:rsidP="00335000">
      <w:pPr>
        <w:ind w:firstLine="708"/>
        <w:rPr>
          <w:rFonts w:ascii="Times New Roman" w:hAnsi="Times New Roman"/>
          <w:i/>
          <w:sz w:val="24"/>
          <w:szCs w:val="24"/>
        </w:rPr>
      </w:pPr>
      <w:r w:rsidRPr="00335000">
        <w:rPr>
          <w:rFonts w:ascii="Times New Roman" w:hAnsi="Times New Roman"/>
          <w:i/>
          <w:sz w:val="24"/>
          <w:szCs w:val="24"/>
        </w:rPr>
        <w:t>обве…ый;</w:t>
      </w:r>
      <w:r w:rsidRPr="00335000">
        <w:rPr>
          <w:rFonts w:ascii="Times New Roman" w:hAnsi="Times New Roman"/>
          <w:i/>
          <w:sz w:val="24"/>
          <w:szCs w:val="24"/>
        </w:rPr>
        <w:tab/>
        <w:t>муч…ый,</w:t>
      </w:r>
      <w:r w:rsidRPr="00335000">
        <w:rPr>
          <w:rFonts w:ascii="Times New Roman" w:hAnsi="Times New Roman"/>
          <w:i/>
          <w:sz w:val="24"/>
          <w:szCs w:val="24"/>
        </w:rPr>
        <w:tab/>
        <w:t xml:space="preserve">чита…мый. </w:t>
      </w:r>
    </w:p>
    <w:p w:rsidR="00335000" w:rsidRPr="00335000" w:rsidRDefault="00335000" w:rsidP="00335000">
      <w:pPr>
        <w:ind w:firstLine="708"/>
        <w:rPr>
          <w:rFonts w:ascii="Times New Roman" w:hAnsi="Times New Roman"/>
          <w:i/>
          <w:sz w:val="24"/>
          <w:szCs w:val="24"/>
        </w:rPr>
      </w:pPr>
      <w:r w:rsidRPr="00335000">
        <w:rPr>
          <w:rFonts w:ascii="Times New Roman" w:hAnsi="Times New Roman"/>
          <w:i/>
          <w:sz w:val="24"/>
          <w:szCs w:val="24"/>
        </w:rPr>
        <w:t>Прове…нное – прове…вший.</w:t>
      </w:r>
    </w:p>
    <w:p w:rsidR="00335000" w:rsidRPr="00335000" w:rsidRDefault="00335000" w:rsidP="00335000">
      <w:pPr>
        <w:rPr>
          <w:rFonts w:ascii="Times New Roman" w:hAnsi="Times New Roman"/>
          <w:b/>
          <w:sz w:val="24"/>
          <w:szCs w:val="24"/>
        </w:rPr>
      </w:pPr>
      <w:r w:rsidRPr="00335000">
        <w:rPr>
          <w:rFonts w:ascii="Times New Roman" w:hAnsi="Times New Roman"/>
          <w:b/>
          <w:sz w:val="24"/>
          <w:szCs w:val="24"/>
        </w:rPr>
        <w:t>3. Карточки–опоры, которые ребята вручают жюри для оценки по данному вопросу, могут быть такого вида:</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6367"/>
      </w:tblGrid>
      <w:tr w:rsidR="00335000" w:rsidRPr="00335000" w:rsidTr="008A152A">
        <w:trPr>
          <w:trHeight w:val="1705"/>
        </w:trPr>
        <w:tc>
          <w:tcPr>
            <w:tcW w:w="6367"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sz w:val="24"/>
                <w:szCs w:val="24"/>
              </w:rPr>
            </w:pPr>
            <w:r w:rsidRPr="00335000">
              <w:rPr>
                <w:rFonts w:ascii="Times New Roman" w:hAnsi="Times New Roman"/>
                <w:sz w:val="24"/>
                <w:szCs w:val="24"/>
              </w:rPr>
              <w:t>1. Действительные причастия (настоящее время)</w:t>
            </w:r>
          </w:p>
          <w:p w:rsidR="00335000" w:rsidRPr="00335000" w:rsidRDefault="00EE6AE9" w:rsidP="008A152A">
            <w:pPr>
              <w:rPr>
                <w:rFonts w:ascii="Times New Roman" w:hAnsi="Times New Roman"/>
                <w:sz w:val="24"/>
                <w:szCs w:val="24"/>
              </w:rPr>
            </w:pPr>
            <w:r>
              <w:rPr>
                <w:rFonts w:ascii="Times New Roman" w:hAnsi="Times New Roman"/>
                <w:noProof/>
                <w:sz w:val="24"/>
                <w:szCs w:val="24"/>
                <w:lang w:eastAsia="ru-RU"/>
              </w:rPr>
              <w:pict>
                <v:group id="Group 139" o:spid="_x0000_s1127" style="position:absolute;margin-left:147.5pt;margin-top:1.8pt;width:62.05pt;height:9.3pt;z-index:251680256" coordorigin="4084,6244" coordsize="1241,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">
                  <v:group id="Group 140" o:spid="_x0000_s1131" style="position:absolute;left:4084;top:6250;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line id="Line 141" o:spid="_x0000_s1133"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Z+A8MAAADbAAAADwAAAGRycy9kb3ducmV2LnhtbERPy2oCMRTdF/oP4Ra6KZppLWJHo4hQ&#10;cOHGByPdXSe3k2EmN2OS6vj3ZiF0eTjv2aK3rbiQD7VjBe/DDARx6XTNlYLD/nswAREissbWMSm4&#10;UYDF/Plphrl2V97SZRcrkUI45KjAxNjlUobSkMUwdB1x4n6dtxgT9JXUHq8p3LbyI8vG0mLNqcFg&#10;RytDZbP7swrkZPN29svTZ1M0x+OXKcqi+9ko9frSL6cgIvXxX/xwr7WCUVqf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2fgPDAAAA2wAAAA8AAAAAAAAAAAAA&#10;AAAAoQIAAGRycy9kb3ducmV2LnhtbFBLBQYAAAAABAAEAPkAAACRAwAAAAA=&#10;"/>
                    <v:line id="Line 142" o:spid="_x0000_s1132"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group>
                  <v:group id="Group 143" o:spid="_x0000_s1128" style="position:absolute;left:4965;top:6244;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line id="Line 144" o:spid="_x0000_s1130"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TgdMUAAADbAAAADwAAAGRycy9kb3ducmV2LnhtbESPQWsCMRSE74L/IbxCL1KzVim6GkUK&#10;hR681JYVb8/N62bZzcs2SXX77xtB8DjMzDfMatPbVpzJh9qxgsk4A0FcOl1zpeDr8+1pDiJEZI2t&#10;Y1LwRwE26+Fghbl2F/6g8z5WIkE45KjAxNjlUobSkMUwdh1x8r6dtxiT9JXUHi8Jblv5nGUv0mLN&#10;acFgR6+Gymb/axXI+W7047enWVM0h8PCFGXRHXdKPT702yWISH28h2/td61gOoX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CTgdMUAAADbAAAADwAAAAAAAAAA&#10;AAAAAAChAgAAZHJzL2Rvd25yZXYueG1sUEsFBgAAAAAEAAQA+QAAAJMDAAAAAA==&#10;"/>
                    <v:line id="Line 145" o:spid="_x0000_s1129"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9R68YAAADbAAAADwAAAGRycy9kb3ducmV2LnhtbESPT2vCQBTE74LfYXlCb7qxl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UevGAAAA2wAAAA8AAAAAAAAA&#10;AAAAAAAAoQIAAGRycy9kb3ducmV2LnhtbFBLBQYAAAAABAAEAPkAAACUAwAAAAA=&#10;"/>
                  </v:group>
                </v:group>
              </w:pict>
            </w:r>
          </w:p>
          <w:p w:rsidR="00335000" w:rsidRPr="00335000" w:rsidRDefault="00335000" w:rsidP="008A152A">
            <w:pPr>
              <w:rPr>
                <w:rFonts w:ascii="Times New Roman" w:hAnsi="Times New Roman"/>
                <w:sz w:val="24"/>
                <w:szCs w:val="24"/>
              </w:rPr>
            </w:pPr>
            <w:r w:rsidRPr="00335000">
              <w:rPr>
                <w:rFonts w:ascii="Times New Roman" w:hAnsi="Times New Roman"/>
                <w:sz w:val="24"/>
                <w:szCs w:val="24"/>
              </w:rPr>
              <w:t xml:space="preserve">Глагол </w:t>
            </w:r>
            <w:r w:rsidRPr="00335000">
              <w:rPr>
                <w:rFonts w:ascii="Times New Roman" w:hAnsi="Times New Roman"/>
                <w:sz w:val="24"/>
                <w:szCs w:val="24"/>
                <w:lang w:val="en-US"/>
              </w:rPr>
              <w:t>I</w:t>
            </w:r>
            <w:r w:rsidRPr="00335000">
              <w:rPr>
                <w:rFonts w:ascii="Times New Roman" w:hAnsi="Times New Roman"/>
                <w:sz w:val="24"/>
                <w:szCs w:val="24"/>
              </w:rPr>
              <w:t xml:space="preserve"> спряжения </w:t>
            </w:r>
            <w:r w:rsidRPr="00335000">
              <w:rPr>
                <w:rFonts w:ascii="Times New Roman" w:hAnsi="Times New Roman"/>
                <w:sz w:val="24"/>
                <w:szCs w:val="24"/>
              </w:rPr>
              <w:tab/>
            </w:r>
            <w:r w:rsidRPr="00335000">
              <w:rPr>
                <w:rFonts w:ascii="Times New Roman" w:hAnsi="Times New Roman"/>
                <w:position w:val="-6"/>
                <w:sz w:val="24"/>
                <w:szCs w:val="24"/>
              </w:rPr>
              <w:object w:dxaOrig="300" w:dyaOrig="240">
                <v:shape id="_x0000_i1030" type="#_x0000_t75" style="width:15.05pt;height:12.3pt" o:ole="">
                  <v:imagedata r:id="rId16" o:title=""/>
                </v:shape>
                <o:OLEObject Type="Embed" ProgID="Equation.DSMT4" ShapeID="_x0000_i1030" DrawAspect="Content" ObjectID="_1581278952" r:id="rId25"/>
              </w:object>
            </w:r>
            <w:r w:rsidRPr="00335000">
              <w:rPr>
                <w:rFonts w:ascii="Times New Roman" w:hAnsi="Times New Roman"/>
                <w:sz w:val="24"/>
                <w:szCs w:val="24"/>
              </w:rPr>
              <w:tab/>
            </w:r>
            <w:r w:rsidRPr="00335000">
              <w:rPr>
                <w:rFonts w:ascii="Times New Roman" w:hAnsi="Times New Roman"/>
                <w:i/>
                <w:spacing w:val="60"/>
                <w:sz w:val="24"/>
                <w:szCs w:val="24"/>
              </w:rPr>
              <w:t>-ущ-, -ющ-</w:t>
            </w:r>
          </w:p>
          <w:p w:rsidR="00335000" w:rsidRPr="00335000" w:rsidRDefault="00EE6AE9" w:rsidP="008A152A">
            <w:pPr>
              <w:rPr>
                <w:rFonts w:ascii="Times New Roman" w:hAnsi="Times New Roman"/>
                <w:sz w:val="24"/>
                <w:szCs w:val="24"/>
              </w:rPr>
            </w:pPr>
            <w:r>
              <w:rPr>
                <w:rFonts w:ascii="Times New Roman" w:hAnsi="Times New Roman"/>
                <w:noProof/>
                <w:sz w:val="24"/>
                <w:szCs w:val="24"/>
                <w:lang w:eastAsia="ru-RU"/>
              </w:rPr>
              <w:pict>
                <v:group id="Group 146" o:spid="_x0000_s1119" style="position:absolute;margin-left:147.05pt;margin-top:1.45pt;width:62.05pt;height:9.3pt;z-index:251681280" coordorigin="4084,6244" coordsize="1241,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">
                  <v:group id="Group 147" o:spid="_x0000_s1123" style="position:absolute;left:4084;top:6250;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line id="Line 148" o:spid="_x0000_s1125"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12qcYAAADbAAAADwAAAGRycy9kb3ducmV2LnhtbESPT2sCMRTE74LfIbxCL6VmtaXYrVFE&#10;KHjw4h9WenvdvG6W3bysSdTttzeFgsdhZn7DzBa9bcWFfKgdKxiPMhDEpdM1VwoO+8/nKYgQkTW2&#10;jknBLwVYzIeDGebaXXlLl12sRIJwyFGBibHLpQylIYth5Dri5P04bzEm6SupPV4T3LZykmVv0mLN&#10;acFgRytDZbM7WwVyunk6+eX3a1M0x+O7Kcqi+9oo9fjQLz9AROrjPfzfXmsFkx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9dqnGAAAA2wAAAA8AAAAAAAAA&#10;AAAAAAAAoQIAAGRycy9kb3ducmV2LnhtbFBLBQYAAAAABAAEAPkAAACUAwAAAAA=&#10;"/>
                    <v:line id="Line 149" o:spid="_x0000_s1124"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group>
                  <v:group id="Group 150" o:spid="_x0000_s1120" style="position:absolute;left:4965;top:6244;width:360;height:180" coordorigin="3474,8623"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line id="Line 151" o:spid="_x0000_s1122"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rVMcUAAADbAAAADwAAAGRycy9kb3ducmV2LnhtbESPQWsCMRSE74X+h/AKvRTNVoroahQR&#10;Cj14qZYVb8/Nc7Ps5mVNUt3+eyMIPQ4z8w0zX/a2FRfyoXas4H2YgSAuna65UvCz+xxMQISIrLF1&#10;TAr+KMBy8fw0x1y7K3/TZRsrkSAcclRgYuxyKUNpyGIYuo44eSfnLcYkfSW1x2uC21aOsmwsLdac&#10;Fgx2tDZUNttfq0BONm9nvzp+NEWz309NURbdYaPU60u/moGI1Mf/8KP9pRWMxnD/kn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YrVMcUAAADbAAAADwAAAAAAAAAA&#10;AAAAAAChAgAAZHJzL2Rvd25yZXYueG1sUEsFBgAAAAAEAAQA+QAAAJMDAAAAAA==&#10;"/>
                    <v:line id="Line 152" o:spid="_x0000_s1121"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group>
                </v:group>
              </w:pict>
            </w:r>
          </w:p>
          <w:p w:rsidR="00335000" w:rsidRPr="00335000" w:rsidRDefault="00335000" w:rsidP="008A152A">
            <w:pPr>
              <w:rPr>
                <w:rFonts w:ascii="Times New Roman" w:hAnsi="Times New Roman"/>
                <w:sz w:val="24"/>
                <w:szCs w:val="24"/>
              </w:rPr>
            </w:pPr>
            <w:r w:rsidRPr="00335000">
              <w:rPr>
                <w:rFonts w:ascii="Times New Roman" w:hAnsi="Times New Roman"/>
                <w:sz w:val="24"/>
                <w:szCs w:val="24"/>
              </w:rPr>
              <w:t xml:space="preserve">Глагол </w:t>
            </w:r>
            <w:r w:rsidRPr="00335000">
              <w:rPr>
                <w:rFonts w:ascii="Times New Roman" w:hAnsi="Times New Roman"/>
                <w:sz w:val="24"/>
                <w:szCs w:val="24"/>
                <w:lang w:val="en-US"/>
              </w:rPr>
              <w:t>II</w:t>
            </w:r>
            <w:r w:rsidRPr="00335000">
              <w:rPr>
                <w:rFonts w:ascii="Times New Roman" w:hAnsi="Times New Roman"/>
                <w:sz w:val="24"/>
                <w:szCs w:val="24"/>
              </w:rPr>
              <w:t xml:space="preserve"> спряжения </w:t>
            </w:r>
            <w:r w:rsidRPr="00335000">
              <w:rPr>
                <w:rFonts w:ascii="Times New Roman" w:hAnsi="Times New Roman"/>
                <w:sz w:val="24"/>
                <w:szCs w:val="24"/>
              </w:rPr>
              <w:tab/>
            </w:r>
            <w:r w:rsidRPr="00335000">
              <w:rPr>
                <w:rFonts w:ascii="Times New Roman" w:hAnsi="Times New Roman"/>
                <w:position w:val="-6"/>
                <w:sz w:val="24"/>
                <w:szCs w:val="24"/>
              </w:rPr>
              <w:object w:dxaOrig="300" w:dyaOrig="240">
                <v:shape id="_x0000_i1031" type="#_x0000_t75" style="width:15.05pt;height:12.3pt" o:ole="">
                  <v:imagedata r:id="rId16" o:title=""/>
                </v:shape>
                <o:OLEObject Type="Embed" ProgID="Equation.DSMT4" ShapeID="_x0000_i1031" DrawAspect="Content" ObjectID="_1581278953" r:id="rId26"/>
              </w:object>
            </w:r>
            <w:r w:rsidRPr="00335000">
              <w:rPr>
                <w:rFonts w:ascii="Times New Roman" w:hAnsi="Times New Roman"/>
                <w:sz w:val="24"/>
                <w:szCs w:val="24"/>
              </w:rPr>
              <w:tab/>
            </w:r>
            <w:r w:rsidRPr="00335000">
              <w:rPr>
                <w:rFonts w:ascii="Times New Roman" w:hAnsi="Times New Roman"/>
                <w:i/>
                <w:spacing w:val="60"/>
                <w:sz w:val="24"/>
                <w:szCs w:val="24"/>
              </w:rPr>
              <w:t>-ащ-, -ящ-</w:t>
            </w:r>
          </w:p>
          <w:p w:rsidR="00335000" w:rsidRPr="00335000" w:rsidRDefault="00EE6AE9" w:rsidP="008A152A">
            <w:pPr>
              <w:rPr>
                <w:rFonts w:ascii="Times New Roman" w:hAnsi="Times New Roman"/>
                <w:sz w:val="24"/>
                <w:szCs w:val="24"/>
              </w:rPr>
            </w:pPr>
            <w:r>
              <w:rPr>
                <w:rFonts w:ascii="Times New Roman" w:hAnsi="Times New Roman"/>
                <w:noProof/>
                <w:sz w:val="24"/>
                <w:szCs w:val="24"/>
                <w:lang w:eastAsia="ru-RU"/>
              </w:rPr>
              <w:pict>
                <v:group id="Group 153" o:spid="_x0000_s1115" style="position:absolute;margin-left:157.55pt;margin-top:4.55pt;width:18pt;height:9pt;z-index:251682304" coordorigin="3474,8623"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">
                  <v:line id="Line 154" o:spid="_x0000_s1117"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mL/sMAAADbAAAADwAAAGRycy9kb3ducmV2LnhtbERPTWsCMRC9F/ofwhR6KZptkaKrUaRQ&#10;8OClVla8jZtxs+xmsk2ibv+9EQRv83ifM1v0thVn8qF2rOB9mIEgLp2uuVKw/f0ejEGEiKyxdUwK&#10;/inAYv78NMNcuwv/0HkTK5FCOOSowMTY5VKG0pDFMHQdceKOzluMCfpKao+XFG5b+ZFln9JizanB&#10;YEdfhspmc7IK5Hj99ueXh1FTNLvdxBRl0e3XSr2+9MspiEh9fIjv7pVO8ydw+yUdIOd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5i/7DAAAA2wAAAA8AAAAAAAAAAAAA&#10;AAAAoQIAAGRycy9kb3ducmV2LnhtbFBLBQYAAAAABAAEAPkAAACRAwAAAAA=&#10;"/>
                  <v:line id="Line 155" o:spid="_x0000_s1116"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w:pict>
            </w:r>
          </w:p>
          <w:p w:rsidR="00335000" w:rsidRPr="00335000" w:rsidRDefault="00335000" w:rsidP="008A152A">
            <w:pPr>
              <w:rPr>
                <w:rFonts w:ascii="Times New Roman" w:hAnsi="Times New Roman"/>
                <w:sz w:val="24"/>
                <w:szCs w:val="24"/>
              </w:rPr>
            </w:pPr>
            <w:r w:rsidRPr="00335000">
              <w:rPr>
                <w:rFonts w:ascii="Times New Roman" w:hAnsi="Times New Roman"/>
                <w:i/>
                <w:sz w:val="24"/>
                <w:szCs w:val="24"/>
              </w:rPr>
              <w:t>Исключение</w:t>
            </w:r>
            <w:r w:rsidRPr="00335000">
              <w:rPr>
                <w:rFonts w:ascii="Times New Roman" w:hAnsi="Times New Roman"/>
                <w:sz w:val="24"/>
                <w:szCs w:val="24"/>
              </w:rPr>
              <w:t xml:space="preserve">: </w:t>
            </w:r>
            <w:r w:rsidRPr="00335000">
              <w:rPr>
                <w:rFonts w:ascii="Times New Roman" w:hAnsi="Times New Roman"/>
                <w:i/>
                <w:sz w:val="24"/>
                <w:szCs w:val="24"/>
              </w:rPr>
              <w:t xml:space="preserve">брезжить – </w:t>
            </w:r>
            <w:r w:rsidRPr="00335000">
              <w:rPr>
                <w:rFonts w:ascii="Times New Roman" w:hAnsi="Times New Roman"/>
                <w:i/>
                <w:spacing w:val="60"/>
                <w:sz w:val="24"/>
                <w:szCs w:val="24"/>
              </w:rPr>
              <w:t>брезжущий</w:t>
            </w:r>
          </w:p>
        </w:tc>
      </w:tr>
      <w:tr w:rsidR="00335000" w:rsidRPr="00335000" w:rsidTr="008A152A">
        <w:tc>
          <w:tcPr>
            <w:tcW w:w="6367" w:type="dxa"/>
            <w:tcBorders>
              <w:top w:val="single" w:sz="4" w:space="0" w:color="auto"/>
              <w:bottom w:val="single" w:sz="4" w:space="0" w:color="auto"/>
            </w:tcBorders>
          </w:tcPr>
          <w:p w:rsidR="00335000" w:rsidRPr="00335000" w:rsidRDefault="00335000" w:rsidP="008A152A">
            <w:pPr>
              <w:rPr>
                <w:rFonts w:ascii="Times New Roman" w:hAnsi="Times New Roman"/>
                <w:sz w:val="24"/>
                <w:szCs w:val="24"/>
              </w:rPr>
            </w:pPr>
            <w:r w:rsidRPr="00335000">
              <w:rPr>
                <w:rFonts w:ascii="Times New Roman" w:hAnsi="Times New Roman"/>
                <w:sz w:val="24"/>
                <w:szCs w:val="24"/>
              </w:rPr>
              <w:br w:type="page"/>
            </w:r>
          </w:p>
        </w:tc>
      </w:tr>
      <w:tr w:rsidR="00335000" w:rsidRPr="00335000" w:rsidTr="008A152A">
        <w:tc>
          <w:tcPr>
            <w:tcW w:w="6367" w:type="dxa"/>
            <w:tcBorders>
              <w:top w:val="single" w:sz="4" w:space="0" w:color="auto"/>
              <w:left w:val="single" w:sz="4" w:space="0" w:color="auto"/>
              <w:bottom w:val="single" w:sz="4" w:space="0" w:color="auto"/>
              <w:right w:val="single" w:sz="4" w:space="0" w:color="auto"/>
            </w:tcBorders>
            <w:vAlign w:val="center"/>
          </w:tcPr>
          <w:p w:rsidR="00335000" w:rsidRPr="00335000" w:rsidRDefault="00335000" w:rsidP="008A152A">
            <w:pPr>
              <w:rPr>
                <w:rFonts w:ascii="Times New Roman" w:hAnsi="Times New Roman"/>
                <w:sz w:val="24"/>
                <w:szCs w:val="24"/>
              </w:rPr>
            </w:pPr>
            <w:r w:rsidRPr="00335000">
              <w:rPr>
                <w:rFonts w:ascii="Times New Roman" w:hAnsi="Times New Roman"/>
                <w:sz w:val="24"/>
                <w:szCs w:val="24"/>
              </w:rPr>
              <w:t>2. Страдательные причастия (прошедшее время)</w:t>
            </w:r>
          </w:p>
          <w:p w:rsidR="00335000" w:rsidRPr="00335000" w:rsidRDefault="00EE6AE9" w:rsidP="008A152A">
            <w:pPr>
              <w:rPr>
                <w:rFonts w:ascii="Times New Roman" w:hAnsi="Times New Roman"/>
                <w:sz w:val="24"/>
                <w:szCs w:val="24"/>
              </w:rPr>
            </w:pPr>
            <w:r>
              <w:rPr>
                <w:rFonts w:ascii="Times New Roman" w:hAnsi="Times New Roman"/>
                <w:noProof/>
                <w:sz w:val="24"/>
                <w:szCs w:val="24"/>
                <w:lang w:eastAsia="ru-RU"/>
              </w:rPr>
              <w:lastRenderedPageBreak/>
              <w:pict>
                <v:group id="Group 136" o:spid="_x0000_s1112" style="position:absolute;margin-left:250.1pt;margin-top:2.9pt;width:18pt;height:9pt;z-index:251679232" coordorigin="3474,8623"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">
                  <v:line id="Line 137" o:spid="_x0000_s1114"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fjMMAAADbAAAADwAAAGRycy9kb3ducmV2LnhtbERPTWsCMRC9C/6HMIVeRLMtRXRrFCkI&#10;PXipyoq36Wa6WXYzWZOo23/fFARv83ifs1j1thVX8qF2rOBlkoEgLp2uuVJw2G/GMxAhImtsHZOC&#10;XwqwWg4HC8y1u/EXXXexEimEQ44KTIxdLmUoDVkME9cRJ+7HeYsxQV9J7fGWwm0rX7NsKi3WnBoM&#10;dvRhqGx2F6tAzrajs19/vzVFczzOTVEW3Wmr1PNTv34HEamPD/Hd/anT/Cn8/5IOkM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mH4zDAAAA2wAAAA8AAAAAAAAAAAAA&#10;AAAAoQIAAGRycy9kb3ducmV2LnhtbFBLBQYAAAAABAAEAPkAAACRAwAAAAA=&#10;"/>
                  <v:line id="Line 138" o:spid="_x0000_s1113"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group>
              </w:pict>
            </w:r>
            <w:r>
              <w:rPr>
                <w:rFonts w:ascii="Times New Roman" w:hAnsi="Times New Roman"/>
                <w:noProof/>
                <w:sz w:val="24"/>
                <w:szCs w:val="24"/>
                <w:lang w:eastAsia="ru-RU"/>
              </w:rPr>
              <w:pict>
                <v:line id="Line 134" o:spid="_x0000_s1111" style="position:absolute;z-index:251677184;visibility:visible" from="182.7pt,2.45pt" to="240.3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">
                  <v:stroke endarrow="block"/>
                </v:line>
              </w:pict>
            </w:r>
            <w:r w:rsidR="00335000" w:rsidRPr="00335000">
              <w:rPr>
                <w:rFonts w:ascii="Times New Roman" w:hAnsi="Times New Roman"/>
                <w:sz w:val="24"/>
                <w:szCs w:val="24"/>
              </w:rPr>
              <w:t xml:space="preserve">Инфинитив перед </w:t>
            </w:r>
            <w:r w:rsidR="00335000" w:rsidRPr="00335000">
              <w:rPr>
                <w:rFonts w:ascii="Times New Roman" w:hAnsi="Times New Roman"/>
                <w:i/>
                <w:sz w:val="24"/>
                <w:szCs w:val="24"/>
              </w:rPr>
              <w:t>-ть</w:t>
            </w:r>
            <w:r w:rsidR="00335000" w:rsidRPr="00335000">
              <w:rPr>
                <w:rFonts w:ascii="Times New Roman" w:hAnsi="Times New Roman"/>
                <w:sz w:val="24"/>
                <w:szCs w:val="24"/>
              </w:rPr>
              <w:t xml:space="preserve"> и </w:t>
            </w:r>
            <w:r w:rsidR="00335000" w:rsidRPr="00335000">
              <w:rPr>
                <w:rFonts w:ascii="Times New Roman" w:hAnsi="Times New Roman"/>
                <w:i/>
                <w:sz w:val="24"/>
                <w:szCs w:val="24"/>
              </w:rPr>
              <w:t>-чь</w:t>
            </w:r>
            <w:r w:rsidR="00335000" w:rsidRPr="00335000">
              <w:rPr>
                <w:rFonts w:ascii="Times New Roman" w:hAnsi="Times New Roman"/>
                <w:sz w:val="24"/>
                <w:szCs w:val="24"/>
              </w:rPr>
              <w:t xml:space="preserve"> после </w:t>
            </w:r>
            <w:r w:rsidR="00335000" w:rsidRPr="00335000">
              <w:rPr>
                <w:rFonts w:ascii="Times New Roman" w:hAnsi="Times New Roman"/>
                <w:i/>
                <w:sz w:val="24"/>
                <w:szCs w:val="24"/>
              </w:rPr>
              <w:t>-е, -и</w:t>
            </w:r>
          </w:p>
          <w:p w:rsidR="00335000" w:rsidRPr="00335000" w:rsidRDefault="00EE6AE9" w:rsidP="008A152A">
            <w:pPr>
              <w:rPr>
                <w:rFonts w:ascii="Times New Roman" w:hAnsi="Times New Roman"/>
                <w:i/>
                <w:sz w:val="24"/>
                <w:szCs w:val="24"/>
              </w:rPr>
            </w:pPr>
            <w:r w:rsidRPr="00EE6AE9">
              <w:rPr>
                <w:rFonts w:ascii="Times New Roman" w:hAnsi="Times New Roman"/>
                <w:noProof/>
                <w:sz w:val="24"/>
                <w:szCs w:val="24"/>
                <w:lang w:eastAsia="ru-RU"/>
              </w:rPr>
              <w:pict>
                <v:line id="Line 135" o:spid="_x0000_s1110" style="position:absolute;flip:y;z-index:251678208;visibility:visible" from="185.1pt,10.7pt" to="239.7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">
                  <v:stroke endarrow="block"/>
                </v:line>
              </w:pict>
            </w:r>
            <w:r w:rsidR="00335000" w:rsidRPr="00335000">
              <w:rPr>
                <w:rFonts w:ascii="Times New Roman" w:hAnsi="Times New Roman"/>
                <w:sz w:val="24"/>
                <w:szCs w:val="24"/>
              </w:rPr>
              <w:tab/>
            </w:r>
            <w:r w:rsidR="00335000" w:rsidRPr="00335000">
              <w:rPr>
                <w:rFonts w:ascii="Times New Roman" w:hAnsi="Times New Roman"/>
                <w:sz w:val="24"/>
                <w:szCs w:val="24"/>
              </w:rPr>
              <w:tab/>
            </w:r>
            <w:r w:rsidR="00335000" w:rsidRPr="00335000">
              <w:rPr>
                <w:rFonts w:ascii="Times New Roman" w:hAnsi="Times New Roman"/>
                <w:sz w:val="24"/>
                <w:szCs w:val="24"/>
              </w:rPr>
              <w:tab/>
            </w:r>
            <w:r w:rsidR="00335000" w:rsidRPr="00335000">
              <w:rPr>
                <w:rFonts w:ascii="Times New Roman" w:hAnsi="Times New Roman"/>
                <w:sz w:val="24"/>
                <w:szCs w:val="24"/>
              </w:rPr>
              <w:tab/>
            </w:r>
            <w:r w:rsidR="00335000" w:rsidRPr="00335000">
              <w:rPr>
                <w:rFonts w:ascii="Times New Roman" w:hAnsi="Times New Roman"/>
                <w:sz w:val="24"/>
                <w:szCs w:val="24"/>
              </w:rPr>
              <w:tab/>
            </w:r>
            <w:r w:rsidR="00335000" w:rsidRPr="00335000">
              <w:rPr>
                <w:rFonts w:ascii="Times New Roman" w:hAnsi="Times New Roman"/>
                <w:sz w:val="24"/>
                <w:szCs w:val="24"/>
              </w:rPr>
              <w:tab/>
            </w:r>
            <w:r w:rsidR="00335000" w:rsidRPr="00335000">
              <w:rPr>
                <w:rFonts w:ascii="Times New Roman" w:hAnsi="Times New Roman"/>
                <w:sz w:val="24"/>
                <w:szCs w:val="24"/>
              </w:rPr>
              <w:tab/>
            </w:r>
            <w:r w:rsidR="00335000" w:rsidRPr="00335000">
              <w:rPr>
                <w:rFonts w:ascii="Times New Roman" w:hAnsi="Times New Roman"/>
                <w:i/>
                <w:sz w:val="24"/>
                <w:szCs w:val="24"/>
              </w:rPr>
              <w:t>-енн-</w:t>
            </w:r>
          </w:p>
          <w:p w:rsidR="00335000" w:rsidRPr="00335000" w:rsidRDefault="00335000" w:rsidP="008A152A">
            <w:pPr>
              <w:rPr>
                <w:rFonts w:ascii="Times New Roman" w:hAnsi="Times New Roman"/>
                <w:sz w:val="24"/>
                <w:szCs w:val="24"/>
              </w:rPr>
            </w:pPr>
            <w:r w:rsidRPr="00335000">
              <w:rPr>
                <w:rFonts w:ascii="Times New Roman" w:hAnsi="Times New Roman"/>
                <w:sz w:val="24"/>
                <w:szCs w:val="24"/>
              </w:rPr>
              <w:t xml:space="preserve">Инфинитив на </w:t>
            </w:r>
            <w:r w:rsidRPr="00335000">
              <w:rPr>
                <w:rFonts w:ascii="Times New Roman" w:hAnsi="Times New Roman"/>
                <w:i/>
                <w:sz w:val="24"/>
                <w:szCs w:val="24"/>
              </w:rPr>
              <w:t>-ти</w:t>
            </w:r>
            <w:r w:rsidRPr="00335000">
              <w:rPr>
                <w:rFonts w:ascii="Times New Roman" w:hAnsi="Times New Roman"/>
                <w:sz w:val="24"/>
                <w:szCs w:val="24"/>
              </w:rPr>
              <w:t xml:space="preserve"> после согласной</w:t>
            </w:r>
          </w:p>
        </w:tc>
      </w:tr>
      <w:tr w:rsidR="00335000" w:rsidRPr="00335000" w:rsidTr="008A152A">
        <w:tc>
          <w:tcPr>
            <w:tcW w:w="6367" w:type="dxa"/>
            <w:tcBorders>
              <w:top w:val="single" w:sz="4" w:space="0" w:color="auto"/>
              <w:bottom w:val="single" w:sz="4" w:space="0" w:color="auto"/>
            </w:tcBorders>
          </w:tcPr>
          <w:p w:rsidR="00335000" w:rsidRPr="00335000" w:rsidRDefault="00335000" w:rsidP="008A152A">
            <w:pPr>
              <w:rPr>
                <w:rFonts w:ascii="Times New Roman" w:hAnsi="Times New Roman"/>
                <w:sz w:val="24"/>
                <w:szCs w:val="24"/>
              </w:rPr>
            </w:pPr>
          </w:p>
        </w:tc>
      </w:tr>
      <w:tr w:rsidR="00335000" w:rsidRPr="00335000" w:rsidTr="008A152A">
        <w:tc>
          <w:tcPr>
            <w:tcW w:w="6367"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sz w:val="24"/>
                <w:szCs w:val="24"/>
              </w:rPr>
            </w:pPr>
            <w:r w:rsidRPr="00335000">
              <w:rPr>
                <w:rFonts w:ascii="Times New Roman" w:hAnsi="Times New Roman"/>
                <w:sz w:val="24"/>
                <w:szCs w:val="24"/>
              </w:rPr>
              <w:t>3. Страдательные причастия (настоящее время)</w:t>
            </w:r>
          </w:p>
          <w:p w:rsidR="00335000" w:rsidRPr="00335000" w:rsidRDefault="00EE6AE9" w:rsidP="008A152A">
            <w:pPr>
              <w:rPr>
                <w:rFonts w:ascii="Times New Roman" w:hAnsi="Times New Roman"/>
                <w:sz w:val="24"/>
                <w:szCs w:val="24"/>
              </w:rPr>
            </w:pPr>
            <w:r>
              <w:rPr>
                <w:rFonts w:ascii="Times New Roman" w:hAnsi="Times New Roman"/>
                <w:noProof/>
                <w:sz w:val="24"/>
                <w:szCs w:val="24"/>
                <w:lang w:eastAsia="ru-RU"/>
              </w:rPr>
              <w:pict>
                <v:line id="Line 130" o:spid="_x0000_s1109" style="position:absolute;z-index:251675136;visibility:visible" from="156.45pt,2.95pt" to="165.4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"/>
              </w:pict>
            </w:r>
            <w:r>
              <w:rPr>
                <w:rFonts w:ascii="Times New Roman" w:hAnsi="Times New Roman"/>
                <w:noProof/>
                <w:sz w:val="24"/>
                <w:szCs w:val="24"/>
                <w:lang w:eastAsia="ru-RU"/>
              </w:rPr>
              <w:pict>
                <v:line id="Line 129" o:spid="_x0000_s1108" style="position:absolute;flip:x;z-index:251674112;visibility:visible" from="147.45pt,2.95pt" to="156.4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"/>
              </w:pict>
            </w:r>
          </w:p>
          <w:p w:rsidR="00335000" w:rsidRPr="00335000" w:rsidRDefault="00335000" w:rsidP="008A152A">
            <w:pPr>
              <w:rPr>
                <w:rFonts w:ascii="Times New Roman" w:hAnsi="Times New Roman"/>
                <w:sz w:val="24"/>
                <w:szCs w:val="24"/>
              </w:rPr>
            </w:pPr>
            <w:r w:rsidRPr="00335000">
              <w:rPr>
                <w:rFonts w:ascii="Times New Roman" w:hAnsi="Times New Roman"/>
                <w:sz w:val="24"/>
                <w:szCs w:val="24"/>
              </w:rPr>
              <w:t xml:space="preserve">Глаголы </w:t>
            </w:r>
            <w:r w:rsidRPr="00335000">
              <w:rPr>
                <w:rFonts w:ascii="Times New Roman" w:hAnsi="Times New Roman"/>
                <w:sz w:val="24"/>
                <w:szCs w:val="24"/>
                <w:lang w:val="en-US"/>
              </w:rPr>
              <w:t>I</w:t>
            </w:r>
            <w:r w:rsidRPr="00335000">
              <w:rPr>
                <w:rFonts w:ascii="Times New Roman" w:hAnsi="Times New Roman"/>
                <w:sz w:val="24"/>
                <w:szCs w:val="24"/>
              </w:rPr>
              <w:t xml:space="preserve"> спряжения </w:t>
            </w:r>
            <w:r w:rsidRPr="00335000">
              <w:rPr>
                <w:rFonts w:ascii="Times New Roman" w:hAnsi="Times New Roman"/>
                <w:sz w:val="24"/>
                <w:szCs w:val="24"/>
              </w:rPr>
              <w:tab/>
            </w:r>
            <w:r w:rsidRPr="00335000">
              <w:rPr>
                <w:rFonts w:ascii="Times New Roman" w:hAnsi="Times New Roman"/>
                <w:position w:val="-6"/>
                <w:sz w:val="24"/>
                <w:szCs w:val="24"/>
              </w:rPr>
              <w:object w:dxaOrig="300" w:dyaOrig="240">
                <v:shape id="_x0000_i1032" type="#_x0000_t75" style="width:15.05pt;height:12.3pt" o:ole="">
                  <v:imagedata r:id="rId16" o:title=""/>
                </v:shape>
                <o:OLEObject Type="Embed" ProgID="Equation.DSMT4" ShapeID="_x0000_i1032" DrawAspect="Content" ObjectID="_1581278954" r:id="rId27"/>
              </w:object>
            </w:r>
            <w:r w:rsidRPr="00335000">
              <w:rPr>
                <w:rFonts w:ascii="Times New Roman" w:hAnsi="Times New Roman"/>
                <w:sz w:val="24"/>
                <w:szCs w:val="24"/>
              </w:rPr>
              <w:tab/>
            </w:r>
            <w:r w:rsidRPr="00335000">
              <w:rPr>
                <w:rFonts w:ascii="Times New Roman" w:hAnsi="Times New Roman"/>
                <w:i/>
                <w:spacing w:val="60"/>
                <w:sz w:val="24"/>
                <w:szCs w:val="24"/>
              </w:rPr>
              <w:t>-ем-,</w:t>
            </w:r>
          </w:p>
          <w:p w:rsidR="00335000" w:rsidRPr="00335000" w:rsidRDefault="00EE6AE9" w:rsidP="008A152A">
            <w:pPr>
              <w:rPr>
                <w:rFonts w:ascii="Times New Roman" w:hAnsi="Times New Roman"/>
                <w:sz w:val="24"/>
                <w:szCs w:val="24"/>
              </w:rPr>
            </w:pPr>
            <w:r>
              <w:rPr>
                <w:rFonts w:ascii="Times New Roman" w:hAnsi="Times New Roman"/>
                <w:noProof/>
                <w:sz w:val="24"/>
                <w:szCs w:val="24"/>
                <w:lang w:eastAsia="ru-RU"/>
              </w:rPr>
              <w:pict>
                <v:group id="Group 131" o:spid="_x0000_s1104" style="position:absolute;margin-left:147.05pt;margin-top:1.75pt;width:18pt;height:9pt;z-index:251676160" coordorigin="3474,8623"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">
                  <v:line id="Line 132" o:spid="_x0000_s1106"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pPEcQAAADaAAAADwAAAGRycy9kb3ducmV2LnhtbESPQWsCMRSE74X+h/AKvRTNtkjR1ShS&#10;KHjwUisr3p6b52bZzcs2ibr990YQPA4z8w0zW/S2FWfyoXas4H2YgSAuna65UrD9/R6MQYSIrLF1&#10;TAr+KcBi/vw0w1y7C//QeRMrkSAcclRgYuxyKUNpyGIYuo44eUfnLcYkfSW1x0uC21Z+ZNmntFhz&#10;WjDY0ZehstmcrAI5Xr/9+eVh1BTNbjcxRVl0+7VSry/9cgoiUh8f4Xt7pRVM4HYl3QA5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Kk8RxAAAANoAAAAPAAAAAAAAAAAA&#10;AAAAAKECAABkcnMvZG93bnJldi54bWxQSwUGAAAAAAQABAD5AAAAkgMAAAAA&#10;"/>
                  <v:line id="Line 133" o:spid="_x0000_s1105"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group>
              </w:pict>
            </w:r>
          </w:p>
          <w:p w:rsidR="00335000" w:rsidRPr="00335000" w:rsidRDefault="00335000" w:rsidP="008A152A">
            <w:pPr>
              <w:rPr>
                <w:rFonts w:ascii="Times New Roman" w:hAnsi="Times New Roman"/>
                <w:sz w:val="24"/>
                <w:szCs w:val="24"/>
              </w:rPr>
            </w:pPr>
            <w:r w:rsidRPr="00335000">
              <w:rPr>
                <w:rFonts w:ascii="Times New Roman" w:hAnsi="Times New Roman"/>
                <w:sz w:val="24"/>
                <w:szCs w:val="24"/>
              </w:rPr>
              <w:t xml:space="preserve">Глаголы </w:t>
            </w:r>
            <w:r w:rsidRPr="00335000">
              <w:rPr>
                <w:rFonts w:ascii="Times New Roman" w:hAnsi="Times New Roman"/>
                <w:sz w:val="24"/>
                <w:szCs w:val="24"/>
                <w:lang w:val="en-US"/>
              </w:rPr>
              <w:t>II</w:t>
            </w:r>
            <w:r w:rsidRPr="00335000">
              <w:rPr>
                <w:rFonts w:ascii="Times New Roman" w:hAnsi="Times New Roman"/>
                <w:sz w:val="24"/>
                <w:szCs w:val="24"/>
              </w:rPr>
              <w:t xml:space="preserve"> спряжения </w:t>
            </w:r>
            <w:r w:rsidRPr="00335000">
              <w:rPr>
                <w:rFonts w:ascii="Times New Roman" w:hAnsi="Times New Roman"/>
                <w:sz w:val="24"/>
                <w:szCs w:val="24"/>
              </w:rPr>
              <w:tab/>
            </w:r>
            <w:r w:rsidRPr="00335000">
              <w:rPr>
                <w:rFonts w:ascii="Times New Roman" w:hAnsi="Times New Roman"/>
                <w:position w:val="-6"/>
                <w:sz w:val="24"/>
                <w:szCs w:val="24"/>
              </w:rPr>
              <w:object w:dxaOrig="300" w:dyaOrig="240">
                <v:shape id="_x0000_i1033" type="#_x0000_t75" style="width:15.05pt;height:12.3pt" o:ole="">
                  <v:imagedata r:id="rId16" o:title=""/>
                </v:shape>
                <o:OLEObject Type="Embed" ProgID="Equation.DSMT4" ShapeID="_x0000_i1033" DrawAspect="Content" ObjectID="_1581278955" r:id="rId28"/>
              </w:object>
            </w:r>
            <w:r w:rsidRPr="00335000">
              <w:rPr>
                <w:rFonts w:ascii="Times New Roman" w:hAnsi="Times New Roman"/>
                <w:sz w:val="24"/>
                <w:szCs w:val="24"/>
              </w:rPr>
              <w:tab/>
            </w:r>
            <w:r w:rsidRPr="00335000">
              <w:rPr>
                <w:rFonts w:ascii="Times New Roman" w:hAnsi="Times New Roman"/>
                <w:i/>
                <w:spacing w:val="60"/>
                <w:sz w:val="24"/>
                <w:szCs w:val="24"/>
              </w:rPr>
              <w:t>-им-.</w:t>
            </w:r>
          </w:p>
          <w:p w:rsidR="00335000" w:rsidRPr="00335000" w:rsidRDefault="00335000" w:rsidP="008A152A">
            <w:pPr>
              <w:rPr>
                <w:rFonts w:ascii="Times New Roman" w:hAnsi="Times New Roman"/>
                <w:sz w:val="24"/>
                <w:szCs w:val="24"/>
              </w:rPr>
            </w:pPr>
          </w:p>
        </w:tc>
      </w:tr>
      <w:tr w:rsidR="00335000" w:rsidRPr="00335000" w:rsidTr="008A152A">
        <w:tc>
          <w:tcPr>
            <w:tcW w:w="6367" w:type="dxa"/>
            <w:tcBorders>
              <w:top w:val="single" w:sz="4" w:space="0" w:color="auto"/>
              <w:bottom w:val="single" w:sz="4" w:space="0" w:color="auto"/>
            </w:tcBorders>
          </w:tcPr>
          <w:p w:rsidR="00335000" w:rsidRPr="00335000" w:rsidRDefault="00335000" w:rsidP="008A152A">
            <w:pPr>
              <w:rPr>
                <w:rFonts w:ascii="Times New Roman" w:hAnsi="Times New Roman"/>
                <w:sz w:val="24"/>
                <w:szCs w:val="24"/>
              </w:rPr>
            </w:pPr>
          </w:p>
        </w:tc>
      </w:tr>
      <w:tr w:rsidR="00335000" w:rsidRPr="00335000" w:rsidTr="008A152A">
        <w:tc>
          <w:tcPr>
            <w:tcW w:w="6367"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sz w:val="24"/>
                <w:szCs w:val="24"/>
              </w:rPr>
            </w:pPr>
            <w:r w:rsidRPr="00335000">
              <w:rPr>
                <w:rFonts w:ascii="Times New Roman" w:hAnsi="Times New Roman"/>
                <w:sz w:val="24"/>
                <w:szCs w:val="24"/>
              </w:rPr>
              <w:t>4. Страдательные причастия (прошедшее время)</w:t>
            </w:r>
          </w:p>
          <w:p w:rsidR="00335000" w:rsidRPr="00335000" w:rsidRDefault="00EE6AE9" w:rsidP="008A152A">
            <w:pPr>
              <w:rPr>
                <w:rFonts w:ascii="Times New Roman" w:hAnsi="Times New Roman"/>
                <w:sz w:val="24"/>
                <w:szCs w:val="24"/>
              </w:rPr>
            </w:pPr>
            <w:r>
              <w:rPr>
                <w:rFonts w:ascii="Times New Roman" w:hAnsi="Times New Roman"/>
                <w:noProof/>
                <w:sz w:val="24"/>
                <w:szCs w:val="24"/>
                <w:lang w:eastAsia="ru-RU"/>
              </w:rPr>
              <w:pict>
                <v:group id="Group 126" o:spid="_x0000_s1100" style="position:absolute;margin-left:194.25pt;margin-top:4.45pt;width:18pt;height:9pt;z-index:251673088" coordorigin="3474,8623"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">
                  <v:line id="Line 127" o:spid="_x0000_s1102"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dFFMUAAADaAAAADwAAAGRycy9kb3ducmV2LnhtbESPQWsCMRSE7wX/Q3hCL6VmLa3Y1Sgi&#10;CB68VGWlt9fNc7Ps5mVNom7/fVMo9DjMzDfMfNnbVtzIh9qxgvEoA0FcOl1zpeB42DxPQYSIrLF1&#10;TAq+KcByMXiYY67dnT/oto+VSBAOOSowMXa5lKE0ZDGMXEecvLPzFmOSvpLa4z3BbStfsmwiLdac&#10;Fgx2tDZUNvurVSCnu6eLX329NkVzOr2boiy6z51Sj8N+NQMRqY//4b/2Vit4g9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dFFMUAAADaAAAADwAAAAAAAAAA&#10;AAAAAAChAgAAZHJzL2Rvd25yZXYueG1sUEsFBgAAAAAEAAQA+QAAAJMDAAAAAA==&#10;"/>
                  <v:line id="Line 128" o:spid="_x0000_s1101"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w:r>
            <w:r>
              <w:rPr>
                <w:rFonts w:ascii="Times New Roman" w:hAnsi="Times New Roman"/>
                <w:noProof/>
                <w:sz w:val="24"/>
                <w:szCs w:val="24"/>
                <w:lang w:eastAsia="ru-RU"/>
              </w:rPr>
              <w:pict>
                <v:group id="Group 123" o:spid="_x0000_s1097" style="position:absolute;margin-left:150.65pt;margin-top:4.85pt;width:18pt;height:9pt;z-index:251672064" coordorigin="3474,8623"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">
                  <v:line id="Line 124" o:spid="_x0000_s1099" style="position:absolute;flip:x;visibility:visible" from="3474,8623" to="365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7dYMQAAADaAAAADwAAAGRycy9kb3ducmV2LnhtbESPQWsCMRSE74L/IbxCL6LZSim6NYoU&#10;hB681MqKt9fN62bZzcuaRN3++0YQPA4z8w2zWPW2FRfyoXas4GWSgSAuna65UrD/3oxnIEJE1tg6&#10;JgV/FGC1HA4WmGt35S+67GIlEoRDjgpMjF0uZSgNWQwT1xEn79d5izFJX0nt8ZrgtpXTLHuTFmtO&#10;CwY7+jBUNruzVSBn29HJr39em6I5HOamKIvuuFXq+alfv4OI1MdH+N7+1AqmcLuSboB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jt1gxAAAANoAAAAPAAAAAAAAAAAA&#10;AAAAAKECAABkcnMvZG93bnJldi54bWxQSwUGAAAAAAQABAD5AAAAkgMAAAAA&#10;"/>
                  <v:line id="Line 125" o:spid="_x0000_s1098" style="position:absolute;visibility:visible" from="3654,8623" to="3834,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group>
              </w:pict>
            </w:r>
          </w:p>
          <w:p w:rsidR="00335000" w:rsidRPr="00335000" w:rsidRDefault="00335000" w:rsidP="008A152A">
            <w:pPr>
              <w:rPr>
                <w:rFonts w:ascii="Times New Roman" w:hAnsi="Times New Roman"/>
                <w:sz w:val="24"/>
                <w:szCs w:val="24"/>
              </w:rPr>
            </w:pPr>
            <w:r w:rsidRPr="00335000">
              <w:rPr>
                <w:rFonts w:ascii="Times New Roman" w:hAnsi="Times New Roman"/>
                <w:sz w:val="24"/>
                <w:szCs w:val="24"/>
              </w:rPr>
              <w:t xml:space="preserve">Глагол на </w:t>
            </w:r>
            <w:r w:rsidRPr="00335000">
              <w:rPr>
                <w:rFonts w:ascii="Times New Roman" w:hAnsi="Times New Roman"/>
                <w:i/>
                <w:sz w:val="24"/>
                <w:szCs w:val="24"/>
              </w:rPr>
              <w:t>–ать-</w:t>
            </w:r>
            <w:r w:rsidRPr="00335000">
              <w:rPr>
                <w:rFonts w:ascii="Times New Roman" w:hAnsi="Times New Roman"/>
                <w:sz w:val="24"/>
                <w:szCs w:val="24"/>
              </w:rPr>
              <w:t xml:space="preserve">, </w:t>
            </w:r>
            <w:r w:rsidRPr="00335000">
              <w:rPr>
                <w:rFonts w:ascii="Times New Roman" w:hAnsi="Times New Roman"/>
                <w:i/>
                <w:sz w:val="24"/>
                <w:szCs w:val="24"/>
              </w:rPr>
              <w:t>-ять</w:t>
            </w:r>
            <w:r w:rsidRPr="00335000">
              <w:rPr>
                <w:rFonts w:ascii="Times New Roman" w:hAnsi="Times New Roman"/>
                <w:position w:val="-6"/>
                <w:sz w:val="24"/>
                <w:szCs w:val="24"/>
              </w:rPr>
              <w:object w:dxaOrig="300" w:dyaOrig="240">
                <v:shape id="_x0000_i1034" type="#_x0000_t75" style="width:15.05pt;height:12.3pt" o:ole="">
                  <v:imagedata r:id="rId16" o:title=""/>
                </v:shape>
                <o:OLEObject Type="Embed" ProgID="Equation.DSMT4" ShapeID="_x0000_i1034" DrawAspect="Content" ObjectID="_1581278956" r:id="rId29"/>
              </w:object>
            </w:r>
            <w:r w:rsidRPr="00335000">
              <w:rPr>
                <w:rFonts w:ascii="Times New Roman" w:hAnsi="Times New Roman"/>
                <w:sz w:val="24"/>
                <w:szCs w:val="24"/>
              </w:rPr>
              <w:tab/>
            </w:r>
            <w:r w:rsidRPr="00335000">
              <w:rPr>
                <w:rFonts w:ascii="Times New Roman" w:hAnsi="Times New Roman"/>
                <w:i/>
                <w:spacing w:val="60"/>
                <w:sz w:val="24"/>
                <w:szCs w:val="24"/>
              </w:rPr>
              <w:t xml:space="preserve">-анн-, </w:t>
            </w:r>
            <w:r w:rsidRPr="00335000">
              <w:rPr>
                <w:rFonts w:ascii="Times New Roman" w:hAnsi="Times New Roman"/>
                <w:i/>
                <w:sz w:val="24"/>
                <w:szCs w:val="24"/>
              </w:rPr>
              <w:t>-янн-</w:t>
            </w:r>
          </w:p>
        </w:tc>
      </w:tr>
    </w:tbl>
    <w:p w:rsidR="00335000" w:rsidRPr="00335000" w:rsidRDefault="00335000" w:rsidP="00335000">
      <w:pPr>
        <w:rPr>
          <w:rFonts w:ascii="Times New Roman" w:hAnsi="Times New Roman"/>
          <w:sz w:val="24"/>
          <w:szCs w:val="24"/>
        </w:rPr>
      </w:pPr>
    </w:p>
    <w:p w:rsidR="00335000" w:rsidRPr="00335000" w:rsidRDefault="00335000" w:rsidP="00335000">
      <w:pPr>
        <w:rPr>
          <w:rFonts w:ascii="Times New Roman" w:hAnsi="Times New Roman"/>
          <w:sz w:val="24"/>
          <w:szCs w:val="24"/>
        </w:rPr>
      </w:pPr>
    </w:p>
    <w:p w:rsidR="00335000" w:rsidRPr="00335000" w:rsidRDefault="00335000" w:rsidP="00335000">
      <w:pPr>
        <w:rPr>
          <w:rFonts w:ascii="Times New Roman" w:hAnsi="Times New Roman"/>
          <w:sz w:val="24"/>
          <w:szCs w:val="24"/>
        </w:rPr>
      </w:pPr>
      <w:r w:rsidRPr="00335000">
        <w:rPr>
          <w:rFonts w:ascii="Times New Roman" w:hAnsi="Times New Roman"/>
          <w:b/>
          <w:sz w:val="24"/>
          <w:szCs w:val="24"/>
        </w:rPr>
        <w:t>4. Турнир «практиков».</w:t>
      </w:r>
    </w:p>
    <w:p w:rsidR="00335000" w:rsidRPr="00335000" w:rsidRDefault="00335000" w:rsidP="00335000">
      <w:pPr>
        <w:rPr>
          <w:rFonts w:ascii="Times New Roman" w:hAnsi="Times New Roman"/>
          <w:sz w:val="24"/>
          <w:szCs w:val="24"/>
        </w:rPr>
      </w:pPr>
      <w:r w:rsidRPr="00335000">
        <w:rPr>
          <w:rFonts w:ascii="Times New Roman" w:hAnsi="Times New Roman"/>
          <w:sz w:val="24"/>
          <w:szCs w:val="24"/>
        </w:rPr>
        <w:t>Задание №1</w:t>
      </w:r>
    </w:p>
    <w:p w:rsidR="00335000" w:rsidRPr="00335000" w:rsidRDefault="00335000" w:rsidP="00335000">
      <w:pPr>
        <w:rPr>
          <w:rFonts w:ascii="Times New Roman" w:hAnsi="Times New Roman"/>
          <w:sz w:val="24"/>
          <w:szCs w:val="24"/>
        </w:rPr>
      </w:pPr>
      <w:r w:rsidRPr="00335000">
        <w:rPr>
          <w:rFonts w:ascii="Times New Roman" w:hAnsi="Times New Roman"/>
          <w:sz w:val="24"/>
          <w:szCs w:val="24"/>
        </w:rPr>
        <w:t xml:space="preserve">Расставить знаки препинания и верно записать причастия с частицей </w:t>
      </w:r>
      <w:r w:rsidRPr="00335000">
        <w:rPr>
          <w:rFonts w:ascii="Times New Roman" w:hAnsi="Times New Roman"/>
          <w:i/>
          <w:sz w:val="24"/>
          <w:szCs w:val="24"/>
        </w:rPr>
        <w:t>не</w:t>
      </w:r>
      <w:r w:rsidRPr="00335000">
        <w:rPr>
          <w:rFonts w:ascii="Times New Roman" w:hAnsi="Times New Roman"/>
          <w:sz w:val="24"/>
          <w:szCs w:val="24"/>
        </w:rPr>
        <w:t>.</w:t>
      </w:r>
    </w:p>
    <w:p w:rsidR="00335000" w:rsidRPr="00335000" w:rsidRDefault="00335000" w:rsidP="00335000">
      <w:pPr>
        <w:ind w:firstLine="708"/>
        <w:rPr>
          <w:rFonts w:ascii="Times New Roman" w:hAnsi="Times New Roman"/>
          <w:sz w:val="24"/>
          <w:szCs w:val="24"/>
        </w:rPr>
      </w:pPr>
      <w:r w:rsidRPr="00335000">
        <w:rPr>
          <w:rFonts w:ascii="Times New Roman" w:hAnsi="Times New Roman"/>
          <w:sz w:val="24"/>
          <w:szCs w:val="24"/>
        </w:rPr>
        <w:t xml:space="preserve">Карточка №1 (для </w:t>
      </w:r>
      <w:r w:rsidRPr="00335000">
        <w:rPr>
          <w:rFonts w:ascii="Times New Roman" w:hAnsi="Times New Roman"/>
          <w:sz w:val="24"/>
          <w:szCs w:val="24"/>
          <w:lang w:val="en-US"/>
        </w:rPr>
        <w:t xml:space="preserve">I </w:t>
      </w:r>
      <w:r w:rsidRPr="00335000">
        <w:rPr>
          <w:rFonts w:ascii="Times New Roman" w:hAnsi="Times New Roman"/>
          <w:sz w:val="24"/>
          <w:szCs w:val="24"/>
        </w:rPr>
        <w:t>команды)</w:t>
      </w:r>
    </w:p>
    <w:tbl>
      <w:tblPr>
        <w:tblStyle w:val="a6"/>
        <w:tblW w:w="0" w:type="auto"/>
        <w:tblLook w:val="01E0"/>
      </w:tblPr>
      <w:tblGrid>
        <w:gridCol w:w="6367"/>
      </w:tblGrid>
      <w:tr w:rsidR="00335000" w:rsidRPr="00335000" w:rsidTr="008A152A">
        <w:tc>
          <w:tcPr>
            <w:tcW w:w="6367" w:type="dxa"/>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 xml:space="preserve">Была весна и плыл дивный запах ещё (не) распустившихся акаций. </w:t>
            </w:r>
          </w:p>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 xml:space="preserve">Лёд (не) окрепший на речке студеной словно как тающий сахар лежит. </w:t>
            </w:r>
          </w:p>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 xml:space="preserve">С моря доносится (не) умолкающий (ни) на минуту шум прибоя. </w:t>
            </w:r>
          </w:p>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Мне хотелось узнать о самых маленьких (не) видимых гл</w:t>
            </w:r>
            <w:r w:rsidRPr="00335000">
              <w:rPr>
                <w:rFonts w:ascii="Times New Roman" w:hAnsi="Times New Roman"/>
                <w:i/>
                <w:sz w:val="24"/>
                <w:szCs w:val="24"/>
              </w:rPr>
              <w:t>а</w:t>
            </w:r>
            <w:r w:rsidRPr="00335000">
              <w:rPr>
                <w:rFonts w:ascii="Times New Roman" w:hAnsi="Times New Roman"/>
                <w:i/>
                <w:sz w:val="24"/>
                <w:szCs w:val="24"/>
              </w:rPr>
              <w:t>зом животных.</w:t>
            </w:r>
          </w:p>
        </w:tc>
      </w:tr>
    </w:tbl>
    <w:p w:rsidR="00335000" w:rsidRPr="00335000" w:rsidRDefault="00335000" w:rsidP="00335000">
      <w:pPr>
        <w:rPr>
          <w:rFonts w:ascii="Times New Roman" w:hAnsi="Times New Roman"/>
          <w:sz w:val="24"/>
          <w:szCs w:val="24"/>
        </w:rPr>
      </w:pPr>
    </w:p>
    <w:p w:rsidR="00CD6FC6" w:rsidRDefault="00CD6FC6" w:rsidP="00335000">
      <w:pPr>
        <w:ind w:firstLine="708"/>
        <w:rPr>
          <w:rFonts w:ascii="Times New Roman" w:hAnsi="Times New Roman"/>
          <w:sz w:val="24"/>
          <w:szCs w:val="24"/>
        </w:rPr>
      </w:pPr>
    </w:p>
    <w:p w:rsidR="00CD6FC6" w:rsidRDefault="00CD6FC6" w:rsidP="00335000">
      <w:pPr>
        <w:ind w:firstLine="708"/>
        <w:rPr>
          <w:rFonts w:ascii="Times New Roman" w:hAnsi="Times New Roman"/>
          <w:sz w:val="24"/>
          <w:szCs w:val="24"/>
        </w:rPr>
      </w:pPr>
    </w:p>
    <w:p w:rsidR="00335000" w:rsidRPr="00335000" w:rsidRDefault="00335000" w:rsidP="00335000">
      <w:pPr>
        <w:ind w:firstLine="708"/>
        <w:rPr>
          <w:rFonts w:ascii="Times New Roman" w:hAnsi="Times New Roman"/>
          <w:sz w:val="24"/>
          <w:szCs w:val="24"/>
        </w:rPr>
      </w:pPr>
      <w:r w:rsidRPr="00335000">
        <w:rPr>
          <w:rFonts w:ascii="Times New Roman" w:hAnsi="Times New Roman"/>
          <w:sz w:val="24"/>
          <w:szCs w:val="24"/>
        </w:rPr>
        <w:t>Карточка №1 для II команды</w:t>
      </w:r>
    </w:p>
    <w:tbl>
      <w:tblPr>
        <w:tblStyle w:val="a6"/>
        <w:tblW w:w="0" w:type="auto"/>
        <w:tblLook w:val="01E0"/>
      </w:tblPr>
      <w:tblGrid>
        <w:gridCol w:w="6367"/>
      </w:tblGrid>
      <w:tr w:rsidR="00335000" w:rsidRPr="00335000" w:rsidTr="008A152A">
        <w:tc>
          <w:tcPr>
            <w:tcW w:w="6367" w:type="dxa"/>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Статьи (не) напечатанные при жизни писателя вышли одним томом.</w:t>
            </w:r>
          </w:p>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 xml:space="preserve">Ответ который был бы (не) жданным мог быть нами и (не) получен. </w:t>
            </w:r>
          </w:p>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 xml:space="preserve">Оркестр играл «(Не) оконченную симфонию» Шуберта. </w:t>
            </w:r>
          </w:p>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 xml:space="preserve">(Не) скошенная вовремя пшеница стала осыпаться. </w:t>
            </w:r>
          </w:p>
          <w:p w:rsidR="00335000" w:rsidRPr="00335000" w:rsidRDefault="00335000" w:rsidP="008A152A">
            <w:pPr>
              <w:rPr>
                <w:rFonts w:ascii="Times New Roman" w:hAnsi="Times New Roman"/>
                <w:sz w:val="24"/>
                <w:szCs w:val="24"/>
              </w:rPr>
            </w:pPr>
            <w:r w:rsidRPr="00335000">
              <w:rPr>
                <w:rFonts w:ascii="Times New Roman" w:hAnsi="Times New Roman"/>
                <w:i/>
                <w:sz w:val="24"/>
                <w:szCs w:val="24"/>
              </w:rPr>
              <w:t>На севере Кольского полуострова расположен порт Му</w:t>
            </w:r>
            <w:r w:rsidRPr="00335000">
              <w:rPr>
                <w:rFonts w:ascii="Times New Roman" w:hAnsi="Times New Roman"/>
                <w:i/>
                <w:sz w:val="24"/>
                <w:szCs w:val="24"/>
              </w:rPr>
              <w:t>р</w:t>
            </w:r>
            <w:r w:rsidRPr="00335000">
              <w:rPr>
                <w:rFonts w:ascii="Times New Roman" w:hAnsi="Times New Roman"/>
                <w:i/>
                <w:sz w:val="24"/>
                <w:szCs w:val="24"/>
              </w:rPr>
              <w:t>манск (не) замерзающий даже зимой.</w:t>
            </w:r>
          </w:p>
        </w:tc>
      </w:tr>
    </w:tbl>
    <w:p w:rsidR="00335000" w:rsidRPr="00335000" w:rsidRDefault="00335000" w:rsidP="00335000">
      <w:pPr>
        <w:rPr>
          <w:rFonts w:ascii="Times New Roman" w:hAnsi="Times New Roman"/>
          <w:sz w:val="24"/>
          <w:szCs w:val="24"/>
        </w:rPr>
      </w:pPr>
    </w:p>
    <w:p w:rsidR="00335000" w:rsidRPr="00335000" w:rsidRDefault="00335000" w:rsidP="00335000">
      <w:pPr>
        <w:rPr>
          <w:rFonts w:ascii="Times New Roman" w:hAnsi="Times New Roman"/>
          <w:sz w:val="24"/>
          <w:szCs w:val="24"/>
        </w:rPr>
      </w:pPr>
      <w:r w:rsidRPr="00CD6FC6">
        <w:rPr>
          <w:rFonts w:ascii="Times New Roman" w:hAnsi="Times New Roman"/>
          <w:b/>
          <w:sz w:val="24"/>
          <w:szCs w:val="24"/>
        </w:rPr>
        <w:t>5. Задание: «</w:t>
      </w:r>
      <w:r w:rsidRPr="00335000">
        <w:rPr>
          <w:rFonts w:ascii="Times New Roman" w:hAnsi="Times New Roman"/>
          <w:b/>
          <w:sz w:val="24"/>
          <w:szCs w:val="24"/>
        </w:rPr>
        <w:t>Кто быстрее?»</w:t>
      </w:r>
    </w:p>
    <w:tbl>
      <w:tblPr>
        <w:tblStyle w:val="a6"/>
        <w:tblW w:w="64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988"/>
        <w:gridCol w:w="360"/>
        <w:gridCol w:w="3060"/>
      </w:tblGrid>
      <w:tr w:rsidR="00335000" w:rsidRPr="00335000" w:rsidTr="008A152A">
        <w:tc>
          <w:tcPr>
            <w:tcW w:w="2988" w:type="dxa"/>
            <w:tcBorders>
              <w:bottom w:val="single" w:sz="4" w:space="0" w:color="auto"/>
            </w:tcBorders>
          </w:tcPr>
          <w:p w:rsidR="00335000" w:rsidRPr="00335000" w:rsidRDefault="00335000" w:rsidP="008A152A">
            <w:pPr>
              <w:rPr>
                <w:rFonts w:ascii="Times New Roman" w:hAnsi="Times New Roman"/>
                <w:sz w:val="24"/>
                <w:szCs w:val="24"/>
              </w:rPr>
            </w:pPr>
            <w:r w:rsidRPr="00335000">
              <w:rPr>
                <w:rFonts w:ascii="Times New Roman" w:hAnsi="Times New Roman"/>
                <w:sz w:val="24"/>
                <w:szCs w:val="24"/>
              </w:rPr>
              <w:t>Карточка №2 для I кома</w:t>
            </w:r>
            <w:r w:rsidRPr="00335000">
              <w:rPr>
                <w:rFonts w:ascii="Times New Roman" w:hAnsi="Times New Roman"/>
                <w:sz w:val="24"/>
                <w:szCs w:val="24"/>
              </w:rPr>
              <w:t>н</w:t>
            </w:r>
            <w:r w:rsidRPr="00335000">
              <w:rPr>
                <w:rFonts w:ascii="Times New Roman" w:hAnsi="Times New Roman"/>
                <w:sz w:val="24"/>
                <w:szCs w:val="24"/>
              </w:rPr>
              <w:t>ды</w:t>
            </w:r>
          </w:p>
        </w:tc>
        <w:tc>
          <w:tcPr>
            <w:tcW w:w="360" w:type="dxa"/>
          </w:tcPr>
          <w:p w:rsidR="00335000" w:rsidRPr="00335000" w:rsidRDefault="00335000" w:rsidP="008A152A">
            <w:pPr>
              <w:rPr>
                <w:rFonts w:ascii="Times New Roman" w:hAnsi="Times New Roman"/>
                <w:sz w:val="24"/>
                <w:szCs w:val="24"/>
              </w:rPr>
            </w:pPr>
          </w:p>
        </w:tc>
        <w:tc>
          <w:tcPr>
            <w:tcW w:w="3060" w:type="dxa"/>
            <w:tcBorders>
              <w:bottom w:val="single" w:sz="4" w:space="0" w:color="auto"/>
            </w:tcBorders>
          </w:tcPr>
          <w:p w:rsidR="00335000" w:rsidRPr="00335000" w:rsidRDefault="00335000" w:rsidP="008A152A">
            <w:pPr>
              <w:rPr>
                <w:rFonts w:ascii="Times New Roman" w:hAnsi="Times New Roman"/>
                <w:sz w:val="24"/>
                <w:szCs w:val="24"/>
              </w:rPr>
            </w:pPr>
            <w:r w:rsidRPr="00335000">
              <w:rPr>
                <w:rFonts w:ascii="Times New Roman" w:hAnsi="Times New Roman"/>
                <w:sz w:val="24"/>
                <w:szCs w:val="24"/>
              </w:rPr>
              <w:t>Карточка №2 для II кома</w:t>
            </w:r>
            <w:r w:rsidRPr="00335000">
              <w:rPr>
                <w:rFonts w:ascii="Times New Roman" w:hAnsi="Times New Roman"/>
                <w:sz w:val="24"/>
                <w:szCs w:val="24"/>
              </w:rPr>
              <w:t>н</w:t>
            </w:r>
            <w:r w:rsidRPr="00335000">
              <w:rPr>
                <w:rFonts w:ascii="Times New Roman" w:hAnsi="Times New Roman"/>
                <w:sz w:val="24"/>
                <w:szCs w:val="24"/>
              </w:rPr>
              <w:t>ды</w:t>
            </w:r>
          </w:p>
        </w:tc>
      </w:tr>
      <w:tr w:rsidR="00335000" w:rsidRPr="00335000" w:rsidTr="008A152A">
        <w:trPr>
          <w:trHeight w:val="397"/>
        </w:trPr>
        <w:tc>
          <w:tcPr>
            <w:tcW w:w="2988"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(Не) зависимый человек</w:t>
            </w:r>
          </w:p>
        </w:tc>
        <w:tc>
          <w:tcPr>
            <w:tcW w:w="360" w:type="dxa"/>
            <w:tcBorders>
              <w:left w:val="single" w:sz="4" w:space="0" w:color="auto"/>
              <w:right w:val="single" w:sz="4" w:space="0" w:color="auto"/>
            </w:tcBorders>
          </w:tcPr>
          <w:p w:rsidR="00335000" w:rsidRPr="00335000" w:rsidRDefault="00335000" w:rsidP="008A152A">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(Не) преодолимые трудн</w:t>
            </w:r>
            <w:r w:rsidRPr="00335000">
              <w:rPr>
                <w:rFonts w:ascii="Times New Roman" w:hAnsi="Times New Roman"/>
                <w:i/>
                <w:sz w:val="24"/>
                <w:szCs w:val="24"/>
              </w:rPr>
              <w:t>о</w:t>
            </w:r>
            <w:r w:rsidRPr="00335000">
              <w:rPr>
                <w:rFonts w:ascii="Times New Roman" w:hAnsi="Times New Roman"/>
                <w:i/>
                <w:sz w:val="24"/>
                <w:szCs w:val="24"/>
              </w:rPr>
              <w:t>сти</w:t>
            </w:r>
          </w:p>
        </w:tc>
      </w:tr>
      <w:tr w:rsidR="00335000" w:rsidRPr="00335000" w:rsidTr="008A152A">
        <w:trPr>
          <w:trHeight w:val="397"/>
        </w:trPr>
        <w:tc>
          <w:tcPr>
            <w:tcW w:w="2988"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(Не) замеченная мною ошибка</w:t>
            </w:r>
          </w:p>
        </w:tc>
        <w:tc>
          <w:tcPr>
            <w:tcW w:w="360" w:type="dxa"/>
            <w:tcBorders>
              <w:left w:val="single" w:sz="4" w:space="0" w:color="auto"/>
              <w:right w:val="single" w:sz="4" w:space="0" w:color="auto"/>
            </w:tcBorders>
          </w:tcPr>
          <w:p w:rsidR="00335000" w:rsidRPr="00335000" w:rsidRDefault="00335000" w:rsidP="008A152A">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pacing w:val="-4"/>
                <w:sz w:val="24"/>
                <w:szCs w:val="24"/>
              </w:rPr>
            </w:pPr>
            <w:r w:rsidRPr="00335000">
              <w:rPr>
                <w:rFonts w:ascii="Times New Roman" w:hAnsi="Times New Roman"/>
                <w:i/>
                <w:spacing w:val="-4"/>
                <w:sz w:val="24"/>
                <w:szCs w:val="24"/>
              </w:rPr>
              <w:t>(Не) решенный правлением вопрос</w:t>
            </w:r>
          </w:p>
        </w:tc>
      </w:tr>
      <w:tr w:rsidR="00335000" w:rsidRPr="00335000" w:rsidTr="008A152A">
        <w:trPr>
          <w:trHeight w:val="397"/>
        </w:trPr>
        <w:tc>
          <w:tcPr>
            <w:tcW w:w="2988"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(Не) заменимый помощник</w:t>
            </w:r>
          </w:p>
        </w:tc>
        <w:tc>
          <w:tcPr>
            <w:tcW w:w="360" w:type="dxa"/>
            <w:tcBorders>
              <w:left w:val="single" w:sz="4" w:space="0" w:color="auto"/>
              <w:right w:val="single" w:sz="4" w:space="0" w:color="auto"/>
            </w:tcBorders>
          </w:tcPr>
          <w:p w:rsidR="00335000" w:rsidRPr="00335000" w:rsidRDefault="00335000" w:rsidP="008A152A">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(Не) забываемое путеш</w:t>
            </w:r>
            <w:r w:rsidRPr="00335000">
              <w:rPr>
                <w:rFonts w:ascii="Times New Roman" w:hAnsi="Times New Roman"/>
                <w:i/>
                <w:sz w:val="24"/>
                <w:szCs w:val="24"/>
              </w:rPr>
              <w:t>е</w:t>
            </w:r>
            <w:r w:rsidRPr="00335000">
              <w:rPr>
                <w:rFonts w:ascii="Times New Roman" w:hAnsi="Times New Roman"/>
                <w:i/>
                <w:sz w:val="24"/>
                <w:szCs w:val="24"/>
              </w:rPr>
              <w:t>ствие</w:t>
            </w:r>
          </w:p>
        </w:tc>
      </w:tr>
      <w:tr w:rsidR="00335000" w:rsidRPr="00335000" w:rsidTr="008A152A">
        <w:trPr>
          <w:trHeight w:val="397"/>
        </w:trPr>
        <w:tc>
          <w:tcPr>
            <w:tcW w:w="2988"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(Не) утомимый работник</w:t>
            </w:r>
          </w:p>
        </w:tc>
        <w:tc>
          <w:tcPr>
            <w:tcW w:w="360" w:type="dxa"/>
            <w:tcBorders>
              <w:left w:val="single" w:sz="4" w:space="0" w:color="auto"/>
              <w:right w:val="single" w:sz="4" w:space="0" w:color="auto"/>
            </w:tcBorders>
          </w:tcPr>
          <w:p w:rsidR="00335000" w:rsidRPr="00335000" w:rsidRDefault="00335000" w:rsidP="008A152A">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Ничем (не) нарушаемая тишина</w:t>
            </w:r>
          </w:p>
        </w:tc>
      </w:tr>
      <w:tr w:rsidR="00335000" w:rsidRPr="00335000" w:rsidTr="008A152A">
        <w:trPr>
          <w:trHeight w:val="397"/>
        </w:trPr>
        <w:tc>
          <w:tcPr>
            <w:tcW w:w="2988"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(Не) обозримые сразу пр</w:t>
            </w:r>
            <w:r w:rsidRPr="00335000">
              <w:rPr>
                <w:rFonts w:ascii="Times New Roman" w:hAnsi="Times New Roman"/>
                <w:i/>
                <w:sz w:val="24"/>
                <w:szCs w:val="24"/>
              </w:rPr>
              <w:t>о</w:t>
            </w:r>
            <w:r w:rsidRPr="00335000">
              <w:rPr>
                <w:rFonts w:ascii="Times New Roman" w:hAnsi="Times New Roman"/>
                <w:i/>
                <w:sz w:val="24"/>
                <w:szCs w:val="24"/>
              </w:rPr>
              <w:t>сторы</w:t>
            </w:r>
          </w:p>
        </w:tc>
        <w:tc>
          <w:tcPr>
            <w:tcW w:w="360" w:type="dxa"/>
            <w:tcBorders>
              <w:left w:val="single" w:sz="4" w:space="0" w:color="auto"/>
              <w:right w:val="single" w:sz="4" w:space="0" w:color="auto"/>
            </w:tcBorders>
          </w:tcPr>
          <w:p w:rsidR="00335000" w:rsidRPr="00335000" w:rsidRDefault="00335000" w:rsidP="008A152A">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(Не) проверяемые ударен</w:t>
            </w:r>
            <w:r w:rsidRPr="00335000">
              <w:rPr>
                <w:rFonts w:ascii="Times New Roman" w:hAnsi="Times New Roman"/>
                <w:i/>
                <w:sz w:val="24"/>
                <w:szCs w:val="24"/>
              </w:rPr>
              <w:t>и</w:t>
            </w:r>
            <w:r w:rsidRPr="00335000">
              <w:rPr>
                <w:rFonts w:ascii="Times New Roman" w:hAnsi="Times New Roman"/>
                <w:i/>
                <w:sz w:val="24"/>
                <w:szCs w:val="24"/>
              </w:rPr>
              <w:t>ем орфограммы</w:t>
            </w:r>
          </w:p>
        </w:tc>
      </w:tr>
      <w:tr w:rsidR="00335000" w:rsidRPr="00335000" w:rsidTr="008A152A">
        <w:trPr>
          <w:trHeight w:val="397"/>
        </w:trPr>
        <w:tc>
          <w:tcPr>
            <w:tcW w:w="2988"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(Не) проходимые дебри</w:t>
            </w:r>
          </w:p>
        </w:tc>
        <w:tc>
          <w:tcPr>
            <w:tcW w:w="360" w:type="dxa"/>
            <w:tcBorders>
              <w:left w:val="single" w:sz="4" w:space="0" w:color="auto"/>
              <w:right w:val="single" w:sz="4" w:space="0" w:color="auto"/>
            </w:tcBorders>
          </w:tcPr>
          <w:p w:rsidR="00335000" w:rsidRPr="00335000" w:rsidRDefault="00335000" w:rsidP="008A152A">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(Не) замерзающий ручей</w:t>
            </w:r>
          </w:p>
        </w:tc>
      </w:tr>
      <w:tr w:rsidR="00335000" w:rsidRPr="00335000" w:rsidTr="008A152A">
        <w:trPr>
          <w:trHeight w:val="397"/>
        </w:trPr>
        <w:tc>
          <w:tcPr>
            <w:tcW w:w="2988"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(Не) заслуженный мною упрек</w:t>
            </w:r>
          </w:p>
        </w:tc>
        <w:tc>
          <w:tcPr>
            <w:tcW w:w="360" w:type="dxa"/>
            <w:tcBorders>
              <w:left w:val="single" w:sz="4" w:space="0" w:color="auto"/>
              <w:right w:val="single" w:sz="4" w:space="0" w:color="auto"/>
            </w:tcBorders>
          </w:tcPr>
          <w:p w:rsidR="00335000" w:rsidRPr="00335000" w:rsidRDefault="00335000" w:rsidP="008A152A">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(Не) написанное письмо</w:t>
            </w:r>
          </w:p>
        </w:tc>
      </w:tr>
      <w:tr w:rsidR="00335000" w:rsidRPr="00335000" w:rsidTr="008A152A">
        <w:trPr>
          <w:trHeight w:val="397"/>
        </w:trPr>
        <w:tc>
          <w:tcPr>
            <w:tcW w:w="2988"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(Не) продуманный ответ</w:t>
            </w:r>
          </w:p>
        </w:tc>
        <w:tc>
          <w:tcPr>
            <w:tcW w:w="360" w:type="dxa"/>
            <w:tcBorders>
              <w:left w:val="single" w:sz="4" w:space="0" w:color="auto"/>
              <w:right w:val="single" w:sz="4" w:space="0" w:color="auto"/>
            </w:tcBorders>
          </w:tcPr>
          <w:p w:rsidR="00335000" w:rsidRPr="00335000" w:rsidRDefault="00335000" w:rsidP="008A152A">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(Не) сделанная работа</w:t>
            </w:r>
          </w:p>
        </w:tc>
      </w:tr>
      <w:tr w:rsidR="00335000" w:rsidRPr="00335000" w:rsidTr="008A152A">
        <w:trPr>
          <w:trHeight w:val="397"/>
        </w:trPr>
        <w:tc>
          <w:tcPr>
            <w:tcW w:w="2988"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(Не) примиримые враги.</w:t>
            </w:r>
          </w:p>
        </w:tc>
        <w:tc>
          <w:tcPr>
            <w:tcW w:w="360" w:type="dxa"/>
            <w:tcBorders>
              <w:left w:val="single" w:sz="4" w:space="0" w:color="auto"/>
              <w:right w:val="single" w:sz="4" w:space="0" w:color="auto"/>
            </w:tcBorders>
          </w:tcPr>
          <w:p w:rsidR="00335000" w:rsidRPr="00335000" w:rsidRDefault="00335000" w:rsidP="008A152A">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(Не) полученный аванс.</w:t>
            </w:r>
          </w:p>
        </w:tc>
      </w:tr>
      <w:tr w:rsidR="00335000" w:rsidRPr="00335000" w:rsidTr="008A152A">
        <w:trPr>
          <w:trHeight w:val="397"/>
        </w:trPr>
        <w:tc>
          <w:tcPr>
            <w:tcW w:w="2988"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pacing w:val="-10"/>
                <w:sz w:val="24"/>
                <w:szCs w:val="24"/>
              </w:rPr>
            </w:pPr>
            <w:r w:rsidRPr="00335000">
              <w:rPr>
                <w:rFonts w:ascii="Times New Roman" w:hAnsi="Times New Roman"/>
                <w:i/>
                <w:spacing w:val="-10"/>
                <w:sz w:val="24"/>
                <w:szCs w:val="24"/>
              </w:rPr>
              <w:t>(Не) проверенное учителем задание</w:t>
            </w:r>
          </w:p>
        </w:tc>
        <w:tc>
          <w:tcPr>
            <w:tcW w:w="360" w:type="dxa"/>
            <w:tcBorders>
              <w:left w:val="single" w:sz="4" w:space="0" w:color="auto"/>
              <w:right w:val="single" w:sz="4" w:space="0" w:color="auto"/>
            </w:tcBorders>
          </w:tcPr>
          <w:p w:rsidR="00335000" w:rsidRPr="00335000" w:rsidRDefault="00335000" w:rsidP="008A152A">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(Не) сделано задание</w:t>
            </w:r>
          </w:p>
        </w:tc>
      </w:tr>
      <w:tr w:rsidR="00335000" w:rsidRPr="00335000" w:rsidTr="008A152A">
        <w:trPr>
          <w:trHeight w:val="397"/>
        </w:trPr>
        <w:tc>
          <w:tcPr>
            <w:tcW w:w="2988"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(Не) растраченная эне</w:t>
            </w:r>
            <w:r w:rsidRPr="00335000">
              <w:rPr>
                <w:rFonts w:ascii="Times New Roman" w:hAnsi="Times New Roman"/>
                <w:i/>
                <w:sz w:val="24"/>
                <w:szCs w:val="24"/>
              </w:rPr>
              <w:t>р</w:t>
            </w:r>
            <w:r w:rsidRPr="00335000">
              <w:rPr>
                <w:rFonts w:ascii="Times New Roman" w:hAnsi="Times New Roman"/>
                <w:i/>
                <w:sz w:val="24"/>
                <w:szCs w:val="24"/>
              </w:rPr>
              <w:lastRenderedPageBreak/>
              <w:t>гия</w:t>
            </w:r>
          </w:p>
        </w:tc>
        <w:tc>
          <w:tcPr>
            <w:tcW w:w="360" w:type="dxa"/>
            <w:tcBorders>
              <w:left w:val="single" w:sz="4" w:space="0" w:color="auto"/>
              <w:right w:val="single" w:sz="4" w:space="0" w:color="auto"/>
            </w:tcBorders>
          </w:tcPr>
          <w:p w:rsidR="00335000" w:rsidRPr="00335000" w:rsidRDefault="00335000" w:rsidP="008A152A">
            <w:pPr>
              <w:rPr>
                <w:rFonts w:ascii="Times New Roman" w:hAnsi="Times New Roman"/>
                <w:i/>
                <w:sz w:val="24"/>
                <w:szCs w:val="24"/>
              </w:rPr>
            </w:pPr>
          </w:p>
        </w:tc>
        <w:tc>
          <w:tcPr>
            <w:tcW w:w="3060"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(Не) крашенный мамой пол</w:t>
            </w:r>
          </w:p>
        </w:tc>
      </w:tr>
    </w:tbl>
    <w:p w:rsidR="00335000" w:rsidRPr="00335000" w:rsidRDefault="00335000" w:rsidP="00335000">
      <w:pPr>
        <w:rPr>
          <w:rFonts w:ascii="Times New Roman" w:hAnsi="Times New Roman"/>
          <w:sz w:val="24"/>
          <w:szCs w:val="24"/>
        </w:rPr>
      </w:pPr>
    </w:p>
    <w:p w:rsidR="00335000" w:rsidRPr="00335000" w:rsidRDefault="00335000" w:rsidP="00335000">
      <w:pPr>
        <w:rPr>
          <w:rFonts w:ascii="Times New Roman" w:hAnsi="Times New Roman"/>
          <w:sz w:val="24"/>
          <w:szCs w:val="24"/>
        </w:rPr>
      </w:pPr>
      <w:r w:rsidRPr="00335000">
        <w:rPr>
          <w:rFonts w:ascii="Times New Roman" w:hAnsi="Times New Roman"/>
          <w:b/>
          <w:sz w:val="24"/>
          <w:szCs w:val="24"/>
        </w:rPr>
        <w:t>6. Поединок «аналитиков».</w:t>
      </w:r>
    </w:p>
    <w:p w:rsidR="00335000" w:rsidRPr="00335000" w:rsidRDefault="00335000" w:rsidP="00335000">
      <w:pPr>
        <w:rPr>
          <w:rFonts w:ascii="Times New Roman" w:hAnsi="Times New Roman"/>
          <w:i/>
          <w:sz w:val="24"/>
          <w:szCs w:val="24"/>
        </w:rPr>
      </w:pPr>
      <w:r w:rsidRPr="00335000">
        <w:rPr>
          <w:rFonts w:ascii="Times New Roman" w:hAnsi="Times New Roman"/>
          <w:i/>
          <w:sz w:val="24"/>
          <w:szCs w:val="24"/>
        </w:rPr>
        <w:t>1. Войска противника сосредоточе…ы в пункте № 2.</w:t>
      </w:r>
    </w:p>
    <w:p w:rsidR="00335000" w:rsidRPr="00335000" w:rsidRDefault="00335000" w:rsidP="00335000">
      <w:pPr>
        <w:rPr>
          <w:rFonts w:ascii="Times New Roman" w:hAnsi="Times New Roman"/>
          <w:i/>
          <w:sz w:val="24"/>
          <w:szCs w:val="24"/>
        </w:rPr>
      </w:pPr>
      <w:r w:rsidRPr="00335000">
        <w:rPr>
          <w:rFonts w:ascii="Times New Roman" w:hAnsi="Times New Roman"/>
          <w:i/>
          <w:sz w:val="24"/>
          <w:szCs w:val="24"/>
        </w:rPr>
        <w:t>2. Лица студентов серьёзны и сосредоточе…ы.</w:t>
      </w:r>
    </w:p>
    <w:p w:rsidR="00335000" w:rsidRPr="00335000" w:rsidRDefault="00335000" w:rsidP="00335000">
      <w:pPr>
        <w:rPr>
          <w:rFonts w:ascii="Times New Roman" w:hAnsi="Times New Roman"/>
          <w:i/>
          <w:sz w:val="24"/>
          <w:szCs w:val="24"/>
        </w:rPr>
      </w:pPr>
      <w:r w:rsidRPr="00335000">
        <w:rPr>
          <w:rFonts w:ascii="Times New Roman" w:hAnsi="Times New Roman"/>
          <w:i/>
          <w:sz w:val="24"/>
          <w:szCs w:val="24"/>
        </w:rPr>
        <w:t>3. В новом хозяйстве образова…ы три новых бригады.</w:t>
      </w:r>
    </w:p>
    <w:p w:rsidR="00335000" w:rsidRPr="00335000" w:rsidRDefault="00335000" w:rsidP="00335000">
      <w:pPr>
        <w:rPr>
          <w:rFonts w:ascii="Times New Roman" w:hAnsi="Times New Roman"/>
          <w:i/>
          <w:sz w:val="24"/>
          <w:szCs w:val="24"/>
        </w:rPr>
      </w:pPr>
      <w:r w:rsidRPr="00335000">
        <w:rPr>
          <w:rFonts w:ascii="Times New Roman" w:hAnsi="Times New Roman"/>
          <w:i/>
          <w:sz w:val="24"/>
          <w:szCs w:val="24"/>
        </w:rPr>
        <w:t>4. Эти люди умны и образова…ы.</w:t>
      </w:r>
    </w:p>
    <w:p w:rsidR="00335000" w:rsidRPr="00335000" w:rsidRDefault="00335000" w:rsidP="00335000">
      <w:pPr>
        <w:rPr>
          <w:rFonts w:ascii="Times New Roman" w:hAnsi="Times New Roman"/>
          <w:i/>
          <w:sz w:val="24"/>
          <w:szCs w:val="24"/>
        </w:rPr>
      </w:pPr>
      <w:r w:rsidRPr="00335000">
        <w:rPr>
          <w:rFonts w:ascii="Times New Roman" w:hAnsi="Times New Roman"/>
          <w:i/>
          <w:sz w:val="24"/>
          <w:szCs w:val="24"/>
        </w:rPr>
        <w:t>5. Медициной изыска…ы новые способы лечения оспы.</w:t>
      </w:r>
    </w:p>
    <w:p w:rsidR="00335000" w:rsidRPr="00335000" w:rsidRDefault="00335000" w:rsidP="00335000">
      <w:pPr>
        <w:rPr>
          <w:rFonts w:ascii="Times New Roman" w:hAnsi="Times New Roman"/>
          <w:i/>
          <w:sz w:val="24"/>
          <w:szCs w:val="24"/>
        </w:rPr>
      </w:pPr>
      <w:r w:rsidRPr="00335000">
        <w:rPr>
          <w:rFonts w:ascii="Times New Roman" w:hAnsi="Times New Roman"/>
          <w:i/>
          <w:sz w:val="24"/>
          <w:szCs w:val="24"/>
        </w:rPr>
        <w:t>6. Манеры его не отличались простотой, а были изыска…ы.</w:t>
      </w:r>
    </w:p>
    <w:p w:rsidR="00335000" w:rsidRPr="00335000" w:rsidRDefault="00335000" w:rsidP="00335000">
      <w:pPr>
        <w:rPr>
          <w:rFonts w:ascii="Times New Roman" w:hAnsi="Times New Roman"/>
          <w:i/>
          <w:sz w:val="24"/>
          <w:szCs w:val="24"/>
        </w:rPr>
      </w:pPr>
      <w:r w:rsidRPr="00335000">
        <w:rPr>
          <w:rFonts w:ascii="Times New Roman" w:hAnsi="Times New Roman"/>
          <w:i/>
          <w:sz w:val="24"/>
          <w:szCs w:val="24"/>
        </w:rPr>
        <w:t>7. Дети были капризны и избалова…ы.</w:t>
      </w:r>
    </w:p>
    <w:p w:rsidR="00335000" w:rsidRPr="00335000" w:rsidRDefault="00335000" w:rsidP="00335000">
      <w:pPr>
        <w:rPr>
          <w:rFonts w:ascii="Times New Roman" w:hAnsi="Times New Roman"/>
          <w:i/>
          <w:sz w:val="24"/>
          <w:szCs w:val="24"/>
        </w:rPr>
      </w:pPr>
      <w:r w:rsidRPr="00335000">
        <w:rPr>
          <w:rFonts w:ascii="Times New Roman" w:hAnsi="Times New Roman"/>
          <w:i/>
          <w:sz w:val="24"/>
          <w:szCs w:val="24"/>
        </w:rPr>
        <w:t>8. Девочка сильно избалова…а матерью.</w:t>
      </w:r>
    </w:p>
    <w:p w:rsidR="00335000" w:rsidRPr="00335000" w:rsidRDefault="00335000" w:rsidP="00335000">
      <w:pPr>
        <w:rPr>
          <w:rFonts w:ascii="Times New Roman" w:hAnsi="Times New Roman"/>
          <w:i/>
          <w:sz w:val="24"/>
          <w:szCs w:val="24"/>
        </w:rPr>
      </w:pPr>
      <w:r w:rsidRPr="00335000">
        <w:rPr>
          <w:rFonts w:ascii="Times New Roman" w:hAnsi="Times New Roman"/>
          <w:i/>
          <w:sz w:val="24"/>
          <w:szCs w:val="24"/>
        </w:rPr>
        <w:t>9. Она всегда сдержа…а и умере…а в своих требованиях.</w:t>
      </w:r>
    </w:p>
    <w:p w:rsidR="00335000" w:rsidRPr="00335000" w:rsidRDefault="00335000" w:rsidP="00335000">
      <w:pPr>
        <w:rPr>
          <w:rFonts w:ascii="Times New Roman" w:hAnsi="Times New Roman"/>
          <w:sz w:val="24"/>
          <w:szCs w:val="24"/>
        </w:rPr>
      </w:pPr>
      <w:r w:rsidRPr="00335000">
        <w:rPr>
          <w:rFonts w:ascii="Times New Roman" w:hAnsi="Times New Roman"/>
          <w:i/>
          <w:sz w:val="24"/>
          <w:szCs w:val="24"/>
        </w:rPr>
        <w:t>10. Глаза Софьи были заплака…ы и заспа…ы.</w:t>
      </w:r>
    </w:p>
    <w:p w:rsidR="00335000" w:rsidRPr="00335000" w:rsidRDefault="00335000" w:rsidP="00335000">
      <w:pPr>
        <w:rPr>
          <w:rFonts w:ascii="Times New Roman" w:hAnsi="Times New Roman"/>
          <w:sz w:val="24"/>
          <w:szCs w:val="24"/>
        </w:rPr>
      </w:pPr>
    </w:p>
    <w:p w:rsidR="00335000" w:rsidRPr="00335000" w:rsidRDefault="00335000" w:rsidP="00335000">
      <w:pPr>
        <w:rPr>
          <w:rFonts w:ascii="Times New Roman" w:hAnsi="Times New Roman"/>
          <w:sz w:val="24"/>
          <w:szCs w:val="24"/>
        </w:rPr>
      </w:pPr>
      <w:r w:rsidRPr="00335000">
        <w:rPr>
          <w:rFonts w:ascii="Times New Roman" w:hAnsi="Times New Roman"/>
          <w:b/>
          <w:sz w:val="24"/>
          <w:szCs w:val="24"/>
        </w:rPr>
        <w:t>7. Поединок «умнейших».</w:t>
      </w:r>
    </w:p>
    <w:p w:rsidR="00335000" w:rsidRPr="00335000" w:rsidRDefault="00335000" w:rsidP="00335000">
      <w:pPr>
        <w:rPr>
          <w:rFonts w:ascii="Times New Roman" w:hAnsi="Times New Roman"/>
          <w:sz w:val="24"/>
          <w:szCs w:val="24"/>
        </w:rPr>
      </w:pPr>
      <w:r w:rsidRPr="00335000">
        <w:rPr>
          <w:rFonts w:ascii="Times New Roman" w:hAnsi="Times New Roman"/>
          <w:sz w:val="24"/>
          <w:szCs w:val="24"/>
        </w:rPr>
        <w:t>Задание 1. Составить словосочетания со словами, данными в карточках. Правильно проч</w:t>
      </w:r>
      <w:r w:rsidRPr="00335000">
        <w:rPr>
          <w:rFonts w:ascii="Times New Roman" w:hAnsi="Times New Roman"/>
          <w:sz w:val="24"/>
          <w:szCs w:val="24"/>
        </w:rPr>
        <w:t>и</w:t>
      </w:r>
      <w:r w:rsidRPr="00335000">
        <w:rPr>
          <w:rFonts w:ascii="Times New Roman" w:hAnsi="Times New Roman"/>
          <w:sz w:val="24"/>
          <w:szCs w:val="24"/>
        </w:rPr>
        <w:t>тать их.</w:t>
      </w:r>
    </w:p>
    <w:tbl>
      <w:tblPr>
        <w:tblStyle w:val="a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1964"/>
        <w:gridCol w:w="236"/>
        <w:gridCol w:w="1868"/>
      </w:tblGrid>
      <w:tr w:rsidR="00335000" w:rsidRPr="00335000" w:rsidTr="008A152A">
        <w:trPr>
          <w:trHeight w:val="447"/>
          <w:jc w:val="center"/>
        </w:trPr>
        <w:tc>
          <w:tcPr>
            <w:tcW w:w="1964"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jc w:val="center"/>
              <w:rPr>
                <w:rFonts w:ascii="Times New Roman" w:hAnsi="Times New Roman"/>
                <w:sz w:val="24"/>
                <w:szCs w:val="24"/>
              </w:rPr>
            </w:pPr>
            <w:r w:rsidRPr="00335000">
              <w:rPr>
                <w:rFonts w:ascii="Times New Roman" w:hAnsi="Times New Roman"/>
                <w:sz w:val="24"/>
                <w:szCs w:val="24"/>
              </w:rPr>
              <w:t xml:space="preserve">Карточка </w:t>
            </w:r>
          </w:p>
          <w:p w:rsidR="00335000" w:rsidRPr="00335000" w:rsidRDefault="00335000" w:rsidP="008A152A">
            <w:pPr>
              <w:jc w:val="center"/>
              <w:rPr>
                <w:rFonts w:ascii="Times New Roman" w:hAnsi="Times New Roman"/>
                <w:sz w:val="24"/>
                <w:szCs w:val="24"/>
              </w:rPr>
            </w:pPr>
            <w:r w:rsidRPr="00335000">
              <w:rPr>
                <w:rFonts w:ascii="Times New Roman" w:hAnsi="Times New Roman"/>
                <w:sz w:val="24"/>
                <w:szCs w:val="24"/>
              </w:rPr>
              <w:t xml:space="preserve">для </w:t>
            </w:r>
            <w:r w:rsidRPr="00335000">
              <w:rPr>
                <w:rFonts w:ascii="Times New Roman" w:hAnsi="Times New Roman"/>
                <w:sz w:val="24"/>
                <w:szCs w:val="24"/>
                <w:lang w:val="en-US"/>
              </w:rPr>
              <w:t>I</w:t>
            </w:r>
            <w:r w:rsidRPr="00335000">
              <w:rPr>
                <w:rFonts w:ascii="Times New Roman" w:hAnsi="Times New Roman"/>
                <w:sz w:val="24"/>
                <w:szCs w:val="24"/>
              </w:rPr>
              <w:t xml:space="preserve"> команды</w:t>
            </w:r>
          </w:p>
        </w:tc>
        <w:tc>
          <w:tcPr>
            <w:tcW w:w="236" w:type="dxa"/>
            <w:tcBorders>
              <w:left w:val="single" w:sz="4" w:space="0" w:color="auto"/>
              <w:right w:val="single" w:sz="4" w:space="0" w:color="auto"/>
            </w:tcBorders>
          </w:tcPr>
          <w:p w:rsidR="00335000" w:rsidRPr="00335000" w:rsidRDefault="00335000" w:rsidP="008A152A">
            <w:pPr>
              <w:jc w:val="center"/>
              <w:rPr>
                <w:rFonts w:ascii="Times New Roman" w:hAnsi="Times New Roman"/>
                <w:sz w:val="24"/>
                <w:szCs w:val="24"/>
              </w:rPr>
            </w:pPr>
          </w:p>
        </w:tc>
        <w:tc>
          <w:tcPr>
            <w:tcW w:w="1868" w:type="dxa"/>
            <w:tcBorders>
              <w:top w:val="single" w:sz="4" w:space="0" w:color="auto"/>
              <w:left w:val="single" w:sz="4" w:space="0" w:color="auto"/>
              <w:bottom w:val="single" w:sz="4" w:space="0" w:color="auto"/>
              <w:right w:val="single" w:sz="4" w:space="0" w:color="auto"/>
            </w:tcBorders>
          </w:tcPr>
          <w:p w:rsidR="00335000" w:rsidRPr="00335000" w:rsidRDefault="00335000" w:rsidP="008A152A">
            <w:pPr>
              <w:jc w:val="center"/>
              <w:rPr>
                <w:rFonts w:ascii="Times New Roman" w:hAnsi="Times New Roman"/>
                <w:sz w:val="24"/>
                <w:szCs w:val="24"/>
              </w:rPr>
            </w:pPr>
            <w:r w:rsidRPr="00335000">
              <w:rPr>
                <w:rFonts w:ascii="Times New Roman" w:hAnsi="Times New Roman"/>
                <w:sz w:val="24"/>
                <w:szCs w:val="24"/>
              </w:rPr>
              <w:t xml:space="preserve">Карточка </w:t>
            </w:r>
          </w:p>
          <w:p w:rsidR="00335000" w:rsidRPr="00335000" w:rsidRDefault="00335000" w:rsidP="008A152A">
            <w:pPr>
              <w:jc w:val="center"/>
              <w:rPr>
                <w:rFonts w:ascii="Times New Roman" w:hAnsi="Times New Roman"/>
                <w:sz w:val="24"/>
                <w:szCs w:val="24"/>
              </w:rPr>
            </w:pPr>
            <w:r w:rsidRPr="00335000">
              <w:rPr>
                <w:rFonts w:ascii="Times New Roman" w:hAnsi="Times New Roman"/>
                <w:sz w:val="24"/>
                <w:szCs w:val="24"/>
              </w:rPr>
              <w:t xml:space="preserve">для </w:t>
            </w:r>
            <w:r w:rsidRPr="00335000">
              <w:rPr>
                <w:rFonts w:ascii="Times New Roman" w:hAnsi="Times New Roman"/>
                <w:sz w:val="24"/>
                <w:szCs w:val="24"/>
                <w:lang w:val="en-US"/>
              </w:rPr>
              <w:t>II</w:t>
            </w:r>
            <w:r w:rsidRPr="00335000">
              <w:rPr>
                <w:rFonts w:ascii="Times New Roman" w:hAnsi="Times New Roman"/>
                <w:sz w:val="24"/>
                <w:szCs w:val="24"/>
              </w:rPr>
              <w:t xml:space="preserve"> команды</w:t>
            </w:r>
          </w:p>
        </w:tc>
      </w:tr>
      <w:tr w:rsidR="00335000" w:rsidRPr="00335000" w:rsidTr="008A152A">
        <w:trPr>
          <w:trHeight w:val="1603"/>
          <w:jc w:val="center"/>
        </w:trPr>
        <w:tc>
          <w:tcPr>
            <w:tcW w:w="1964" w:type="dxa"/>
            <w:tcBorders>
              <w:top w:val="single" w:sz="4" w:space="0" w:color="auto"/>
              <w:left w:val="single" w:sz="4" w:space="0" w:color="auto"/>
              <w:bottom w:val="single" w:sz="4" w:space="0" w:color="auto"/>
              <w:right w:val="single" w:sz="4" w:space="0" w:color="auto"/>
            </w:tcBorders>
            <w:vAlign w:val="center"/>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Пиленный</w:t>
            </w:r>
          </w:p>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Варёный</w:t>
            </w:r>
          </w:p>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Ученный</w:t>
            </w:r>
          </w:p>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Сушёный</w:t>
            </w:r>
          </w:p>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Точенный</w:t>
            </w:r>
          </w:p>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Названый.</w:t>
            </w:r>
          </w:p>
        </w:tc>
        <w:tc>
          <w:tcPr>
            <w:tcW w:w="236" w:type="dxa"/>
            <w:tcBorders>
              <w:left w:val="single" w:sz="4" w:space="0" w:color="auto"/>
              <w:right w:val="single" w:sz="4" w:space="0" w:color="auto"/>
            </w:tcBorders>
            <w:vAlign w:val="center"/>
          </w:tcPr>
          <w:p w:rsidR="00335000" w:rsidRPr="00335000" w:rsidRDefault="00335000" w:rsidP="008A152A">
            <w:pPr>
              <w:rPr>
                <w:rFonts w:ascii="Times New Roman" w:hAnsi="Times New Roman"/>
                <w:sz w:val="24"/>
                <w:szCs w:val="24"/>
              </w:rPr>
            </w:pPr>
          </w:p>
        </w:tc>
        <w:tc>
          <w:tcPr>
            <w:tcW w:w="1868" w:type="dxa"/>
            <w:tcBorders>
              <w:top w:val="single" w:sz="4" w:space="0" w:color="auto"/>
              <w:left w:val="single" w:sz="4" w:space="0" w:color="auto"/>
              <w:bottom w:val="single" w:sz="4" w:space="0" w:color="auto"/>
              <w:right w:val="single" w:sz="4" w:space="0" w:color="auto"/>
            </w:tcBorders>
            <w:vAlign w:val="center"/>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Пилёный</w:t>
            </w:r>
          </w:p>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Варенный</w:t>
            </w:r>
          </w:p>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Учёный</w:t>
            </w:r>
          </w:p>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Сушенный</w:t>
            </w:r>
          </w:p>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Точёный</w:t>
            </w:r>
          </w:p>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Названный.</w:t>
            </w:r>
          </w:p>
        </w:tc>
      </w:tr>
    </w:tbl>
    <w:p w:rsidR="00335000" w:rsidRPr="00CD6FC6" w:rsidRDefault="00335000" w:rsidP="00335000">
      <w:pPr>
        <w:rPr>
          <w:rFonts w:ascii="Times New Roman" w:hAnsi="Times New Roman"/>
          <w:b/>
          <w:sz w:val="24"/>
          <w:szCs w:val="24"/>
        </w:rPr>
      </w:pPr>
      <w:r w:rsidRPr="00CD6FC6">
        <w:rPr>
          <w:rFonts w:ascii="Times New Roman" w:hAnsi="Times New Roman"/>
          <w:b/>
          <w:sz w:val="24"/>
          <w:szCs w:val="24"/>
        </w:rPr>
        <w:t xml:space="preserve">Задание 2. </w:t>
      </w:r>
    </w:p>
    <w:p w:rsidR="00335000" w:rsidRPr="00335000" w:rsidRDefault="00335000" w:rsidP="00335000">
      <w:pPr>
        <w:rPr>
          <w:rFonts w:ascii="Times New Roman" w:hAnsi="Times New Roman"/>
          <w:sz w:val="24"/>
          <w:szCs w:val="24"/>
        </w:rPr>
      </w:pPr>
      <w:r w:rsidRPr="00335000">
        <w:rPr>
          <w:rFonts w:ascii="Times New Roman" w:hAnsi="Times New Roman"/>
          <w:sz w:val="24"/>
          <w:szCs w:val="24"/>
        </w:rPr>
        <w:t>Какое явление используется автором в стихотворении? Назовите все причастия–существительные.</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183"/>
        <w:gridCol w:w="3184"/>
      </w:tblGrid>
      <w:tr w:rsidR="00335000" w:rsidRPr="00335000" w:rsidTr="008A152A">
        <w:trPr>
          <w:trHeight w:val="541"/>
        </w:trPr>
        <w:tc>
          <w:tcPr>
            <w:tcW w:w="3183" w:type="dxa"/>
          </w:tcPr>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lastRenderedPageBreak/>
              <w:t>Вспомним с нами отст</w:t>
            </w:r>
            <w:r w:rsidRPr="00335000">
              <w:rPr>
                <w:rFonts w:ascii="Times New Roman" w:hAnsi="Times New Roman"/>
                <w:i/>
                <w:sz w:val="24"/>
                <w:szCs w:val="24"/>
              </w:rPr>
              <w:t>у</w:t>
            </w:r>
            <w:r w:rsidRPr="00335000">
              <w:rPr>
                <w:rFonts w:ascii="Times New Roman" w:hAnsi="Times New Roman"/>
                <w:i/>
                <w:sz w:val="24"/>
                <w:szCs w:val="24"/>
              </w:rPr>
              <w:t>павших,</w:t>
            </w:r>
          </w:p>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Воевавших год иль час,</w:t>
            </w:r>
          </w:p>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Павших, без вести пропа</w:t>
            </w:r>
            <w:r w:rsidRPr="00335000">
              <w:rPr>
                <w:rFonts w:ascii="Times New Roman" w:hAnsi="Times New Roman"/>
                <w:i/>
                <w:sz w:val="24"/>
                <w:szCs w:val="24"/>
              </w:rPr>
              <w:t>в</w:t>
            </w:r>
            <w:r w:rsidRPr="00335000">
              <w:rPr>
                <w:rFonts w:ascii="Times New Roman" w:hAnsi="Times New Roman"/>
                <w:i/>
                <w:sz w:val="24"/>
                <w:szCs w:val="24"/>
              </w:rPr>
              <w:t>ших,</w:t>
            </w:r>
          </w:p>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С кем видались мы хоть раз,</w:t>
            </w:r>
          </w:p>
        </w:tc>
        <w:tc>
          <w:tcPr>
            <w:tcW w:w="3184" w:type="dxa"/>
          </w:tcPr>
          <w:p w:rsidR="00335000" w:rsidRPr="00335000" w:rsidRDefault="00335000" w:rsidP="008A152A">
            <w:pPr>
              <w:rPr>
                <w:rFonts w:ascii="Times New Roman" w:hAnsi="Times New Roman"/>
                <w:i/>
                <w:spacing w:val="-2"/>
                <w:sz w:val="24"/>
                <w:szCs w:val="24"/>
              </w:rPr>
            </w:pPr>
            <w:r w:rsidRPr="00335000">
              <w:rPr>
                <w:rFonts w:ascii="Times New Roman" w:hAnsi="Times New Roman"/>
                <w:i/>
                <w:spacing w:val="-2"/>
                <w:sz w:val="24"/>
                <w:szCs w:val="24"/>
              </w:rPr>
              <w:t>Провожавших, вновь встр</w:t>
            </w:r>
            <w:r w:rsidRPr="00335000">
              <w:rPr>
                <w:rFonts w:ascii="Times New Roman" w:hAnsi="Times New Roman"/>
                <w:i/>
                <w:spacing w:val="-2"/>
                <w:sz w:val="24"/>
                <w:szCs w:val="24"/>
              </w:rPr>
              <w:t>е</w:t>
            </w:r>
            <w:r w:rsidRPr="00335000">
              <w:rPr>
                <w:rFonts w:ascii="Times New Roman" w:hAnsi="Times New Roman"/>
                <w:i/>
                <w:spacing w:val="-2"/>
                <w:sz w:val="24"/>
                <w:szCs w:val="24"/>
              </w:rPr>
              <w:t>чавших,</w:t>
            </w:r>
          </w:p>
          <w:p w:rsidR="00335000" w:rsidRPr="00335000" w:rsidRDefault="00335000" w:rsidP="008A152A">
            <w:pPr>
              <w:rPr>
                <w:rFonts w:ascii="Times New Roman" w:hAnsi="Times New Roman"/>
                <w:i/>
                <w:sz w:val="24"/>
                <w:szCs w:val="24"/>
              </w:rPr>
            </w:pPr>
            <w:r w:rsidRPr="00335000">
              <w:rPr>
                <w:rFonts w:ascii="Times New Roman" w:hAnsi="Times New Roman"/>
                <w:i/>
                <w:sz w:val="24"/>
                <w:szCs w:val="24"/>
              </w:rPr>
              <w:t>Нам попить воды подавших,</w:t>
            </w:r>
          </w:p>
          <w:p w:rsidR="00335000" w:rsidRPr="00335000" w:rsidRDefault="00335000" w:rsidP="008A152A">
            <w:pPr>
              <w:ind w:hanging="3"/>
              <w:rPr>
                <w:rFonts w:ascii="Times New Roman" w:hAnsi="Times New Roman"/>
                <w:i/>
                <w:sz w:val="24"/>
                <w:szCs w:val="24"/>
              </w:rPr>
            </w:pPr>
            <w:r w:rsidRPr="00335000">
              <w:rPr>
                <w:rFonts w:ascii="Times New Roman" w:hAnsi="Times New Roman"/>
                <w:i/>
                <w:sz w:val="24"/>
                <w:szCs w:val="24"/>
              </w:rPr>
              <w:t>Помолившихся за нас. (А.Твардовский «Васили</w:t>
            </w:r>
            <w:r w:rsidRPr="00335000">
              <w:rPr>
                <w:rFonts w:ascii="Times New Roman" w:hAnsi="Times New Roman"/>
                <w:i/>
                <w:sz w:val="24"/>
                <w:szCs w:val="24"/>
              </w:rPr>
              <w:t>й</w:t>
            </w:r>
            <w:r w:rsidRPr="00335000">
              <w:rPr>
                <w:rFonts w:ascii="Times New Roman" w:hAnsi="Times New Roman"/>
                <w:i/>
                <w:sz w:val="24"/>
                <w:szCs w:val="24"/>
              </w:rPr>
              <w:t>Тёркин»)</w:t>
            </w:r>
          </w:p>
        </w:tc>
      </w:tr>
    </w:tbl>
    <w:p w:rsidR="00335000" w:rsidRPr="00335000" w:rsidRDefault="00335000" w:rsidP="00335000">
      <w:pPr>
        <w:rPr>
          <w:rFonts w:ascii="Times New Roman" w:hAnsi="Times New Roman"/>
          <w:sz w:val="24"/>
          <w:szCs w:val="24"/>
        </w:rPr>
      </w:pPr>
    </w:p>
    <w:p w:rsidR="00335000" w:rsidRPr="00CD6FC6" w:rsidRDefault="00335000" w:rsidP="00335000">
      <w:pPr>
        <w:rPr>
          <w:rFonts w:ascii="Times New Roman" w:hAnsi="Times New Roman"/>
          <w:b/>
          <w:sz w:val="24"/>
          <w:szCs w:val="24"/>
        </w:rPr>
      </w:pPr>
      <w:r w:rsidRPr="00CD6FC6">
        <w:rPr>
          <w:rFonts w:ascii="Times New Roman" w:hAnsi="Times New Roman"/>
          <w:b/>
          <w:sz w:val="24"/>
          <w:szCs w:val="24"/>
        </w:rPr>
        <w:t>Задание 3</w:t>
      </w:r>
    </w:p>
    <w:p w:rsidR="00335000" w:rsidRPr="00335000" w:rsidRDefault="00335000" w:rsidP="00335000">
      <w:pPr>
        <w:rPr>
          <w:rFonts w:ascii="Times New Roman" w:hAnsi="Times New Roman"/>
          <w:sz w:val="24"/>
          <w:szCs w:val="24"/>
        </w:rPr>
      </w:pPr>
      <w:r w:rsidRPr="00335000">
        <w:rPr>
          <w:rFonts w:ascii="Times New Roman" w:hAnsi="Times New Roman"/>
          <w:sz w:val="24"/>
          <w:szCs w:val="24"/>
        </w:rPr>
        <w:t>Подобрать пословицы, поговорки, загадки, где использовались бы причастия в любой форме. Привести по 5 примеров.</w:t>
      </w:r>
    </w:p>
    <w:p w:rsidR="00335000" w:rsidRPr="00335000" w:rsidRDefault="00335000" w:rsidP="00335000">
      <w:pPr>
        <w:spacing w:after="0" w:line="360" w:lineRule="auto"/>
        <w:rPr>
          <w:rFonts w:ascii="Times New Roman" w:hAnsi="Times New Roman"/>
          <w:b/>
          <w:sz w:val="24"/>
          <w:szCs w:val="24"/>
          <w:shd w:val="clear" w:color="auto" w:fill="FFFFFF"/>
        </w:rPr>
      </w:pPr>
    </w:p>
    <w:p w:rsidR="00335000" w:rsidRPr="00335000" w:rsidRDefault="00335000" w:rsidP="00335000">
      <w:pPr>
        <w:pStyle w:val="a3"/>
        <w:spacing w:line="360" w:lineRule="auto"/>
        <w:ind w:firstLine="709"/>
        <w:jc w:val="both"/>
        <w:rPr>
          <w:rFonts w:ascii="Times New Roman" w:hAnsi="Times New Roman"/>
          <w:b/>
          <w:sz w:val="24"/>
          <w:szCs w:val="24"/>
        </w:rPr>
      </w:pPr>
      <w:r w:rsidRPr="00335000">
        <w:rPr>
          <w:rFonts w:ascii="Times New Roman" w:hAnsi="Times New Roman"/>
          <w:b/>
          <w:sz w:val="24"/>
          <w:szCs w:val="24"/>
        </w:rPr>
        <w:t xml:space="preserve">                                 ПРИЛОЖЕНИЕ 2</w:t>
      </w:r>
    </w:p>
    <w:p w:rsidR="00335000" w:rsidRPr="00335000" w:rsidRDefault="00335000" w:rsidP="00335000">
      <w:pPr>
        <w:spacing w:after="0" w:line="360" w:lineRule="auto"/>
        <w:rPr>
          <w:rFonts w:ascii="Times New Roman" w:hAnsi="Times New Roman"/>
          <w:b/>
          <w:sz w:val="24"/>
          <w:szCs w:val="24"/>
          <w:shd w:val="clear" w:color="auto" w:fill="FFFFFF"/>
        </w:rPr>
      </w:pPr>
    </w:p>
    <w:p w:rsidR="00335000" w:rsidRPr="00335000" w:rsidRDefault="00335000" w:rsidP="00335000">
      <w:pPr>
        <w:spacing w:after="0" w:line="360" w:lineRule="auto"/>
        <w:jc w:val="center"/>
        <w:rPr>
          <w:rFonts w:ascii="Times New Roman" w:hAnsi="Times New Roman"/>
          <w:b/>
          <w:sz w:val="24"/>
          <w:szCs w:val="24"/>
          <w:shd w:val="clear" w:color="auto" w:fill="FFFFFF"/>
        </w:rPr>
      </w:pPr>
      <w:r w:rsidRPr="00335000">
        <w:rPr>
          <w:rFonts w:ascii="Times New Roman" w:hAnsi="Times New Roman"/>
          <w:b/>
          <w:sz w:val="24"/>
          <w:szCs w:val="24"/>
          <w:shd w:val="clear" w:color="auto" w:fill="FFFFFF"/>
        </w:rPr>
        <w:t xml:space="preserve">Анкета «Уровень познавательной мотивации </w:t>
      </w:r>
    </w:p>
    <w:p w:rsidR="00335000" w:rsidRPr="00335000" w:rsidRDefault="00335000" w:rsidP="00335000">
      <w:pPr>
        <w:spacing w:after="0" w:line="360" w:lineRule="auto"/>
        <w:jc w:val="center"/>
        <w:rPr>
          <w:rFonts w:ascii="Times New Roman" w:hAnsi="Times New Roman"/>
          <w:b/>
          <w:sz w:val="24"/>
          <w:szCs w:val="24"/>
          <w:shd w:val="clear" w:color="auto" w:fill="FFFFFF"/>
        </w:rPr>
      </w:pPr>
      <w:r w:rsidRPr="00335000">
        <w:rPr>
          <w:rFonts w:ascii="Times New Roman" w:hAnsi="Times New Roman"/>
          <w:b/>
          <w:sz w:val="24"/>
          <w:szCs w:val="24"/>
          <w:shd w:val="clear" w:color="auto" w:fill="FFFFFF"/>
        </w:rPr>
        <w:t>при изучении русского языка»</w:t>
      </w:r>
    </w:p>
    <w:p w:rsidR="00335000" w:rsidRPr="00335000" w:rsidRDefault="00335000" w:rsidP="00335000">
      <w:pPr>
        <w:spacing w:after="0" w:line="360" w:lineRule="auto"/>
        <w:rPr>
          <w:rFonts w:ascii="Times New Roman" w:hAnsi="Times New Roman"/>
          <w:sz w:val="24"/>
          <w:szCs w:val="24"/>
          <w:shd w:val="clear" w:color="auto" w:fill="FFFFFF"/>
        </w:rPr>
      </w:pPr>
      <w:r w:rsidRPr="00335000">
        <w:rPr>
          <w:rFonts w:ascii="Times New Roman" w:hAnsi="Times New Roman"/>
          <w:sz w:val="24"/>
          <w:szCs w:val="24"/>
          <w:shd w:val="clear" w:color="auto" w:fill="FFFFFF"/>
        </w:rPr>
        <w:t xml:space="preserve">1.На уроки русского языка хожу с интересом. </w:t>
      </w:r>
    </w:p>
    <w:p w:rsidR="00335000" w:rsidRPr="00335000" w:rsidRDefault="00335000" w:rsidP="00335000">
      <w:pPr>
        <w:spacing w:after="0" w:line="360" w:lineRule="auto"/>
        <w:rPr>
          <w:rFonts w:ascii="Times New Roman" w:hAnsi="Times New Roman"/>
          <w:sz w:val="24"/>
          <w:szCs w:val="24"/>
          <w:shd w:val="clear" w:color="auto" w:fill="FFFFFF"/>
        </w:rPr>
      </w:pPr>
      <w:r w:rsidRPr="00335000">
        <w:rPr>
          <w:rFonts w:ascii="Times New Roman" w:hAnsi="Times New Roman"/>
          <w:sz w:val="24"/>
          <w:szCs w:val="24"/>
          <w:shd w:val="clear" w:color="auto" w:fill="FFFFFF"/>
        </w:rPr>
        <w:t xml:space="preserve">2. Мне нравится отвечать на вопросы по теме. </w:t>
      </w:r>
    </w:p>
    <w:p w:rsidR="00335000" w:rsidRPr="00335000" w:rsidRDefault="00335000" w:rsidP="00335000">
      <w:pPr>
        <w:spacing w:after="0" w:line="360" w:lineRule="auto"/>
        <w:rPr>
          <w:rFonts w:ascii="Times New Roman" w:hAnsi="Times New Roman"/>
          <w:sz w:val="24"/>
          <w:szCs w:val="24"/>
          <w:shd w:val="clear" w:color="auto" w:fill="FFFFFF"/>
        </w:rPr>
      </w:pPr>
      <w:r w:rsidRPr="00335000">
        <w:rPr>
          <w:rFonts w:ascii="Times New Roman" w:hAnsi="Times New Roman"/>
          <w:sz w:val="24"/>
          <w:szCs w:val="24"/>
          <w:shd w:val="clear" w:color="auto" w:fill="FFFFFF"/>
        </w:rPr>
        <w:t>3. Домашние задания выполняю с интересом.</w:t>
      </w:r>
    </w:p>
    <w:p w:rsidR="00335000" w:rsidRPr="00335000" w:rsidRDefault="00335000" w:rsidP="00335000">
      <w:pPr>
        <w:spacing w:after="0" w:line="360" w:lineRule="auto"/>
        <w:rPr>
          <w:rFonts w:ascii="Times New Roman" w:hAnsi="Times New Roman"/>
          <w:sz w:val="24"/>
          <w:szCs w:val="24"/>
          <w:shd w:val="clear" w:color="auto" w:fill="FFFFFF"/>
        </w:rPr>
      </w:pPr>
      <w:r w:rsidRPr="00335000">
        <w:rPr>
          <w:rFonts w:ascii="Times New Roman" w:hAnsi="Times New Roman"/>
          <w:sz w:val="24"/>
          <w:szCs w:val="24"/>
          <w:shd w:val="clear" w:color="auto" w:fill="FFFFFF"/>
        </w:rPr>
        <w:t xml:space="preserve"> 4. Мне нравится обсуждать проблемы на уроках русского языка.</w:t>
      </w:r>
    </w:p>
    <w:p w:rsidR="00335000" w:rsidRPr="00335000" w:rsidRDefault="00335000" w:rsidP="00335000">
      <w:pPr>
        <w:spacing w:after="0" w:line="360" w:lineRule="auto"/>
        <w:rPr>
          <w:rFonts w:ascii="Times New Roman" w:hAnsi="Times New Roman"/>
          <w:sz w:val="24"/>
          <w:szCs w:val="24"/>
          <w:shd w:val="clear" w:color="auto" w:fill="FFFFFF"/>
        </w:rPr>
      </w:pPr>
      <w:r w:rsidRPr="00335000">
        <w:rPr>
          <w:rFonts w:ascii="Times New Roman" w:hAnsi="Times New Roman"/>
          <w:sz w:val="24"/>
          <w:szCs w:val="24"/>
          <w:shd w:val="clear" w:color="auto" w:fill="FFFFFF"/>
        </w:rPr>
        <w:t xml:space="preserve"> 5. Узнаю много нового на уроке русского языка. </w:t>
      </w:r>
    </w:p>
    <w:p w:rsidR="00335000" w:rsidRPr="00335000" w:rsidRDefault="00335000" w:rsidP="00335000">
      <w:pPr>
        <w:spacing w:after="0" w:line="360" w:lineRule="auto"/>
        <w:rPr>
          <w:rFonts w:ascii="Times New Roman" w:hAnsi="Times New Roman"/>
          <w:sz w:val="24"/>
          <w:szCs w:val="24"/>
          <w:shd w:val="clear" w:color="auto" w:fill="FFFFFF"/>
        </w:rPr>
      </w:pPr>
      <w:r w:rsidRPr="00335000">
        <w:rPr>
          <w:rFonts w:ascii="Times New Roman" w:hAnsi="Times New Roman"/>
          <w:sz w:val="24"/>
          <w:szCs w:val="24"/>
          <w:shd w:val="clear" w:color="auto" w:fill="FFFFFF"/>
        </w:rPr>
        <w:t xml:space="preserve">6. Выполнять проекты для меня интересно. </w:t>
      </w:r>
    </w:p>
    <w:p w:rsidR="00335000" w:rsidRPr="00335000" w:rsidRDefault="00335000" w:rsidP="00335000">
      <w:pPr>
        <w:spacing w:after="0" w:line="360" w:lineRule="auto"/>
        <w:rPr>
          <w:rFonts w:ascii="Times New Roman" w:hAnsi="Times New Roman"/>
          <w:sz w:val="24"/>
          <w:szCs w:val="24"/>
          <w:shd w:val="clear" w:color="auto" w:fill="FFFFFF"/>
        </w:rPr>
      </w:pPr>
      <w:r w:rsidRPr="00335000">
        <w:rPr>
          <w:rFonts w:ascii="Times New Roman" w:hAnsi="Times New Roman"/>
          <w:sz w:val="24"/>
          <w:szCs w:val="24"/>
          <w:shd w:val="clear" w:color="auto" w:fill="FFFFFF"/>
        </w:rPr>
        <w:t xml:space="preserve">7. На уроках русского языка чувствую уверенность в своих знаниях. </w:t>
      </w:r>
    </w:p>
    <w:p w:rsidR="00335000" w:rsidRPr="00335000" w:rsidRDefault="00335000" w:rsidP="00335000">
      <w:pPr>
        <w:spacing w:after="0" w:line="360" w:lineRule="auto"/>
        <w:rPr>
          <w:rFonts w:ascii="Times New Roman" w:hAnsi="Times New Roman"/>
          <w:sz w:val="24"/>
          <w:szCs w:val="24"/>
          <w:shd w:val="clear" w:color="auto" w:fill="FFFFFF"/>
        </w:rPr>
      </w:pPr>
      <w:r w:rsidRPr="00335000">
        <w:rPr>
          <w:rFonts w:ascii="Times New Roman" w:hAnsi="Times New Roman"/>
          <w:sz w:val="24"/>
          <w:szCs w:val="24"/>
          <w:shd w:val="clear" w:color="auto" w:fill="FFFFFF"/>
        </w:rPr>
        <w:t xml:space="preserve">8. Знание русского языка важно для моей будущей профессии. </w:t>
      </w:r>
    </w:p>
    <w:p w:rsidR="00335000" w:rsidRPr="00335000" w:rsidRDefault="00335000" w:rsidP="00335000">
      <w:pPr>
        <w:spacing w:after="0" w:line="360" w:lineRule="auto"/>
        <w:rPr>
          <w:rFonts w:ascii="Times New Roman" w:hAnsi="Times New Roman"/>
          <w:sz w:val="24"/>
          <w:szCs w:val="24"/>
        </w:rPr>
      </w:pPr>
      <w:r w:rsidRPr="00335000">
        <w:rPr>
          <w:rFonts w:ascii="Times New Roman" w:hAnsi="Times New Roman"/>
          <w:sz w:val="24"/>
          <w:szCs w:val="24"/>
          <w:shd w:val="clear" w:color="auto" w:fill="FFFFFF"/>
        </w:rPr>
        <w:t>Уровни: (положительные ответы) 1-3 – низкий,  1-5  – средний,  1-8- высокий</w:t>
      </w:r>
      <w:r w:rsidRPr="00335000">
        <w:rPr>
          <w:rStyle w:val="apple-converted-space"/>
          <w:rFonts w:ascii="Times New Roman" w:hAnsi="Times New Roman"/>
          <w:sz w:val="24"/>
          <w:szCs w:val="24"/>
          <w:shd w:val="clear" w:color="auto" w:fill="FFFFFF"/>
        </w:rPr>
        <w:t> </w:t>
      </w:r>
    </w:p>
    <w:p w:rsidR="00CB4C26" w:rsidRPr="00335000" w:rsidRDefault="00CB4C26" w:rsidP="00335000">
      <w:pPr>
        <w:spacing w:after="0" w:line="360" w:lineRule="auto"/>
        <w:ind w:firstLine="709"/>
        <w:jc w:val="both"/>
        <w:rPr>
          <w:rFonts w:ascii="Times New Roman" w:hAnsi="Times New Roman"/>
          <w:b/>
          <w:sz w:val="24"/>
          <w:szCs w:val="24"/>
        </w:rPr>
      </w:pPr>
    </w:p>
    <w:sectPr w:rsidR="00CB4C26" w:rsidRPr="00335000" w:rsidSect="00F514E6">
      <w:footerReference w:type="default" r:id="rId30"/>
      <w:pgSz w:w="11906" w:h="16838"/>
      <w:pgMar w:top="993" w:right="850" w:bottom="851" w:left="1418" w:header="708" w:footer="70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20E9" w:rsidRDefault="000420E9" w:rsidP="00844207">
      <w:pPr>
        <w:spacing w:after="0" w:line="240" w:lineRule="auto"/>
      </w:pPr>
      <w:r>
        <w:separator/>
      </w:r>
    </w:p>
  </w:endnote>
  <w:endnote w:type="continuationSeparator" w:id="1">
    <w:p w:rsidR="000420E9" w:rsidRDefault="000420E9" w:rsidP="008442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iberation Serif">
    <w:altName w:val="Arial Unicode MS"/>
    <w:charset w:val="80"/>
    <w:family w:val="roman"/>
    <w:pitch w:val="variable"/>
    <w:sig w:usb0="00000000" w:usb1="00000000" w:usb2="00000000" w:usb3="00000000" w:csb0="00000000" w:csb1="00000000"/>
  </w:font>
  <w:font w:name="DejaVu Sans">
    <w:altName w:val="Times New Roman"/>
    <w:charset w:val="00"/>
    <w:family w:val="auto"/>
    <w:pitch w:val="variable"/>
    <w:sig w:usb0="00000000" w:usb1="00000000" w:usb2="00000000" w:usb3="00000000" w:csb0="00000000" w:csb1="00000000"/>
  </w:font>
  <w:font w:name="Lohit Hindi">
    <w:altName w:val="Arial Unicode MS"/>
    <w:charset w:val="8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64886"/>
    </w:sdtPr>
    <w:sdtContent>
      <w:p w:rsidR="005062EA" w:rsidRDefault="00EE6AE9">
        <w:pPr>
          <w:pStyle w:val="ae"/>
          <w:jc w:val="right"/>
        </w:pPr>
        <w:fldSimple w:instr=" PAGE   \* MERGEFORMAT ">
          <w:r w:rsidR="001D466A">
            <w:rPr>
              <w:noProof/>
            </w:rPr>
            <w:t>1</w:t>
          </w:r>
        </w:fldSimple>
      </w:p>
    </w:sdtContent>
  </w:sdt>
  <w:p w:rsidR="005062EA" w:rsidRDefault="005062EA">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20E9" w:rsidRDefault="000420E9" w:rsidP="00844207">
      <w:pPr>
        <w:spacing w:after="0" w:line="240" w:lineRule="auto"/>
      </w:pPr>
      <w:r>
        <w:separator/>
      </w:r>
    </w:p>
  </w:footnote>
  <w:footnote w:type="continuationSeparator" w:id="1">
    <w:p w:rsidR="000420E9" w:rsidRDefault="000420E9" w:rsidP="008442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cs="Times New Roman"/>
      </w:rPr>
    </w:lvl>
  </w:abstractNum>
  <w:abstractNum w:abstractNumId="1">
    <w:nsid w:val="00000002"/>
    <w:multiLevelType w:val="singleLevel"/>
    <w:tmpl w:val="00000002"/>
    <w:name w:val="WW8Num2"/>
    <w:lvl w:ilvl="0">
      <w:start w:val="1"/>
      <w:numFmt w:val="decimal"/>
      <w:suff w:val="nothing"/>
      <w:lvlText w:val="%1."/>
      <w:lvlJc w:val="left"/>
      <w:pPr>
        <w:tabs>
          <w:tab w:val="num" w:pos="0"/>
        </w:tabs>
        <w:ind w:left="0" w:firstLine="0"/>
      </w:pPr>
      <w:rPr>
        <w:b w:val="0"/>
      </w:rPr>
    </w:lvl>
  </w:abstractNum>
  <w:abstractNum w:abstractNumId="2">
    <w:nsid w:val="00000004"/>
    <w:multiLevelType w:val="singleLevel"/>
    <w:tmpl w:val="00000004"/>
    <w:name w:val="WW8Num12"/>
    <w:lvl w:ilvl="0">
      <w:start w:val="1"/>
      <w:numFmt w:val="bullet"/>
      <w:lvlText w:val=""/>
      <w:lvlJc w:val="left"/>
      <w:pPr>
        <w:ind w:left="720" w:hanging="360"/>
      </w:pPr>
      <w:rPr>
        <w:rFonts w:ascii="Symbol" w:hAnsi="Symbol"/>
      </w:rPr>
    </w:lvl>
  </w:abstractNum>
  <w:abstractNum w:abstractNumId="3">
    <w:nsid w:val="00000006"/>
    <w:multiLevelType w:val="singleLevel"/>
    <w:tmpl w:val="00000006"/>
    <w:name w:val="WW8Num9"/>
    <w:lvl w:ilvl="0">
      <w:start w:val="1"/>
      <w:numFmt w:val="bullet"/>
      <w:lvlText w:val=""/>
      <w:lvlJc w:val="left"/>
      <w:pPr>
        <w:ind w:left="720" w:hanging="360"/>
      </w:pPr>
      <w:rPr>
        <w:rFonts w:ascii="Symbol" w:hAnsi="Symbol"/>
      </w:rPr>
    </w:lvl>
  </w:abstractNum>
  <w:abstractNum w:abstractNumId="4">
    <w:nsid w:val="036035A3"/>
    <w:multiLevelType w:val="hybridMultilevel"/>
    <w:tmpl w:val="75FE31D2"/>
    <w:lvl w:ilvl="0" w:tplc="F5A8BA0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0B130BD7"/>
    <w:multiLevelType w:val="hybridMultilevel"/>
    <w:tmpl w:val="E06414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A80050"/>
    <w:multiLevelType w:val="multilevel"/>
    <w:tmpl w:val="68504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F62074"/>
    <w:multiLevelType w:val="multilevel"/>
    <w:tmpl w:val="79BA7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9E06E6"/>
    <w:multiLevelType w:val="multilevel"/>
    <w:tmpl w:val="94249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2333EFB"/>
    <w:multiLevelType w:val="multilevel"/>
    <w:tmpl w:val="AEC07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ED150A"/>
    <w:multiLevelType w:val="hybridMultilevel"/>
    <w:tmpl w:val="F87C5294"/>
    <w:lvl w:ilvl="0" w:tplc="F7B2E800">
      <w:start w:val="1"/>
      <w:numFmt w:val="upperRoman"/>
      <w:lvlText w:val="%1."/>
      <w:lvlJc w:val="left"/>
      <w:pPr>
        <w:ind w:left="1429" w:hanging="7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B7A1E95"/>
    <w:multiLevelType w:val="multilevel"/>
    <w:tmpl w:val="DC4AB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DD87778"/>
    <w:multiLevelType w:val="hybridMultilevel"/>
    <w:tmpl w:val="6FF2F6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3829F2"/>
    <w:multiLevelType w:val="multilevel"/>
    <w:tmpl w:val="AE709270"/>
    <w:lvl w:ilvl="0">
      <w:start w:val="9"/>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3477255"/>
    <w:multiLevelType w:val="hybridMultilevel"/>
    <w:tmpl w:val="F5767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36A1782"/>
    <w:multiLevelType w:val="multilevel"/>
    <w:tmpl w:val="1E68D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8EF7A9A"/>
    <w:multiLevelType w:val="multilevel"/>
    <w:tmpl w:val="4C6E6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D52D0B"/>
    <w:multiLevelType w:val="multilevel"/>
    <w:tmpl w:val="8AD23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0C44EA3"/>
    <w:multiLevelType w:val="multilevel"/>
    <w:tmpl w:val="FC5E3C9C"/>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2D2392F"/>
    <w:multiLevelType w:val="multilevel"/>
    <w:tmpl w:val="07E8B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2FC0033"/>
    <w:multiLevelType w:val="multilevel"/>
    <w:tmpl w:val="A372DB30"/>
    <w:lvl w:ilvl="0">
      <w:start w:val="2"/>
      <w:numFmt w:val="decimal"/>
      <w:lvlText w:val="%1."/>
      <w:lvlJc w:val="left"/>
      <w:pPr>
        <w:tabs>
          <w:tab w:val="num" w:pos="927"/>
        </w:tabs>
        <w:ind w:left="927" w:hanging="360"/>
      </w:pPr>
    </w:lvl>
    <w:lvl w:ilvl="1" w:tentative="1">
      <w:start w:val="1"/>
      <w:numFmt w:val="decimal"/>
      <w:lvlText w:val="%2."/>
      <w:lvlJc w:val="left"/>
      <w:pPr>
        <w:tabs>
          <w:tab w:val="num" w:pos="1647"/>
        </w:tabs>
        <w:ind w:left="1647" w:hanging="360"/>
      </w:pPr>
    </w:lvl>
    <w:lvl w:ilvl="2" w:tentative="1">
      <w:start w:val="1"/>
      <w:numFmt w:val="decimal"/>
      <w:lvlText w:val="%3."/>
      <w:lvlJc w:val="left"/>
      <w:pPr>
        <w:tabs>
          <w:tab w:val="num" w:pos="2367"/>
        </w:tabs>
        <w:ind w:left="2367" w:hanging="360"/>
      </w:pPr>
    </w:lvl>
    <w:lvl w:ilvl="3" w:tentative="1">
      <w:start w:val="1"/>
      <w:numFmt w:val="decimal"/>
      <w:lvlText w:val="%4."/>
      <w:lvlJc w:val="left"/>
      <w:pPr>
        <w:tabs>
          <w:tab w:val="num" w:pos="3087"/>
        </w:tabs>
        <w:ind w:left="3087" w:hanging="360"/>
      </w:pPr>
    </w:lvl>
    <w:lvl w:ilvl="4" w:tentative="1">
      <w:start w:val="1"/>
      <w:numFmt w:val="decimal"/>
      <w:lvlText w:val="%5."/>
      <w:lvlJc w:val="left"/>
      <w:pPr>
        <w:tabs>
          <w:tab w:val="num" w:pos="3807"/>
        </w:tabs>
        <w:ind w:left="3807" w:hanging="360"/>
      </w:pPr>
    </w:lvl>
    <w:lvl w:ilvl="5" w:tentative="1">
      <w:start w:val="1"/>
      <w:numFmt w:val="decimal"/>
      <w:lvlText w:val="%6."/>
      <w:lvlJc w:val="left"/>
      <w:pPr>
        <w:tabs>
          <w:tab w:val="num" w:pos="4527"/>
        </w:tabs>
        <w:ind w:left="4527" w:hanging="360"/>
      </w:pPr>
    </w:lvl>
    <w:lvl w:ilvl="6" w:tentative="1">
      <w:start w:val="1"/>
      <w:numFmt w:val="decimal"/>
      <w:lvlText w:val="%7."/>
      <w:lvlJc w:val="left"/>
      <w:pPr>
        <w:tabs>
          <w:tab w:val="num" w:pos="5247"/>
        </w:tabs>
        <w:ind w:left="5247" w:hanging="360"/>
      </w:pPr>
    </w:lvl>
    <w:lvl w:ilvl="7" w:tentative="1">
      <w:start w:val="1"/>
      <w:numFmt w:val="decimal"/>
      <w:lvlText w:val="%8."/>
      <w:lvlJc w:val="left"/>
      <w:pPr>
        <w:tabs>
          <w:tab w:val="num" w:pos="5967"/>
        </w:tabs>
        <w:ind w:left="5967" w:hanging="360"/>
      </w:pPr>
    </w:lvl>
    <w:lvl w:ilvl="8" w:tentative="1">
      <w:start w:val="1"/>
      <w:numFmt w:val="decimal"/>
      <w:lvlText w:val="%9."/>
      <w:lvlJc w:val="left"/>
      <w:pPr>
        <w:tabs>
          <w:tab w:val="num" w:pos="6687"/>
        </w:tabs>
        <w:ind w:left="6687" w:hanging="360"/>
      </w:pPr>
    </w:lvl>
  </w:abstractNum>
  <w:abstractNum w:abstractNumId="21">
    <w:nsid w:val="4BC75171"/>
    <w:multiLevelType w:val="multilevel"/>
    <w:tmpl w:val="69507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FF35817"/>
    <w:multiLevelType w:val="hybridMultilevel"/>
    <w:tmpl w:val="FDD09C50"/>
    <w:lvl w:ilvl="0" w:tplc="520E7186">
      <w:start w:val="1"/>
      <w:numFmt w:val="bullet"/>
      <w:lvlText w:val=""/>
      <w:lvlJc w:val="left"/>
      <w:pPr>
        <w:tabs>
          <w:tab w:val="num" w:pos="720"/>
        </w:tabs>
        <w:ind w:left="720" w:hanging="360"/>
      </w:pPr>
      <w:rPr>
        <w:rFonts w:ascii="Wingdings" w:hAnsi="Wingdings" w:hint="default"/>
      </w:rPr>
    </w:lvl>
    <w:lvl w:ilvl="1" w:tplc="AF1EB6C8" w:tentative="1">
      <w:start w:val="1"/>
      <w:numFmt w:val="bullet"/>
      <w:lvlText w:val=""/>
      <w:lvlJc w:val="left"/>
      <w:pPr>
        <w:tabs>
          <w:tab w:val="num" w:pos="1440"/>
        </w:tabs>
        <w:ind w:left="1440" w:hanging="360"/>
      </w:pPr>
      <w:rPr>
        <w:rFonts w:ascii="Wingdings" w:hAnsi="Wingdings" w:hint="default"/>
      </w:rPr>
    </w:lvl>
    <w:lvl w:ilvl="2" w:tplc="971A2C64" w:tentative="1">
      <w:start w:val="1"/>
      <w:numFmt w:val="bullet"/>
      <w:lvlText w:val=""/>
      <w:lvlJc w:val="left"/>
      <w:pPr>
        <w:tabs>
          <w:tab w:val="num" w:pos="2160"/>
        </w:tabs>
        <w:ind w:left="2160" w:hanging="360"/>
      </w:pPr>
      <w:rPr>
        <w:rFonts w:ascii="Wingdings" w:hAnsi="Wingdings" w:hint="default"/>
      </w:rPr>
    </w:lvl>
    <w:lvl w:ilvl="3" w:tplc="47C2423E" w:tentative="1">
      <w:start w:val="1"/>
      <w:numFmt w:val="bullet"/>
      <w:lvlText w:val=""/>
      <w:lvlJc w:val="left"/>
      <w:pPr>
        <w:tabs>
          <w:tab w:val="num" w:pos="2880"/>
        </w:tabs>
        <w:ind w:left="2880" w:hanging="360"/>
      </w:pPr>
      <w:rPr>
        <w:rFonts w:ascii="Wingdings" w:hAnsi="Wingdings" w:hint="default"/>
      </w:rPr>
    </w:lvl>
    <w:lvl w:ilvl="4" w:tplc="D1CAC13C" w:tentative="1">
      <w:start w:val="1"/>
      <w:numFmt w:val="bullet"/>
      <w:lvlText w:val=""/>
      <w:lvlJc w:val="left"/>
      <w:pPr>
        <w:tabs>
          <w:tab w:val="num" w:pos="3600"/>
        </w:tabs>
        <w:ind w:left="3600" w:hanging="360"/>
      </w:pPr>
      <w:rPr>
        <w:rFonts w:ascii="Wingdings" w:hAnsi="Wingdings" w:hint="default"/>
      </w:rPr>
    </w:lvl>
    <w:lvl w:ilvl="5" w:tplc="D248988A" w:tentative="1">
      <w:start w:val="1"/>
      <w:numFmt w:val="bullet"/>
      <w:lvlText w:val=""/>
      <w:lvlJc w:val="left"/>
      <w:pPr>
        <w:tabs>
          <w:tab w:val="num" w:pos="4320"/>
        </w:tabs>
        <w:ind w:left="4320" w:hanging="360"/>
      </w:pPr>
      <w:rPr>
        <w:rFonts w:ascii="Wingdings" w:hAnsi="Wingdings" w:hint="default"/>
      </w:rPr>
    </w:lvl>
    <w:lvl w:ilvl="6" w:tplc="872061E4" w:tentative="1">
      <w:start w:val="1"/>
      <w:numFmt w:val="bullet"/>
      <w:lvlText w:val=""/>
      <w:lvlJc w:val="left"/>
      <w:pPr>
        <w:tabs>
          <w:tab w:val="num" w:pos="5040"/>
        </w:tabs>
        <w:ind w:left="5040" w:hanging="360"/>
      </w:pPr>
      <w:rPr>
        <w:rFonts w:ascii="Wingdings" w:hAnsi="Wingdings" w:hint="default"/>
      </w:rPr>
    </w:lvl>
    <w:lvl w:ilvl="7" w:tplc="F48A0BC4" w:tentative="1">
      <w:start w:val="1"/>
      <w:numFmt w:val="bullet"/>
      <w:lvlText w:val=""/>
      <w:lvlJc w:val="left"/>
      <w:pPr>
        <w:tabs>
          <w:tab w:val="num" w:pos="5760"/>
        </w:tabs>
        <w:ind w:left="5760" w:hanging="360"/>
      </w:pPr>
      <w:rPr>
        <w:rFonts w:ascii="Wingdings" w:hAnsi="Wingdings" w:hint="default"/>
      </w:rPr>
    </w:lvl>
    <w:lvl w:ilvl="8" w:tplc="BC2EEBCE" w:tentative="1">
      <w:start w:val="1"/>
      <w:numFmt w:val="bullet"/>
      <w:lvlText w:val=""/>
      <w:lvlJc w:val="left"/>
      <w:pPr>
        <w:tabs>
          <w:tab w:val="num" w:pos="6480"/>
        </w:tabs>
        <w:ind w:left="6480" w:hanging="360"/>
      </w:pPr>
      <w:rPr>
        <w:rFonts w:ascii="Wingdings" w:hAnsi="Wingdings" w:hint="default"/>
      </w:rPr>
    </w:lvl>
  </w:abstractNum>
  <w:abstractNum w:abstractNumId="23">
    <w:nsid w:val="588A7A19"/>
    <w:multiLevelType w:val="multilevel"/>
    <w:tmpl w:val="E4E0E432"/>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60992A02"/>
    <w:multiLevelType w:val="multilevel"/>
    <w:tmpl w:val="7C0A3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11F3FC1"/>
    <w:multiLevelType w:val="multilevel"/>
    <w:tmpl w:val="197AC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A575674"/>
    <w:multiLevelType w:val="multilevel"/>
    <w:tmpl w:val="E7986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0652FDA"/>
    <w:multiLevelType w:val="multilevel"/>
    <w:tmpl w:val="F7643F66"/>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7414064C"/>
    <w:multiLevelType w:val="multilevel"/>
    <w:tmpl w:val="6A1C4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81D514C"/>
    <w:multiLevelType w:val="multilevel"/>
    <w:tmpl w:val="23DE6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C800353"/>
    <w:multiLevelType w:val="hybridMultilevel"/>
    <w:tmpl w:val="5BD2E3A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12"/>
  </w:num>
  <w:num w:numId="4">
    <w:abstractNumId w:val="30"/>
  </w:num>
  <w:num w:numId="5">
    <w:abstractNumId w:val="25"/>
  </w:num>
  <w:num w:numId="6">
    <w:abstractNumId w:val="20"/>
  </w:num>
  <w:num w:numId="7">
    <w:abstractNumId w:val="1"/>
  </w:num>
  <w:num w:numId="8">
    <w:abstractNumId w:val="6"/>
  </w:num>
  <w:num w:numId="9">
    <w:abstractNumId w:val="17"/>
  </w:num>
  <w:num w:numId="10">
    <w:abstractNumId w:val="8"/>
  </w:num>
  <w:num w:numId="11">
    <w:abstractNumId w:val="28"/>
  </w:num>
  <w:num w:numId="12">
    <w:abstractNumId w:val="21"/>
  </w:num>
  <w:num w:numId="13">
    <w:abstractNumId w:val="9"/>
  </w:num>
  <w:num w:numId="14">
    <w:abstractNumId w:val="11"/>
  </w:num>
  <w:num w:numId="15">
    <w:abstractNumId w:val="16"/>
  </w:num>
  <w:num w:numId="16">
    <w:abstractNumId w:val="29"/>
  </w:num>
  <w:num w:numId="17">
    <w:abstractNumId w:val="26"/>
  </w:num>
  <w:num w:numId="18">
    <w:abstractNumId w:val="15"/>
  </w:num>
  <w:num w:numId="19">
    <w:abstractNumId w:val="19"/>
  </w:num>
  <w:num w:numId="20">
    <w:abstractNumId w:val="24"/>
  </w:num>
  <w:num w:numId="21">
    <w:abstractNumId w:val="5"/>
  </w:num>
  <w:num w:numId="22">
    <w:abstractNumId w:val="7"/>
  </w:num>
  <w:num w:numId="23">
    <w:abstractNumId w:val="13"/>
  </w:num>
  <w:num w:numId="24">
    <w:abstractNumId w:val="27"/>
  </w:num>
  <w:num w:numId="25">
    <w:abstractNumId w:val="4"/>
  </w:num>
  <w:num w:numId="26">
    <w:abstractNumId w:val="23"/>
  </w:num>
  <w:num w:numId="27">
    <w:abstractNumId w:val="14"/>
  </w:num>
  <w:num w:numId="28">
    <w:abstractNumId w:val="10"/>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autoHyphenation/>
  <w:drawingGridHorizontalSpacing w:val="110"/>
  <w:displayHorizontalDrawingGridEvery w:val="2"/>
  <w:characterSpacingControl w:val="doNotCompress"/>
  <w:hdrShapeDefaults>
    <o:shapedefaults v:ext="edit" spidmax="14338">
      <o:colormru v:ext="edit" colors="#ff6,blue"/>
    </o:shapedefaults>
  </w:hdrShapeDefaults>
  <w:footnotePr>
    <w:footnote w:id="0"/>
    <w:footnote w:id="1"/>
  </w:footnotePr>
  <w:endnotePr>
    <w:endnote w:id="0"/>
    <w:endnote w:id="1"/>
  </w:endnotePr>
  <w:compat/>
  <w:rsids>
    <w:rsidRoot w:val="0010086D"/>
    <w:rsid w:val="00001507"/>
    <w:rsid w:val="000017DC"/>
    <w:rsid w:val="0000562B"/>
    <w:rsid w:val="0000623A"/>
    <w:rsid w:val="000077A2"/>
    <w:rsid w:val="00007B03"/>
    <w:rsid w:val="00007C2D"/>
    <w:rsid w:val="0001091A"/>
    <w:rsid w:val="00011620"/>
    <w:rsid w:val="000125E3"/>
    <w:rsid w:val="00012A4D"/>
    <w:rsid w:val="00012C11"/>
    <w:rsid w:val="00013074"/>
    <w:rsid w:val="00013145"/>
    <w:rsid w:val="00014BC6"/>
    <w:rsid w:val="0001635E"/>
    <w:rsid w:val="000165E6"/>
    <w:rsid w:val="00017768"/>
    <w:rsid w:val="0002131A"/>
    <w:rsid w:val="00023A46"/>
    <w:rsid w:val="00025A8F"/>
    <w:rsid w:val="00026360"/>
    <w:rsid w:val="0002779A"/>
    <w:rsid w:val="000316BA"/>
    <w:rsid w:val="000357F8"/>
    <w:rsid w:val="00037D29"/>
    <w:rsid w:val="00040731"/>
    <w:rsid w:val="000420E9"/>
    <w:rsid w:val="00042680"/>
    <w:rsid w:val="0004484A"/>
    <w:rsid w:val="00044BD2"/>
    <w:rsid w:val="00050747"/>
    <w:rsid w:val="00054569"/>
    <w:rsid w:val="00055F12"/>
    <w:rsid w:val="00064BD2"/>
    <w:rsid w:val="0006636B"/>
    <w:rsid w:val="000709FB"/>
    <w:rsid w:val="00070D12"/>
    <w:rsid w:val="0007137C"/>
    <w:rsid w:val="00072469"/>
    <w:rsid w:val="00073F47"/>
    <w:rsid w:val="00077978"/>
    <w:rsid w:val="000819D4"/>
    <w:rsid w:val="000833CF"/>
    <w:rsid w:val="00084B74"/>
    <w:rsid w:val="00084FEB"/>
    <w:rsid w:val="00091E12"/>
    <w:rsid w:val="00092EAE"/>
    <w:rsid w:val="000967D7"/>
    <w:rsid w:val="000968C6"/>
    <w:rsid w:val="00097F0A"/>
    <w:rsid w:val="000A0433"/>
    <w:rsid w:val="000A0DB4"/>
    <w:rsid w:val="000A1189"/>
    <w:rsid w:val="000A421B"/>
    <w:rsid w:val="000A4634"/>
    <w:rsid w:val="000A6514"/>
    <w:rsid w:val="000A732C"/>
    <w:rsid w:val="000A74E4"/>
    <w:rsid w:val="000B1D92"/>
    <w:rsid w:val="000B246F"/>
    <w:rsid w:val="000B6FD5"/>
    <w:rsid w:val="000C0474"/>
    <w:rsid w:val="000C0774"/>
    <w:rsid w:val="000C1586"/>
    <w:rsid w:val="000C5006"/>
    <w:rsid w:val="000D241F"/>
    <w:rsid w:val="000D5E60"/>
    <w:rsid w:val="000D75D3"/>
    <w:rsid w:val="000D77AA"/>
    <w:rsid w:val="000E25E0"/>
    <w:rsid w:val="000E29A8"/>
    <w:rsid w:val="000E3C08"/>
    <w:rsid w:val="000E45EF"/>
    <w:rsid w:val="000E4C50"/>
    <w:rsid w:val="000E71E5"/>
    <w:rsid w:val="000E734D"/>
    <w:rsid w:val="000E7C51"/>
    <w:rsid w:val="000F09C1"/>
    <w:rsid w:val="000F1DBE"/>
    <w:rsid w:val="000F3507"/>
    <w:rsid w:val="000F3BB9"/>
    <w:rsid w:val="000F3EC3"/>
    <w:rsid w:val="000F4296"/>
    <w:rsid w:val="000F5D93"/>
    <w:rsid w:val="0010086D"/>
    <w:rsid w:val="00101662"/>
    <w:rsid w:val="00102464"/>
    <w:rsid w:val="00104299"/>
    <w:rsid w:val="0010575A"/>
    <w:rsid w:val="001063A0"/>
    <w:rsid w:val="00107072"/>
    <w:rsid w:val="0011020E"/>
    <w:rsid w:val="00113AED"/>
    <w:rsid w:val="00114A6D"/>
    <w:rsid w:val="0011616A"/>
    <w:rsid w:val="00116272"/>
    <w:rsid w:val="00116504"/>
    <w:rsid w:val="00120C4C"/>
    <w:rsid w:val="00120C4F"/>
    <w:rsid w:val="001227FD"/>
    <w:rsid w:val="001264C1"/>
    <w:rsid w:val="00126D34"/>
    <w:rsid w:val="0012774A"/>
    <w:rsid w:val="00132A15"/>
    <w:rsid w:val="00134497"/>
    <w:rsid w:val="00135114"/>
    <w:rsid w:val="00136743"/>
    <w:rsid w:val="00136C65"/>
    <w:rsid w:val="001407BD"/>
    <w:rsid w:val="00143423"/>
    <w:rsid w:val="00145223"/>
    <w:rsid w:val="001452FA"/>
    <w:rsid w:val="00146737"/>
    <w:rsid w:val="00147454"/>
    <w:rsid w:val="00150A47"/>
    <w:rsid w:val="00152501"/>
    <w:rsid w:val="00152D2D"/>
    <w:rsid w:val="00153D70"/>
    <w:rsid w:val="00153E98"/>
    <w:rsid w:val="001544A1"/>
    <w:rsid w:val="001554F1"/>
    <w:rsid w:val="001613F3"/>
    <w:rsid w:val="00162054"/>
    <w:rsid w:val="00166F48"/>
    <w:rsid w:val="0016781C"/>
    <w:rsid w:val="00167BE2"/>
    <w:rsid w:val="001704D3"/>
    <w:rsid w:val="00171516"/>
    <w:rsid w:val="00171F70"/>
    <w:rsid w:val="00173A3F"/>
    <w:rsid w:val="00175125"/>
    <w:rsid w:val="00175560"/>
    <w:rsid w:val="00176FFA"/>
    <w:rsid w:val="00177332"/>
    <w:rsid w:val="00180094"/>
    <w:rsid w:val="00180910"/>
    <w:rsid w:val="00185C84"/>
    <w:rsid w:val="00187209"/>
    <w:rsid w:val="00190C02"/>
    <w:rsid w:val="00192665"/>
    <w:rsid w:val="001946ED"/>
    <w:rsid w:val="0019666E"/>
    <w:rsid w:val="001A17CE"/>
    <w:rsid w:val="001A34F3"/>
    <w:rsid w:val="001A478F"/>
    <w:rsid w:val="001B0F29"/>
    <w:rsid w:val="001B3B08"/>
    <w:rsid w:val="001B46B1"/>
    <w:rsid w:val="001B5B2E"/>
    <w:rsid w:val="001B79D6"/>
    <w:rsid w:val="001C1EE6"/>
    <w:rsid w:val="001C2237"/>
    <w:rsid w:val="001C2326"/>
    <w:rsid w:val="001C2703"/>
    <w:rsid w:val="001C3948"/>
    <w:rsid w:val="001C72EE"/>
    <w:rsid w:val="001D2235"/>
    <w:rsid w:val="001D33C3"/>
    <w:rsid w:val="001D3F08"/>
    <w:rsid w:val="001D466A"/>
    <w:rsid w:val="001D6063"/>
    <w:rsid w:val="001D6EE8"/>
    <w:rsid w:val="001E0D5D"/>
    <w:rsid w:val="001E125E"/>
    <w:rsid w:val="001E16AD"/>
    <w:rsid w:val="001E1A47"/>
    <w:rsid w:val="001E1D20"/>
    <w:rsid w:val="001E28F2"/>
    <w:rsid w:val="001E430F"/>
    <w:rsid w:val="001E6693"/>
    <w:rsid w:val="001E7933"/>
    <w:rsid w:val="001F0DBD"/>
    <w:rsid w:val="001F1C64"/>
    <w:rsid w:val="001F3679"/>
    <w:rsid w:val="001F3B55"/>
    <w:rsid w:val="001F6F6A"/>
    <w:rsid w:val="001F76DE"/>
    <w:rsid w:val="002003DA"/>
    <w:rsid w:val="00202AE4"/>
    <w:rsid w:val="002040D7"/>
    <w:rsid w:val="00204198"/>
    <w:rsid w:val="0020497F"/>
    <w:rsid w:val="00207C2C"/>
    <w:rsid w:val="00207F75"/>
    <w:rsid w:val="00214A22"/>
    <w:rsid w:val="00215CEB"/>
    <w:rsid w:val="00216A18"/>
    <w:rsid w:val="002176DE"/>
    <w:rsid w:val="0022488A"/>
    <w:rsid w:val="0022611B"/>
    <w:rsid w:val="0022654C"/>
    <w:rsid w:val="00232E90"/>
    <w:rsid w:val="00233863"/>
    <w:rsid w:val="00234206"/>
    <w:rsid w:val="002359BD"/>
    <w:rsid w:val="0024394D"/>
    <w:rsid w:val="00245BAC"/>
    <w:rsid w:val="00245CEE"/>
    <w:rsid w:val="0024698B"/>
    <w:rsid w:val="00250B8D"/>
    <w:rsid w:val="00251DB4"/>
    <w:rsid w:val="0025372B"/>
    <w:rsid w:val="00254DAC"/>
    <w:rsid w:val="00255A78"/>
    <w:rsid w:val="00257132"/>
    <w:rsid w:val="00265CFB"/>
    <w:rsid w:val="00267D86"/>
    <w:rsid w:val="00270B9D"/>
    <w:rsid w:val="00280B52"/>
    <w:rsid w:val="00280FD5"/>
    <w:rsid w:val="00282414"/>
    <w:rsid w:val="00284159"/>
    <w:rsid w:val="00287C91"/>
    <w:rsid w:val="00297920"/>
    <w:rsid w:val="002A0777"/>
    <w:rsid w:val="002A0ECA"/>
    <w:rsid w:val="002A2697"/>
    <w:rsid w:val="002A3E49"/>
    <w:rsid w:val="002A4E15"/>
    <w:rsid w:val="002A51EA"/>
    <w:rsid w:val="002A7A57"/>
    <w:rsid w:val="002B09E3"/>
    <w:rsid w:val="002B229B"/>
    <w:rsid w:val="002B7DAB"/>
    <w:rsid w:val="002B7EBF"/>
    <w:rsid w:val="002C2AA4"/>
    <w:rsid w:val="002C478F"/>
    <w:rsid w:val="002C6D00"/>
    <w:rsid w:val="002D0230"/>
    <w:rsid w:val="002D34A3"/>
    <w:rsid w:val="002D4B8B"/>
    <w:rsid w:val="002D4CA8"/>
    <w:rsid w:val="002D518B"/>
    <w:rsid w:val="002D5AB0"/>
    <w:rsid w:val="002E1AE4"/>
    <w:rsid w:val="002E21FF"/>
    <w:rsid w:val="002E2950"/>
    <w:rsid w:val="002E483E"/>
    <w:rsid w:val="002E5EC9"/>
    <w:rsid w:val="002E79D2"/>
    <w:rsid w:val="002F173A"/>
    <w:rsid w:val="002F2184"/>
    <w:rsid w:val="002F3EC8"/>
    <w:rsid w:val="002F65D6"/>
    <w:rsid w:val="003012B3"/>
    <w:rsid w:val="00301916"/>
    <w:rsid w:val="00302546"/>
    <w:rsid w:val="00302A34"/>
    <w:rsid w:val="00302DFF"/>
    <w:rsid w:val="00303017"/>
    <w:rsid w:val="00305BD6"/>
    <w:rsid w:val="00307DCA"/>
    <w:rsid w:val="00311695"/>
    <w:rsid w:val="003168CD"/>
    <w:rsid w:val="00317429"/>
    <w:rsid w:val="00317AB2"/>
    <w:rsid w:val="0032291A"/>
    <w:rsid w:val="00324753"/>
    <w:rsid w:val="003249F7"/>
    <w:rsid w:val="00334FF1"/>
    <w:rsid w:val="00335000"/>
    <w:rsid w:val="00340A51"/>
    <w:rsid w:val="0034159D"/>
    <w:rsid w:val="00342E13"/>
    <w:rsid w:val="00345263"/>
    <w:rsid w:val="00347130"/>
    <w:rsid w:val="00355C0F"/>
    <w:rsid w:val="00356086"/>
    <w:rsid w:val="00361D5D"/>
    <w:rsid w:val="003620BF"/>
    <w:rsid w:val="003660E3"/>
    <w:rsid w:val="003661BA"/>
    <w:rsid w:val="0036650B"/>
    <w:rsid w:val="003709C0"/>
    <w:rsid w:val="00372435"/>
    <w:rsid w:val="0037495A"/>
    <w:rsid w:val="00374EE3"/>
    <w:rsid w:val="0037698E"/>
    <w:rsid w:val="00376A6F"/>
    <w:rsid w:val="00384AB1"/>
    <w:rsid w:val="00385FEC"/>
    <w:rsid w:val="00391C9B"/>
    <w:rsid w:val="003933CE"/>
    <w:rsid w:val="00394AB6"/>
    <w:rsid w:val="00395B17"/>
    <w:rsid w:val="00397C11"/>
    <w:rsid w:val="003A2209"/>
    <w:rsid w:val="003A3606"/>
    <w:rsid w:val="003A55A9"/>
    <w:rsid w:val="003A5CBB"/>
    <w:rsid w:val="003A6EEB"/>
    <w:rsid w:val="003B3995"/>
    <w:rsid w:val="003B39B6"/>
    <w:rsid w:val="003B792A"/>
    <w:rsid w:val="003C44E0"/>
    <w:rsid w:val="003C5244"/>
    <w:rsid w:val="003D398A"/>
    <w:rsid w:val="003D5581"/>
    <w:rsid w:val="003D5E16"/>
    <w:rsid w:val="003E1DD4"/>
    <w:rsid w:val="003E2EE0"/>
    <w:rsid w:val="003E3161"/>
    <w:rsid w:val="003E3A70"/>
    <w:rsid w:val="003E4F29"/>
    <w:rsid w:val="003E6D71"/>
    <w:rsid w:val="003E75EA"/>
    <w:rsid w:val="003F081D"/>
    <w:rsid w:val="003F4204"/>
    <w:rsid w:val="003F6C23"/>
    <w:rsid w:val="003F7450"/>
    <w:rsid w:val="00402474"/>
    <w:rsid w:val="00404A74"/>
    <w:rsid w:val="00411045"/>
    <w:rsid w:val="0041263A"/>
    <w:rsid w:val="00412EBA"/>
    <w:rsid w:val="004148ED"/>
    <w:rsid w:val="00414A9F"/>
    <w:rsid w:val="00414F3C"/>
    <w:rsid w:val="00416822"/>
    <w:rsid w:val="00417AF3"/>
    <w:rsid w:val="004207C9"/>
    <w:rsid w:val="00425835"/>
    <w:rsid w:val="00432541"/>
    <w:rsid w:val="0043305D"/>
    <w:rsid w:val="00435CD5"/>
    <w:rsid w:val="00437057"/>
    <w:rsid w:val="00440070"/>
    <w:rsid w:val="00441423"/>
    <w:rsid w:val="0044187D"/>
    <w:rsid w:val="004443F3"/>
    <w:rsid w:val="00444F3B"/>
    <w:rsid w:val="00446127"/>
    <w:rsid w:val="00450EA5"/>
    <w:rsid w:val="00460B31"/>
    <w:rsid w:val="00461372"/>
    <w:rsid w:val="00461A79"/>
    <w:rsid w:val="004627CC"/>
    <w:rsid w:val="004627D8"/>
    <w:rsid w:val="004635F9"/>
    <w:rsid w:val="00463A9D"/>
    <w:rsid w:val="00463FDC"/>
    <w:rsid w:val="00464D4D"/>
    <w:rsid w:val="00467301"/>
    <w:rsid w:val="00470861"/>
    <w:rsid w:val="00470940"/>
    <w:rsid w:val="00471E5B"/>
    <w:rsid w:val="0047214E"/>
    <w:rsid w:val="0047273F"/>
    <w:rsid w:val="00473003"/>
    <w:rsid w:val="00473139"/>
    <w:rsid w:val="00473462"/>
    <w:rsid w:val="00476045"/>
    <w:rsid w:val="004777C6"/>
    <w:rsid w:val="0047785D"/>
    <w:rsid w:val="00483047"/>
    <w:rsid w:val="0048411D"/>
    <w:rsid w:val="00486BCA"/>
    <w:rsid w:val="00487496"/>
    <w:rsid w:val="00490F6B"/>
    <w:rsid w:val="004918E8"/>
    <w:rsid w:val="004A1632"/>
    <w:rsid w:val="004A1C92"/>
    <w:rsid w:val="004A2A7F"/>
    <w:rsid w:val="004A5A4E"/>
    <w:rsid w:val="004A7AB5"/>
    <w:rsid w:val="004B0282"/>
    <w:rsid w:val="004B7819"/>
    <w:rsid w:val="004C004F"/>
    <w:rsid w:val="004C1749"/>
    <w:rsid w:val="004C6E84"/>
    <w:rsid w:val="004C719C"/>
    <w:rsid w:val="004D1685"/>
    <w:rsid w:val="004D22A4"/>
    <w:rsid w:val="004D3D7B"/>
    <w:rsid w:val="004D4E60"/>
    <w:rsid w:val="004D61A2"/>
    <w:rsid w:val="004D6B63"/>
    <w:rsid w:val="004D7532"/>
    <w:rsid w:val="004D75B9"/>
    <w:rsid w:val="004D76D5"/>
    <w:rsid w:val="004E757A"/>
    <w:rsid w:val="004E7CCD"/>
    <w:rsid w:val="004E7E47"/>
    <w:rsid w:val="004F3F90"/>
    <w:rsid w:val="004F519A"/>
    <w:rsid w:val="004F65F6"/>
    <w:rsid w:val="004F7560"/>
    <w:rsid w:val="004F7AB3"/>
    <w:rsid w:val="0050145B"/>
    <w:rsid w:val="005062EA"/>
    <w:rsid w:val="00511CDD"/>
    <w:rsid w:val="0051348E"/>
    <w:rsid w:val="00513870"/>
    <w:rsid w:val="00520A88"/>
    <w:rsid w:val="00523760"/>
    <w:rsid w:val="00525983"/>
    <w:rsid w:val="00525DF0"/>
    <w:rsid w:val="0053008C"/>
    <w:rsid w:val="005305E2"/>
    <w:rsid w:val="00530F38"/>
    <w:rsid w:val="00531DC2"/>
    <w:rsid w:val="00535127"/>
    <w:rsid w:val="00536D5E"/>
    <w:rsid w:val="00540044"/>
    <w:rsid w:val="0054159F"/>
    <w:rsid w:val="00543040"/>
    <w:rsid w:val="00543264"/>
    <w:rsid w:val="00543BB9"/>
    <w:rsid w:val="005445B9"/>
    <w:rsid w:val="00544875"/>
    <w:rsid w:val="00545AF5"/>
    <w:rsid w:val="005464C9"/>
    <w:rsid w:val="00546C90"/>
    <w:rsid w:val="005519CA"/>
    <w:rsid w:val="005525C3"/>
    <w:rsid w:val="00553C76"/>
    <w:rsid w:val="00554BF3"/>
    <w:rsid w:val="00560797"/>
    <w:rsid w:val="00562C5C"/>
    <w:rsid w:val="0056341F"/>
    <w:rsid w:val="00563CE2"/>
    <w:rsid w:val="00565F22"/>
    <w:rsid w:val="00566AF4"/>
    <w:rsid w:val="00570444"/>
    <w:rsid w:val="0057231C"/>
    <w:rsid w:val="00574DE9"/>
    <w:rsid w:val="00576C9A"/>
    <w:rsid w:val="005775C4"/>
    <w:rsid w:val="00577D10"/>
    <w:rsid w:val="005866C2"/>
    <w:rsid w:val="00587BBE"/>
    <w:rsid w:val="00590162"/>
    <w:rsid w:val="00590689"/>
    <w:rsid w:val="00594086"/>
    <w:rsid w:val="00594733"/>
    <w:rsid w:val="005969EE"/>
    <w:rsid w:val="005A2C2F"/>
    <w:rsid w:val="005A6582"/>
    <w:rsid w:val="005B156D"/>
    <w:rsid w:val="005B1F2F"/>
    <w:rsid w:val="005B2496"/>
    <w:rsid w:val="005B5B5E"/>
    <w:rsid w:val="005B63D0"/>
    <w:rsid w:val="005B69CC"/>
    <w:rsid w:val="005B7409"/>
    <w:rsid w:val="005C1914"/>
    <w:rsid w:val="005C1BDC"/>
    <w:rsid w:val="005C532D"/>
    <w:rsid w:val="005C58E7"/>
    <w:rsid w:val="005C5A01"/>
    <w:rsid w:val="005C64D5"/>
    <w:rsid w:val="005C7F1A"/>
    <w:rsid w:val="005D0F4A"/>
    <w:rsid w:val="005D788B"/>
    <w:rsid w:val="005D791C"/>
    <w:rsid w:val="005E23CB"/>
    <w:rsid w:val="005E4B4A"/>
    <w:rsid w:val="005E6051"/>
    <w:rsid w:val="005F0599"/>
    <w:rsid w:val="005F1B1D"/>
    <w:rsid w:val="005F37F6"/>
    <w:rsid w:val="0060013D"/>
    <w:rsid w:val="006011E7"/>
    <w:rsid w:val="00604181"/>
    <w:rsid w:val="006068C4"/>
    <w:rsid w:val="00607244"/>
    <w:rsid w:val="006204CD"/>
    <w:rsid w:val="0062197F"/>
    <w:rsid w:val="006219B9"/>
    <w:rsid w:val="00623DCA"/>
    <w:rsid w:val="00631166"/>
    <w:rsid w:val="006342CB"/>
    <w:rsid w:val="0063493D"/>
    <w:rsid w:val="00634D91"/>
    <w:rsid w:val="00634E23"/>
    <w:rsid w:val="0063558E"/>
    <w:rsid w:val="006362F1"/>
    <w:rsid w:val="00640C01"/>
    <w:rsid w:val="00641778"/>
    <w:rsid w:val="00641A69"/>
    <w:rsid w:val="006432BC"/>
    <w:rsid w:val="00643900"/>
    <w:rsid w:val="006439FE"/>
    <w:rsid w:val="0064465E"/>
    <w:rsid w:val="006464F6"/>
    <w:rsid w:val="0064710C"/>
    <w:rsid w:val="006549F1"/>
    <w:rsid w:val="006549F9"/>
    <w:rsid w:val="00654E3A"/>
    <w:rsid w:val="00655E5F"/>
    <w:rsid w:val="00656526"/>
    <w:rsid w:val="00656AE4"/>
    <w:rsid w:val="00660217"/>
    <w:rsid w:val="00660BA9"/>
    <w:rsid w:val="00661679"/>
    <w:rsid w:val="00661E75"/>
    <w:rsid w:val="00663E74"/>
    <w:rsid w:val="006652F2"/>
    <w:rsid w:val="00667DC2"/>
    <w:rsid w:val="00672BE7"/>
    <w:rsid w:val="0067321F"/>
    <w:rsid w:val="006802D8"/>
    <w:rsid w:val="0068079B"/>
    <w:rsid w:val="00680921"/>
    <w:rsid w:val="00692261"/>
    <w:rsid w:val="0069297B"/>
    <w:rsid w:val="006941B9"/>
    <w:rsid w:val="00694334"/>
    <w:rsid w:val="006A2681"/>
    <w:rsid w:val="006B0171"/>
    <w:rsid w:val="006B13A2"/>
    <w:rsid w:val="006B375D"/>
    <w:rsid w:val="006B75E9"/>
    <w:rsid w:val="006B7935"/>
    <w:rsid w:val="006C3386"/>
    <w:rsid w:val="006C3955"/>
    <w:rsid w:val="006C3E78"/>
    <w:rsid w:val="006C45F7"/>
    <w:rsid w:val="006C4EB1"/>
    <w:rsid w:val="006D0082"/>
    <w:rsid w:val="006D0119"/>
    <w:rsid w:val="006D1010"/>
    <w:rsid w:val="006D10A5"/>
    <w:rsid w:val="006D1507"/>
    <w:rsid w:val="006D6DFD"/>
    <w:rsid w:val="006D70D1"/>
    <w:rsid w:val="006E69CA"/>
    <w:rsid w:val="006F3C0C"/>
    <w:rsid w:val="00701088"/>
    <w:rsid w:val="0070113B"/>
    <w:rsid w:val="00701598"/>
    <w:rsid w:val="007030EC"/>
    <w:rsid w:val="0070346C"/>
    <w:rsid w:val="0070766F"/>
    <w:rsid w:val="00707B0B"/>
    <w:rsid w:val="007107D9"/>
    <w:rsid w:val="0071182C"/>
    <w:rsid w:val="00713131"/>
    <w:rsid w:val="007146B6"/>
    <w:rsid w:val="00717B84"/>
    <w:rsid w:val="00721FA6"/>
    <w:rsid w:val="007224E5"/>
    <w:rsid w:val="007244C6"/>
    <w:rsid w:val="00726206"/>
    <w:rsid w:val="00732850"/>
    <w:rsid w:val="00732EE4"/>
    <w:rsid w:val="00735E31"/>
    <w:rsid w:val="007364FC"/>
    <w:rsid w:val="007365BF"/>
    <w:rsid w:val="0074468F"/>
    <w:rsid w:val="00745BB0"/>
    <w:rsid w:val="007466FF"/>
    <w:rsid w:val="007511F4"/>
    <w:rsid w:val="007530C9"/>
    <w:rsid w:val="00755694"/>
    <w:rsid w:val="00755F49"/>
    <w:rsid w:val="00760453"/>
    <w:rsid w:val="00761AFA"/>
    <w:rsid w:val="00767761"/>
    <w:rsid w:val="007714D2"/>
    <w:rsid w:val="0077214E"/>
    <w:rsid w:val="00772DD5"/>
    <w:rsid w:val="007744EE"/>
    <w:rsid w:val="007818B5"/>
    <w:rsid w:val="00787374"/>
    <w:rsid w:val="00791434"/>
    <w:rsid w:val="00795765"/>
    <w:rsid w:val="007A49A6"/>
    <w:rsid w:val="007A5124"/>
    <w:rsid w:val="007A6AAE"/>
    <w:rsid w:val="007B155A"/>
    <w:rsid w:val="007B5339"/>
    <w:rsid w:val="007C1B4E"/>
    <w:rsid w:val="007C3AC4"/>
    <w:rsid w:val="007C40C4"/>
    <w:rsid w:val="007C4AA0"/>
    <w:rsid w:val="007C4BF6"/>
    <w:rsid w:val="007D2226"/>
    <w:rsid w:val="007D3275"/>
    <w:rsid w:val="007D35D5"/>
    <w:rsid w:val="007D78BF"/>
    <w:rsid w:val="007E024B"/>
    <w:rsid w:val="007E46DB"/>
    <w:rsid w:val="007E764C"/>
    <w:rsid w:val="007F164C"/>
    <w:rsid w:val="007F242F"/>
    <w:rsid w:val="007F2C32"/>
    <w:rsid w:val="007F33AE"/>
    <w:rsid w:val="007F47C4"/>
    <w:rsid w:val="008000AC"/>
    <w:rsid w:val="008014BE"/>
    <w:rsid w:val="0080243F"/>
    <w:rsid w:val="008048EC"/>
    <w:rsid w:val="00804A8C"/>
    <w:rsid w:val="008066CD"/>
    <w:rsid w:val="00814418"/>
    <w:rsid w:val="00815FB5"/>
    <w:rsid w:val="00820CCA"/>
    <w:rsid w:val="0082184A"/>
    <w:rsid w:val="00821CFC"/>
    <w:rsid w:val="00822A44"/>
    <w:rsid w:val="00823976"/>
    <w:rsid w:val="00823B8A"/>
    <w:rsid w:val="00827ADD"/>
    <w:rsid w:val="008309A7"/>
    <w:rsid w:val="008315E3"/>
    <w:rsid w:val="0083332B"/>
    <w:rsid w:val="008352F2"/>
    <w:rsid w:val="00837313"/>
    <w:rsid w:val="00841F4A"/>
    <w:rsid w:val="00843A1A"/>
    <w:rsid w:val="00844207"/>
    <w:rsid w:val="00844B08"/>
    <w:rsid w:val="00846888"/>
    <w:rsid w:val="00850C51"/>
    <w:rsid w:val="0085385A"/>
    <w:rsid w:val="00857050"/>
    <w:rsid w:val="00865DBF"/>
    <w:rsid w:val="00874933"/>
    <w:rsid w:val="00875FBB"/>
    <w:rsid w:val="00880F89"/>
    <w:rsid w:val="00881B53"/>
    <w:rsid w:val="008848AB"/>
    <w:rsid w:val="00886CD8"/>
    <w:rsid w:val="00892A6D"/>
    <w:rsid w:val="008930B1"/>
    <w:rsid w:val="00894480"/>
    <w:rsid w:val="008A0905"/>
    <w:rsid w:val="008A152A"/>
    <w:rsid w:val="008A1875"/>
    <w:rsid w:val="008A4320"/>
    <w:rsid w:val="008A61D3"/>
    <w:rsid w:val="008B0B66"/>
    <w:rsid w:val="008C0E15"/>
    <w:rsid w:val="008C6FC2"/>
    <w:rsid w:val="008D1E93"/>
    <w:rsid w:val="008D2A6F"/>
    <w:rsid w:val="008D2F19"/>
    <w:rsid w:val="008D40C8"/>
    <w:rsid w:val="008D4142"/>
    <w:rsid w:val="008D5116"/>
    <w:rsid w:val="008D6A7B"/>
    <w:rsid w:val="008E13B2"/>
    <w:rsid w:val="008F177F"/>
    <w:rsid w:val="008F178F"/>
    <w:rsid w:val="008F191B"/>
    <w:rsid w:val="008F5873"/>
    <w:rsid w:val="00900A84"/>
    <w:rsid w:val="009100E1"/>
    <w:rsid w:val="00911C89"/>
    <w:rsid w:val="00920780"/>
    <w:rsid w:val="009217D8"/>
    <w:rsid w:val="00921A62"/>
    <w:rsid w:val="00921BCE"/>
    <w:rsid w:val="009226C5"/>
    <w:rsid w:val="00922EBF"/>
    <w:rsid w:val="009252DB"/>
    <w:rsid w:val="009257BB"/>
    <w:rsid w:val="00927809"/>
    <w:rsid w:val="009311B4"/>
    <w:rsid w:val="00933A8C"/>
    <w:rsid w:val="00935A09"/>
    <w:rsid w:val="00936F3B"/>
    <w:rsid w:val="0094062D"/>
    <w:rsid w:val="009406DA"/>
    <w:rsid w:val="00942380"/>
    <w:rsid w:val="00942FC3"/>
    <w:rsid w:val="00946FA3"/>
    <w:rsid w:val="00950FE1"/>
    <w:rsid w:val="009512F6"/>
    <w:rsid w:val="009522AF"/>
    <w:rsid w:val="009546A8"/>
    <w:rsid w:val="0096103D"/>
    <w:rsid w:val="009614E4"/>
    <w:rsid w:val="00961C29"/>
    <w:rsid w:val="00961DAF"/>
    <w:rsid w:val="00962FB0"/>
    <w:rsid w:val="0096394B"/>
    <w:rsid w:val="00963F52"/>
    <w:rsid w:val="00964AF5"/>
    <w:rsid w:val="00964EDF"/>
    <w:rsid w:val="009665F7"/>
    <w:rsid w:val="00967B53"/>
    <w:rsid w:val="009701AE"/>
    <w:rsid w:val="00974A4F"/>
    <w:rsid w:val="00975CB9"/>
    <w:rsid w:val="00976BDF"/>
    <w:rsid w:val="009771EB"/>
    <w:rsid w:val="0098117D"/>
    <w:rsid w:val="00986C84"/>
    <w:rsid w:val="00986D4B"/>
    <w:rsid w:val="009875DC"/>
    <w:rsid w:val="00991979"/>
    <w:rsid w:val="00993085"/>
    <w:rsid w:val="009933DA"/>
    <w:rsid w:val="00994B23"/>
    <w:rsid w:val="009958C7"/>
    <w:rsid w:val="009A179D"/>
    <w:rsid w:val="009A2AB2"/>
    <w:rsid w:val="009A3958"/>
    <w:rsid w:val="009A4717"/>
    <w:rsid w:val="009A4CF7"/>
    <w:rsid w:val="009A55BD"/>
    <w:rsid w:val="009A61A0"/>
    <w:rsid w:val="009A6B49"/>
    <w:rsid w:val="009B004B"/>
    <w:rsid w:val="009B333C"/>
    <w:rsid w:val="009B486F"/>
    <w:rsid w:val="009C0395"/>
    <w:rsid w:val="009C5BFA"/>
    <w:rsid w:val="009C7FA9"/>
    <w:rsid w:val="009D0413"/>
    <w:rsid w:val="009D07AF"/>
    <w:rsid w:val="009D1170"/>
    <w:rsid w:val="009D2EFC"/>
    <w:rsid w:val="009D3D78"/>
    <w:rsid w:val="009D621D"/>
    <w:rsid w:val="009D7435"/>
    <w:rsid w:val="009E2B33"/>
    <w:rsid w:val="009F1BFC"/>
    <w:rsid w:val="00A001FB"/>
    <w:rsid w:val="00A006B4"/>
    <w:rsid w:val="00A01AED"/>
    <w:rsid w:val="00A048D8"/>
    <w:rsid w:val="00A04CF4"/>
    <w:rsid w:val="00A05C67"/>
    <w:rsid w:val="00A05F4F"/>
    <w:rsid w:val="00A06E1D"/>
    <w:rsid w:val="00A13316"/>
    <w:rsid w:val="00A1358F"/>
    <w:rsid w:val="00A148AD"/>
    <w:rsid w:val="00A14E40"/>
    <w:rsid w:val="00A163C7"/>
    <w:rsid w:val="00A1774C"/>
    <w:rsid w:val="00A20E17"/>
    <w:rsid w:val="00A219D9"/>
    <w:rsid w:val="00A23017"/>
    <w:rsid w:val="00A23D4E"/>
    <w:rsid w:val="00A24CA2"/>
    <w:rsid w:val="00A26CEA"/>
    <w:rsid w:val="00A3257A"/>
    <w:rsid w:val="00A37B3C"/>
    <w:rsid w:val="00A403DD"/>
    <w:rsid w:val="00A43A87"/>
    <w:rsid w:val="00A44C24"/>
    <w:rsid w:val="00A4528B"/>
    <w:rsid w:val="00A47225"/>
    <w:rsid w:val="00A514A2"/>
    <w:rsid w:val="00A51E47"/>
    <w:rsid w:val="00A52E1F"/>
    <w:rsid w:val="00A5316F"/>
    <w:rsid w:val="00A53E18"/>
    <w:rsid w:val="00A54334"/>
    <w:rsid w:val="00A5705F"/>
    <w:rsid w:val="00A57E6A"/>
    <w:rsid w:val="00A57F4D"/>
    <w:rsid w:val="00A61021"/>
    <w:rsid w:val="00A61983"/>
    <w:rsid w:val="00A62B23"/>
    <w:rsid w:val="00A63424"/>
    <w:rsid w:val="00A635B3"/>
    <w:rsid w:val="00A65499"/>
    <w:rsid w:val="00A65846"/>
    <w:rsid w:val="00A718B9"/>
    <w:rsid w:val="00A72404"/>
    <w:rsid w:val="00A7621D"/>
    <w:rsid w:val="00A76964"/>
    <w:rsid w:val="00A80E91"/>
    <w:rsid w:val="00A80FC4"/>
    <w:rsid w:val="00A81836"/>
    <w:rsid w:val="00A82CC6"/>
    <w:rsid w:val="00A82D13"/>
    <w:rsid w:val="00A87BB5"/>
    <w:rsid w:val="00A90479"/>
    <w:rsid w:val="00A90D76"/>
    <w:rsid w:val="00A913FB"/>
    <w:rsid w:val="00A961C5"/>
    <w:rsid w:val="00AA1CF3"/>
    <w:rsid w:val="00AA5B3A"/>
    <w:rsid w:val="00AA5D5A"/>
    <w:rsid w:val="00AA679A"/>
    <w:rsid w:val="00AB1D64"/>
    <w:rsid w:val="00AB7C16"/>
    <w:rsid w:val="00AC082B"/>
    <w:rsid w:val="00AC5AE9"/>
    <w:rsid w:val="00AC6B0F"/>
    <w:rsid w:val="00AD495F"/>
    <w:rsid w:val="00AD69FD"/>
    <w:rsid w:val="00AE09BA"/>
    <w:rsid w:val="00AE17D0"/>
    <w:rsid w:val="00AE3A56"/>
    <w:rsid w:val="00B00461"/>
    <w:rsid w:val="00B01BA1"/>
    <w:rsid w:val="00B10219"/>
    <w:rsid w:val="00B1021E"/>
    <w:rsid w:val="00B106A2"/>
    <w:rsid w:val="00B10C00"/>
    <w:rsid w:val="00B11D38"/>
    <w:rsid w:val="00B1241C"/>
    <w:rsid w:val="00B21FF7"/>
    <w:rsid w:val="00B317EB"/>
    <w:rsid w:val="00B3306D"/>
    <w:rsid w:val="00B3336C"/>
    <w:rsid w:val="00B338F6"/>
    <w:rsid w:val="00B339BC"/>
    <w:rsid w:val="00B33E4B"/>
    <w:rsid w:val="00B341AE"/>
    <w:rsid w:val="00B35A89"/>
    <w:rsid w:val="00B36DA4"/>
    <w:rsid w:val="00B3772B"/>
    <w:rsid w:val="00B41F47"/>
    <w:rsid w:val="00B42507"/>
    <w:rsid w:val="00B433EF"/>
    <w:rsid w:val="00B43B06"/>
    <w:rsid w:val="00B44282"/>
    <w:rsid w:val="00B44669"/>
    <w:rsid w:val="00B4707C"/>
    <w:rsid w:val="00B5223B"/>
    <w:rsid w:val="00B52B69"/>
    <w:rsid w:val="00B53AD6"/>
    <w:rsid w:val="00B53E93"/>
    <w:rsid w:val="00B540C8"/>
    <w:rsid w:val="00B54336"/>
    <w:rsid w:val="00B55481"/>
    <w:rsid w:val="00B56E18"/>
    <w:rsid w:val="00B66570"/>
    <w:rsid w:val="00B6744C"/>
    <w:rsid w:val="00B67647"/>
    <w:rsid w:val="00B722CB"/>
    <w:rsid w:val="00B7234B"/>
    <w:rsid w:val="00B72649"/>
    <w:rsid w:val="00B74F9E"/>
    <w:rsid w:val="00B752C3"/>
    <w:rsid w:val="00B7535D"/>
    <w:rsid w:val="00B766B2"/>
    <w:rsid w:val="00B801A0"/>
    <w:rsid w:val="00B80ABE"/>
    <w:rsid w:val="00B82FAF"/>
    <w:rsid w:val="00B83B12"/>
    <w:rsid w:val="00B84837"/>
    <w:rsid w:val="00B85479"/>
    <w:rsid w:val="00B86934"/>
    <w:rsid w:val="00B917F8"/>
    <w:rsid w:val="00B96FAC"/>
    <w:rsid w:val="00B970DB"/>
    <w:rsid w:val="00BA00FF"/>
    <w:rsid w:val="00BA1833"/>
    <w:rsid w:val="00BA1B2C"/>
    <w:rsid w:val="00BA350D"/>
    <w:rsid w:val="00BA45AD"/>
    <w:rsid w:val="00BB180F"/>
    <w:rsid w:val="00BB31F0"/>
    <w:rsid w:val="00BB4A60"/>
    <w:rsid w:val="00BB604A"/>
    <w:rsid w:val="00BC1505"/>
    <w:rsid w:val="00BC1AFE"/>
    <w:rsid w:val="00BC235B"/>
    <w:rsid w:val="00BD0099"/>
    <w:rsid w:val="00BD39FF"/>
    <w:rsid w:val="00BD3CD7"/>
    <w:rsid w:val="00BD523E"/>
    <w:rsid w:val="00BD6DB0"/>
    <w:rsid w:val="00BD6E4F"/>
    <w:rsid w:val="00BE0DB0"/>
    <w:rsid w:val="00BE45A8"/>
    <w:rsid w:val="00BE5833"/>
    <w:rsid w:val="00BF0BC8"/>
    <w:rsid w:val="00BF256C"/>
    <w:rsid w:val="00BF3683"/>
    <w:rsid w:val="00BF4A70"/>
    <w:rsid w:val="00C015B0"/>
    <w:rsid w:val="00C02DE3"/>
    <w:rsid w:val="00C0359E"/>
    <w:rsid w:val="00C0361B"/>
    <w:rsid w:val="00C038D8"/>
    <w:rsid w:val="00C040AA"/>
    <w:rsid w:val="00C044B7"/>
    <w:rsid w:val="00C058A0"/>
    <w:rsid w:val="00C0718B"/>
    <w:rsid w:val="00C1125B"/>
    <w:rsid w:val="00C116E0"/>
    <w:rsid w:val="00C135D4"/>
    <w:rsid w:val="00C135F8"/>
    <w:rsid w:val="00C15CAD"/>
    <w:rsid w:val="00C1712E"/>
    <w:rsid w:val="00C1775E"/>
    <w:rsid w:val="00C2428F"/>
    <w:rsid w:val="00C257C6"/>
    <w:rsid w:val="00C25AFA"/>
    <w:rsid w:val="00C27600"/>
    <w:rsid w:val="00C31A28"/>
    <w:rsid w:val="00C424D3"/>
    <w:rsid w:val="00C4261F"/>
    <w:rsid w:val="00C430C1"/>
    <w:rsid w:val="00C438F7"/>
    <w:rsid w:val="00C43944"/>
    <w:rsid w:val="00C53440"/>
    <w:rsid w:val="00C53DD7"/>
    <w:rsid w:val="00C53FDD"/>
    <w:rsid w:val="00C5494D"/>
    <w:rsid w:val="00C54ACA"/>
    <w:rsid w:val="00C55320"/>
    <w:rsid w:val="00C57867"/>
    <w:rsid w:val="00C6242A"/>
    <w:rsid w:val="00C64787"/>
    <w:rsid w:val="00C64982"/>
    <w:rsid w:val="00C70E4F"/>
    <w:rsid w:val="00C71DC8"/>
    <w:rsid w:val="00C74961"/>
    <w:rsid w:val="00C75154"/>
    <w:rsid w:val="00C77C65"/>
    <w:rsid w:val="00C814BE"/>
    <w:rsid w:val="00C818C9"/>
    <w:rsid w:val="00C82F8C"/>
    <w:rsid w:val="00C850B8"/>
    <w:rsid w:val="00C86F52"/>
    <w:rsid w:val="00C90FF6"/>
    <w:rsid w:val="00C92EDE"/>
    <w:rsid w:val="00CA07F0"/>
    <w:rsid w:val="00CA4A56"/>
    <w:rsid w:val="00CA65D2"/>
    <w:rsid w:val="00CB4C26"/>
    <w:rsid w:val="00CC10BD"/>
    <w:rsid w:val="00CC7986"/>
    <w:rsid w:val="00CC7C3C"/>
    <w:rsid w:val="00CD2350"/>
    <w:rsid w:val="00CD6FC6"/>
    <w:rsid w:val="00CE11D0"/>
    <w:rsid w:val="00CE4AB9"/>
    <w:rsid w:val="00CE7950"/>
    <w:rsid w:val="00CF14E3"/>
    <w:rsid w:val="00CF2C0E"/>
    <w:rsid w:val="00CF466D"/>
    <w:rsid w:val="00D04474"/>
    <w:rsid w:val="00D044AE"/>
    <w:rsid w:val="00D16FC8"/>
    <w:rsid w:val="00D17BB7"/>
    <w:rsid w:val="00D211F5"/>
    <w:rsid w:val="00D2349A"/>
    <w:rsid w:val="00D26009"/>
    <w:rsid w:val="00D300DD"/>
    <w:rsid w:val="00D3060C"/>
    <w:rsid w:val="00D32CCA"/>
    <w:rsid w:val="00D34C3E"/>
    <w:rsid w:val="00D34F26"/>
    <w:rsid w:val="00D350F2"/>
    <w:rsid w:val="00D3523C"/>
    <w:rsid w:val="00D40257"/>
    <w:rsid w:val="00D438BF"/>
    <w:rsid w:val="00D43B90"/>
    <w:rsid w:val="00D45761"/>
    <w:rsid w:val="00D465F6"/>
    <w:rsid w:val="00D50031"/>
    <w:rsid w:val="00D51ACF"/>
    <w:rsid w:val="00D52B4E"/>
    <w:rsid w:val="00D54F54"/>
    <w:rsid w:val="00D639A4"/>
    <w:rsid w:val="00D65701"/>
    <w:rsid w:val="00D66090"/>
    <w:rsid w:val="00D727B1"/>
    <w:rsid w:val="00D73A9C"/>
    <w:rsid w:val="00D742A1"/>
    <w:rsid w:val="00D74556"/>
    <w:rsid w:val="00D75AD7"/>
    <w:rsid w:val="00D77C48"/>
    <w:rsid w:val="00D8364A"/>
    <w:rsid w:val="00D8367E"/>
    <w:rsid w:val="00D85291"/>
    <w:rsid w:val="00D86EE2"/>
    <w:rsid w:val="00D92C19"/>
    <w:rsid w:val="00D93755"/>
    <w:rsid w:val="00D951C6"/>
    <w:rsid w:val="00D954F4"/>
    <w:rsid w:val="00DA009C"/>
    <w:rsid w:val="00DA0ADF"/>
    <w:rsid w:val="00DA32F0"/>
    <w:rsid w:val="00DA68FA"/>
    <w:rsid w:val="00DB0062"/>
    <w:rsid w:val="00DB00B5"/>
    <w:rsid w:val="00DB12E8"/>
    <w:rsid w:val="00DB4A98"/>
    <w:rsid w:val="00DB5E39"/>
    <w:rsid w:val="00DC049B"/>
    <w:rsid w:val="00DC2804"/>
    <w:rsid w:val="00DC49AB"/>
    <w:rsid w:val="00DC4E00"/>
    <w:rsid w:val="00DD2699"/>
    <w:rsid w:val="00DD3D58"/>
    <w:rsid w:val="00DD482D"/>
    <w:rsid w:val="00DE07AD"/>
    <w:rsid w:val="00DE0B69"/>
    <w:rsid w:val="00DE0FB0"/>
    <w:rsid w:val="00DE379B"/>
    <w:rsid w:val="00DE5117"/>
    <w:rsid w:val="00DF056E"/>
    <w:rsid w:val="00DF48A4"/>
    <w:rsid w:val="00DF71EA"/>
    <w:rsid w:val="00E02F3A"/>
    <w:rsid w:val="00E03B66"/>
    <w:rsid w:val="00E121CC"/>
    <w:rsid w:val="00E153EB"/>
    <w:rsid w:val="00E16F6C"/>
    <w:rsid w:val="00E17449"/>
    <w:rsid w:val="00E20268"/>
    <w:rsid w:val="00E20BAC"/>
    <w:rsid w:val="00E30A29"/>
    <w:rsid w:val="00E30AC0"/>
    <w:rsid w:val="00E35DB5"/>
    <w:rsid w:val="00E35DF4"/>
    <w:rsid w:val="00E35ECE"/>
    <w:rsid w:val="00E3689A"/>
    <w:rsid w:val="00E37BB0"/>
    <w:rsid w:val="00E4100D"/>
    <w:rsid w:val="00E47B8A"/>
    <w:rsid w:val="00E52B79"/>
    <w:rsid w:val="00E52F3E"/>
    <w:rsid w:val="00E53F74"/>
    <w:rsid w:val="00E55570"/>
    <w:rsid w:val="00E565EE"/>
    <w:rsid w:val="00E62836"/>
    <w:rsid w:val="00E63216"/>
    <w:rsid w:val="00E63618"/>
    <w:rsid w:val="00E6406D"/>
    <w:rsid w:val="00E64A66"/>
    <w:rsid w:val="00E64CA3"/>
    <w:rsid w:val="00E64DEB"/>
    <w:rsid w:val="00E75C4C"/>
    <w:rsid w:val="00E7750A"/>
    <w:rsid w:val="00E804C7"/>
    <w:rsid w:val="00E820EE"/>
    <w:rsid w:val="00E8260E"/>
    <w:rsid w:val="00E841A4"/>
    <w:rsid w:val="00E84B9A"/>
    <w:rsid w:val="00E854A1"/>
    <w:rsid w:val="00E9145F"/>
    <w:rsid w:val="00E9342B"/>
    <w:rsid w:val="00E95B67"/>
    <w:rsid w:val="00E97852"/>
    <w:rsid w:val="00EA17A2"/>
    <w:rsid w:val="00EA1C2C"/>
    <w:rsid w:val="00EA33F9"/>
    <w:rsid w:val="00EA4389"/>
    <w:rsid w:val="00EA4DBD"/>
    <w:rsid w:val="00EA6146"/>
    <w:rsid w:val="00EA7855"/>
    <w:rsid w:val="00EA7C9B"/>
    <w:rsid w:val="00EB21EC"/>
    <w:rsid w:val="00EB32BE"/>
    <w:rsid w:val="00EB3557"/>
    <w:rsid w:val="00EB4043"/>
    <w:rsid w:val="00EB7192"/>
    <w:rsid w:val="00EC12A3"/>
    <w:rsid w:val="00EC7DE7"/>
    <w:rsid w:val="00ED1860"/>
    <w:rsid w:val="00ED1FEF"/>
    <w:rsid w:val="00ED2D07"/>
    <w:rsid w:val="00ED3893"/>
    <w:rsid w:val="00ED617D"/>
    <w:rsid w:val="00ED61D6"/>
    <w:rsid w:val="00ED6DF3"/>
    <w:rsid w:val="00ED79E4"/>
    <w:rsid w:val="00EE1850"/>
    <w:rsid w:val="00EE1884"/>
    <w:rsid w:val="00EE2070"/>
    <w:rsid w:val="00EE6AE9"/>
    <w:rsid w:val="00EF04B0"/>
    <w:rsid w:val="00EF2B94"/>
    <w:rsid w:val="00EF39A5"/>
    <w:rsid w:val="00EF41BB"/>
    <w:rsid w:val="00EF4C87"/>
    <w:rsid w:val="00F001DC"/>
    <w:rsid w:val="00F01D93"/>
    <w:rsid w:val="00F0785F"/>
    <w:rsid w:val="00F15C2D"/>
    <w:rsid w:val="00F17166"/>
    <w:rsid w:val="00F1735A"/>
    <w:rsid w:val="00F27F34"/>
    <w:rsid w:val="00F31299"/>
    <w:rsid w:val="00F35142"/>
    <w:rsid w:val="00F37980"/>
    <w:rsid w:val="00F40B7D"/>
    <w:rsid w:val="00F40BD8"/>
    <w:rsid w:val="00F42DF4"/>
    <w:rsid w:val="00F43EC8"/>
    <w:rsid w:val="00F4422B"/>
    <w:rsid w:val="00F46C45"/>
    <w:rsid w:val="00F514E6"/>
    <w:rsid w:val="00F518DB"/>
    <w:rsid w:val="00F55D11"/>
    <w:rsid w:val="00F56376"/>
    <w:rsid w:val="00F60A0C"/>
    <w:rsid w:val="00F642F2"/>
    <w:rsid w:val="00F64681"/>
    <w:rsid w:val="00F65505"/>
    <w:rsid w:val="00F70FE3"/>
    <w:rsid w:val="00F723FE"/>
    <w:rsid w:val="00F72FC9"/>
    <w:rsid w:val="00F74127"/>
    <w:rsid w:val="00F751CA"/>
    <w:rsid w:val="00F75D4E"/>
    <w:rsid w:val="00F775AE"/>
    <w:rsid w:val="00F823B0"/>
    <w:rsid w:val="00F830B3"/>
    <w:rsid w:val="00F87012"/>
    <w:rsid w:val="00F90299"/>
    <w:rsid w:val="00F906B7"/>
    <w:rsid w:val="00F9092A"/>
    <w:rsid w:val="00F91058"/>
    <w:rsid w:val="00F94377"/>
    <w:rsid w:val="00F97A7A"/>
    <w:rsid w:val="00F97AD4"/>
    <w:rsid w:val="00F97BA2"/>
    <w:rsid w:val="00FA4D3D"/>
    <w:rsid w:val="00FA540B"/>
    <w:rsid w:val="00FB08B1"/>
    <w:rsid w:val="00FB1087"/>
    <w:rsid w:val="00FB2046"/>
    <w:rsid w:val="00FB599C"/>
    <w:rsid w:val="00FC2D36"/>
    <w:rsid w:val="00FC304E"/>
    <w:rsid w:val="00FC3692"/>
    <w:rsid w:val="00FC5BD5"/>
    <w:rsid w:val="00FD3AC5"/>
    <w:rsid w:val="00FD5F70"/>
    <w:rsid w:val="00FD6725"/>
    <w:rsid w:val="00FE01E0"/>
    <w:rsid w:val="00FE1C32"/>
    <w:rsid w:val="00FE545D"/>
    <w:rsid w:val="00FF08C4"/>
    <w:rsid w:val="00FF3F55"/>
    <w:rsid w:val="00FF4266"/>
    <w:rsid w:val="00FF4454"/>
    <w:rsid w:val="00FF7F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colormru v:ext="edit" colors="#ff6,blu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ABE"/>
    <w:pPr>
      <w:spacing w:after="200" w:line="276" w:lineRule="auto"/>
    </w:pPr>
    <w:rPr>
      <w:sz w:val="22"/>
      <w:szCs w:val="22"/>
      <w:lang w:eastAsia="en-US"/>
    </w:rPr>
  </w:style>
  <w:style w:type="paragraph" w:styleId="1">
    <w:name w:val="heading 1"/>
    <w:basedOn w:val="a"/>
    <w:link w:val="10"/>
    <w:uiPriority w:val="9"/>
    <w:qFormat/>
    <w:rsid w:val="008A61D3"/>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unhideWhenUsed/>
    <w:qFormat/>
    <w:rsid w:val="00823976"/>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semiHidden/>
    <w:unhideWhenUsed/>
    <w:qFormat/>
    <w:rsid w:val="00FC5BD5"/>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048EC"/>
    <w:rPr>
      <w:sz w:val="22"/>
      <w:szCs w:val="22"/>
      <w:lang w:eastAsia="en-US"/>
    </w:rPr>
  </w:style>
  <w:style w:type="paragraph" w:customStyle="1" w:styleId="a5">
    <w:name w:val="Содержимое таблицы"/>
    <w:basedOn w:val="a"/>
    <w:rsid w:val="00660BA9"/>
    <w:pPr>
      <w:widowControl w:val="0"/>
      <w:suppressLineNumbers/>
      <w:suppressAutoHyphens/>
      <w:spacing w:after="0" w:line="240" w:lineRule="auto"/>
    </w:pPr>
    <w:rPr>
      <w:rFonts w:ascii="Liberation Serif" w:eastAsia="DejaVu Sans" w:hAnsi="Liberation Serif" w:cs="Lohit Hindi"/>
      <w:kern w:val="1"/>
      <w:sz w:val="24"/>
      <w:szCs w:val="24"/>
      <w:lang w:eastAsia="hi-IN" w:bidi="hi-IN"/>
    </w:rPr>
  </w:style>
  <w:style w:type="table" w:styleId="a6">
    <w:name w:val="Table Grid"/>
    <w:basedOn w:val="a1"/>
    <w:rsid w:val="00660B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660BA9"/>
    <w:pPr>
      <w:ind w:left="720"/>
      <w:contextualSpacing/>
    </w:pPr>
  </w:style>
  <w:style w:type="paragraph" w:styleId="a8">
    <w:name w:val="Balloon Text"/>
    <w:basedOn w:val="a"/>
    <w:link w:val="a9"/>
    <w:uiPriority w:val="99"/>
    <w:semiHidden/>
    <w:unhideWhenUsed/>
    <w:rsid w:val="002003DA"/>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2003DA"/>
    <w:rPr>
      <w:rFonts w:ascii="Tahoma" w:hAnsi="Tahoma" w:cs="Tahoma"/>
      <w:sz w:val="16"/>
      <w:szCs w:val="16"/>
    </w:rPr>
  </w:style>
  <w:style w:type="paragraph" w:styleId="aa">
    <w:name w:val="Normal (Web)"/>
    <w:basedOn w:val="a"/>
    <w:uiPriority w:val="99"/>
    <w:unhideWhenUsed/>
    <w:rsid w:val="00077978"/>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Hyperlink"/>
    <w:unhideWhenUsed/>
    <w:rsid w:val="00795765"/>
    <w:rPr>
      <w:color w:val="0000FF"/>
      <w:u w:val="single"/>
    </w:rPr>
  </w:style>
  <w:style w:type="paragraph" w:styleId="ac">
    <w:name w:val="header"/>
    <w:basedOn w:val="a"/>
    <w:link w:val="ad"/>
    <w:uiPriority w:val="99"/>
    <w:unhideWhenUsed/>
    <w:rsid w:val="0084420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44207"/>
  </w:style>
  <w:style w:type="paragraph" w:styleId="ae">
    <w:name w:val="footer"/>
    <w:basedOn w:val="a"/>
    <w:link w:val="af"/>
    <w:uiPriority w:val="99"/>
    <w:unhideWhenUsed/>
    <w:rsid w:val="0084420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44207"/>
  </w:style>
  <w:style w:type="character" w:styleId="af0">
    <w:name w:val="FollowedHyperlink"/>
    <w:uiPriority w:val="99"/>
    <w:semiHidden/>
    <w:unhideWhenUsed/>
    <w:rsid w:val="006432BC"/>
    <w:rPr>
      <w:color w:val="800080"/>
      <w:u w:val="single"/>
    </w:rPr>
  </w:style>
  <w:style w:type="paragraph" w:customStyle="1" w:styleId="11">
    <w:name w:val="Абзац списка1"/>
    <w:basedOn w:val="a"/>
    <w:rsid w:val="00A90479"/>
    <w:pPr>
      <w:suppressAutoHyphens/>
      <w:ind w:left="720"/>
    </w:pPr>
    <w:rPr>
      <w:rFonts w:eastAsia="Times New Roman"/>
      <w:lang w:eastAsia="ar-SA"/>
    </w:rPr>
  </w:style>
  <w:style w:type="character" w:styleId="af1">
    <w:name w:val="Strong"/>
    <w:qFormat/>
    <w:rsid w:val="008A61D3"/>
    <w:rPr>
      <w:b/>
      <w:bCs/>
    </w:rPr>
  </w:style>
  <w:style w:type="character" w:customStyle="1" w:styleId="10">
    <w:name w:val="Заголовок 1 Знак"/>
    <w:link w:val="1"/>
    <w:uiPriority w:val="9"/>
    <w:rsid w:val="008A61D3"/>
    <w:rPr>
      <w:rFonts w:ascii="Times New Roman" w:eastAsia="Times New Roman" w:hAnsi="Times New Roman" w:cs="Times New Roman"/>
      <w:b/>
      <w:bCs/>
      <w:kern w:val="36"/>
      <w:sz w:val="48"/>
      <w:szCs w:val="48"/>
      <w:lang w:eastAsia="ru-RU"/>
    </w:rPr>
  </w:style>
  <w:style w:type="character" w:customStyle="1" w:styleId="30">
    <w:name w:val="Заголовок 3 Знак"/>
    <w:link w:val="3"/>
    <w:uiPriority w:val="9"/>
    <w:semiHidden/>
    <w:rsid w:val="00FC5BD5"/>
    <w:rPr>
      <w:rFonts w:ascii="Cambria" w:eastAsia="Times New Roman" w:hAnsi="Cambria" w:cs="Times New Roman"/>
      <w:b/>
      <w:bCs/>
      <w:color w:val="4F81BD"/>
    </w:rPr>
  </w:style>
  <w:style w:type="character" w:customStyle="1" w:styleId="black">
    <w:name w:val="black"/>
    <w:basedOn w:val="a0"/>
    <w:rsid w:val="00FC5BD5"/>
  </w:style>
  <w:style w:type="character" w:customStyle="1" w:styleId="b-serp-urlitem">
    <w:name w:val="b-serp-url__item"/>
    <w:basedOn w:val="a0"/>
    <w:rsid w:val="00BE5833"/>
  </w:style>
  <w:style w:type="paragraph" w:customStyle="1" w:styleId="12">
    <w:name w:val="Обычный1"/>
    <w:rsid w:val="00126D34"/>
    <w:pPr>
      <w:widowControl w:val="0"/>
      <w:snapToGrid w:val="0"/>
      <w:ind w:left="480" w:hanging="180"/>
    </w:pPr>
    <w:rPr>
      <w:rFonts w:ascii="Times New Roman" w:eastAsia="Times New Roman" w:hAnsi="Times New Roman"/>
      <w:sz w:val="18"/>
    </w:rPr>
  </w:style>
  <w:style w:type="character" w:customStyle="1" w:styleId="apple-style-span">
    <w:name w:val="apple-style-span"/>
    <w:rsid w:val="00823976"/>
  </w:style>
  <w:style w:type="character" w:customStyle="1" w:styleId="20">
    <w:name w:val="Заголовок 2 Знак"/>
    <w:link w:val="2"/>
    <w:uiPriority w:val="9"/>
    <w:rsid w:val="00823976"/>
    <w:rPr>
      <w:rFonts w:ascii="Cambria" w:eastAsia="Times New Roman" w:hAnsi="Cambria" w:cs="Times New Roman"/>
      <w:b/>
      <w:bCs/>
      <w:color w:val="4F81BD"/>
      <w:sz w:val="26"/>
      <w:szCs w:val="26"/>
    </w:rPr>
  </w:style>
  <w:style w:type="paragraph" w:styleId="21">
    <w:name w:val="Body Text 2"/>
    <w:basedOn w:val="a"/>
    <w:link w:val="22"/>
    <w:uiPriority w:val="99"/>
    <w:rsid w:val="00823976"/>
    <w:pPr>
      <w:autoSpaceDE w:val="0"/>
      <w:autoSpaceDN w:val="0"/>
      <w:spacing w:after="0" w:line="240" w:lineRule="auto"/>
    </w:pPr>
    <w:rPr>
      <w:rFonts w:ascii="Times New Roman" w:eastAsia="Times New Roman" w:hAnsi="Times New Roman"/>
      <w:sz w:val="24"/>
      <w:szCs w:val="24"/>
      <w:lang w:eastAsia="ru-RU"/>
    </w:rPr>
  </w:style>
  <w:style w:type="character" w:customStyle="1" w:styleId="22">
    <w:name w:val="Основной текст 2 Знак"/>
    <w:link w:val="21"/>
    <w:uiPriority w:val="99"/>
    <w:rsid w:val="00823976"/>
    <w:rPr>
      <w:rFonts w:ascii="Times New Roman" w:eastAsia="Times New Roman" w:hAnsi="Times New Roman" w:cs="Times New Roman"/>
      <w:sz w:val="24"/>
      <w:szCs w:val="24"/>
      <w:lang w:eastAsia="ru-RU"/>
    </w:rPr>
  </w:style>
  <w:style w:type="paragraph" w:styleId="af2">
    <w:name w:val="Body Text"/>
    <w:basedOn w:val="a"/>
    <w:link w:val="af3"/>
    <w:uiPriority w:val="99"/>
    <w:rsid w:val="00823976"/>
    <w:pPr>
      <w:autoSpaceDE w:val="0"/>
      <w:autoSpaceDN w:val="0"/>
      <w:spacing w:after="0" w:line="240" w:lineRule="auto"/>
      <w:jc w:val="center"/>
    </w:pPr>
    <w:rPr>
      <w:rFonts w:ascii="Times New Roman" w:eastAsia="Times New Roman" w:hAnsi="Times New Roman"/>
      <w:b/>
      <w:bCs/>
      <w:sz w:val="24"/>
      <w:szCs w:val="24"/>
      <w:lang w:eastAsia="ru-RU"/>
    </w:rPr>
  </w:style>
  <w:style w:type="character" w:customStyle="1" w:styleId="af3">
    <w:name w:val="Основной текст Знак"/>
    <w:link w:val="af2"/>
    <w:uiPriority w:val="99"/>
    <w:rsid w:val="00823976"/>
    <w:rPr>
      <w:rFonts w:ascii="Times New Roman" w:eastAsia="Times New Roman" w:hAnsi="Times New Roman" w:cs="Times New Roman"/>
      <w:b/>
      <w:bCs/>
      <w:sz w:val="24"/>
      <w:szCs w:val="24"/>
      <w:lang w:eastAsia="ru-RU"/>
    </w:rPr>
  </w:style>
  <w:style w:type="character" w:customStyle="1" w:styleId="c0">
    <w:name w:val="c0"/>
    <w:rsid w:val="00823976"/>
  </w:style>
  <w:style w:type="character" w:customStyle="1" w:styleId="apple-converted-space">
    <w:name w:val="apple-converted-space"/>
    <w:basedOn w:val="a0"/>
    <w:rsid w:val="00967B53"/>
  </w:style>
  <w:style w:type="character" w:customStyle="1" w:styleId="a4">
    <w:name w:val="Без интервала Знак"/>
    <w:basedOn w:val="a0"/>
    <w:link w:val="a3"/>
    <w:uiPriority w:val="99"/>
    <w:locked/>
    <w:rsid w:val="000A0DB4"/>
    <w:rPr>
      <w:sz w:val="22"/>
      <w:szCs w:val="22"/>
      <w:lang w:eastAsia="en-US"/>
    </w:rPr>
  </w:style>
  <w:style w:type="paragraph" w:customStyle="1" w:styleId="text">
    <w:name w:val="text"/>
    <w:basedOn w:val="a"/>
    <w:rsid w:val="007A5124"/>
    <w:pPr>
      <w:spacing w:before="100" w:beforeAutospacing="1" w:after="100" w:afterAutospacing="1" w:line="240" w:lineRule="auto"/>
    </w:pPr>
    <w:rPr>
      <w:rFonts w:ascii="Times New Roman" w:eastAsia="Times New Roman" w:hAnsi="Times New Roman"/>
      <w:color w:val="000000"/>
      <w:lang w:eastAsia="ru-RU"/>
    </w:rPr>
  </w:style>
  <w:style w:type="paragraph" w:styleId="af4">
    <w:name w:val="Body Text Indent"/>
    <w:basedOn w:val="a"/>
    <w:link w:val="af5"/>
    <w:uiPriority w:val="99"/>
    <w:rsid w:val="00E804C7"/>
    <w:pPr>
      <w:spacing w:after="120" w:line="240" w:lineRule="auto"/>
      <w:ind w:left="283"/>
    </w:pPr>
    <w:rPr>
      <w:rFonts w:ascii="Times New Roman" w:eastAsia="Times New Roman" w:hAnsi="Times New Roman"/>
      <w:sz w:val="24"/>
      <w:szCs w:val="24"/>
      <w:lang w:eastAsia="ru-RU"/>
    </w:rPr>
  </w:style>
  <w:style w:type="character" w:customStyle="1" w:styleId="af5">
    <w:name w:val="Основной текст с отступом Знак"/>
    <w:basedOn w:val="a0"/>
    <w:link w:val="af4"/>
    <w:uiPriority w:val="99"/>
    <w:rsid w:val="00E804C7"/>
    <w:rPr>
      <w:rFonts w:ascii="Times New Roman" w:eastAsia="Times New Roman" w:hAnsi="Times New Roman"/>
      <w:sz w:val="24"/>
      <w:szCs w:val="24"/>
    </w:rPr>
  </w:style>
  <w:style w:type="character" w:customStyle="1" w:styleId="af6">
    <w:name w:val="Основной текст_"/>
    <w:basedOn w:val="a0"/>
    <w:link w:val="13"/>
    <w:rsid w:val="000819D4"/>
    <w:rPr>
      <w:rFonts w:ascii="Times New Roman" w:eastAsia="Times New Roman" w:hAnsi="Times New Roman"/>
      <w:spacing w:val="8"/>
      <w:shd w:val="clear" w:color="auto" w:fill="FFFFFF"/>
    </w:rPr>
  </w:style>
  <w:style w:type="character" w:customStyle="1" w:styleId="23">
    <w:name w:val="Основной текст (2)_"/>
    <w:basedOn w:val="a0"/>
    <w:link w:val="24"/>
    <w:rsid w:val="000819D4"/>
    <w:rPr>
      <w:rFonts w:ascii="Times New Roman" w:eastAsia="Times New Roman" w:hAnsi="Times New Roman"/>
      <w:b/>
      <w:bCs/>
      <w:spacing w:val="6"/>
      <w:shd w:val="clear" w:color="auto" w:fill="FFFFFF"/>
    </w:rPr>
  </w:style>
  <w:style w:type="character" w:customStyle="1" w:styleId="0pt">
    <w:name w:val="Основной текст + Полужирный;Интервал 0 pt"/>
    <w:basedOn w:val="af6"/>
    <w:rsid w:val="000819D4"/>
    <w:rPr>
      <w:rFonts w:ascii="Times New Roman" w:eastAsia="Times New Roman" w:hAnsi="Times New Roman"/>
      <w:b/>
      <w:bCs/>
      <w:color w:val="000000"/>
      <w:spacing w:val="6"/>
      <w:w w:val="100"/>
      <w:position w:val="0"/>
      <w:shd w:val="clear" w:color="auto" w:fill="FFFFFF"/>
      <w:lang w:val="ru-RU"/>
    </w:rPr>
  </w:style>
  <w:style w:type="character" w:customStyle="1" w:styleId="31">
    <w:name w:val="Основной текст (3)_"/>
    <w:basedOn w:val="a0"/>
    <w:link w:val="32"/>
    <w:rsid w:val="000819D4"/>
    <w:rPr>
      <w:rFonts w:ascii="Times New Roman" w:eastAsia="Times New Roman" w:hAnsi="Times New Roman"/>
      <w:b/>
      <w:bCs/>
      <w:i/>
      <w:iCs/>
      <w:spacing w:val="1"/>
      <w:shd w:val="clear" w:color="auto" w:fill="FFFFFF"/>
    </w:rPr>
  </w:style>
  <w:style w:type="paragraph" w:customStyle="1" w:styleId="13">
    <w:name w:val="Основной текст1"/>
    <w:basedOn w:val="a"/>
    <w:link w:val="af6"/>
    <w:rsid w:val="000819D4"/>
    <w:pPr>
      <w:widowControl w:val="0"/>
      <w:shd w:val="clear" w:color="auto" w:fill="FFFFFF"/>
      <w:spacing w:after="0" w:line="274" w:lineRule="exact"/>
      <w:jc w:val="both"/>
    </w:pPr>
    <w:rPr>
      <w:rFonts w:ascii="Times New Roman" w:eastAsia="Times New Roman" w:hAnsi="Times New Roman"/>
      <w:spacing w:val="8"/>
      <w:sz w:val="20"/>
      <w:szCs w:val="20"/>
      <w:lang w:eastAsia="ru-RU"/>
    </w:rPr>
  </w:style>
  <w:style w:type="paragraph" w:customStyle="1" w:styleId="24">
    <w:name w:val="Основной текст (2)"/>
    <w:basedOn w:val="a"/>
    <w:link w:val="23"/>
    <w:rsid w:val="000819D4"/>
    <w:pPr>
      <w:widowControl w:val="0"/>
      <w:shd w:val="clear" w:color="auto" w:fill="FFFFFF"/>
      <w:spacing w:after="0" w:line="274" w:lineRule="exact"/>
      <w:jc w:val="both"/>
    </w:pPr>
    <w:rPr>
      <w:rFonts w:ascii="Times New Roman" w:eastAsia="Times New Roman" w:hAnsi="Times New Roman"/>
      <w:b/>
      <w:bCs/>
      <w:spacing w:val="6"/>
      <w:sz w:val="20"/>
      <w:szCs w:val="20"/>
      <w:lang w:eastAsia="ru-RU"/>
    </w:rPr>
  </w:style>
  <w:style w:type="paragraph" w:customStyle="1" w:styleId="32">
    <w:name w:val="Основной текст (3)"/>
    <w:basedOn w:val="a"/>
    <w:link w:val="31"/>
    <w:rsid w:val="000819D4"/>
    <w:pPr>
      <w:widowControl w:val="0"/>
      <w:shd w:val="clear" w:color="auto" w:fill="FFFFFF"/>
      <w:spacing w:after="0" w:line="274" w:lineRule="exact"/>
      <w:jc w:val="both"/>
    </w:pPr>
    <w:rPr>
      <w:rFonts w:ascii="Times New Roman" w:eastAsia="Times New Roman" w:hAnsi="Times New Roman"/>
      <w:b/>
      <w:bCs/>
      <w:i/>
      <w:iCs/>
      <w:spacing w:val="1"/>
      <w:sz w:val="20"/>
      <w:szCs w:val="20"/>
      <w:lang w:eastAsia="ru-RU"/>
    </w:rPr>
  </w:style>
  <w:style w:type="character" w:customStyle="1" w:styleId="0pt0">
    <w:name w:val="Основной текст + Курсив;Интервал 0 pt"/>
    <w:basedOn w:val="af6"/>
    <w:rsid w:val="003709C0"/>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rPr>
  </w:style>
  <w:style w:type="character" w:customStyle="1" w:styleId="34pt0pt">
    <w:name w:val="Основной текст (3) + 4 pt;Не полужирный;Не курсив;Интервал 0 pt"/>
    <w:basedOn w:val="31"/>
    <w:rsid w:val="003709C0"/>
    <w:rPr>
      <w:rFonts w:ascii="Times New Roman" w:eastAsia="Times New Roman" w:hAnsi="Times New Roman" w:cs="Times New Roman"/>
      <w:b/>
      <w:bCs/>
      <w:i/>
      <w:iCs/>
      <w:smallCaps w:val="0"/>
      <w:strike w:val="0"/>
      <w:color w:val="000000"/>
      <w:spacing w:val="0"/>
      <w:w w:val="100"/>
      <w:position w:val="0"/>
      <w:sz w:val="8"/>
      <w:szCs w:val="8"/>
      <w:u w:val="none"/>
      <w:shd w:val="clear" w:color="auto" w:fill="FFFFFF"/>
      <w:lang w:val="ru-RU"/>
    </w:rPr>
  </w:style>
  <w:style w:type="character" w:customStyle="1" w:styleId="22pt">
    <w:name w:val="Основной текст (2) + Интервал 2 pt"/>
    <w:basedOn w:val="23"/>
    <w:rsid w:val="003709C0"/>
    <w:rPr>
      <w:rFonts w:ascii="Times New Roman" w:eastAsia="Times New Roman" w:hAnsi="Times New Roman" w:cs="Times New Roman"/>
      <w:b/>
      <w:bCs/>
      <w:i w:val="0"/>
      <w:iCs w:val="0"/>
      <w:smallCaps w:val="0"/>
      <w:strike w:val="0"/>
      <w:color w:val="000000"/>
      <w:spacing w:val="53"/>
      <w:w w:val="100"/>
      <w:position w:val="0"/>
      <w:sz w:val="20"/>
      <w:szCs w:val="20"/>
      <w:u w:val="none"/>
      <w:shd w:val="clear" w:color="auto" w:fill="FFFFFF"/>
      <w:lang w:val="ru-RU"/>
    </w:rPr>
  </w:style>
  <w:style w:type="character" w:customStyle="1" w:styleId="4">
    <w:name w:val="Основной текст (4)_"/>
    <w:basedOn w:val="a0"/>
    <w:link w:val="40"/>
    <w:rsid w:val="00841F4A"/>
    <w:rPr>
      <w:rFonts w:ascii="Times New Roman" w:eastAsia="Times New Roman" w:hAnsi="Times New Roman"/>
      <w:b/>
      <w:bCs/>
      <w:spacing w:val="4"/>
      <w:shd w:val="clear" w:color="auto" w:fill="FFFFFF"/>
    </w:rPr>
  </w:style>
  <w:style w:type="character" w:customStyle="1" w:styleId="5">
    <w:name w:val="Основной текст (5)_"/>
    <w:basedOn w:val="a0"/>
    <w:link w:val="50"/>
    <w:rsid w:val="00841F4A"/>
    <w:rPr>
      <w:rFonts w:ascii="Times New Roman" w:eastAsia="Times New Roman" w:hAnsi="Times New Roman"/>
      <w:b/>
      <w:bCs/>
      <w:i/>
      <w:iCs/>
      <w:spacing w:val="10"/>
      <w:shd w:val="clear" w:color="auto" w:fill="FFFFFF"/>
    </w:rPr>
  </w:style>
  <w:style w:type="character" w:customStyle="1" w:styleId="6">
    <w:name w:val="Основной текст (6)_"/>
    <w:basedOn w:val="a0"/>
    <w:link w:val="60"/>
    <w:rsid w:val="00841F4A"/>
    <w:rPr>
      <w:rFonts w:ascii="Times New Roman" w:eastAsia="Times New Roman" w:hAnsi="Times New Roman"/>
      <w:i/>
      <w:iCs/>
      <w:spacing w:val="11"/>
      <w:shd w:val="clear" w:color="auto" w:fill="FFFFFF"/>
    </w:rPr>
  </w:style>
  <w:style w:type="character" w:customStyle="1" w:styleId="0pt1">
    <w:name w:val="Основной текст + Полужирный;Курсив;Интервал 0 pt"/>
    <w:basedOn w:val="af6"/>
    <w:rsid w:val="00841F4A"/>
    <w:rPr>
      <w:rFonts w:ascii="Times New Roman" w:eastAsia="Times New Roman" w:hAnsi="Times New Roman" w:cs="Times New Roman"/>
      <w:b/>
      <w:bCs/>
      <w:i/>
      <w:iCs/>
      <w:smallCaps w:val="0"/>
      <w:strike w:val="0"/>
      <w:color w:val="000000"/>
      <w:spacing w:val="10"/>
      <w:w w:val="100"/>
      <w:position w:val="0"/>
      <w:sz w:val="20"/>
      <w:szCs w:val="20"/>
      <w:u w:val="none"/>
      <w:shd w:val="clear" w:color="auto" w:fill="FFFFFF"/>
      <w:lang w:val="ru-RU"/>
    </w:rPr>
  </w:style>
  <w:style w:type="paragraph" w:customStyle="1" w:styleId="40">
    <w:name w:val="Основной текст (4)"/>
    <w:basedOn w:val="a"/>
    <w:link w:val="4"/>
    <w:rsid w:val="00841F4A"/>
    <w:pPr>
      <w:widowControl w:val="0"/>
      <w:shd w:val="clear" w:color="auto" w:fill="FFFFFF"/>
      <w:spacing w:before="180" w:after="60" w:line="0" w:lineRule="atLeast"/>
      <w:jc w:val="both"/>
    </w:pPr>
    <w:rPr>
      <w:rFonts w:ascii="Times New Roman" w:eastAsia="Times New Roman" w:hAnsi="Times New Roman"/>
      <w:b/>
      <w:bCs/>
      <w:spacing w:val="4"/>
      <w:sz w:val="20"/>
      <w:szCs w:val="20"/>
      <w:lang w:eastAsia="ru-RU"/>
    </w:rPr>
  </w:style>
  <w:style w:type="paragraph" w:customStyle="1" w:styleId="50">
    <w:name w:val="Основной текст (5)"/>
    <w:basedOn w:val="a"/>
    <w:link w:val="5"/>
    <w:rsid w:val="00841F4A"/>
    <w:pPr>
      <w:widowControl w:val="0"/>
      <w:shd w:val="clear" w:color="auto" w:fill="FFFFFF"/>
      <w:spacing w:before="180" w:after="0" w:line="235" w:lineRule="exact"/>
      <w:jc w:val="both"/>
    </w:pPr>
    <w:rPr>
      <w:rFonts w:ascii="Times New Roman" w:eastAsia="Times New Roman" w:hAnsi="Times New Roman"/>
      <w:b/>
      <w:bCs/>
      <w:i/>
      <w:iCs/>
      <w:spacing w:val="10"/>
      <w:sz w:val="20"/>
      <w:szCs w:val="20"/>
      <w:lang w:eastAsia="ru-RU"/>
    </w:rPr>
  </w:style>
  <w:style w:type="paragraph" w:customStyle="1" w:styleId="60">
    <w:name w:val="Основной текст (6)"/>
    <w:basedOn w:val="a"/>
    <w:link w:val="6"/>
    <w:rsid w:val="00841F4A"/>
    <w:pPr>
      <w:widowControl w:val="0"/>
      <w:shd w:val="clear" w:color="auto" w:fill="FFFFFF"/>
      <w:spacing w:after="60" w:line="240" w:lineRule="exact"/>
      <w:jc w:val="right"/>
    </w:pPr>
    <w:rPr>
      <w:rFonts w:ascii="Times New Roman" w:eastAsia="Times New Roman" w:hAnsi="Times New Roman"/>
      <w:i/>
      <w:iCs/>
      <w:spacing w:val="11"/>
      <w:sz w:val="20"/>
      <w:szCs w:val="20"/>
      <w:lang w:eastAsia="ru-RU"/>
    </w:rPr>
  </w:style>
  <w:style w:type="paragraph" w:customStyle="1" w:styleId="simple">
    <w:name w:val="simple"/>
    <w:basedOn w:val="a"/>
    <w:rsid w:val="00F823B0"/>
    <w:pPr>
      <w:spacing w:before="100" w:beforeAutospacing="1" w:after="100" w:afterAutospacing="1" w:line="240" w:lineRule="auto"/>
      <w:ind w:left="75" w:right="120"/>
    </w:pPr>
    <w:rPr>
      <w:rFonts w:ascii="Verdana" w:eastAsia="Times New Roman" w:hAnsi="Verdana"/>
      <w:sz w:val="18"/>
      <w:szCs w:val="18"/>
      <w:lang w:eastAsia="ru-RU"/>
    </w:rPr>
  </w:style>
  <w:style w:type="character" w:customStyle="1" w:styleId="25">
    <w:name w:val="Заголовок №2_"/>
    <w:basedOn w:val="a0"/>
    <w:link w:val="26"/>
    <w:rsid w:val="00D51ACF"/>
    <w:rPr>
      <w:rFonts w:ascii="Arial" w:eastAsia="Arial" w:hAnsi="Arial" w:cs="Arial"/>
      <w:b/>
      <w:bCs/>
      <w:spacing w:val="5"/>
      <w:sz w:val="18"/>
      <w:szCs w:val="18"/>
      <w:shd w:val="clear" w:color="auto" w:fill="FFFFFF"/>
    </w:rPr>
  </w:style>
  <w:style w:type="character" w:customStyle="1" w:styleId="40pt">
    <w:name w:val="Основной текст (4) + Интервал 0 pt"/>
    <w:basedOn w:val="4"/>
    <w:rsid w:val="00D51ACF"/>
    <w:rPr>
      <w:rFonts w:ascii="Times New Roman" w:eastAsia="Times New Roman" w:hAnsi="Times New Roman" w:cs="Times New Roman"/>
      <w:b/>
      <w:bCs/>
      <w:i w:val="0"/>
      <w:iCs w:val="0"/>
      <w:smallCaps w:val="0"/>
      <w:strike w:val="0"/>
      <w:color w:val="000000"/>
      <w:spacing w:val="5"/>
      <w:w w:val="100"/>
      <w:position w:val="0"/>
      <w:sz w:val="20"/>
      <w:szCs w:val="20"/>
      <w:u w:val="none"/>
      <w:shd w:val="clear" w:color="auto" w:fill="FFFFFF"/>
      <w:lang w:val="ru-RU"/>
    </w:rPr>
  </w:style>
  <w:style w:type="character" w:customStyle="1" w:styleId="20pt">
    <w:name w:val="Заголовок №2 + Интервал 0 pt"/>
    <w:basedOn w:val="25"/>
    <w:rsid w:val="00D51ACF"/>
    <w:rPr>
      <w:rFonts w:ascii="Arial" w:eastAsia="Arial" w:hAnsi="Arial" w:cs="Arial"/>
      <w:b/>
      <w:bCs/>
      <w:color w:val="000000"/>
      <w:spacing w:val="6"/>
      <w:w w:val="100"/>
      <w:position w:val="0"/>
      <w:sz w:val="18"/>
      <w:szCs w:val="18"/>
      <w:shd w:val="clear" w:color="auto" w:fill="FFFFFF"/>
      <w:lang w:val="ru-RU"/>
    </w:rPr>
  </w:style>
  <w:style w:type="paragraph" w:customStyle="1" w:styleId="26">
    <w:name w:val="Заголовок №2"/>
    <w:basedOn w:val="a"/>
    <w:link w:val="25"/>
    <w:rsid w:val="00D51ACF"/>
    <w:pPr>
      <w:widowControl w:val="0"/>
      <w:shd w:val="clear" w:color="auto" w:fill="FFFFFF"/>
      <w:spacing w:before="300" w:after="240" w:line="0" w:lineRule="atLeast"/>
      <w:jc w:val="center"/>
      <w:outlineLvl w:val="1"/>
    </w:pPr>
    <w:rPr>
      <w:rFonts w:ascii="Arial" w:eastAsia="Arial" w:hAnsi="Arial" w:cs="Arial"/>
      <w:b/>
      <w:bCs/>
      <w:spacing w:val="5"/>
      <w:sz w:val="18"/>
      <w:szCs w:val="18"/>
      <w:lang w:eastAsia="ru-RU"/>
    </w:rPr>
  </w:style>
  <w:style w:type="character" w:customStyle="1" w:styleId="postbody">
    <w:name w:val="postbody"/>
    <w:basedOn w:val="a0"/>
    <w:rsid w:val="00EF04B0"/>
  </w:style>
  <w:style w:type="paragraph" w:styleId="af7">
    <w:name w:val="footnote text"/>
    <w:basedOn w:val="a"/>
    <w:link w:val="af8"/>
    <w:uiPriority w:val="99"/>
    <w:semiHidden/>
    <w:rsid w:val="00920780"/>
    <w:pPr>
      <w:spacing w:after="0" w:line="240" w:lineRule="auto"/>
    </w:pPr>
    <w:rPr>
      <w:rFonts w:ascii="Times New Roman" w:eastAsia="Times New Roman" w:hAnsi="Times New Roman"/>
      <w:sz w:val="20"/>
      <w:szCs w:val="20"/>
      <w:lang w:eastAsia="ru-RU"/>
    </w:rPr>
  </w:style>
  <w:style w:type="character" w:customStyle="1" w:styleId="af8">
    <w:name w:val="Текст сноски Знак"/>
    <w:basedOn w:val="a0"/>
    <w:link w:val="af7"/>
    <w:uiPriority w:val="99"/>
    <w:semiHidden/>
    <w:rsid w:val="00920780"/>
    <w:rPr>
      <w:rFonts w:ascii="Times New Roman" w:eastAsia="Times New Roman" w:hAnsi="Times New Roman"/>
    </w:rPr>
  </w:style>
  <w:style w:type="character" w:styleId="af9">
    <w:name w:val="footnote reference"/>
    <w:basedOn w:val="a0"/>
    <w:uiPriority w:val="99"/>
    <w:semiHidden/>
    <w:rsid w:val="000C0774"/>
    <w:rPr>
      <w:rFonts w:cs="Times New Roman"/>
      <w:vertAlign w:val="superscript"/>
    </w:rPr>
  </w:style>
  <w:style w:type="paragraph" w:customStyle="1" w:styleId="3f3f3f3f3f">
    <w:name w:val="А3fб3fз3fа3fц3f"/>
    <w:basedOn w:val="a"/>
    <w:uiPriority w:val="99"/>
    <w:rsid w:val="00F87012"/>
    <w:pPr>
      <w:widowControl w:val="0"/>
      <w:autoSpaceDE w:val="0"/>
      <w:autoSpaceDN w:val="0"/>
      <w:adjustRightInd w:val="0"/>
      <w:spacing w:after="0" w:line="360" w:lineRule="auto"/>
      <w:ind w:firstLine="709"/>
      <w:jc w:val="both"/>
    </w:pPr>
    <w:rPr>
      <w:rFonts w:ascii="Times New Roman" w:eastAsia="Times New Roman" w:hAnsi="Times New Roman"/>
      <w:sz w:val="28"/>
      <w:szCs w:val="24"/>
      <w:lang w:eastAsia="ru-RU"/>
    </w:rPr>
  </w:style>
  <w:style w:type="character" w:styleId="afa">
    <w:name w:val="Emphasis"/>
    <w:basedOn w:val="a0"/>
    <w:uiPriority w:val="20"/>
    <w:qFormat/>
    <w:rsid w:val="00F87012"/>
    <w:rPr>
      <w:i/>
      <w:iCs/>
    </w:rPr>
  </w:style>
  <w:style w:type="paragraph" w:customStyle="1" w:styleId="3f3f3f3f3f3f3f3f3f3f">
    <w:name w:val="О3fб3fы3fч3fн3fы3fй3f (в3fе3fб3f)"/>
    <w:basedOn w:val="a"/>
    <w:uiPriority w:val="99"/>
    <w:rsid w:val="003A55A9"/>
    <w:pPr>
      <w:widowControl w:val="0"/>
      <w:autoSpaceDE w:val="0"/>
      <w:autoSpaceDN w:val="0"/>
      <w:adjustRightInd w:val="0"/>
      <w:spacing w:before="120" w:after="120" w:line="240" w:lineRule="auto"/>
      <w:ind w:firstLine="300"/>
    </w:pPr>
    <w:rPr>
      <w:rFonts w:ascii="Times New Roman" w:eastAsia="Times New Roman" w:hAnsi="Times New Roman"/>
      <w:sz w:val="24"/>
      <w:szCs w:val="24"/>
      <w:lang w:eastAsia="ru-RU"/>
    </w:rPr>
  </w:style>
  <w:style w:type="paragraph" w:customStyle="1" w:styleId="c3">
    <w:name w:val="c3"/>
    <w:basedOn w:val="a"/>
    <w:rsid w:val="00EB404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basedOn w:val="a0"/>
    <w:rsid w:val="00EB4043"/>
    <w:rPr>
      <w:rFonts w:ascii="Times New Roman" w:hAnsi="Times New Roman" w:cs="Times New Roman" w:hint="default"/>
      <w:strike w:val="0"/>
      <w:dstrike w:val="0"/>
      <w:sz w:val="24"/>
      <w:szCs w:val="24"/>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ABE"/>
    <w:pPr>
      <w:spacing w:after="200" w:line="276" w:lineRule="auto"/>
    </w:pPr>
    <w:rPr>
      <w:sz w:val="22"/>
      <w:szCs w:val="22"/>
      <w:lang w:eastAsia="en-US"/>
    </w:rPr>
  </w:style>
  <w:style w:type="paragraph" w:styleId="1">
    <w:name w:val="heading 1"/>
    <w:basedOn w:val="a"/>
    <w:link w:val="10"/>
    <w:uiPriority w:val="9"/>
    <w:qFormat/>
    <w:rsid w:val="008A61D3"/>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unhideWhenUsed/>
    <w:qFormat/>
    <w:rsid w:val="00823976"/>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semiHidden/>
    <w:unhideWhenUsed/>
    <w:qFormat/>
    <w:rsid w:val="00FC5BD5"/>
    <w:pPr>
      <w:keepNext/>
      <w:keepLines/>
      <w:spacing w:before="200" w:after="0"/>
      <w:outlineLvl w:val="2"/>
    </w:pPr>
    <w:rPr>
      <w:rFonts w:ascii="Cambria" w:eastAsia="Times New Roman" w:hAnsi="Cambria"/>
      <w:b/>
      <w:bCs/>
      <w:color w:val="4F81BD"/>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048EC"/>
    <w:rPr>
      <w:sz w:val="22"/>
      <w:szCs w:val="22"/>
      <w:lang w:eastAsia="en-US"/>
    </w:rPr>
  </w:style>
  <w:style w:type="paragraph" w:customStyle="1" w:styleId="a5">
    <w:name w:val="Содержимое таблицы"/>
    <w:basedOn w:val="a"/>
    <w:rsid w:val="00660BA9"/>
    <w:pPr>
      <w:widowControl w:val="0"/>
      <w:suppressLineNumbers/>
      <w:suppressAutoHyphens/>
      <w:spacing w:after="0" w:line="240" w:lineRule="auto"/>
    </w:pPr>
    <w:rPr>
      <w:rFonts w:ascii="Liberation Serif" w:eastAsia="DejaVu Sans" w:hAnsi="Liberation Serif" w:cs="Lohit Hindi"/>
      <w:kern w:val="1"/>
      <w:sz w:val="24"/>
      <w:szCs w:val="24"/>
      <w:lang w:eastAsia="hi-IN" w:bidi="hi-IN"/>
    </w:rPr>
  </w:style>
  <w:style w:type="table" w:styleId="a6">
    <w:name w:val="Table Grid"/>
    <w:basedOn w:val="a1"/>
    <w:rsid w:val="00660B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660BA9"/>
    <w:pPr>
      <w:ind w:left="720"/>
      <w:contextualSpacing/>
    </w:pPr>
  </w:style>
  <w:style w:type="paragraph" w:styleId="a8">
    <w:name w:val="Balloon Text"/>
    <w:basedOn w:val="a"/>
    <w:link w:val="a9"/>
    <w:uiPriority w:val="99"/>
    <w:semiHidden/>
    <w:unhideWhenUsed/>
    <w:rsid w:val="002003DA"/>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2003DA"/>
    <w:rPr>
      <w:rFonts w:ascii="Tahoma" w:hAnsi="Tahoma" w:cs="Tahoma"/>
      <w:sz w:val="16"/>
      <w:szCs w:val="16"/>
    </w:rPr>
  </w:style>
  <w:style w:type="paragraph" w:styleId="aa">
    <w:name w:val="Normal (Web)"/>
    <w:basedOn w:val="a"/>
    <w:uiPriority w:val="99"/>
    <w:unhideWhenUsed/>
    <w:rsid w:val="00077978"/>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Hyperlink"/>
    <w:unhideWhenUsed/>
    <w:rsid w:val="00795765"/>
    <w:rPr>
      <w:color w:val="0000FF"/>
      <w:u w:val="single"/>
    </w:rPr>
  </w:style>
  <w:style w:type="paragraph" w:styleId="ac">
    <w:name w:val="header"/>
    <w:basedOn w:val="a"/>
    <w:link w:val="ad"/>
    <w:uiPriority w:val="99"/>
    <w:unhideWhenUsed/>
    <w:rsid w:val="0084420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44207"/>
  </w:style>
  <w:style w:type="paragraph" w:styleId="ae">
    <w:name w:val="footer"/>
    <w:basedOn w:val="a"/>
    <w:link w:val="af"/>
    <w:uiPriority w:val="99"/>
    <w:unhideWhenUsed/>
    <w:rsid w:val="0084420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44207"/>
  </w:style>
  <w:style w:type="character" w:styleId="af0">
    <w:name w:val="FollowedHyperlink"/>
    <w:uiPriority w:val="99"/>
    <w:semiHidden/>
    <w:unhideWhenUsed/>
    <w:rsid w:val="006432BC"/>
    <w:rPr>
      <w:color w:val="800080"/>
      <w:u w:val="single"/>
    </w:rPr>
  </w:style>
  <w:style w:type="paragraph" w:customStyle="1" w:styleId="11">
    <w:name w:val="Абзац списка1"/>
    <w:basedOn w:val="a"/>
    <w:rsid w:val="00A90479"/>
    <w:pPr>
      <w:suppressAutoHyphens/>
      <w:ind w:left="720"/>
    </w:pPr>
    <w:rPr>
      <w:rFonts w:eastAsia="Times New Roman"/>
      <w:lang w:eastAsia="ar-SA"/>
    </w:rPr>
  </w:style>
  <w:style w:type="character" w:styleId="af1">
    <w:name w:val="Strong"/>
    <w:qFormat/>
    <w:rsid w:val="008A61D3"/>
    <w:rPr>
      <w:b/>
      <w:bCs/>
    </w:rPr>
  </w:style>
  <w:style w:type="character" w:customStyle="1" w:styleId="10">
    <w:name w:val="Заголовок 1 Знак"/>
    <w:link w:val="1"/>
    <w:uiPriority w:val="9"/>
    <w:rsid w:val="008A61D3"/>
    <w:rPr>
      <w:rFonts w:ascii="Times New Roman" w:eastAsia="Times New Roman" w:hAnsi="Times New Roman" w:cs="Times New Roman"/>
      <w:b/>
      <w:bCs/>
      <w:kern w:val="36"/>
      <w:sz w:val="48"/>
      <w:szCs w:val="48"/>
      <w:lang w:eastAsia="ru-RU"/>
    </w:rPr>
  </w:style>
  <w:style w:type="character" w:customStyle="1" w:styleId="30">
    <w:name w:val="Заголовок 3 Знак"/>
    <w:link w:val="3"/>
    <w:uiPriority w:val="9"/>
    <w:semiHidden/>
    <w:rsid w:val="00FC5BD5"/>
    <w:rPr>
      <w:rFonts w:ascii="Cambria" w:eastAsia="Times New Roman" w:hAnsi="Cambria" w:cs="Times New Roman"/>
      <w:b/>
      <w:bCs/>
      <w:color w:val="4F81BD"/>
    </w:rPr>
  </w:style>
  <w:style w:type="character" w:customStyle="1" w:styleId="black">
    <w:name w:val="black"/>
    <w:basedOn w:val="a0"/>
    <w:rsid w:val="00FC5BD5"/>
  </w:style>
  <w:style w:type="character" w:customStyle="1" w:styleId="b-serp-urlitem">
    <w:name w:val="b-serp-url__item"/>
    <w:basedOn w:val="a0"/>
    <w:rsid w:val="00BE5833"/>
  </w:style>
  <w:style w:type="paragraph" w:customStyle="1" w:styleId="12">
    <w:name w:val="Обычный1"/>
    <w:rsid w:val="00126D34"/>
    <w:pPr>
      <w:widowControl w:val="0"/>
      <w:snapToGrid w:val="0"/>
      <w:ind w:left="480" w:hanging="180"/>
    </w:pPr>
    <w:rPr>
      <w:rFonts w:ascii="Times New Roman" w:eastAsia="Times New Roman" w:hAnsi="Times New Roman"/>
      <w:sz w:val="18"/>
    </w:rPr>
  </w:style>
  <w:style w:type="character" w:customStyle="1" w:styleId="apple-style-span">
    <w:name w:val="apple-style-span"/>
    <w:rsid w:val="00823976"/>
  </w:style>
  <w:style w:type="character" w:customStyle="1" w:styleId="20">
    <w:name w:val="Заголовок 2 Знак"/>
    <w:link w:val="2"/>
    <w:uiPriority w:val="9"/>
    <w:rsid w:val="00823976"/>
    <w:rPr>
      <w:rFonts w:ascii="Cambria" w:eastAsia="Times New Roman" w:hAnsi="Cambria" w:cs="Times New Roman"/>
      <w:b/>
      <w:bCs/>
      <w:color w:val="4F81BD"/>
      <w:sz w:val="26"/>
      <w:szCs w:val="26"/>
    </w:rPr>
  </w:style>
  <w:style w:type="paragraph" w:styleId="21">
    <w:name w:val="Body Text 2"/>
    <w:basedOn w:val="a"/>
    <w:link w:val="22"/>
    <w:uiPriority w:val="99"/>
    <w:rsid w:val="00823976"/>
    <w:pPr>
      <w:autoSpaceDE w:val="0"/>
      <w:autoSpaceDN w:val="0"/>
      <w:spacing w:after="0" w:line="240" w:lineRule="auto"/>
    </w:pPr>
    <w:rPr>
      <w:rFonts w:ascii="Times New Roman" w:eastAsia="Times New Roman" w:hAnsi="Times New Roman"/>
      <w:sz w:val="24"/>
      <w:szCs w:val="24"/>
      <w:lang w:eastAsia="ru-RU"/>
    </w:rPr>
  </w:style>
  <w:style w:type="character" w:customStyle="1" w:styleId="22">
    <w:name w:val="Основной текст 2 Знак"/>
    <w:link w:val="21"/>
    <w:uiPriority w:val="99"/>
    <w:rsid w:val="00823976"/>
    <w:rPr>
      <w:rFonts w:ascii="Times New Roman" w:eastAsia="Times New Roman" w:hAnsi="Times New Roman" w:cs="Times New Roman"/>
      <w:sz w:val="24"/>
      <w:szCs w:val="24"/>
      <w:lang w:eastAsia="ru-RU"/>
    </w:rPr>
  </w:style>
  <w:style w:type="paragraph" w:styleId="af2">
    <w:name w:val="Body Text"/>
    <w:basedOn w:val="a"/>
    <w:link w:val="af3"/>
    <w:uiPriority w:val="99"/>
    <w:rsid w:val="00823976"/>
    <w:pPr>
      <w:autoSpaceDE w:val="0"/>
      <w:autoSpaceDN w:val="0"/>
      <w:spacing w:after="0" w:line="240" w:lineRule="auto"/>
      <w:jc w:val="center"/>
    </w:pPr>
    <w:rPr>
      <w:rFonts w:ascii="Times New Roman" w:eastAsia="Times New Roman" w:hAnsi="Times New Roman"/>
      <w:b/>
      <w:bCs/>
      <w:sz w:val="24"/>
      <w:szCs w:val="24"/>
      <w:lang w:eastAsia="ru-RU"/>
    </w:rPr>
  </w:style>
  <w:style w:type="character" w:customStyle="1" w:styleId="af3">
    <w:name w:val="Основной текст Знак"/>
    <w:link w:val="af2"/>
    <w:uiPriority w:val="99"/>
    <w:rsid w:val="00823976"/>
    <w:rPr>
      <w:rFonts w:ascii="Times New Roman" w:eastAsia="Times New Roman" w:hAnsi="Times New Roman" w:cs="Times New Roman"/>
      <w:b/>
      <w:bCs/>
      <w:sz w:val="24"/>
      <w:szCs w:val="24"/>
      <w:lang w:eastAsia="ru-RU"/>
    </w:rPr>
  </w:style>
  <w:style w:type="character" w:customStyle="1" w:styleId="c0">
    <w:name w:val="c0"/>
    <w:rsid w:val="00823976"/>
  </w:style>
  <w:style w:type="character" w:customStyle="1" w:styleId="apple-converted-space">
    <w:name w:val="apple-converted-space"/>
    <w:basedOn w:val="a0"/>
    <w:rsid w:val="00967B53"/>
  </w:style>
  <w:style w:type="character" w:customStyle="1" w:styleId="a4">
    <w:name w:val="Без интервала Знак"/>
    <w:basedOn w:val="a0"/>
    <w:link w:val="a3"/>
    <w:uiPriority w:val="99"/>
    <w:locked/>
    <w:rsid w:val="000A0DB4"/>
    <w:rPr>
      <w:sz w:val="22"/>
      <w:szCs w:val="22"/>
      <w:lang w:eastAsia="en-US"/>
    </w:rPr>
  </w:style>
  <w:style w:type="paragraph" w:customStyle="1" w:styleId="text">
    <w:name w:val="text"/>
    <w:basedOn w:val="a"/>
    <w:rsid w:val="007A5124"/>
    <w:pPr>
      <w:spacing w:before="100" w:beforeAutospacing="1" w:after="100" w:afterAutospacing="1" w:line="240" w:lineRule="auto"/>
    </w:pPr>
    <w:rPr>
      <w:rFonts w:ascii="Times New Roman" w:eastAsia="Times New Roman" w:hAnsi="Times New Roman"/>
      <w:color w:val="000000"/>
      <w:lang w:eastAsia="ru-RU"/>
    </w:rPr>
  </w:style>
  <w:style w:type="paragraph" w:styleId="af4">
    <w:name w:val="Body Text Indent"/>
    <w:basedOn w:val="a"/>
    <w:link w:val="af5"/>
    <w:uiPriority w:val="99"/>
    <w:rsid w:val="00E804C7"/>
    <w:pPr>
      <w:spacing w:after="120" w:line="240" w:lineRule="auto"/>
      <w:ind w:left="283"/>
    </w:pPr>
    <w:rPr>
      <w:rFonts w:ascii="Times New Roman" w:eastAsia="Times New Roman" w:hAnsi="Times New Roman"/>
      <w:sz w:val="24"/>
      <w:szCs w:val="24"/>
      <w:lang w:eastAsia="ru-RU"/>
    </w:rPr>
  </w:style>
  <w:style w:type="character" w:customStyle="1" w:styleId="af5">
    <w:name w:val="Основной текст с отступом Знак"/>
    <w:basedOn w:val="a0"/>
    <w:link w:val="af4"/>
    <w:uiPriority w:val="99"/>
    <w:rsid w:val="00E804C7"/>
    <w:rPr>
      <w:rFonts w:ascii="Times New Roman" w:eastAsia="Times New Roman" w:hAnsi="Times New Roman"/>
      <w:sz w:val="24"/>
      <w:szCs w:val="24"/>
    </w:rPr>
  </w:style>
  <w:style w:type="character" w:customStyle="1" w:styleId="af6">
    <w:name w:val="Основной текст_"/>
    <w:basedOn w:val="a0"/>
    <w:link w:val="13"/>
    <w:rsid w:val="000819D4"/>
    <w:rPr>
      <w:rFonts w:ascii="Times New Roman" w:eastAsia="Times New Roman" w:hAnsi="Times New Roman"/>
      <w:spacing w:val="8"/>
      <w:shd w:val="clear" w:color="auto" w:fill="FFFFFF"/>
    </w:rPr>
  </w:style>
  <w:style w:type="character" w:customStyle="1" w:styleId="23">
    <w:name w:val="Основной текст (2)_"/>
    <w:basedOn w:val="a0"/>
    <w:link w:val="24"/>
    <w:rsid w:val="000819D4"/>
    <w:rPr>
      <w:rFonts w:ascii="Times New Roman" w:eastAsia="Times New Roman" w:hAnsi="Times New Roman"/>
      <w:b/>
      <w:bCs/>
      <w:spacing w:val="6"/>
      <w:shd w:val="clear" w:color="auto" w:fill="FFFFFF"/>
    </w:rPr>
  </w:style>
  <w:style w:type="character" w:customStyle="1" w:styleId="0pt">
    <w:name w:val="Основной текст + Полужирный;Интервал 0 pt"/>
    <w:basedOn w:val="af6"/>
    <w:rsid w:val="000819D4"/>
    <w:rPr>
      <w:rFonts w:ascii="Times New Roman" w:eastAsia="Times New Roman" w:hAnsi="Times New Roman"/>
      <w:b/>
      <w:bCs/>
      <w:color w:val="000000"/>
      <w:spacing w:val="6"/>
      <w:w w:val="100"/>
      <w:position w:val="0"/>
      <w:shd w:val="clear" w:color="auto" w:fill="FFFFFF"/>
      <w:lang w:val="ru-RU"/>
    </w:rPr>
  </w:style>
  <w:style w:type="character" w:customStyle="1" w:styleId="31">
    <w:name w:val="Основной текст (3)_"/>
    <w:basedOn w:val="a0"/>
    <w:link w:val="32"/>
    <w:rsid w:val="000819D4"/>
    <w:rPr>
      <w:rFonts w:ascii="Times New Roman" w:eastAsia="Times New Roman" w:hAnsi="Times New Roman"/>
      <w:b/>
      <w:bCs/>
      <w:i/>
      <w:iCs/>
      <w:spacing w:val="1"/>
      <w:shd w:val="clear" w:color="auto" w:fill="FFFFFF"/>
    </w:rPr>
  </w:style>
  <w:style w:type="paragraph" w:customStyle="1" w:styleId="13">
    <w:name w:val="Основной текст1"/>
    <w:basedOn w:val="a"/>
    <w:link w:val="af6"/>
    <w:rsid w:val="000819D4"/>
    <w:pPr>
      <w:widowControl w:val="0"/>
      <w:shd w:val="clear" w:color="auto" w:fill="FFFFFF"/>
      <w:spacing w:after="0" w:line="274" w:lineRule="exact"/>
      <w:jc w:val="both"/>
    </w:pPr>
    <w:rPr>
      <w:rFonts w:ascii="Times New Roman" w:eastAsia="Times New Roman" w:hAnsi="Times New Roman"/>
      <w:spacing w:val="8"/>
      <w:sz w:val="20"/>
      <w:szCs w:val="20"/>
      <w:lang w:eastAsia="ru-RU"/>
    </w:rPr>
  </w:style>
  <w:style w:type="paragraph" w:customStyle="1" w:styleId="24">
    <w:name w:val="Основной текст (2)"/>
    <w:basedOn w:val="a"/>
    <w:link w:val="23"/>
    <w:rsid w:val="000819D4"/>
    <w:pPr>
      <w:widowControl w:val="0"/>
      <w:shd w:val="clear" w:color="auto" w:fill="FFFFFF"/>
      <w:spacing w:after="0" w:line="274" w:lineRule="exact"/>
      <w:jc w:val="both"/>
    </w:pPr>
    <w:rPr>
      <w:rFonts w:ascii="Times New Roman" w:eastAsia="Times New Roman" w:hAnsi="Times New Roman"/>
      <w:b/>
      <w:bCs/>
      <w:spacing w:val="6"/>
      <w:sz w:val="20"/>
      <w:szCs w:val="20"/>
      <w:lang w:eastAsia="ru-RU"/>
    </w:rPr>
  </w:style>
  <w:style w:type="paragraph" w:customStyle="1" w:styleId="32">
    <w:name w:val="Основной текст (3)"/>
    <w:basedOn w:val="a"/>
    <w:link w:val="31"/>
    <w:rsid w:val="000819D4"/>
    <w:pPr>
      <w:widowControl w:val="0"/>
      <w:shd w:val="clear" w:color="auto" w:fill="FFFFFF"/>
      <w:spacing w:after="0" w:line="274" w:lineRule="exact"/>
      <w:jc w:val="both"/>
    </w:pPr>
    <w:rPr>
      <w:rFonts w:ascii="Times New Roman" w:eastAsia="Times New Roman" w:hAnsi="Times New Roman"/>
      <w:b/>
      <w:bCs/>
      <w:i/>
      <w:iCs/>
      <w:spacing w:val="1"/>
      <w:sz w:val="20"/>
      <w:szCs w:val="20"/>
      <w:lang w:eastAsia="ru-RU"/>
    </w:rPr>
  </w:style>
  <w:style w:type="character" w:customStyle="1" w:styleId="0pt0">
    <w:name w:val="Основной текст + Курсив;Интервал 0 pt"/>
    <w:basedOn w:val="af6"/>
    <w:rsid w:val="003709C0"/>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rPr>
  </w:style>
  <w:style w:type="character" w:customStyle="1" w:styleId="34pt0pt">
    <w:name w:val="Основной текст (3) + 4 pt;Не полужирный;Не курсив;Интервал 0 pt"/>
    <w:basedOn w:val="31"/>
    <w:rsid w:val="003709C0"/>
    <w:rPr>
      <w:rFonts w:ascii="Times New Roman" w:eastAsia="Times New Roman" w:hAnsi="Times New Roman" w:cs="Times New Roman"/>
      <w:b/>
      <w:bCs/>
      <w:i/>
      <w:iCs/>
      <w:smallCaps w:val="0"/>
      <w:strike w:val="0"/>
      <w:color w:val="000000"/>
      <w:spacing w:val="0"/>
      <w:w w:val="100"/>
      <w:position w:val="0"/>
      <w:sz w:val="8"/>
      <w:szCs w:val="8"/>
      <w:u w:val="none"/>
      <w:shd w:val="clear" w:color="auto" w:fill="FFFFFF"/>
      <w:lang w:val="ru-RU"/>
    </w:rPr>
  </w:style>
  <w:style w:type="character" w:customStyle="1" w:styleId="22pt">
    <w:name w:val="Основной текст (2) + Интервал 2 pt"/>
    <w:basedOn w:val="23"/>
    <w:rsid w:val="003709C0"/>
    <w:rPr>
      <w:rFonts w:ascii="Times New Roman" w:eastAsia="Times New Roman" w:hAnsi="Times New Roman" w:cs="Times New Roman"/>
      <w:b/>
      <w:bCs/>
      <w:i w:val="0"/>
      <w:iCs w:val="0"/>
      <w:smallCaps w:val="0"/>
      <w:strike w:val="0"/>
      <w:color w:val="000000"/>
      <w:spacing w:val="53"/>
      <w:w w:val="100"/>
      <w:position w:val="0"/>
      <w:sz w:val="20"/>
      <w:szCs w:val="20"/>
      <w:u w:val="none"/>
      <w:shd w:val="clear" w:color="auto" w:fill="FFFFFF"/>
      <w:lang w:val="ru-RU"/>
    </w:rPr>
  </w:style>
  <w:style w:type="character" w:customStyle="1" w:styleId="4">
    <w:name w:val="Основной текст (4)_"/>
    <w:basedOn w:val="a0"/>
    <w:link w:val="40"/>
    <w:rsid w:val="00841F4A"/>
    <w:rPr>
      <w:rFonts w:ascii="Times New Roman" w:eastAsia="Times New Roman" w:hAnsi="Times New Roman"/>
      <w:b/>
      <w:bCs/>
      <w:spacing w:val="4"/>
      <w:shd w:val="clear" w:color="auto" w:fill="FFFFFF"/>
    </w:rPr>
  </w:style>
  <w:style w:type="character" w:customStyle="1" w:styleId="5">
    <w:name w:val="Основной текст (5)_"/>
    <w:basedOn w:val="a0"/>
    <w:link w:val="50"/>
    <w:rsid w:val="00841F4A"/>
    <w:rPr>
      <w:rFonts w:ascii="Times New Roman" w:eastAsia="Times New Roman" w:hAnsi="Times New Roman"/>
      <w:b/>
      <w:bCs/>
      <w:i/>
      <w:iCs/>
      <w:spacing w:val="10"/>
      <w:shd w:val="clear" w:color="auto" w:fill="FFFFFF"/>
    </w:rPr>
  </w:style>
  <w:style w:type="character" w:customStyle="1" w:styleId="6">
    <w:name w:val="Основной текст (6)_"/>
    <w:basedOn w:val="a0"/>
    <w:link w:val="60"/>
    <w:rsid w:val="00841F4A"/>
    <w:rPr>
      <w:rFonts w:ascii="Times New Roman" w:eastAsia="Times New Roman" w:hAnsi="Times New Roman"/>
      <w:i/>
      <w:iCs/>
      <w:spacing w:val="11"/>
      <w:shd w:val="clear" w:color="auto" w:fill="FFFFFF"/>
    </w:rPr>
  </w:style>
  <w:style w:type="character" w:customStyle="1" w:styleId="0pt1">
    <w:name w:val="Основной текст + Полужирный;Курсив;Интервал 0 pt"/>
    <w:basedOn w:val="af6"/>
    <w:rsid w:val="00841F4A"/>
    <w:rPr>
      <w:rFonts w:ascii="Times New Roman" w:eastAsia="Times New Roman" w:hAnsi="Times New Roman" w:cs="Times New Roman"/>
      <w:b/>
      <w:bCs/>
      <w:i/>
      <w:iCs/>
      <w:smallCaps w:val="0"/>
      <w:strike w:val="0"/>
      <w:color w:val="000000"/>
      <w:spacing w:val="10"/>
      <w:w w:val="100"/>
      <w:position w:val="0"/>
      <w:sz w:val="20"/>
      <w:szCs w:val="20"/>
      <w:u w:val="none"/>
      <w:shd w:val="clear" w:color="auto" w:fill="FFFFFF"/>
      <w:lang w:val="ru-RU"/>
    </w:rPr>
  </w:style>
  <w:style w:type="paragraph" w:customStyle="1" w:styleId="40">
    <w:name w:val="Основной текст (4)"/>
    <w:basedOn w:val="a"/>
    <w:link w:val="4"/>
    <w:rsid w:val="00841F4A"/>
    <w:pPr>
      <w:widowControl w:val="0"/>
      <w:shd w:val="clear" w:color="auto" w:fill="FFFFFF"/>
      <w:spacing w:before="180" w:after="60" w:line="0" w:lineRule="atLeast"/>
      <w:jc w:val="both"/>
    </w:pPr>
    <w:rPr>
      <w:rFonts w:ascii="Times New Roman" w:eastAsia="Times New Roman" w:hAnsi="Times New Roman"/>
      <w:b/>
      <w:bCs/>
      <w:spacing w:val="4"/>
      <w:sz w:val="20"/>
      <w:szCs w:val="20"/>
      <w:lang w:eastAsia="ru-RU"/>
    </w:rPr>
  </w:style>
  <w:style w:type="paragraph" w:customStyle="1" w:styleId="50">
    <w:name w:val="Основной текст (5)"/>
    <w:basedOn w:val="a"/>
    <w:link w:val="5"/>
    <w:rsid w:val="00841F4A"/>
    <w:pPr>
      <w:widowControl w:val="0"/>
      <w:shd w:val="clear" w:color="auto" w:fill="FFFFFF"/>
      <w:spacing w:before="180" w:after="0" w:line="235" w:lineRule="exact"/>
      <w:jc w:val="both"/>
    </w:pPr>
    <w:rPr>
      <w:rFonts w:ascii="Times New Roman" w:eastAsia="Times New Roman" w:hAnsi="Times New Roman"/>
      <w:b/>
      <w:bCs/>
      <w:i/>
      <w:iCs/>
      <w:spacing w:val="10"/>
      <w:sz w:val="20"/>
      <w:szCs w:val="20"/>
      <w:lang w:eastAsia="ru-RU"/>
    </w:rPr>
  </w:style>
  <w:style w:type="paragraph" w:customStyle="1" w:styleId="60">
    <w:name w:val="Основной текст (6)"/>
    <w:basedOn w:val="a"/>
    <w:link w:val="6"/>
    <w:rsid w:val="00841F4A"/>
    <w:pPr>
      <w:widowControl w:val="0"/>
      <w:shd w:val="clear" w:color="auto" w:fill="FFFFFF"/>
      <w:spacing w:after="60" w:line="240" w:lineRule="exact"/>
      <w:jc w:val="right"/>
    </w:pPr>
    <w:rPr>
      <w:rFonts w:ascii="Times New Roman" w:eastAsia="Times New Roman" w:hAnsi="Times New Roman"/>
      <w:i/>
      <w:iCs/>
      <w:spacing w:val="11"/>
      <w:sz w:val="20"/>
      <w:szCs w:val="20"/>
      <w:lang w:eastAsia="ru-RU"/>
    </w:rPr>
  </w:style>
  <w:style w:type="paragraph" w:customStyle="1" w:styleId="simple">
    <w:name w:val="simple"/>
    <w:basedOn w:val="a"/>
    <w:rsid w:val="00F823B0"/>
    <w:pPr>
      <w:spacing w:before="100" w:beforeAutospacing="1" w:after="100" w:afterAutospacing="1" w:line="240" w:lineRule="auto"/>
      <w:ind w:left="75" w:right="120"/>
    </w:pPr>
    <w:rPr>
      <w:rFonts w:ascii="Verdana" w:eastAsia="Times New Roman" w:hAnsi="Verdana"/>
      <w:sz w:val="18"/>
      <w:szCs w:val="18"/>
      <w:lang w:eastAsia="ru-RU"/>
    </w:rPr>
  </w:style>
  <w:style w:type="character" w:customStyle="1" w:styleId="25">
    <w:name w:val="Заголовок №2_"/>
    <w:basedOn w:val="a0"/>
    <w:link w:val="26"/>
    <w:rsid w:val="00D51ACF"/>
    <w:rPr>
      <w:rFonts w:ascii="Arial" w:eastAsia="Arial" w:hAnsi="Arial" w:cs="Arial"/>
      <w:b/>
      <w:bCs/>
      <w:spacing w:val="5"/>
      <w:sz w:val="18"/>
      <w:szCs w:val="18"/>
      <w:shd w:val="clear" w:color="auto" w:fill="FFFFFF"/>
    </w:rPr>
  </w:style>
  <w:style w:type="character" w:customStyle="1" w:styleId="40pt">
    <w:name w:val="Основной текст (4) + Интервал 0 pt"/>
    <w:basedOn w:val="4"/>
    <w:rsid w:val="00D51ACF"/>
    <w:rPr>
      <w:rFonts w:ascii="Times New Roman" w:eastAsia="Times New Roman" w:hAnsi="Times New Roman" w:cs="Times New Roman"/>
      <w:b/>
      <w:bCs/>
      <w:i w:val="0"/>
      <w:iCs w:val="0"/>
      <w:smallCaps w:val="0"/>
      <w:strike w:val="0"/>
      <w:color w:val="000000"/>
      <w:spacing w:val="5"/>
      <w:w w:val="100"/>
      <w:position w:val="0"/>
      <w:sz w:val="20"/>
      <w:szCs w:val="20"/>
      <w:u w:val="none"/>
      <w:shd w:val="clear" w:color="auto" w:fill="FFFFFF"/>
      <w:lang w:val="ru-RU"/>
    </w:rPr>
  </w:style>
  <w:style w:type="character" w:customStyle="1" w:styleId="20pt">
    <w:name w:val="Заголовок №2 + Интервал 0 pt"/>
    <w:basedOn w:val="25"/>
    <w:rsid w:val="00D51ACF"/>
    <w:rPr>
      <w:rFonts w:ascii="Arial" w:eastAsia="Arial" w:hAnsi="Arial" w:cs="Arial"/>
      <w:b/>
      <w:bCs/>
      <w:color w:val="000000"/>
      <w:spacing w:val="6"/>
      <w:w w:val="100"/>
      <w:position w:val="0"/>
      <w:sz w:val="18"/>
      <w:szCs w:val="18"/>
      <w:shd w:val="clear" w:color="auto" w:fill="FFFFFF"/>
      <w:lang w:val="ru-RU"/>
    </w:rPr>
  </w:style>
  <w:style w:type="paragraph" w:customStyle="1" w:styleId="26">
    <w:name w:val="Заголовок №2"/>
    <w:basedOn w:val="a"/>
    <w:link w:val="25"/>
    <w:rsid w:val="00D51ACF"/>
    <w:pPr>
      <w:widowControl w:val="0"/>
      <w:shd w:val="clear" w:color="auto" w:fill="FFFFFF"/>
      <w:spacing w:before="300" w:after="240" w:line="0" w:lineRule="atLeast"/>
      <w:jc w:val="center"/>
      <w:outlineLvl w:val="1"/>
    </w:pPr>
    <w:rPr>
      <w:rFonts w:ascii="Arial" w:eastAsia="Arial" w:hAnsi="Arial" w:cs="Arial"/>
      <w:b/>
      <w:bCs/>
      <w:spacing w:val="5"/>
      <w:sz w:val="18"/>
      <w:szCs w:val="18"/>
      <w:lang w:eastAsia="ru-RU"/>
    </w:rPr>
  </w:style>
  <w:style w:type="character" w:customStyle="1" w:styleId="postbody">
    <w:name w:val="postbody"/>
    <w:basedOn w:val="a0"/>
    <w:rsid w:val="00EF04B0"/>
  </w:style>
  <w:style w:type="paragraph" w:styleId="af7">
    <w:name w:val="footnote text"/>
    <w:basedOn w:val="a"/>
    <w:link w:val="af8"/>
    <w:uiPriority w:val="99"/>
    <w:semiHidden/>
    <w:rsid w:val="00920780"/>
    <w:pPr>
      <w:spacing w:after="0" w:line="240" w:lineRule="auto"/>
    </w:pPr>
    <w:rPr>
      <w:rFonts w:ascii="Times New Roman" w:eastAsia="Times New Roman" w:hAnsi="Times New Roman"/>
      <w:sz w:val="20"/>
      <w:szCs w:val="20"/>
      <w:lang w:eastAsia="ru-RU"/>
    </w:rPr>
  </w:style>
  <w:style w:type="character" w:customStyle="1" w:styleId="af8">
    <w:name w:val="Текст сноски Знак"/>
    <w:basedOn w:val="a0"/>
    <w:link w:val="af7"/>
    <w:uiPriority w:val="99"/>
    <w:semiHidden/>
    <w:rsid w:val="00920780"/>
    <w:rPr>
      <w:rFonts w:ascii="Times New Roman" w:eastAsia="Times New Roman" w:hAnsi="Times New Roman"/>
    </w:rPr>
  </w:style>
  <w:style w:type="character" w:styleId="af9">
    <w:name w:val="footnote reference"/>
    <w:basedOn w:val="a0"/>
    <w:uiPriority w:val="99"/>
    <w:semiHidden/>
    <w:rsid w:val="000C0774"/>
    <w:rPr>
      <w:rFonts w:cs="Times New Roman"/>
      <w:vertAlign w:val="superscript"/>
    </w:rPr>
  </w:style>
  <w:style w:type="paragraph" w:customStyle="1" w:styleId="3f3f3f3f3f">
    <w:name w:val="А3fб3fз3fа3fц3f"/>
    <w:basedOn w:val="a"/>
    <w:uiPriority w:val="99"/>
    <w:rsid w:val="00F87012"/>
    <w:pPr>
      <w:widowControl w:val="0"/>
      <w:autoSpaceDE w:val="0"/>
      <w:autoSpaceDN w:val="0"/>
      <w:adjustRightInd w:val="0"/>
      <w:spacing w:after="0" w:line="360" w:lineRule="auto"/>
      <w:ind w:firstLine="709"/>
      <w:jc w:val="both"/>
    </w:pPr>
    <w:rPr>
      <w:rFonts w:ascii="Times New Roman" w:eastAsia="Times New Roman" w:hAnsi="Times New Roman"/>
      <w:sz w:val="28"/>
      <w:szCs w:val="24"/>
      <w:lang w:eastAsia="ru-RU"/>
    </w:rPr>
  </w:style>
  <w:style w:type="character" w:styleId="afa">
    <w:name w:val="Emphasis"/>
    <w:basedOn w:val="a0"/>
    <w:uiPriority w:val="20"/>
    <w:qFormat/>
    <w:rsid w:val="00F87012"/>
    <w:rPr>
      <w:i/>
      <w:iCs/>
    </w:rPr>
  </w:style>
  <w:style w:type="paragraph" w:customStyle="1" w:styleId="3f3f3f3f3f3f3f3f3f3f">
    <w:name w:val="О3fб3fы3fч3fн3fы3fй3f (в3fе3fб3f)"/>
    <w:basedOn w:val="a"/>
    <w:uiPriority w:val="99"/>
    <w:rsid w:val="003A55A9"/>
    <w:pPr>
      <w:widowControl w:val="0"/>
      <w:autoSpaceDE w:val="0"/>
      <w:autoSpaceDN w:val="0"/>
      <w:adjustRightInd w:val="0"/>
      <w:spacing w:before="120" w:after="120" w:line="240" w:lineRule="auto"/>
      <w:ind w:firstLine="300"/>
    </w:pPr>
    <w:rPr>
      <w:rFonts w:ascii="Times New Roman" w:eastAsia="Times New Roman" w:hAnsi="Times New Roman"/>
      <w:sz w:val="24"/>
      <w:szCs w:val="24"/>
      <w:lang w:eastAsia="ru-RU"/>
    </w:rPr>
  </w:style>
  <w:style w:type="paragraph" w:customStyle="1" w:styleId="c3">
    <w:name w:val="c3"/>
    <w:basedOn w:val="a"/>
    <w:rsid w:val="00EB404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basedOn w:val="a0"/>
    <w:rsid w:val="00EB4043"/>
    <w:rPr>
      <w:rFonts w:ascii="Times New Roman" w:hAnsi="Times New Roman" w:cs="Times New Roman" w:hint="default"/>
      <w:strike w:val="0"/>
      <w:dstrike w:val="0"/>
      <w:sz w:val="24"/>
      <w:szCs w:val="24"/>
      <w:u w:val="none"/>
      <w:effect w:val="none"/>
    </w:rPr>
  </w:style>
</w:styles>
</file>

<file path=word/webSettings.xml><?xml version="1.0" encoding="utf-8"?>
<w:webSettings xmlns:r="http://schemas.openxmlformats.org/officeDocument/2006/relationships" xmlns:w="http://schemas.openxmlformats.org/wordprocessingml/2006/main">
  <w:divs>
    <w:div w:id="380911408">
      <w:bodyDiv w:val="1"/>
      <w:marLeft w:val="0"/>
      <w:marRight w:val="0"/>
      <w:marTop w:val="0"/>
      <w:marBottom w:val="0"/>
      <w:divBdr>
        <w:top w:val="none" w:sz="0" w:space="0" w:color="auto"/>
        <w:left w:val="none" w:sz="0" w:space="0" w:color="auto"/>
        <w:bottom w:val="none" w:sz="0" w:space="0" w:color="auto"/>
        <w:right w:val="none" w:sz="0" w:space="0" w:color="auto"/>
      </w:divBdr>
    </w:div>
    <w:div w:id="397901612">
      <w:bodyDiv w:val="1"/>
      <w:marLeft w:val="0"/>
      <w:marRight w:val="0"/>
      <w:marTop w:val="0"/>
      <w:marBottom w:val="0"/>
      <w:divBdr>
        <w:top w:val="none" w:sz="0" w:space="0" w:color="auto"/>
        <w:left w:val="none" w:sz="0" w:space="0" w:color="auto"/>
        <w:bottom w:val="none" w:sz="0" w:space="0" w:color="auto"/>
        <w:right w:val="none" w:sz="0" w:space="0" w:color="auto"/>
      </w:divBdr>
    </w:div>
    <w:div w:id="563105875">
      <w:bodyDiv w:val="1"/>
      <w:marLeft w:val="0"/>
      <w:marRight w:val="0"/>
      <w:marTop w:val="0"/>
      <w:marBottom w:val="0"/>
      <w:divBdr>
        <w:top w:val="none" w:sz="0" w:space="0" w:color="auto"/>
        <w:left w:val="none" w:sz="0" w:space="0" w:color="auto"/>
        <w:bottom w:val="none" w:sz="0" w:space="0" w:color="auto"/>
        <w:right w:val="none" w:sz="0" w:space="0" w:color="auto"/>
      </w:divBdr>
    </w:div>
    <w:div w:id="734858907">
      <w:bodyDiv w:val="1"/>
      <w:marLeft w:val="0"/>
      <w:marRight w:val="0"/>
      <w:marTop w:val="0"/>
      <w:marBottom w:val="0"/>
      <w:divBdr>
        <w:top w:val="none" w:sz="0" w:space="0" w:color="auto"/>
        <w:left w:val="none" w:sz="0" w:space="0" w:color="auto"/>
        <w:bottom w:val="none" w:sz="0" w:space="0" w:color="auto"/>
        <w:right w:val="none" w:sz="0" w:space="0" w:color="auto"/>
      </w:divBdr>
      <w:divsChild>
        <w:div w:id="553082957">
          <w:marLeft w:val="0"/>
          <w:marRight w:val="0"/>
          <w:marTop w:val="0"/>
          <w:marBottom w:val="0"/>
          <w:divBdr>
            <w:top w:val="none" w:sz="0" w:space="0" w:color="auto"/>
            <w:left w:val="none" w:sz="0" w:space="0" w:color="auto"/>
            <w:bottom w:val="none" w:sz="0" w:space="0" w:color="auto"/>
            <w:right w:val="none" w:sz="0" w:space="0" w:color="auto"/>
          </w:divBdr>
        </w:div>
        <w:div w:id="776681937">
          <w:marLeft w:val="0"/>
          <w:marRight w:val="0"/>
          <w:marTop w:val="0"/>
          <w:marBottom w:val="0"/>
          <w:divBdr>
            <w:top w:val="none" w:sz="0" w:space="0" w:color="auto"/>
            <w:left w:val="none" w:sz="0" w:space="0" w:color="auto"/>
            <w:bottom w:val="none" w:sz="0" w:space="0" w:color="auto"/>
            <w:right w:val="none" w:sz="0" w:space="0" w:color="auto"/>
          </w:divBdr>
          <w:divsChild>
            <w:div w:id="2792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582787">
      <w:bodyDiv w:val="1"/>
      <w:marLeft w:val="0"/>
      <w:marRight w:val="0"/>
      <w:marTop w:val="0"/>
      <w:marBottom w:val="0"/>
      <w:divBdr>
        <w:top w:val="none" w:sz="0" w:space="0" w:color="auto"/>
        <w:left w:val="none" w:sz="0" w:space="0" w:color="auto"/>
        <w:bottom w:val="none" w:sz="0" w:space="0" w:color="auto"/>
        <w:right w:val="none" w:sz="0" w:space="0" w:color="auto"/>
      </w:divBdr>
    </w:div>
    <w:div w:id="884566512">
      <w:bodyDiv w:val="1"/>
      <w:marLeft w:val="0"/>
      <w:marRight w:val="0"/>
      <w:marTop w:val="0"/>
      <w:marBottom w:val="0"/>
      <w:divBdr>
        <w:top w:val="none" w:sz="0" w:space="0" w:color="auto"/>
        <w:left w:val="none" w:sz="0" w:space="0" w:color="auto"/>
        <w:bottom w:val="none" w:sz="0" w:space="0" w:color="auto"/>
        <w:right w:val="none" w:sz="0" w:space="0" w:color="auto"/>
      </w:divBdr>
    </w:div>
    <w:div w:id="900598536">
      <w:bodyDiv w:val="1"/>
      <w:marLeft w:val="0"/>
      <w:marRight w:val="0"/>
      <w:marTop w:val="0"/>
      <w:marBottom w:val="0"/>
      <w:divBdr>
        <w:top w:val="none" w:sz="0" w:space="0" w:color="auto"/>
        <w:left w:val="none" w:sz="0" w:space="0" w:color="auto"/>
        <w:bottom w:val="none" w:sz="0" w:space="0" w:color="auto"/>
        <w:right w:val="none" w:sz="0" w:space="0" w:color="auto"/>
      </w:divBdr>
    </w:div>
    <w:div w:id="928267954">
      <w:bodyDiv w:val="1"/>
      <w:marLeft w:val="0"/>
      <w:marRight w:val="0"/>
      <w:marTop w:val="0"/>
      <w:marBottom w:val="0"/>
      <w:divBdr>
        <w:top w:val="none" w:sz="0" w:space="0" w:color="auto"/>
        <w:left w:val="none" w:sz="0" w:space="0" w:color="auto"/>
        <w:bottom w:val="none" w:sz="0" w:space="0" w:color="auto"/>
        <w:right w:val="none" w:sz="0" w:space="0" w:color="auto"/>
      </w:divBdr>
    </w:div>
    <w:div w:id="942111960">
      <w:bodyDiv w:val="1"/>
      <w:marLeft w:val="0"/>
      <w:marRight w:val="0"/>
      <w:marTop w:val="0"/>
      <w:marBottom w:val="0"/>
      <w:divBdr>
        <w:top w:val="none" w:sz="0" w:space="0" w:color="auto"/>
        <w:left w:val="none" w:sz="0" w:space="0" w:color="auto"/>
        <w:bottom w:val="none" w:sz="0" w:space="0" w:color="auto"/>
        <w:right w:val="none" w:sz="0" w:space="0" w:color="auto"/>
      </w:divBdr>
    </w:div>
    <w:div w:id="1044870088">
      <w:bodyDiv w:val="1"/>
      <w:marLeft w:val="0"/>
      <w:marRight w:val="0"/>
      <w:marTop w:val="0"/>
      <w:marBottom w:val="0"/>
      <w:divBdr>
        <w:top w:val="none" w:sz="0" w:space="0" w:color="auto"/>
        <w:left w:val="none" w:sz="0" w:space="0" w:color="auto"/>
        <w:bottom w:val="none" w:sz="0" w:space="0" w:color="auto"/>
        <w:right w:val="none" w:sz="0" w:space="0" w:color="auto"/>
      </w:divBdr>
    </w:div>
    <w:div w:id="1057122552">
      <w:bodyDiv w:val="1"/>
      <w:marLeft w:val="0"/>
      <w:marRight w:val="0"/>
      <w:marTop w:val="0"/>
      <w:marBottom w:val="0"/>
      <w:divBdr>
        <w:top w:val="none" w:sz="0" w:space="0" w:color="auto"/>
        <w:left w:val="none" w:sz="0" w:space="0" w:color="auto"/>
        <w:bottom w:val="none" w:sz="0" w:space="0" w:color="auto"/>
        <w:right w:val="none" w:sz="0" w:space="0" w:color="auto"/>
      </w:divBdr>
    </w:div>
    <w:div w:id="124387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olkslovar.ru/b6171.html" TargetMode="External"/><Relationship Id="rId13" Type="http://schemas.openxmlformats.org/officeDocument/2006/relationships/hyperlink" Target="http://tolkslovar.ru/p17767.html" TargetMode="External"/><Relationship Id="rId18" Type="http://schemas.openxmlformats.org/officeDocument/2006/relationships/oleObject" Target="embeddings/oleObject2.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endnotes" Target="endnotes.xml"/><Relationship Id="rId12" Type="http://schemas.openxmlformats.org/officeDocument/2006/relationships/hyperlink" Target="http://tolkslovar.ru/s10958.html" TargetMode="External"/><Relationship Id="rId17" Type="http://schemas.openxmlformats.org/officeDocument/2006/relationships/oleObject" Target="embeddings/oleObject1.bin"/><Relationship Id="rId25" Type="http://schemas.openxmlformats.org/officeDocument/2006/relationships/oleObject" Target="embeddings/oleObject6.bin"/><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oleObject" Target="embeddings/oleObject4.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olkslovar.ru/b6171.html" TargetMode="External"/><Relationship Id="rId24" Type="http://schemas.openxmlformats.org/officeDocument/2006/relationships/hyperlink" Target="http://mounoch8.ucoz.ru/publ/stati_&#1048;&#1085;&#1092;&#1086;&#1088;&#1084;&#1072;&#1094;&#1080;&#1086;&#1085;&#1085;&#1086;"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tolkslovar.ru/s7481.html" TargetMode="External"/><Relationship Id="rId23" Type="http://schemas.openxmlformats.org/officeDocument/2006/relationships/hyperlink" Target="http://kuvmetodist.ucoz.ru/" TargetMode="External"/><Relationship Id="rId28" Type="http://schemas.openxmlformats.org/officeDocument/2006/relationships/oleObject" Target="embeddings/oleObject9.bin"/><Relationship Id="rId10" Type="http://schemas.openxmlformats.org/officeDocument/2006/relationships/hyperlink" Target="http://tolkslovar.ru/v8205.html" TargetMode="External"/><Relationship Id="rId19" Type="http://schemas.openxmlformats.org/officeDocument/2006/relationships/oleObject" Target="embeddings/oleObject3.bin"/><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olkslovar.ru/d7624.html" TargetMode="External"/><Relationship Id="rId14" Type="http://schemas.openxmlformats.org/officeDocument/2006/relationships/hyperlink" Target="http://tolkslovar.ru/d3953.html" TargetMode="External"/><Relationship Id="rId22" Type="http://schemas.openxmlformats.org/officeDocument/2006/relationships/chart" Target="charts/chart1.xml"/><Relationship Id="rId27" Type="http://schemas.openxmlformats.org/officeDocument/2006/relationships/oleObject" Target="embeddings/oleObject8.bin"/><Relationship Id="rId30"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8.6017203392153962E-2"/>
          <c:y val="8.7878378049913025E-2"/>
          <c:w val="0.53529174993673556"/>
          <c:h val="0.71383341861363425"/>
        </c:manualLayout>
      </c:layout>
      <c:barChart>
        <c:barDir val="col"/>
        <c:grouping val="clustered"/>
        <c:ser>
          <c:idx val="0"/>
          <c:order val="0"/>
          <c:tx>
            <c:strRef>
              <c:f>Лист1!$B$1</c:f>
              <c:strCache>
                <c:ptCount val="1"/>
                <c:pt idx="0">
                  <c:v>уровень мотивации 2 взвод</c:v>
                </c:pt>
              </c:strCache>
            </c:strRef>
          </c:tx>
          <c:dLbls>
            <c:spPr>
              <a:noFill/>
              <a:ln w="25391">
                <a:noFill/>
              </a:ln>
            </c:spPr>
            <c:showVal val="1"/>
          </c:dLbls>
          <c:cat>
            <c:strRef>
              <c:f>Лист1!$A$2:$A$3</c:f>
              <c:strCache>
                <c:ptCount val="2"/>
                <c:pt idx="0">
                  <c:v>январь 2015  6-е кл.</c:v>
                </c:pt>
                <c:pt idx="1">
                  <c:v>         декабрь 2015  7-е кл.</c:v>
                </c:pt>
              </c:strCache>
            </c:strRef>
          </c:cat>
          <c:val>
            <c:numRef>
              <c:f>Лист1!$B$2:$B$3</c:f>
              <c:numCache>
                <c:formatCode>General</c:formatCode>
                <c:ptCount val="2"/>
                <c:pt idx="0">
                  <c:v>20</c:v>
                </c:pt>
                <c:pt idx="1">
                  <c:v>45</c:v>
                </c:pt>
              </c:numCache>
            </c:numRef>
          </c:val>
        </c:ser>
        <c:ser>
          <c:idx val="1"/>
          <c:order val="1"/>
          <c:tx>
            <c:strRef>
              <c:f>Лист1!$C$1</c:f>
              <c:strCache>
                <c:ptCount val="1"/>
                <c:pt idx="0">
                  <c:v>уровень мотивации 3 взвод</c:v>
                </c:pt>
              </c:strCache>
            </c:strRef>
          </c:tx>
          <c:dLbls>
            <c:spPr>
              <a:noFill/>
              <a:ln w="25391">
                <a:noFill/>
              </a:ln>
            </c:spPr>
            <c:showVal val="1"/>
          </c:dLbls>
          <c:cat>
            <c:strRef>
              <c:f>Лист1!$A$2:$A$3</c:f>
              <c:strCache>
                <c:ptCount val="2"/>
                <c:pt idx="0">
                  <c:v>январь 2015  6-е кл.</c:v>
                </c:pt>
                <c:pt idx="1">
                  <c:v>         декабрь 2015  7-е кл.</c:v>
                </c:pt>
              </c:strCache>
            </c:strRef>
          </c:cat>
          <c:val>
            <c:numRef>
              <c:f>Лист1!$C$2:$C$3</c:f>
              <c:numCache>
                <c:formatCode>General</c:formatCode>
                <c:ptCount val="2"/>
                <c:pt idx="0">
                  <c:v>21</c:v>
                </c:pt>
                <c:pt idx="1">
                  <c:v>48</c:v>
                </c:pt>
              </c:numCache>
            </c:numRef>
          </c:val>
        </c:ser>
        <c:ser>
          <c:idx val="2"/>
          <c:order val="2"/>
          <c:tx>
            <c:strRef>
              <c:f>Лист1!$D$1</c:f>
              <c:strCache>
                <c:ptCount val="1"/>
                <c:pt idx="0">
                  <c:v>уровень мотивации 4 взвод</c:v>
                </c:pt>
              </c:strCache>
            </c:strRef>
          </c:tx>
          <c:dLbls>
            <c:spPr>
              <a:noFill/>
              <a:ln w="25391">
                <a:noFill/>
              </a:ln>
            </c:spPr>
            <c:showVal val="1"/>
          </c:dLbls>
          <c:cat>
            <c:strRef>
              <c:f>Лист1!$A$2:$A$3</c:f>
              <c:strCache>
                <c:ptCount val="2"/>
                <c:pt idx="0">
                  <c:v>январь 2015  6-е кл.</c:v>
                </c:pt>
                <c:pt idx="1">
                  <c:v>         декабрь 2015  7-е кл.</c:v>
                </c:pt>
              </c:strCache>
            </c:strRef>
          </c:cat>
          <c:val>
            <c:numRef>
              <c:f>Лист1!$D$2:$D$3</c:f>
              <c:numCache>
                <c:formatCode>General</c:formatCode>
                <c:ptCount val="2"/>
                <c:pt idx="0">
                  <c:v>19</c:v>
                </c:pt>
                <c:pt idx="1">
                  <c:v>42</c:v>
                </c:pt>
              </c:numCache>
            </c:numRef>
          </c:val>
        </c:ser>
        <c:dLbls>
          <c:showVal val="1"/>
        </c:dLbls>
        <c:axId val="124969728"/>
        <c:axId val="124972032"/>
      </c:barChart>
      <c:catAx>
        <c:axId val="124969728"/>
        <c:scaling>
          <c:orientation val="minMax"/>
        </c:scaling>
        <c:axPos val="b"/>
        <c:numFmt formatCode="mmm/yy" sourceLinked="1"/>
        <c:tickLblPos val="nextTo"/>
        <c:crossAx val="124972032"/>
        <c:crosses val="autoZero"/>
        <c:auto val="1"/>
        <c:lblAlgn val="ctr"/>
        <c:lblOffset val="100"/>
      </c:catAx>
      <c:valAx>
        <c:axId val="124972032"/>
        <c:scaling>
          <c:orientation val="minMax"/>
        </c:scaling>
        <c:axPos val="l"/>
        <c:majorGridlines/>
        <c:numFmt formatCode="General" sourceLinked="1"/>
        <c:tickLblPos val="nextTo"/>
        <c:crossAx val="124969728"/>
        <c:crosses val="autoZero"/>
        <c:crossBetween val="between"/>
      </c:valAx>
    </c:plotArea>
    <c:legend>
      <c:legendPos val="r"/>
    </c:legend>
    <c:plotVisOnly val="1"/>
    <c:dispBlanksAs val="gap"/>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B66C7F-7669-46E6-95C7-29CC11446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48</Pages>
  <Words>12366</Words>
  <Characters>70491</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cp:lastModifiedBy>
  <cp:revision>9</cp:revision>
  <cp:lastPrinted>2015-12-23T08:18:00Z</cp:lastPrinted>
  <dcterms:created xsi:type="dcterms:W3CDTF">2015-12-23T07:20:00Z</dcterms:created>
  <dcterms:modified xsi:type="dcterms:W3CDTF">2018-02-27T20:22:00Z</dcterms:modified>
</cp:coreProperties>
</file>