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F2" w:rsidRPr="00AC6AA7" w:rsidRDefault="00C36DF2" w:rsidP="00C36DF2">
      <w:pPr>
        <w:spacing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C6AA7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36DF2" w:rsidRPr="00AC6AA7" w:rsidRDefault="00C36DF2" w:rsidP="00C36DF2">
      <w:pPr>
        <w:spacing w:line="240" w:lineRule="auto"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AC6AA7">
        <w:rPr>
          <w:rFonts w:ascii="Times New Roman" w:hAnsi="Times New Roman" w:cs="Times New Roman"/>
          <w:sz w:val="24"/>
          <w:szCs w:val="24"/>
        </w:rPr>
        <w:t xml:space="preserve">Рабочая программа  по Русскому языку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примерной программы по русскому языку, планируемых результатов начального общего образования, авторской программы В.П. </w:t>
      </w:r>
      <w:proofErr w:type="spellStart"/>
      <w:r w:rsidRPr="00AC6AA7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AC6AA7">
        <w:rPr>
          <w:rFonts w:ascii="Times New Roman" w:hAnsi="Times New Roman" w:cs="Times New Roman"/>
          <w:sz w:val="24"/>
          <w:szCs w:val="24"/>
        </w:rPr>
        <w:t xml:space="preserve">, </w:t>
      </w:r>
      <w:r w:rsidRPr="00AC6AA7">
        <w:rPr>
          <w:rFonts w:ascii="Times New Roman" w:hAnsi="Times New Roman" w:cs="Times New Roman"/>
          <w:color w:val="000000"/>
          <w:sz w:val="24"/>
          <w:szCs w:val="24"/>
        </w:rPr>
        <w:t xml:space="preserve">В. Г. Горецкого, </w:t>
      </w:r>
      <w:proofErr w:type="spellStart"/>
      <w:r w:rsidRPr="00AC6AA7">
        <w:rPr>
          <w:rFonts w:ascii="Times New Roman" w:hAnsi="Times New Roman" w:cs="Times New Roman"/>
          <w:color w:val="000000"/>
          <w:sz w:val="24"/>
          <w:szCs w:val="24"/>
        </w:rPr>
        <w:t>Бойкина</w:t>
      </w:r>
      <w:proofErr w:type="spellEnd"/>
      <w:r w:rsidRPr="00AC6AA7">
        <w:rPr>
          <w:rFonts w:ascii="Times New Roman" w:hAnsi="Times New Roman" w:cs="Times New Roman"/>
          <w:color w:val="000000"/>
          <w:sz w:val="24"/>
          <w:szCs w:val="24"/>
        </w:rPr>
        <w:t xml:space="preserve"> М.В. «Русский язык: </w:t>
      </w:r>
      <w:r w:rsidRPr="00AC6AA7">
        <w:rPr>
          <w:rFonts w:ascii="Times New Roman" w:hAnsi="Times New Roman" w:cs="Times New Roman"/>
          <w:sz w:val="24"/>
          <w:szCs w:val="24"/>
        </w:rPr>
        <w:t xml:space="preserve">(из сборника рабочих программ  «Школа России»)  </w:t>
      </w:r>
      <w:r w:rsidRPr="00AC6AA7">
        <w:rPr>
          <w:rFonts w:ascii="Times New Roman" w:hAnsi="Times New Roman" w:cs="Times New Roman"/>
          <w:color w:val="000000"/>
          <w:sz w:val="24"/>
          <w:szCs w:val="24"/>
        </w:rPr>
        <w:t xml:space="preserve"> М.: «Просвещение»,2011г., к учебнику </w:t>
      </w:r>
      <w:proofErr w:type="spellStart"/>
      <w:r w:rsidRPr="00AC6AA7">
        <w:rPr>
          <w:rFonts w:ascii="Times New Roman" w:hAnsi="Times New Roman" w:cs="Times New Roman"/>
          <w:color w:val="000000"/>
          <w:sz w:val="24"/>
          <w:szCs w:val="24"/>
        </w:rPr>
        <w:t>Канакина</w:t>
      </w:r>
      <w:proofErr w:type="spellEnd"/>
      <w:r w:rsidRPr="00AC6AA7">
        <w:rPr>
          <w:rFonts w:ascii="Times New Roman" w:hAnsi="Times New Roman" w:cs="Times New Roman"/>
          <w:color w:val="000000"/>
          <w:sz w:val="24"/>
          <w:szCs w:val="24"/>
        </w:rPr>
        <w:t xml:space="preserve"> В.П.</w:t>
      </w:r>
      <w:proofErr w:type="gramEnd"/>
      <w:r w:rsidRPr="00AC6AA7">
        <w:rPr>
          <w:rFonts w:ascii="Times New Roman" w:hAnsi="Times New Roman" w:cs="Times New Roman"/>
          <w:color w:val="000000"/>
          <w:sz w:val="24"/>
          <w:szCs w:val="24"/>
        </w:rPr>
        <w:t xml:space="preserve"> Русский </w:t>
      </w:r>
      <w:r w:rsidR="00A96F35">
        <w:rPr>
          <w:rFonts w:ascii="Times New Roman" w:hAnsi="Times New Roman" w:cs="Times New Roman"/>
          <w:color w:val="000000"/>
          <w:sz w:val="24"/>
          <w:szCs w:val="24"/>
        </w:rPr>
        <w:t>язык. 2</w:t>
      </w:r>
      <w:r w:rsidRPr="00AC6AA7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r w:rsidR="00A96F35">
        <w:rPr>
          <w:rFonts w:ascii="Times New Roman" w:hAnsi="Times New Roman" w:cs="Times New Roman"/>
          <w:color w:val="000000"/>
          <w:sz w:val="24"/>
          <w:szCs w:val="24"/>
        </w:rPr>
        <w:t>ласс</w:t>
      </w:r>
      <w:proofErr w:type="gramStart"/>
      <w:r w:rsidR="00A96F35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="00A96F35">
        <w:rPr>
          <w:rFonts w:ascii="Times New Roman" w:hAnsi="Times New Roman" w:cs="Times New Roman"/>
          <w:color w:val="000000"/>
          <w:sz w:val="24"/>
          <w:szCs w:val="24"/>
        </w:rPr>
        <w:t xml:space="preserve"> М.: «Просвещение»,2022</w:t>
      </w:r>
      <w:r w:rsidR="00AC6AA7" w:rsidRPr="00AC6AA7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AC6AA7" w:rsidRPr="00AC6AA7" w:rsidRDefault="00AC6AA7" w:rsidP="00AC6AA7">
      <w:pPr>
        <w:pStyle w:val="1d"/>
        <w:shd w:val="clear" w:color="auto" w:fill="auto"/>
        <w:spacing w:line="240" w:lineRule="auto"/>
        <w:ind w:left="20" w:right="20" w:firstLine="700"/>
        <w:rPr>
          <w:sz w:val="24"/>
          <w:szCs w:val="24"/>
        </w:rPr>
      </w:pPr>
      <w:r w:rsidRPr="00AC6AA7">
        <w:rPr>
          <w:sz w:val="24"/>
          <w:szCs w:val="24"/>
        </w:rPr>
        <w:t xml:space="preserve">Примерная основная образовательная программа начального общего образования, одобренная Федеральным учебно-методическим объединением по общему образованию (Протокол от 08.04.15. № 1/5).Программа разработана на основе программы «Русский язык». Авторы: В.П. </w:t>
      </w:r>
      <w:proofErr w:type="spellStart"/>
      <w:r w:rsidRPr="00AC6AA7">
        <w:rPr>
          <w:sz w:val="24"/>
          <w:szCs w:val="24"/>
        </w:rPr>
        <w:t>Канакина</w:t>
      </w:r>
      <w:proofErr w:type="spellEnd"/>
      <w:r w:rsidRPr="00AC6AA7">
        <w:rPr>
          <w:sz w:val="24"/>
          <w:szCs w:val="24"/>
        </w:rPr>
        <w:t xml:space="preserve">, В.Г. Горецкий, М.В. </w:t>
      </w:r>
      <w:proofErr w:type="spellStart"/>
      <w:r w:rsidRPr="00AC6AA7">
        <w:rPr>
          <w:sz w:val="24"/>
          <w:szCs w:val="24"/>
        </w:rPr>
        <w:t>Бойкина</w:t>
      </w:r>
      <w:proofErr w:type="spellEnd"/>
      <w:r w:rsidRPr="00AC6AA7">
        <w:rPr>
          <w:sz w:val="24"/>
          <w:szCs w:val="24"/>
        </w:rPr>
        <w:t>, М.Н. Дементьева, Н.А. Стефаненко. УМК «Школа России».</w:t>
      </w:r>
    </w:p>
    <w:p w:rsidR="00C36DF2" w:rsidRPr="008403F8" w:rsidRDefault="00C36DF2" w:rsidP="00C36DF2">
      <w:pPr>
        <w:pStyle w:val="u-2-msonormal"/>
        <w:spacing w:after="0"/>
        <w:ind w:firstLine="540"/>
        <w:jc w:val="both"/>
        <w:textAlignment w:val="center"/>
        <w:rPr>
          <w:rFonts w:ascii="Times New Roman" w:hAnsi="Times New Roman"/>
        </w:rPr>
      </w:pPr>
      <w:r w:rsidRPr="008403F8">
        <w:rPr>
          <w:rFonts w:ascii="Times New Roman" w:hAnsi="Times New Roman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C36DF2" w:rsidRPr="008403F8" w:rsidRDefault="00C36DF2" w:rsidP="00C36DF2">
      <w:pPr>
        <w:pStyle w:val="u-2-msonormal"/>
        <w:spacing w:after="0"/>
        <w:ind w:firstLine="540"/>
        <w:jc w:val="both"/>
        <w:textAlignment w:val="center"/>
        <w:rPr>
          <w:rFonts w:ascii="Times New Roman" w:hAnsi="Times New Roman"/>
        </w:rPr>
      </w:pPr>
      <w:r w:rsidRPr="008403F8">
        <w:rPr>
          <w:rFonts w:ascii="Times New Roman" w:hAnsi="Times New Roman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«Дитя входит в духовную жизнь окружающих его людей единственно через посредство отечественного языка, и, наоборот, мир, окружающий дитя, отражается в нём своей духовной стороной только через посредство той же среды — отечественного языка» (К. Д. Ушинский). </w:t>
      </w:r>
    </w:p>
    <w:p w:rsidR="00C36DF2" w:rsidRPr="008403F8" w:rsidRDefault="00C36DF2" w:rsidP="00C36DF2">
      <w:pPr>
        <w:pStyle w:val="u-2-msonormal"/>
        <w:spacing w:after="0"/>
        <w:ind w:firstLine="540"/>
        <w:jc w:val="both"/>
        <w:textAlignment w:val="center"/>
        <w:rPr>
          <w:rFonts w:ascii="Times New Roman" w:hAnsi="Times New Roman"/>
        </w:rPr>
      </w:pPr>
      <w:r w:rsidRPr="008403F8">
        <w:rPr>
          <w:rFonts w:ascii="Times New Roman" w:hAnsi="Times New Roman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C36DF2" w:rsidRPr="008403F8" w:rsidRDefault="00C36DF2" w:rsidP="00C36DF2">
      <w:pPr>
        <w:pStyle w:val="u-2-msonormal"/>
        <w:spacing w:after="0"/>
        <w:ind w:firstLine="540"/>
        <w:jc w:val="both"/>
        <w:textAlignment w:val="center"/>
        <w:rPr>
          <w:rFonts w:ascii="Times New Roman" w:hAnsi="Times New Roman"/>
        </w:rPr>
      </w:pPr>
      <w:r w:rsidRPr="008403F8">
        <w:rPr>
          <w:rFonts w:ascii="Times New Roman" w:hAnsi="Times New Roman"/>
          <w:b/>
        </w:rPr>
        <w:t xml:space="preserve">Целями </w:t>
      </w:r>
      <w:r w:rsidRPr="008403F8">
        <w:rPr>
          <w:rFonts w:ascii="Times New Roman" w:hAnsi="Times New Roman"/>
        </w:rPr>
        <w:t xml:space="preserve">изучения предмета «Русский язык» </w:t>
      </w:r>
      <w:r w:rsidR="00AC6AA7">
        <w:rPr>
          <w:rFonts w:ascii="Times New Roman" w:hAnsi="Times New Roman"/>
        </w:rPr>
        <w:t xml:space="preserve">и </w:t>
      </w:r>
      <w:r w:rsidR="00AC6AA7" w:rsidRPr="00AC6AA7">
        <w:rPr>
          <w:rFonts w:ascii="Times New Roman" w:hAnsi="Times New Roman"/>
        </w:rPr>
        <w:t xml:space="preserve"> </w:t>
      </w:r>
      <w:r w:rsidRPr="008403F8">
        <w:rPr>
          <w:rFonts w:ascii="Times New Roman" w:hAnsi="Times New Roman"/>
        </w:rPr>
        <w:t>в начальной школе являются:</w:t>
      </w:r>
    </w:p>
    <w:p w:rsidR="00C36DF2" w:rsidRPr="008403F8" w:rsidRDefault="00C36DF2" w:rsidP="00AC6AA7">
      <w:pPr>
        <w:pStyle w:val="u-2-msonormal"/>
        <w:numPr>
          <w:ilvl w:val="0"/>
          <w:numId w:val="28"/>
        </w:numPr>
        <w:spacing w:after="0"/>
        <w:jc w:val="both"/>
        <w:textAlignment w:val="center"/>
        <w:rPr>
          <w:rFonts w:ascii="Times New Roman" w:hAnsi="Times New Roman"/>
        </w:rPr>
      </w:pPr>
      <w:r w:rsidRPr="008403F8">
        <w:rPr>
          <w:rFonts w:ascii="Times New Roman" w:hAnsi="Times New Roman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AC6AA7" w:rsidRPr="00AC6AA7" w:rsidRDefault="00C36DF2" w:rsidP="00AC6AA7">
      <w:pPr>
        <w:pStyle w:val="af3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</w:rPr>
      </w:pPr>
      <w:r w:rsidRPr="00AC6AA7">
        <w:rPr>
          <w:rFonts w:ascii="Times New Roman" w:hAnsi="Times New Roman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AC6AA7" w:rsidRPr="00AC6AA7" w:rsidRDefault="00AC6AA7" w:rsidP="00AC6A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C6AA7">
        <w:rPr>
          <w:rFonts w:ascii="Times New Roman" w:hAnsi="Times New Roman" w:cs="Times New Roman"/>
          <w:sz w:val="24"/>
          <w:szCs w:val="24"/>
        </w:rPr>
        <w:t>Программа определяет ряд практических</w:t>
      </w:r>
      <w:r w:rsidRPr="00AC6AA7">
        <w:rPr>
          <w:rStyle w:val="BodytextBold"/>
          <w:rFonts w:eastAsia="Droid Sans Fallback"/>
          <w:sz w:val="24"/>
          <w:szCs w:val="24"/>
        </w:rPr>
        <w:t xml:space="preserve"> задач,</w:t>
      </w:r>
      <w:r w:rsidRPr="00AC6AA7">
        <w:rPr>
          <w:rFonts w:ascii="Times New Roman" w:hAnsi="Times New Roman" w:cs="Times New Roman"/>
          <w:sz w:val="24"/>
          <w:szCs w:val="24"/>
        </w:rPr>
        <w:t xml:space="preserve"> решение которых обеспечит достижение основных целей изучения предмета:</w:t>
      </w:r>
    </w:p>
    <w:p w:rsidR="00AC6AA7" w:rsidRPr="00AC6AA7" w:rsidRDefault="00AC6AA7" w:rsidP="00AC6AA7">
      <w:pPr>
        <w:pStyle w:val="1d"/>
        <w:numPr>
          <w:ilvl w:val="0"/>
          <w:numId w:val="29"/>
        </w:numPr>
        <w:shd w:val="clear" w:color="auto" w:fill="auto"/>
        <w:tabs>
          <w:tab w:val="left" w:pos="1086"/>
        </w:tabs>
        <w:spacing w:line="240" w:lineRule="auto"/>
        <w:ind w:right="20"/>
        <w:rPr>
          <w:sz w:val="24"/>
          <w:szCs w:val="24"/>
        </w:rPr>
      </w:pPr>
      <w:r w:rsidRPr="00AC6AA7">
        <w:rPr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AC6AA7" w:rsidRPr="00AC6AA7" w:rsidRDefault="00AC6AA7" w:rsidP="00AC6AA7">
      <w:pPr>
        <w:pStyle w:val="1d"/>
        <w:numPr>
          <w:ilvl w:val="0"/>
          <w:numId w:val="29"/>
        </w:numPr>
        <w:shd w:val="clear" w:color="auto" w:fill="auto"/>
        <w:tabs>
          <w:tab w:val="left" w:pos="1263"/>
        </w:tabs>
        <w:spacing w:line="240" w:lineRule="auto"/>
        <w:ind w:right="20"/>
        <w:rPr>
          <w:sz w:val="24"/>
          <w:szCs w:val="24"/>
        </w:rPr>
      </w:pPr>
      <w:r w:rsidRPr="00AC6AA7">
        <w:rPr>
          <w:sz w:val="24"/>
          <w:szCs w:val="24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AC6AA7">
        <w:rPr>
          <w:sz w:val="24"/>
          <w:szCs w:val="24"/>
        </w:rPr>
        <w:t>морфемике</w:t>
      </w:r>
      <w:proofErr w:type="spellEnd"/>
      <w:r w:rsidRPr="00AC6AA7">
        <w:rPr>
          <w:sz w:val="24"/>
          <w:szCs w:val="24"/>
        </w:rPr>
        <w:t xml:space="preserve"> (состав слова), морфологии и синтаксисе;</w:t>
      </w:r>
    </w:p>
    <w:p w:rsidR="00AC6AA7" w:rsidRPr="00AC6AA7" w:rsidRDefault="00AC6AA7" w:rsidP="00AC6AA7">
      <w:pPr>
        <w:pStyle w:val="1d"/>
        <w:numPr>
          <w:ilvl w:val="0"/>
          <w:numId w:val="29"/>
        </w:numPr>
        <w:shd w:val="clear" w:color="auto" w:fill="auto"/>
        <w:tabs>
          <w:tab w:val="left" w:pos="1023"/>
        </w:tabs>
        <w:spacing w:line="240" w:lineRule="auto"/>
        <w:ind w:right="20"/>
        <w:rPr>
          <w:sz w:val="24"/>
          <w:szCs w:val="24"/>
        </w:rPr>
      </w:pPr>
      <w:r w:rsidRPr="00AC6AA7">
        <w:rPr>
          <w:sz w:val="24"/>
          <w:szCs w:val="24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AC6AA7" w:rsidRPr="00AC6AA7" w:rsidRDefault="00AC6AA7" w:rsidP="00AC6AA7">
      <w:pPr>
        <w:pStyle w:val="1d"/>
        <w:numPr>
          <w:ilvl w:val="0"/>
          <w:numId w:val="29"/>
        </w:numPr>
        <w:shd w:val="clear" w:color="auto" w:fill="auto"/>
        <w:tabs>
          <w:tab w:val="left" w:pos="1009"/>
        </w:tabs>
        <w:spacing w:line="240" w:lineRule="auto"/>
        <w:ind w:right="20"/>
        <w:rPr>
          <w:sz w:val="24"/>
          <w:szCs w:val="24"/>
        </w:rPr>
      </w:pPr>
      <w:r w:rsidRPr="00AC6AA7">
        <w:rPr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AC6AA7" w:rsidRPr="008403F8" w:rsidRDefault="00AC6AA7" w:rsidP="00C36D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6DF2" w:rsidRPr="008403F8" w:rsidRDefault="00C36DF2" w:rsidP="00C36DF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03F8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курса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Рабочая программа направлена на реализацию средствами предмета «Русский язык» </w:t>
      </w:r>
      <w:r w:rsidR="001950AF">
        <w:rPr>
          <w:rFonts w:ascii="Times New Roman" w:hAnsi="Times New Roman" w:cs="Times New Roman"/>
          <w:sz w:val="24"/>
          <w:szCs w:val="24"/>
        </w:rPr>
        <w:t xml:space="preserve"> </w:t>
      </w:r>
      <w:r w:rsidRPr="00C36DF2">
        <w:rPr>
          <w:rFonts w:ascii="Times New Roman" w:hAnsi="Times New Roman" w:cs="Times New Roman"/>
          <w:sz w:val="24"/>
          <w:szCs w:val="24"/>
        </w:rPr>
        <w:t xml:space="preserve">основных задач образовательной области «Филология»: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— развитие диалогической и монологической устной и письменной речи;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— развитие коммуника</w:t>
      </w:r>
      <w:r w:rsidRPr="00C36DF2">
        <w:rPr>
          <w:rFonts w:ascii="Times New Roman" w:hAnsi="Times New Roman" w:cs="Times New Roman"/>
          <w:sz w:val="24"/>
          <w:szCs w:val="24"/>
        </w:rPr>
        <w:softHyphen/>
        <w:t>тивных умений;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— развитие нравственных и эстетических чувств;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— развитие способностей к творческой деятель</w:t>
      </w:r>
      <w:r w:rsidRPr="00C36DF2">
        <w:rPr>
          <w:rFonts w:ascii="Times New Roman" w:hAnsi="Times New Roman" w:cs="Times New Roman"/>
          <w:sz w:val="24"/>
          <w:szCs w:val="24"/>
        </w:rPr>
        <w:softHyphen/>
        <w:t>ности.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Рабочая программа определяет ряд практических </w:t>
      </w:r>
      <w:r w:rsidRPr="00C36DF2">
        <w:rPr>
          <w:rFonts w:ascii="Times New Roman" w:hAnsi="Times New Roman" w:cs="Times New Roman"/>
          <w:b/>
          <w:sz w:val="24"/>
          <w:szCs w:val="24"/>
        </w:rPr>
        <w:t>задач</w:t>
      </w:r>
      <w:r w:rsidRPr="00C36DF2">
        <w:rPr>
          <w:rFonts w:ascii="Times New Roman" w:hAnsi="Times New Roman" w:cs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C36DF2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C36DF2">
        <w:rPr>
          <w:rFonts w:ascii="Times New Roman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C36DF2">
        <w:rPr>
          <w:rFonts w:ascii="Times New Roman" w:hAnsi="Times New Roman" w:cs="Times New Roman"/>
          <w:i/>
          <w:sz w:val="24"/>
          <w:szCs w:val="24"/>
        </w:rPr>
        <w:t>добукварного</w:t>
      </w:r>
      <w:proofErr w:type="spellEnd"/>
      <w:r w:rsidRPr="00C36DF2">
        <w:rPr>
          <w:rFonts w:ascii="Times New Roman" w:hAnsi="Times New Roman" w:cs="Times New Roman"/>
          <w:sz w:val="24"/>
          <w:szCs w:val="24"/>
        </w:rPr>
        <w:t xml:space="preserve"> (подготовительного), </w:t>
      </w:r>
      <w:r w:rsidRPr="00C36DF2">
        <w:rPr>
          <w:rFonts w:ascii="Times New Roman" w:hAnsi="Times New Roman" w:cs="Times New Roman"/>
          <w:i/>
          <w:sz w:val="24"/>
          <w:szCs w:val="24"/>
        </w:rPr>
        <w:t>букварного</w:t>
      </w:r>
      <w:r w:rsidRPr="00C36DF2">
        <w:rPr>
          <w:rFonts w:ascii="Times New Roman" w:hAnsi="Times New Roman" w:cs="Times New Roman"/>
          <w:sz w:val="24"/>
          <w:szCs w:val="24"/>
        </w:rPr>
        <w:t xml:space="preserve"> (основного) и </w:t>
      </w:r>
      <w:proofErr w:type="spellStart"/>
      <w:r w:rsidRPr="00C36DF2">
        <w:rPr>
          <w:rFonts w:ascii="Times New Roman" w:hAnsi="Times New Roman" w:cs="Times New Roman"/>
          <w:i/>
          <w:sz w:val="24"/>
          <w:szCs w:val="24"/>
        </w:rPr>
        <w:t>послебукварного</w:t>
      </w:r>
      <w:proofErr w:type="spellEnd"/>
      <w:r w:rsidRPr="00C36DF2">
        <w:rPr>
          <w:rFonts w:ascii="Times New Roman" w:hAnsi="Times New Roman" w:cs="Times New Roman"/>
          <w:sz w:val="24"/>
          <w:szCs w:val="24"/>
        </w:rPr>
        <w:t xml:space="preserve"> (заключительного).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DF2">
        <w:rPr>
          <w:rFonts w:ascii="Times New Roman" w:hAnsi="Times New Roman" w:cs="Times New Roman"/>
          <w:i/>
          <w:sz w:val="24"/>
          <w:szCs w:val="24"/>
        </w:rPr>
        <w:t>Добукварный</w:t>
      </w:r>
      <w:proofErr w:type="spellEnd"/>
      <w:r w:rsidRPr="00C36D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6DF2">
        <w:rPr>
          <w:rFonts w:ascii="Times New Roman" w:hAnsi="Times New Roman" w:cs="Times New Roman"/>
          <w:sz w:val="24"/>
          <w:szCs w:val="24"/>
        </w:rPr>
        <w:t xml:space="preserve">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</w:t>
      </w:r>
      <w:r w:rsidRPr="00C36DF2">
        <w:rPr>
          <w:rFonts w:ascii="Times New Roman" w:hAnsi="Times New Roman" w:cs="Times New Roman"/>
          <w:sz w:val="24"/>
          <w:szCs w:val="24"/>
        </w:rPr>
        <w:lastRenderedPageBreak/>
        <w:t xml:space="preserve">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C36DF2">
        <w:rPr>
          <w:rFonts w:ascii="Times New Roman" w:hAnsi="Times New Roman" w:cs="Times New Roman"/>
          <w:i/>
          <w:sz w:val="24"/>
          <w:szCs w:val="24"/>
        </w:rPr>
        <w:t>букварного</w:t>
      </w:r>
      <w:r w:rsidRPr="00C36DF2">
        <w:rPr>
          <w:rFonts w:ascii="Times New Roman" w:hAnsi="Times New Roman" w:cs="Times New Roman"/>
          <w:sz w:val="24"/>
          <w:szCs w:val="24"/>
        </w:rPr>
        <w:t xml:space="preserve"> 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36DF2">
        <w:rPr>
          <w:rFonts w:ascii="Times New Roman" w:hAnsi="Times New Roman" w:cs="Times New Roman"/>
          <w:i/>
          <w:sz w:val="24"/>
          <w:szCs w:val="24"/>
        </w:rPr>
        <w:t>Послебукварный</w:t>
      </w:r>
      <w:proofErr w:type="spellEnd"/>
      <w:r w:rsidRPr="00C36D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36DF2">
        <w:rPr>
          <w:rFonts w:ascii="Times New Roman" w:hAnsi="Times New Roman" w:cs="Times New Roman"/>
          <w:sz w:val="24"/>
          <w:szCs w:val="24"/>
        </w:rPr>
        <w:t>(заключительный)</w:t>
      </w:r>
      <w:r w:rsidRPr="00C36D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6DF2">
        <w:rPr>
          <w:rFonts w:ascii="Times New Roman" w:hAnsi="Times New Roman" w:cs="Times New Roman"/>
          <w:sz w:val="24"/>
          <w:szCs w:val="24"/>
        </w:rPr>
        <w:t xml:space="preserve">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период обучения грамоте знаний.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После обучения грамоте начинается раздельное изучение русского языка и литературного чтения.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Систематический курс русского языка представлен в программе следующими содержательными линиями:</w:t>
      </w:r>
    </w:p>
    <w:p w:rsidR="00C36DF2" w:rsidRPr="00C36DF2" w:rsidRDefault="00C36DF2" w:rsidP="00C36D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• система языка (основы лингвистических знаний): лексика, фонетика и орфоэпия, графика, состав слова (</w:t>
      </w:r>
      <w:proofErr w:type="spellStart"/>
      <w:r w:rsidRPr="00C36DF2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C36DF2">
        <w:rPr>
          <w:rFonts w:ascii="Times New Roman" w:hAnsi="Times New Roman" w:cs="Times New Roman"/>
          <w:sz w:val="24"/>
          <w:szCs w:val="24"/>
        </w:rPr>
        <w:t xml:space="preserve">), грамматика (морфология и синтаксис); </w:t>
      </w:r>
    </w:p>
    <w:p w:rsidR="00C36DF2" w:rsidRPr="00C36DF2" w:rsidRDefault="00C36DF2" w:rsidP="00C36D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• орфография и пунктуация; </w:t>
      </w:r>
    </w:p>
    <w:p w:rsidR="00C36DF2" w:rsidRPr="00C36DF2" w:rsidRDefault="00C36DF2" w:rsidP="00C36DF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• развитие речи.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lastRenderedPageBreak/>
        <w:t>Рабочая 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В рабочей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C36DF2" w:rsidRPr="00C36DF2" w:rsidRDefault="00C36DF2" w:rsidP="00C36DF2">
      <w:pPr>
        <w:spacing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Значимое место в рабочей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C36DF2">
        <w:rPr>
          <w:rFonts w:ascii="Times New Roman" w:hAnsi="Times New Roman" w:cs="Times New Roman"/>
          <w:sz w:val="24"/>
          <w:szCs w:val="24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C36DF2">
        <w:rPr>
          <w:rFonts w:ascii="Times New Roman" w:hAnsi="Times New Roman" w:cs="Times New Roman"/>
          <w:sz w:val="24"/>
          <w:szCs w:val="24"/>
        </w:rPr>
        <w:t>речеведческими</w:t>
      </w:r>
      <w:proofErr w:type="spellEnd"/>
      <w:r w:rsidRPr="00C36DF2">
        <w:rPr>
          <w:rFonts w:ascii="Times New Roman" w:hAnsi="Times New Roman" w:cs="Times New Roman"/>
          <w:sz w:val="24"/>
          <w:szCs w:val="24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C36DF2">
        <w:rPr>
          <w:rFonts w:ascii="Times New Roman" w:hAnsi="Times New Roman" w:cs="Times New Roman"/>
          <w:sz w:val="24"/>
          <w:szCs w:val="24"/>
        </w:rPr>
        <w:t xml:space="preserve"> с оценкой и самооценкой выполненной учеником творческой работы.</w:t>
      </w:r>
    </w:p>
    <w:p w:rsidR="00C36DF2" w:rsidRPr="00C36DF2" w:rsidRDefault="00C36DF2" w:rsidP="00C36DF2">
      <w:pPr>
        <w:spacing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Рабочая программа предусматривает формирование у младших школьников представлений о лексике русского языка. </w:t>
      </w:r>
      <w:proofErr w:type="gramStart"/>
      <w:r w:rsidRPr="00C36DF2">
        <w:rPr>
          <w:rFonts w:ascii="Times New Roman" w:hAnsi="Times New Roman" w:cs="Times New Roman"/>
          <w:sz w:val="24"/>
          <w:szCs w:val="24"/>
        </w:rPr>
        <w:t xml:space="preserve">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</w:t>
      </w:r>
      <w:r w:rsidRPr="00C36DF2">
        <w:rPr>
          <w:rFonts w:ascii="Times New Roman" w:hAnsi="Times New Roman" w:cs="Times New Roman"/>
          <w:sz w:val="24"/>
          <w:szCs w:val="24"/>
        </w:rPr>
        <w:lastRenderedPageBreak/>
        <w:t>условий общения;</w:t>
      </w:r>
      <w:proofErr w:type="gramEnd"/>
      <w:r w:rsidRPr="00C36DF2">
        <w:rPr>
          <w:rFonts w:ascii="Times New Roman" w:hAnsi="Times New Roman" w:cs="Times New Roman"/>
          <w:sz w:val="24"/>
          <w:szCs w:val="24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Серьёзное внимание уделяется в рабочей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C36DF2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C36DF2">
        <w:rPr>
          <w:rFonts w:ascii="Times New Roman" w:hAnsi="Times New Roman" w:cs="Times New Roman"/>
          <w:sz w:val="24"/>
          <w:szCs w:val="24"/>
        </w:rPr>
        <w:t>, говорения, чтения и письма.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C36DF2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C36DF2">
        <w:rPr>
          <w:rFonts w:ascii="Times New Roman" w:hAnsi="Times New Roman" w:cs="Times New Roman"/>
          <w:sz w:val="24"/>
          <w:szCs w:val="24"/>
        </w:rPr>
        <w:t>, логических и познавательных (символико-моделирующих) универсальных действий с языковыми единицами.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Рабочая программа предусматривает изучение орфографии и пунктуации на основе формирования универсальных учебных действий. </w:t>
      </w:r>
      <w:proofErr w:type="spellStart"/>
      <w:r w:rsidRPr="00C36DF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36DF2">
        <w:rPr>
          <w:rFonts w:ascii="Times New Roman" w:hAnsi="Times New Roman" w:cs="Times New Roman"/>
          <w:sz w:val="24"/>
          <w:szCs w:val="24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36DF2" w:rsidRPr="00C36DF2" w:rsidRDefault="00C36DF2" w:rsidP="00C36DF2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>Содержание рабочей программы является основой для овладения учащимися приёмами активного анализа и синтеза (приме</w:t>
      </w:r>
      <w:r w:rsidRPr="00C36DF2">
        <w:rPr>
          <w:rFonts w:ascii="Times New Roman" w:hAnsi="Times New Roman" w:cs="Times New Roman"/>
          <w:sz w:val="24"/>
          <w:szCs w:val="24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C36DF2">
        <w:rPr>
          <w:rFonts w:ascii="Times New Roman" w:hAnsi="Times New Roman" w:cs="Times New Roman"/>
          <w:sz w:val="24"/>
          <w:szCs w:val="24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C36DF2">
        <w:rPr>
          <w:rFonts w:ascii="Times New Roman" w:hAnsi="Times New Roman" w:cs="Times New Roman"/>
          <w:sz w:val="24"/>
          <w:szCs w:val="24"/>
        </w:rPr>
        <w:softHyphen/>
        <w:t>ношения к употреблению в речи основных единиц языка.</w:t>
      </w:r>
    </w:p>
    <w:p w:rsidR="00C36DF2" w:rsidRPr="00C36DF2" w:rsidRDefault="00C36DF2" w:rsidP="00C36DF2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Рабочей 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186656" w:rsidRPr="00186656" w:rsidRDefault="00C36DF2" w:rsidP="00186656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6DF2">
        <w:rPr>
          <w:rFonts w:ascii="Times New Roman" w:hAnsi="Times New Roman" w:cs="Times New Roman"/>
          <w:sz w:val="24"/>
          <w:szCs w:val="24"/>
        </w:rPr>
        <w:t xml:space="preserve">Рабочая 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C36DF2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36DF2">
        <w:rPr>
          <w:rFonts w:ascii="Times New Roman" w:hAnsi="Times New Roman" w:cs="Times New Roman"/>
          <w:sz w:val="24"/>
          <w:szCs w:val="24"/>
        </w:rPr>
        <w:t xml:space="preserve"> взрослыми и сверстниками, умений сотрудничать друг с другом, совместно планировать свои действия, вести поиск и систе</w:t>
      </w:r>
      <w:r w:rsidR="00186656">
        <w:rPr>
          <w:rFonts w:ascii="Times New Roman" w:hAnsi="Times New Roman" w:cs="Times New Roman"/>
          <w:sz w:val="24"/>
          <w:szCs w:val="24"/>
        </w:rPr>
        <w:t>матизировать нужную информацию.</w:t>
      </w:r>
    </w:p>
    <w:p w:rsidR="00186656" w:rsidRDefault="00186656" w:rsidP="009752AC">
      <w:pPr>
        <w:pStyle w:val="10"/>
        <w:tabs>
          <w:tab w:val="left" w:pos="993"/>
        </w:tabs>
        <w:suppressAutoHyphens w:val="0"/>
        <w:spacing w:line="240" w:lineRule="auto"/>
        <w:jc w:val="center"/>
        <w:rPr>
          <w:rFonts w:ascii="Times New Roman" w:hAnsi="Times New Roman"/>
          <w:b/>
          <w:shd w:val="clear" w:color="auto" w:fill="FFFFFF"/>
          <w:lang w:eastAsia="ru-RU"/>
        </w:rPr>
      </w:pPr>
      <w:r>
        <w:rPr>
          <w:rFonts w:ascii="Times New Roman" w:hAnsi="Times New Roman"/>
          <w:b/>
          <w:shd w:val="clear" w:color="auto" w:fill="FFFFFF"/>
          <w:lang w:eastAsia="ru-RU"/>
        </w:rPr>
        <w:t>Место курса «Русский язык « в учебном плане.</w:t>
      </w:r>
    </w:p>
    <w:p w:rsidR="00186656" w:rsidRPr="00186656" w:rsidRDefault="00186656" w:rsidP="00186656">
      <w:pPr>
        <w:pStyle w:val="10"/>
        <w:tabs>
          <w:tab w:val="left" w:pos="993"/>
        </w:tabs>
        <w:suppressAutoHyphens w:val="0"/>
        <w:spacing w:line="240" w:lineRule="auto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shd w:val="clear" w:color="auto" w:fill="FFFFFF"/>
          <w:lang w:eastAsia="ru-RU"/>
        </w:rPr>
        <w:tab/>
      </w:r>
      <w:r w:rsidRPr="00186656">
        <w:rPr>
          <w:rFonts w:ascii="Times New Roman" w:hAnsi="Times New Roman"/>
          <w:shd w:val="clear" w:color="auto" w:fill="FFFFFF"/>
          <w:lang w:eastAsia="ru-RU"/>
        </w:rPr>
        <w:t xml:space="preserve">На </w:t>
      </w:r>
      <w:r>
        <w:rPr>
          <w:rFonts w:ascii="Times New Roman" w:hAnsi="Times New Roman"/>
          <w:shd w:val="clear" w:color="auto" w:fill="FFFFFF"/>
          <w:lang w:eastAsia="ru-RU"/>
        </w:rPr>
        <w:t>изучение русского языка в начал</w:t>
      </w:r>
      <w:r w:rsidR="001950AF">
        <w:rPr>
          <w:rFonts w:ascii="Times New Roman" w:hAnsi="Times New Roman"/>
          <w:shd w:val="clear" w:color="auto" w:fill="FFFFFF"/>
          <w:lang w:eastAsia="ru-RU"/>
        </w:rPr>
        <w:t>ьной школе выделяется 667 часов</w:t>
      </w:r>
      <w:r w:rsidR="005E71AE">
        <w:rPr>
          <w:rFonts w:ascii="Times New Roman" w:hAnsi="Times New Roman"/>
          <w:shd w:val="clear" w:color="auto" w:fill="FFFFFF"/>
          <w:lang w:eastAsia="ru-RU"/>
        </w:rPr>
        <w:t>.</w:t>
      </w:r>
    </w:p>
    <w:p w:rsidR="00186656" w:rsidRPr="00232F37" w:rsidRDefault="00186656" w:rsidP="00186656">
      <w:pPr>
        <w:shd w:val="clear" w:color="auto" w:fill="FFFFFF"/>
        <w:spacing w:line="240" w:lineRule="auto"/>
        <w:ind w:left="142" w:firstLine="57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В первом классе составлено «ступенчатое» расписание уроков на основании </w:t>
      </w:r>
      <w:r w:rsidRPr="00232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186656" w:rsidRPr="00232F37" w:rsidRDefault="00186656" w:rsidP="00186656">
      <w:pPr>
        <w:shd w:val="clear" w:color="auto" w:fill="FFFFFF"/>
        <w:spacing w:line="240" w:lineRule="auto"/>
        <w:ind w:left="142" w:firstLine="578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F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Главного государственного санитарного врача РФ от 24 ноября 2015 г. № 81 “О внесении изменений № 3 в СанПиН 2.4.2.2821-10 “Санитарно-эпидемиологические требования к условиям и организации обучения, содержания в общеобразовательных организациях”;</w:t>
      </w:r>
    </w:p>
    <w:p w:rsidR="00186656" w:rsidRPr="00232F37" w:rsidRDefault="00186656" w:rsidP="00186656">
      <w:pPr>
        <w:shd w:val="clear" w:color="auto" w:fill="FFFFFF"/>
        <w:spacing w:line="240" w:lineRule="auto"/>
        <w:ind w:left="142" w:firstLine="578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32F3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proofErr w:type="gramStart"/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Расписание для 1-х классов составлено с учётом "ступенчатого" режима обу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чения: в сентябре - октябре </w:t>
      </w:r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 урока в день по 35 минут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каждый, 1 день 4 урока – 4-ый урок физкультура, в ноябре-декабре - </w:t>
      </w:r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 урока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день </w:t>
      </w:r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35 минут каждый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урок</w:t>
      </w:r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 день 5 уроко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– 5-ый урок физкультура, январь - май - </w:t>
      </w:r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4 урока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день </w:t>
      </w:r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40 минут каждый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урок</w:t>
      </w:r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 день 5</w:t>
      </w:r>
      <w:proofErr w:type="gramEnd"/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уроков – за счет уроков физкультуры (п. 10.10.</w:t>
      </w:r>
      <w:proofErr w:type="gramEnd"/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Сан </w:t>
      </w:r>
      <w:proofErr w:type="spellStart"/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ПиН</w:t>
      </w:r>
      <w:proofErr w:type="spellEnd"/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2.4.2.2821-10).</w:t>
      </w:r>
      <w:proofErr w:type="gramEnd"/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После второго урока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проводится </w:t>
      </w:r>
      <w:r w:rsidRPr="005C20B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динамическая пауза.</w:t>
      </w:r>
    </w:p>
    <w:p w:rsidR="00186656" w:rsidRDefault="00186656" w:rsidP="00186656">
      <w:pPr>
        <w:pStyle w:val="10"/>
        <w:tabs>
          <w:tab w:val="left" w:pos="993"/>
        </w:tabs>
        <w:suppressAutoHyphens w:val="0"/>
        <w:spacing w:line="240" w:lineRule="auto"/>
        <w:rPr>
          <w:rFonts w:ascii="Times New Roman" w:hAnsi="Times New Roman"/>
          <w:shd w:val="clear" w:color="auto" w:fill="FFFFFF"/>
          <w:lang w:eastAsia="ru-RU"/>
        </w:rPr>
      </w:pPr>
      <w:r>
        <w:rPr>
          <w:rFonts w:ascii="Times New Roman" w:hAnsi="Times New Roman"/>
          <w:b/>
          <w:shd w:val="clear" w:color="auto" w:fill="FFFFFF"/>
          <w:lang w:eastAsia="ru-RU"/>
        </w:rPr>
        <w:tab/>
      </w:r>
      <w:r>
        <w:rPr>
          <w:rFonts w:ascii="Times New Roman" w:hAnsi="Times New Roman"/>
          <w:shd w:val="clear" w:color="auto" w:fill="FFFFFF"/>
          <w:lang w:eastAsia="ru-RU"/>
        </w:rPr>
        <w:t xml:space="preserve">В </w:t>
      </w:r>
      <w:r w:rsidRPr="00186656">
        <w:rPr>
          <w:rFonts w:ascii="Times New Roman" w:hAnsi="Times New Roman"/>
          <w:b/>
          <w:shd w:val="clear" w:color="auto" w:fill="FFFFFF"/>
          <w:lang w:eastAsia="ru-RU"/>
        </w:rPr>
        <w:t>1 классе</w:t>
      </w:r>
      <w:r>
        <w:rPr>
          <w:rFonts w:ascii="Times New Roman" w:hAnsi="Times New Roman"/>
          <w:b/>
          <w:shd w:val="clear" w:color="auto" w:fill="FFFFFF"/>
          <w:lang w:eastAsia="ru-RU"/>
        </w:rPr>
        <w:t xml:space="preserve"> - 157 ч</w:t>
      </w:r>
      <w:proofErr w:type="gramStart"/>
      <w:r w:rsidRPr="00186656">
        <w:rPr>
          <w:rFonts w:ascii="Times New Roman" w:hAnsi="Times New Roman"/>
          <w:shd w:val="clear" w:color="auto" w:fill="FFFFFF"/>
          <w:lang w:eastAsia="ru-RU"/>
        </w:rPr>
        <w:t xml:space="preserve">( </w:t>
      </w:r>
      <w:proofErr w:type="gramEnd"/>
      <w:r w:rsidRPr="00186656">
        <w:rPr>
          <w:rFonts w:ascii="Times New Roman" w:hAnsi="Times New Roman"/>
          <w:shd w:val="clear" w:color="auto" w:fill="FFFFFF"/>
          <w:lang w:eastAsia="ru-RU"/>
        </w:rPr>
        <w:t>4 ч в неделю 1 четверть</w:t>
      </w:r>
      <w:r>
        <w:rPr>
          <w:rFonts w:ascii="Times New Roman" w:hAnsi="Times New Roman"/>
          <w:shd w:val="clear" w:color="auto" w:fill="FFFFFF"/>
          <w:lang w:eastAsia="ru-RU"/>
        </w:rPr>
        <w:t>, 5 часов в неделю 2-4 четверти, 33 учебные недели)</w:t>
      </w:r>
      <w:r w:rsidRPr="00186656">
        <w:rPr>
          <w:rFonts w:ascii="Times New Roman" w:hAnsi="Times New Roman"/>
          <w:shd w:val="clear" w:color="auto" w:fill="FFFFFF"/>
          <w:lang w:eastAsia="ru-RU"/>
        </w:rPr>
        <w:t xml:space="preserve">, </w:t>
      </w:r>
      <w:r w:rsidRPr="00186656">
        <w:rPr>
          <w:rFonts w:ascii="Times New Roman" w:hAnsi="Times New Roman"/>
          <w:b/>
          <w:shd w:val="clear" w:color="auto" w:fill="FFFFFF"/>
          <w:lang w:eastAsia="ru-RU"/>
        </w:rPr>
        <w:t>во 2-4 классах</w:t>
      </w:r>
      <w:r>
        <w:rPr>
          <w:rFonts w:ascii="Times New Roman" w:hAnsi="Times New Roman"/>
          <w:shd w:val="clear" w:color="auto" w:fill="FFFFFF"/>
          <w:lang w:eastAsia="ru-RU"/>
        </w:rPr>
        <w:t xml:space="preserve"> на уроки русского </w:t>
      </w:r>
      <w:r w:rsidR="00EE1E2E">
        <w:rPr>
          <w:rFonts w:ascii="Times New Roman" w:hAnsi="Times New Roman"/>
          <w:shd w:val="clear" w:color="auto" w:fill="FFFFFF"/>
          <w:lang w:eastAsia="ru-RU"/>
        </w:rPr>
        <w:t>языка отводится по 136</w:t>
      </w:r>
      <w:r w:rsidR="00A96F35">
        <w:rPr>
          <w:rFonts w:ascii="Times New Roman" w:hAnsi="Times New Roman"/>
          <w:shd w:val="clear" w:color="auto" w:fill="FFFFFF"/>
          <w:lang w:eastAsia="ru-RU"/>
        </w:rPr>
        <w:t xml:space="preserve"> уроков (4</w:t>
      </w:r>
      <w:r>
        <w:rPr>
          <w:rFonts w:ascii="Times New Roman" w:hAnsi="Times New Roman"/>
          <w:shd w:val="clear" w:color="auto" w:fill="FFFFFF"/>
          <w:lang w:eastAsia="ru-RU"/>
        </w:rPr>
        <w:t xml:space="preserve"> ч в неделю, 34 учебные недели).</w:t>
      </w:r>
    </w:p>
    <w:p w:rsidR="00EE1E2E" w:rsidRDefault="00EE1E2E" w:rsidP="00186656">
      <w:pPr>
        <w:pStyle w:val="10"/>
        <w:tabs>
          <w:tab w:val="left" w:pos="993"/>
        </w:tabs>
        <w:suppressAutoHyphens w:val="0"/>
        <w:spacing w:line="240" w:lineRule="auto"/>
        <w:rPr>
          <w:rFonts w:ascii="Times New Roman" w:hAnsi="Times New Roman"/>
          <w:shd w:val="clear" w:color="auto" w:fill="FFFFFF"/>
          <w:lang w:eastAsia="ru-RU"/>
        </w:rPr>
      </w:pPr>
    </w:p>
    <w:p w:rsidR="006C1DDA" w:rsidRPr="00C36DF2" w:rsidRDefault="00373D17" w:rsidP="009752AC">
      <w:pPr>
        <w:pStyle w:val="10"/>
        <w:tabs>
          <w:tab w:val="left" w:pos="993"/>
        </w:tabs>
        <w:suppressAutoHyphens w:val="0"/>
        <w:spacing w:line="240" w:lineRule="auto"/>
        <w:jc w:val="center"/>
        <w:rPr>
          <w:rFonts w:ascii="Times New Roman" w:hAnsi="Times New Roman"/>
          <w:b/>
          <w:shd w:val="clear" w:color="auto" w:fill="FFFFFF"/>
          <w:lang w:eastAsia="ru-RU"/>
        </w:rPr>
      </w:pPr>
      <w:r w:rsidRPr="00C36DF2">
        <w:rPr>
          <w:rFonts w:ascii="Times New Roman" w:hAnsi="Times New Roman"/>
          <w:b/>
          <w:shd w:val="clear" w:color="auto" w:fill="FFFFFF"/>
          <w:lang w:eastAsia="ru-RU"/>
        </w:rPr>
        <w:t>Планируемые результаты</w:t>
      </w:r>
    </w:p>
    <w:p w:rsidR="006C1DDA" w:rsidRPr="00C36DF2" w:rsidRDefault="006C1DDA" w:rsidP="009752AC">
      <w:pPr>
        <w:pStyle w:val="10"/>
        <w:tabs>
          <w:tab w:val="left" w:pos="993"/>
        </w:tabs>
        <w:suppressAutoHyphens w:val="0"/>
        <w:spacing w:line="240" w:lineRule="auto"/>
        <w:jc w:val="both"/>
        <w:rPr>
          <w:rFonts w:ascii="Times New Roman" w:hAnsi="Times New Roman"/>
          <w:b/>
          <w:shd w:val="clear" w:color="auto" w:fill="FFFFFF"/>
          <w:lang w:eastAsia="ru-RU"/>
        </w:rPr>
      </w:pPr>
    </w:p>
    <w:p w:rsidR="006C1DDA" w:rsidRPr="00C36DF2" w:rsidRDefault="00CE70B2" w:rsidP="009752AC">
      <w:pPr>
        <w:pStyle w:val="afc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6DF2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 освоения 1 года обучения</w:t>
      </w:r>
      <w:r w:rsidRPr="00C36DF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CE70B2" w:rsidRPr="00C36DF2" w:rsidRDefault="00CE70B2" w:rsidP="009752AC">
      <w:pPr>
        <w:pStyle w:val="afc"/>
        <w:jc w:val="both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  <w:caps/>
        </w:rPr>
      </w:pPr>
      <w:r w:rsidRPr="00C36DF2">
        <w:rPr>
          <w:rFonts w:ascii="Times New Roman" w:hAnsi="Times New Roman"/>
          <w:b/>
          <w:caps/>
        </w:rPr>
        <w:t>ЛИЧНОСТНЫЕ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для формирования следующих личностных УУД: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•внутренней позиции школьника на уровне положительного отношения к школе;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•положительного отношения к урокам русского языка;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•уважительного отношения к русскому языку как родному языку русского народа и языкам, на которых говорят другие народы;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•представления о многообразии окружающего мира, некоторых духовных традициях русского народа;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МЕТАПРЕДМЕТНЫЕ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для формирования следующих  регулятивных УУД: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•принимать и сохранять цель и учебную задачу, соответствующую этапу обучения (определённому этапу урока), с помощью учителя;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•понимать 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•оценивать совместно с учителем или одноклассниками результат своих действий, вносить соответствующие коррективы.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для формирования следующих познавательных УУД: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•целенаправленно слушать учителя (одноклассников), решая познавательную задачу;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•ориентироваться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•задавать вопросы, отвечать на вопросы других;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•принимать участие в работе парами и группами;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•договариваться о распределении функций и ролей в совместной деятельности;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•признавать существование различных точек зрения; высказывать собственное мнение;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•оценивать собственное поведение и поведение окружающих, использовать в общении правила вежливости.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ПРЕДМЕТНЫЕ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ОБЩИЕ  ПРЕДМЕТНЫЕ  РЕЗУЛЬТАТЫ  ОСВОЕНИЯ  ПРОГРАММЫ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•представление о русском языке как  государственном языке нашей страны Российской Федерации;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•представление о значимости языка и речи в жизни людей;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•практические умения работать с языковыми единицами;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•представление о некоторых изменениях в системе русского языка и его развитии, пополнении словарного запаса русского языка;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•представление о правилах речевого этикета;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•адаптация к языковой и речевой деятельности.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ПРЕДМЕТНЫЕ  РЕЗУЛЬТАТЫ  ОСВОЕНИЯ  ОСНОВНЫХ СОДЕРЖАТЕЛЬНЫХ  ЛИНИЙ  ПРОГРАММЫ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Развитие речи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Система языка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Фонетика, орфоэпия, графика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•понимать различие между звуками и буквами;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гласные и согласные звуки, правильно их произносить;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•определять качественную характеристику гласного звука в слове: </w:t>
      </w:r>
      <w:proofErr w:type="gramStart"/>
      <w:r w:rsidRPr="00C36DF2">
        <w:rPr>
          <w:rFonts w:ascii="Times New Roman" w:hAnsi="Times New Roman"/>
        </w:rPr>
        <w:t>ударный</w:t>
      </w:r>
      <w:proofErr w:type="gramEnd"/>
      <w:r w:rsidRPr="00C36DF2">
        <w:rPr>
          <w:rFonts w:ascii="Times New Roman" w:hAnsi="Times New Roman"/>
        </w:rPr>
        <w:t xml:space="preserve"> или безударный;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Лексика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•различать слово и предложение, слово и слог, слово и набор буквосочетаний (книга — </w:t>
      </w:r>
      <w:proofErr w:type="spellStart"/>
      <w:r w:rsidRPr="00C36DF2">
        <w:rPr>
          <w:rFonts w:ascii="Times New Roman" w:hAnsi="Times New Roman"/>
        </w:rPr>
        <w:t>агник</w:t>
      </w:r>
      <w:proofErr w:type="spellEnd"/>
      <w:r w:rsidRPr="00C36DF2">
        <w:rPr>
          <w:rFonts w:ascii="Times New Roman" w:hAnsi="Times New Roman"/>
        </w:rPr>
        <w:t>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•определять количество слов в предложении, вычленять слова из предложения;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Морфология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слова, обозначающие предметы (признаки предметов, действия предметов);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•соотносить слова — названия предметов и вопрос, на который отвечают эти слова;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•соотносить слова — названия действий предметов и вопрос, на который отвечают эти слова;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•соотносить слова — названия признаков предметов и вопрос, на который отвечают эти слова;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названия предметов, отвечающие на вопросы «кто?», «что?».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Синтаксис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текст и предложение, предложение и слова, не составляющие предложения;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•писать предложения под диктовку, а также составлять их  схемы.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•определять существенные признаки предложения: законченность мысли и интонацию конца предложения;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•устанавливать связь слов в предложении;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•сравнивать предложения по цели высказывания и по интонации (без терминов) с опорой на содержание (цель </w:t>
      </w:r>
      <w:proofErr w:type="gramStart"/>
      <w:r w:rsidRPr="00C36DF2">
        <w:rPr>
          <w:rFonts w:ascii="Times New Roman" w:hAnsi="Times New Roman"/>
        </w:rPr>
        <w:t>вы-</w:t>
      </w:r>
      <w:proofErr w:type="spellStart"/>
      <w:r w:rsidRPr="00C36DF2">
        <w:rPr>
          <w:rFonts w:ascii="Times New Roman" w:hAnsi="Times New Roman"/>
        </w:rPr>
        <w:t>сказывания</w:t>
      </w:r>
      <w:proofErr w:type="spellEnd"/>
      <w:proofErr w:type="gramEnd"/>
      <w:r w:rsidRPr="00C36DF2">
        <w:rPr>
          <w:rFonts w:ascii="Times New Roman" w:hAnsi="Times New Roman"/>
        </w:rPr>
        <w:t>), интонацию (мелодику, логическое ударение), порядок слов, знаки конца предложения.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Орфография и пунктуация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а) применять изученные правила правописания: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б) безошибочно списывать текст объёмом 20—25 слов с доски и из учебника;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в) писать под диктовку тексты объёмом 15—20 слов в соответствии с изученными правилами.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6C1DDA" w:rsidP="009752AC">
      <w:pPr>
        <w:pStyle w:val="10"/>
        <w:spacing w:line="240" w:lineRule="auto"/>
        <w:jc w:val="both"/>
        <w:rPr>
          <w:rFonts w:ascii="Times New Roman" w:hAnsi="Times New Roman"/>
        </w:rPr>
      </w:pPr>
    </w:p>
    <w:p w:rsidR="00CE70B2" w:rsidRPr="00C36DF2" w:rsidRDefault="00CE70B2" w:rsidP="009752AC">
      <w:pPr>
        <w:pStyle w:val="afc"/>
        <w:jc w:val="both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C36DF2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 освоения 2 года обучения</w:t>
      </w:r>
      <w:r w:rsidRPr="00C36DF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C1DDA" w:rsidRPr="00C36DF2" w:rsidRDefault="006C1DDA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</w:p>
    <w:p w:rsidR="006C1DDA" w:rsidRPr="00C36DF2" w:rsidRDefault="00CE70B2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  <w:smallCaps/>
        </w:rPr>
      </w:pPr>
      <w:r w:rsidRPr="00C36DF2">
        <w:rPr>
          <w:rFonts w:ascii="Times New Roman" w:hAnsi="Times New Roman"/>
          <w:b/>
          <w:smallCaps/>
        </w:rPr>
        <w:t xml:space="preserve">ЛИЧНОСТНЫЕ РЕЗУЛЬТАТЫ 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для формирования следующих личностных УУД: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•представления о своей этнической принадлежности;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•развития чувства любви к Родине, чувства гордости за свою Родину, народ, великое достояние русского народа — русский язык;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•этических чувств (доброжелательности, сочувствия, сопереживания, отзывчивости, совести и др.); понимания чувств одноклассников, учителей;</w:t>
      </w:r>
      <w:proofErr w:type="gramEnd"/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•развития навыков сотрудничества с учителем, взрослыми, сверстниками в процессе выполнения совместной деятельности на уроке и при выполнении проектной деятельности;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•представления о бережном отношении к материальным ценностям; развития интереса к проектно-творческой деятельности.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МЕТАПРЕДМЕТНЫЕ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РЕГУЛЯТИВНЫЕ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•Принимать и сохранять цель и учебную задачу;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•высказывать свои предположения относительно способа решения учебной задачи; в сотрудничестве с учителем находить варианты решения учебной задачи;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•планировать (совместно с учителем) свои действия в соответствии с поставленной задачей и условиями её реализации;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•адекватно воспринимать оценку своей работы учителем, товарищами, другими лицами;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•понимать причины успеха и неуспеха выполнения учебной задачи;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•выполнять учебные действия в устной, письменной речи, во внутреннем плане.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ПОЗНАВАТЕЛЬНЫЕ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•Осознавать познавательную задачу, воспринимать её на слух, решать её (под руководством учителя или самостоятельно);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•пользоваться словарями и справочным материалом учебника;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•осмысленно читать текст, выделять существенную информацию из текстов разных видов (художественного и познавательного);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•обобщать (выделять ряд или класс </w:t>
      </w:r>
      <w:proofErr w:type="gramStart"/>
      <w:r w:rsidRPr="00C36DF2">
        <w:rPr>
          <w:rFonts w:ascii="Times New Roman" w:hAnsi="Times New Roman"/>
        </w:rPr>
        <w:t>объектов</w:t>
      </w:r>
      <w:proofErr w:type="gramEnd"/>
      <w:r w:rsidRPr="00C36DF2">
        <w:rPr>
          <w:rFonts w:ascii="Times New Roman" w:hAnsi="Times New Roman"/>
        </w:rPr>
        <w:t xml:space="preserve"> как по заданному признаку, так и самостоятельно);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•делать выводы в результате совместной работы класса и учителя;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•устанавливать причинно-следственные связи в изучаемом круге явлений, строить рассуждения в форме простых суждений об объекте.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КОММУНИКАТИВНЫЕ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•Слушать собеседника и понимать речь других;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•оформлять свои мысли в устной и письменной форме (на уровне предложения или небольшого текста);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•принимать участие в диалоге, общей беседе, выполняя правила речевого поведения (не перебивать, выслушивать собеседника, стремиться понять его точку зрения и др.);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•работать в парах, учитывать мнение партнёра, высказывать своё мнение, договариваться и приходить к общему решению в совместной деятельности; проявлять доброжелательное отношение к партнёру;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•строить монологическое высказывание с учётом поставленной коммуникативной задачи.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ПРЕДМЕТНЫЕ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ОБЩИЕ  ПРЕДМЕТНЫЕ  РЕЗУЛЬТАТЫ  ОСВОЕНИЯ  ПРОГРАММЫ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ПРЕДМЕТНЫЕ  РЕЗУЛЬТАТЫ  ОСВОЕНИЯ  ОСНОВНЫХ СОДЕРЖАТЕЛЬНЫХ  ЛИНИЙ  ПРОГРАММЫ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Развитие речи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•участвовать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устную и письменную речь;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диалогическую речь;  понимать особенности диалогической речи;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•отличать текст от набора не связанных друг с другом предложений;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•анализировать текст с нарушенным порядком предложений и восстанавливать их последовательность в тексте;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средства связи между предложениями (порядок слов, местоимения, синонимы);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•составлять небольшие высказывания по результатам наблюдений за фактами и явлениями языка; на определённую тему;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Система языка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Фонетика, орфоэпия, графика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понятия «звук» и «буква», правильно называть буквы и правильно произносить звуки в слове и вне слова;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•определять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•характеризовать, сравнивать, классифицировать звуки вне слова и в слове по заданным параметрам;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•осуществлять </w:t>
      </w:r>
      <w:proofErr w:type="spellStart"/>
      <w:proofErr w:type="gramStart"/>
      <w:r w:rsidRPr="00C36DF2">
        <w:rPr>
          <w:rFonts w:ascii="Times New Roman" w:hAnsi="Times New Roman"/>
        </w:rPr>
        <w:t>звуко</w:t>
      </w:r>
      <w:proofErr w:type="spellEnd"/>
      <w:r w:rsidRPr="00C36DF2">
        <w:rPr>
          <w:rFonts w:ascii="Times New Roman" w:hAnsi="Times New Roman"/>
        </w:rPr>
        <w:t>-буквенный</w:t>
      </w:r>
      <w:proofErr w:type="gramEnd"/>
      <w:r w:rsidRPr="00C36DF2">
        <w:rPr>
          <w:rFonts w:ascii="Times New Roman" w:hAnsi="Times New Roman"/>
        </w:rPr>
        <w:t xml:space="preserve"> разбор простых по составу слов с помощью заданного в учебнике алгоритма;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Лексика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•осознавать слово как единство звучания и значения;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•выявлять в речи незнакомые слова, спрашивать об их значении учителя или обращаться к толковому словарю;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однозначные и многозначные слова (простые случаи);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•иметь представление о синонимах и антонимах;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Состав слова (</w:t>
      </w:r>
      <w:proofErr w:type="spellStart"/>
      <w:r w:rsidRPr="00C36DF2">
        <w:rPr>
          <w:rFonts w:ascii="Times New Roman" w:hAnsi="Times New Roman"/>
        </w:rPr>
        <w:t>морфемика</w:t>
      </w:r>
      <w:proofErr w:type="spellEnd"/>
      <w:r w:rsidRPr="00C36DF2">
        <w:rPr>
          <w:rFonts w:ascii="Times New Roman" w:hAnsi="Times New Roman"/>
        </w:rPr>
        <w:t>)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•осознавать значение понятия «родственные слова», соотносить его с понятием «однокоренные слова»;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•определять в слове корень (простые случаи), пользуясь заданным алгоритмом (памяткой определения корня слова).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однокоренные слова и формы одного и того же слова;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Морфология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Синтаксис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текст и предложение, предложение и слова, не составляющие предложения; выделять предложения из речи;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главные члены предложения (основу предложения): подлежащее и сказуемое;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главные и второстепенные члены предложения (без дифференциации на виды);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предложения с обращениями.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Орфография и пунктуация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а) применять изученные правила правописания: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•раздельное написание слов в предложении;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6C1DDA" w:rsidRPr="00C36DF2" w:rsidRDefault="006C1DDA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</w:p>
    <w:p w:rsidR="00CE70B2" w:rsidRPr="00C36DF2" w:rsidRDefault="00CE70B2" w:rsidP="009752AC">
      <w:pPr>
        <w:pStyle w:val="afc"/>
        <w:jc w:val="both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C36DF2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 освоения 3 года обучения</w:t>
      </w:r>
      <w:r w:rsidRPr="00C36DF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C1DDA" w:rsidRPr="00C36DF2" w:rsidRDefault="006C1DDA" w:rsidP="009752AC">
      <w:pPr>
        <w:pStyle w:val="10"/>
        <w:spacing w:line="240" w:lineRule="auto"/>
        <w:jc w:val="both"/>
        <w:rPr>
          <w:rFonts w:ascii="Times New Roman" w:hAnsi="Times New Roman"/>
        </w:rPr>
      </w:pPr>
    </w:p>
    <w:p w:rsidR="006C1DDA" w:rsidRPr="00C36DF2" w:rsidRDefault="00CE70B2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ЛИЧНОСТНЫЕ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•Представление о своей гражданской идентичности в форме осознания «Я» как гражданина России;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•осознание своей этнической и национальной принадлежности;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•развитие чувства любви и гордости к Родине, её народу, истории, культуре;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•развитие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•развитие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сочувствие другим людям, сопереживание (в радости, горе и др.);</w:t>
      </w:r>
      <w:proofErr w:type="gramEnd"/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•осознание ответственности за свои поступки, ответственности за произнесённую в общении речь;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•представление о здоровом образе жизни, бережном отношении к материальным ценностям.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МЕТАПРЕДМЕТНЫЕ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РЕГУЛЯТИВНЫЕ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•Принимать и сохранять цель и учебную задачу; в сотрудничестве с учителем ставить новые учебные задачи;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•адекватно воспринимать оценку своей работы учителями, товарищами, другими лицами.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ПОЗНАВАТЕЛЬНЫЕ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•Осознавать познавательную задачу, решать её (под руководством учителя или самостоятельно);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•пользоваться словарями и справочным материалом учебника;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•анализировать изучаемые языковые объекты с выделением их существенных и несущественных признаков;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•овладевать общими способами решения конкретных лингвистических задач;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языковые примеры для иллюстр</w:t>
      </w:r>
      <w:r w:rsidR="00CE70B2" w:rsidRPr="00C36DF2">
        <w:rPr>
          <w:rFonts w:ascii="Times New Roman" w:hAnsi="Times New Roman"/>
        </w:rPr>
        <w:t>ации изучаемых языковых понятий.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КОММУНИКАТИВНЫЕ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•задавать вопросы, необходимые для организации собственной деятельности и сотрудничества с партнёром;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•контролировать действия партнёра, оказывать в сотрудничестве необходимую помощь;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•учитывать разные мнения и интересы и высказывать своё собственное мнение (позицию), аргументировать его;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</w:rPr>
        <w:lastRenderedPageBreak/>
        <w:t>•оценивать мысли, советы, предложения других людей, принимать их во внимание и пытаться</w:t>
      </w:r>
      <w:r w:rsidR="00CE70B2" w:rsidRPr="00C36DF2">
        <w:rPr>
          <w:rFonts w:ascii="Times New Roman" w:hAnsi="Times New Roman"/>
        </w:rPr>
        <w:t xml:space="preserve"> учитывать в своей деятельности.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ПРЕДМЕТНЫЕ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ОБЩИЕ  ПРЕДМЕТНЫЕ  РЕЗУЛЬТАТЫ  ОСВОЕНИЯ  ПРОГРАММЫ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•Осознание значимости русского языка как государственного языка нашей страны Российской Федерации, языка межнационального общения;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 xml:space="preserve">•овладение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C36DF2">
        <w:rPr>
          <w:rFonts w:ascii="Times New Roman" w:hAnsi="Times New Roman"/>
        </w:rPr>
        <w:t>морфемики</w:t>
      </w:r>
      <w:proofErr w:type="spellEnd"/>
      <w:r w:rsidRPr="00C36DF2">
        <w:rPr>
          <w:rFonts w:ascii="Times New Roman" w:hAnsi="Times New Roman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  <w:proofErr w:type="gramEnd"/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ПРЕДМЕТНЫЕ  РЕЗУЛЬТАТЫ  ОСВОЕНИЯ  ОСНОВНЫХ СОДЕРЖАТЕЛЬНЫХ  ЛИНИЙ  ПРОГРАММЫ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Развитие речи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•пользоваться самостоятельно памяткой для подготовки и написания письменного изложения учеником;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•использовать в монологическом высказывании разные типы речи: описание, рассуждение, повествование;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Система языка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Фонетика, орфоэпия, графика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 xml:space="preserve">•осуществлять </w:t>
      </w:r>
      <w:proofErr w:type="spellStart"/>
      <w:proofErr w:type="gramStart"/>
      <w:r w:rsidRPr="00C36DF2">
        <w:rPr>
          <w:rFonts w:ascii="Times New Roman" w:hAnsi="Times New Roman"/>
        </w:rPr>
        <w:t>звуко</w:t>
      </w:r>
      <w:proofErr w:type="spellEnd"/>
      <w:r w:rsidRPr="00C36DF2">
        <w:rPr>
          <w:rFonts w:ascii="Times New Roman" w:hAnsi="Times New Roman"/>
        </w:rPr>
        <w:t>-буквенный</w:t>
      </w:r>
      <w:proofErr w:type="gramEnd"/>
      <w:r w:rsidRPr="00C36DF2">
        <w:rPr>
          <w:rFonts w:ascii="Times New Roman" w:hAnsi="Times New Roman"/>
        </w:rPr>
        <w:t xml:space="preserve"> анализ доступных по составу слов;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•использовать знание алфавита для упорядочивания слов и при работе со словарями и справочниками;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•применять знания фонетического материала при использовании правил правописания;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•соблюдать нормы русского языка в собственной речи и  оценивать соблюдение этих норм в речи собеседников (в объёме орфоэпического словаря учебника);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Лексика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•пользоваться словарями при решении языковых и речевых задач.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Состав слова (</w:t>
      </w:r>
      <w:proofErr w:type="spellStart"/>
      <w:r w:rsidRPr="00C36DF2">
        <w:rPr>
          <w:rFonts w:ascii="Times New Roman" w:hAnsi="Times New Roman"/>
        </w:rPr>
        <w:t>морфемика</w:t>
      </w:r>
      <w:proofErr w:type="spellEnd"/>
      <w:r w:rsidRPr="00C36DF2">
        <w:rPr>
          <w:rFonts w:ascii="Times New Roman" w:hAnsi="Times New Roman"/>
        </w:rPr>
        <w:t>)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•владеть опознавательными признаками однокоренных слов;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однокоренные слова и различные формы одного и того же слова;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однокоренные слова и слова с омонимичными корнями, однокоренные слова и синонимы;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Морфология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Обучающийся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•наблюдать за словообразованием частей речи;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•замечать в устной и письменной речи речевые ошибки и недочёты в употреблении изучаемых форм частей речи.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Синтаксис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•устанавливать в словосочетании связь главного слова с </w:t>
      </w:r>
      <w:proofErr w:type="gramStart"/>
      <w:r w:rsidRPr="00C36DF2">
        <w:rPr>
          <w:rFonts w:ascii="Times New Roman" w:hAnsi="Times New Roman"/>
        </w:rPr>
        <w:t>зависимым</w:t>
      </w:r>
      <w:proofErr w:type="gramEnd"/>
      <w:r w:rsidRPr="00C36DF2">
        <w:rPr>
          <w:rFonts w:ascii="Times New Roman" w:hAnsi="Times New Roman"/>
        </w:rPr>
        <w:t xml:space="preserve"> при помощи вопросов;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•выделять в предложении основу и словосочетания;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в предложении обращение (в начале, в середине, в конце);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•опознавать простое и сложное предложения, определять части сложного предложения;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Орфография и пунктуация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а) применять правила правописания: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</w:t>
      </w:r>
      <w:proofErr w:type="gramStart"/>
      <w:r w:rsidRPr="00C36DF2">
        <w:rPr>
          <w:rFonts w:ascii="Times New Roman" w:hAnsi="Times New Roman"/>
        </w:rPr>
        <w:t>соединительные</w:t>
      </w:r>
      <w:proofErr w:type="gramEnd"/>
      <w:r w:rsidRPr="00C36DF2">
        <w:rPr>
          <w:rFonts w:ascii="Times New Roman" w:hAnsi="Times New Roman"/>
        </w:rPr>
        <w:t xml:space="preserve"> о и е в сложных словах (самолёт, вездеход);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•е и  </w:t>
      </w:r>
      <w:proofErr w:type="spellStart"/>
      <w:proofErr w:type="gramStart"/>
      <w:r w:rsidRPr="00C36DF2">
        <w:rPr>
          <w:rFonts w:ascii="Times New Roman" w:hAnsi="Times New Roman"/>
        </w:rPr>
        <w:t>и</w:t>
      </w:r>
      <w:proofErr w:type="spellEnd"/>
      <w:proofErr w:type="gramEnd"/>
      <w:r w:rsidRPr="00C36DF2">
        <w:rPr>
          <w:rFonts w:ascii="Times New Roman" w:hAnsi="Times New Roman"/>
        </w:rPr>
        <w:t xml:space="preserve"> в суффиксах имён существительных (ключик — ключика, замочек — замочка);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•запятая при обращении;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•запятая между частями в сложном предложении;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•безударные родовые окончания имён прилагательных, глаголов в прошедшем времени;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б) при составлении собственных текстов использовать помощь взрослого или словарь, пропуск орфограммы или </w:t>
      </w:r>
      <w:proofErr w:type="spellStart"/>
      <w:r w:rsidRPr="00C36DF2">
        <w:rPr>
          <w:rFonts w:ascii="Times New Roman" w:hAnsi="Times New Roman"/>
        </w:rPr>
        <w:t>пунктограммы</w:t>
      </w:r>
      <w:proofErr w:type="spellEnd"/>
      <w:r w:rsidRPr="00C36DF2">
        <w:rPr>
          <w:rFonts w:ascii="Times New Roman" w:hAnsi="Times New Roman"/>
        </w:rPr>
        <w:t xml:space="preserve"> (чтобы избежать орфографической ошибки).</w:t>
      </w:r>
    </w:p>
    <w:p w:rsidR="006C1DDA" w:rsidRPr="00C36DF2" w:rsidRDefault="006C1DDA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</w:p>
    <w:p w:rsidR="00CE70B2" w:rsidRPr="00C36DF2" w:rsidRDefault="00CE70B2" w:rsidP="009752AC">
      <w:pPr>
        <w:pStyle w:val="afc"/>
        <w:jc w:val="both"/>
        <w:rPr>
          <w:rFonts w:ascii="Times New Roman" w:eastAsia="Times New Roman" w:hAnsi="Times New Roman"/>
          <w:b/>
          <w:kern w:val="3"/>
          <w:sz w:val="24"/>
          <w:szCs w:val="24"/>
          <w:lang w:eastAsia="ru-RU"/>
        </w:rPr>
      </w:pPr>
      <w:r w:rsidRPr="00C36DF2">
        <w:rPr>
          <w:rFonts w:ascii="Times New Roman" w:eastAsia="Times New Roman" w:hAnsi="Times New Roman"/>
          <w:b/>
          <w:sz w:val="24"/>
          <w:szCs w:val="24"/>
          <w:lang w:eastAsia="ru-RU"/>
        </w:rPr>
        <w:t>Результаты освоения 4 года обучения</w:t>
      </w:r>
      <w:r w:rsidRPr="00C36DF2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6C1DDA" w:rsidRPr="00C36DF2" w:rsidRDefault="006C1DDA" w:rsidP="009752AC">
      <w:pPr>
        <w:pStyle w:val="10"/>
        <w:spacing w:line="240" w:lineRule="auto"/>
        <w:jc w:val="both"/>
        <w:rPr>
          <w:rFonts w:ascii="Times New Roman" w:hAnsi="Times New Roman"/>
          <w:b/>
        </w:rPr>
      </w:pP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ЛИЧНОСТНЫЕ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У выпускника будут сформированы: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•понимание того, что правильная устная и письменная речь является показателем индивидуальной культуры человека;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•способность к самооценке на основе наблюдения за собственной речью;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МЕТАПРЕДМЕТНЫЕ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РЕГУЛЯТИВНЫЕ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Ученик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•принимать и сохранять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•выполнять учебные действия в устной, письменной речи, во внутреннем плане;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•адекватно воспринимать оценку своей работы учителями, товарищами, другими лицами;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•понимать причины успеха / неуспеха учебной деятельности и способности конструктивно действовать даже в ситуациях неуспеха.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ПОЗНАВАТЕЛЬНЫЕ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Выпускник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•использовать язык с целью поиска необходимой информации в различных источниках для выполнения учебных заданий (учебная, дополнительная литература, использование ресурсов библиотек и сети Интернет); пользоваться словарями и справочниками различных типов;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•записывать, фиксировать информацию с помощью инструментов ИКТ;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•ориентироваться на разнообразие способов решения учебных задач, осуществлять выбор наиболее эффективных в зависимости от конкретной языковой или речевой задачи;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•осознанно и произвольно строить речевое высказывание в соответствии с задачами коммуникации и составлять тексты в устной и письменной формах; выступать перед аудиторией одноклассников с небольшими сообщениями, используя аудио-, виде</w:t>
      </w:r>
      <w:proofErr w:type="gramStart"/>
      <w:r w:rsidRPr="00C36DF2">
        <w:rPr>
          <w:rFonts w:ascii="Times New Roman" w:hAnsi="Times New Roman"/>
        </w:rPr>
        <w:t>о-</w:t>
      </w:r>
      <w:proofErr w:type="gramEnd"/>
      <w:r w:rsidRPr="00C36DF2">
        <w:rPr>
          <w:rFonts w:ascii="Times New Roman" w:hAnsi="Times New Roman"/>
        </w:rPr>
        <w:t xml:space="preserve"> и графическое сопровождение;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•осуществлять логические действия сравнения, анализа, синтеза, обобщения, классификации по </w:t>
      </w:r>
      <w:proofErr w:type="spellStart"/>
      <w:proofErr w:type="gramStart"/>
      <w:r w:rsidRPr="00C36DF2">
        <w:rPr>
          <w:rFonts w:ascii="Times New Roman" w:hAnsi="Times New Roman"/>
        </w:rPr>
        <w:t>родо</w:t>
      </w:r>
      <w:proofErr w:type="spellEnd"/>
      <w:r w:rsidRPr="00C36DF2">
        <w:rPr>
          <w:rFonts w:ascii="Times New Roman" w:hAnsi="Times New Roman"/>
        </w:rPr>
        <w:t>-видовым</w:t>
      </w:r>
      <w:proofErr w:type="gramEnd"/>
      <w:r w:rsidRPr="00C36DF2">
        <w:rPr>
          <w:rFonts w:ascii="Times New Roman" w:hAnsi="Times New Roman"/>
        </w:rPr>
        <w:t xml:space="preserve"> признакам, устанавливать аналогии и причинно-следственные связи, строить рассуждение, подводить факты языка под понятие на основе выделения комплекса существенных признаков и их синтеза.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КОММУНИКАТИВНЫЕ УУД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Выпускник научится: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•слушать и слышать собеседника, вести диалог;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•ориентироваться в целях, задачах, средствах и условиях общения;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•понимать необходимость ориентироваться на позицию партнёра в общении, учитывать различные мнения и координировать различные позиции в сотрудничестве с целью успешного участия в диалоге;•строить понятные для партнёра высказывания; проявлять доброжелательное отношение к партнёру;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•стремиться к более точному выражению собственного мнения и позиции;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•договариваться и приходить к общему решению в совместной деятельности, в том числе в ситуации столкновения интересов;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•задавать вопросы, необходимые для организации собственной деятельности и сотрудничества с партнёром;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•строить монологическое высказывание с учётом ситуации общения и конкретной речевой задачи, выбирая соответствующие языковые средства,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•активно использовать речевые средства и средства информационных и коммуникационных технологий (далее — ИКТ) для решения коммуникативных и познавательных задач;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•применять приобретённые коммуникативные умения в практике свободного общения.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36DF2">
        <w:rPr>
          <w:rFonts w:ascii="Times New Roman" w:hAnsi="Times New Roman"/>
          <w:b/>
        </w:rPr>
        <w:t>ПРЕДМЕТНЫЕ РЕЗУЛЬТАТЫ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ОБЩИЕ  ПРЕДМЕТНЫЕ  РЕЗУЛЬТАТЫ  ОСВОЕНИЯ  ПРОГРАММЫ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•осознание значения русского языка как национального языка русского народа, как государственного языка </w:t>
      </w:r>
      <w:proofErr w:type="gramStart"/>
      <w:r w:rsidRPr="00C36DF2">
        <w:rPr>
          <w:rFonts w:ascii="Times New Roman" w:hAnsi="Times New Roman"/>
        </w:rPr>
        <w:t>Российской</w:t>
      </w:r>
      <w:proofErr w:type="gramEnd"/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Федерации и языка межнационального общения;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•овладение начальными представлениями о 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 формирование сознательного отношения к качеству своей речи, </w:t>
      </w:r>
      <w:proofErr w:type="gramStart"/>
      <w:r w:rsidRPr="00C36DF2">
        <w:rPr>
          <w:rFonts w:ascii="Times New Roman" w:hAnsi="Times New Roman"/>
        </w:rPr>
        <w:t>контроля за</w:t>
      </w:r>
      <w:proofErr w:type="gramEnd"/>
      <w:r w:rsidRPr="00C36DF2">
        <w:rPr>
          <w:rFonts w:ascii="Times New Roman" w:hAnsi="Times New Roman"/>
        </w:rPr>
        <w:t xml:space="preserve"> ней;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C36DF2">
        <w:rPr>
          <w:rFonts w:ascii="Times New Roman" w:hAnsi="Times New Roman"/>
        </w:rPr>
        <w:t>морфемики</w:t>
      </w:r>
      <w:proofErr w:type="spellEnd"/>
      <w:r w:rsidRPr="00C36DF2">
        <w:rPr>
          <w:rFonts w:ascii="Times New Roman" w:hAnsi="Times New Roman"/>
        </w:rPr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•овладение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</w:t>
      </w:r>
      <w:proofErr w:type="gramEnd"/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ПРЕДМЕТНЫЕ  РЕЗУЛЬТАТЫ  ОСВОЕНИЯ  ОСНОВНЫХ СОДЕРЖАТЕЛЬНЫХ  ЛИНИЙ  ПРОГРАММЫ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Развитие речи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•подробно и выборочно письменно передавать содержание текста;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•различать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•анализировать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  <w:proofErr w:type="gramEnd"/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•оформлять результаты исследовательской работы;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Система языка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Фонетика, орфоэпия, графика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•выполнять (устно и письменно) </w:t>
      </w:r>
      <w:proofErr w:type="spellStart"/>
      <w:proofErr w:type="gramStart"/>
      <w:r w:rsidRPr="00C36DF2">
        <w:rPr>
          <w:rFonts w:ascii="Times New Roman" w:hAnsi="Times New Roman"/>
        </w:rPr>
        <w:t>звуко</w:t>
      </w:r>
      <w:proofErr w:type="spellEnd"/>
      <w:r w:rsidRPr="00C36DF2">
        <w:rPr>
          <w:rFonts w:ascii="Times New Roman" w:hAnsi="Times New Roman"/>
        </w:rPr>
        <w:t>-буквенный</w:t>
      </w:r>
      <w:proofErr w:type="gramEnd"/>
      <w:r w:rsidRPr="00C36DF2">
        <w:rPr>
          <w:rFonts w:ascii="Times New Roman" w:hAnsi="Times New Roman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Pr="00C36DF2">
        <w:rPr>
          <w:rFonts w:ascii="Times New Roman" w:hAnsi="Times New Roman"/>
        </w:rPr>
        <w:t>звуко</w:t>
      </w:r>
      <w:proofErr w:type="spellEnd"/>
      <w:r w:rsidRPr="00C36DF2">
        <w:rPr>
          <w:rFonts w:ascii="Times New Roman" w:hAnsi="Times New Roman"/>
        </w:rPr>
        <w:t>-буквенного разбора слова (в объёме изучаемого курса).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Лексика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Освоение данного раздела распределяется по всем разделам курса.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•оценивать уместность использования слов в устной и письменной речи;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•подбирать антонимы для точной характеристики предметов при их сравнении;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•работать с разными словарями;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•приобретать опыт редактирования предложения (текста).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Состав слова (</w:t>
      </w:r>
      <w:proofErr w:type="spellStart"/>
      <w:r w:rsidRPr="00C36DF2">
        <w:rPr>
          <w:rFonts w:ascii="Times New Roman" w:hAnsi="Times New Roman"/>
        </w:rPr>
        <w:t>морфемика</w:t>
      </w:r>
      <w:proofErr w:type="spellEnd"/>
      <w:r w:rsidRPr="00C36DF2">
        <w:rPr>
          <w:rFonts w:ascii="Times New Roman" w:hAnsi="Times New Roman"/>
        </w:rPr>
        <w:t>)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•понимать роль каждой из частей слова в передаче лексического значения слова;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•понимать смысловые, эмоциональные, изобразительные возможности суффиксов и приставок;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•узнавать образование слов с помощью суффиксов или приставок;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Морфология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lastRenderedPageBreak/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•разграничивать самостоятельные и служебные части речи;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смысловые и падежные вопросы имён существительных;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родовые и личные окончания глагола;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•наблюдать над словообразованием имён существительных, имён прилагательных, глаголов;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 а,  но, частицу не при глаголах;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и исправлять в устной и письменной речи речевые ошибки и недочёты в употреблении изучаемых форм частей речи.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Синтаксис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•различать простое предложение с однородными членами и сложное предложение;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•находить в предложении обращение;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Орфография и пунктуация</w:t>
      </w:r>
    </w:p>
    <w:p w:rsidR="006C1DDA" w:rsidRPr="00C36DF2" w:rsidRDefault="00F23DC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а</w:t>
      </w:r>
      <w:r w:rsidR="00373D17" w:rsidRPr="00C36DF2">
        <w:rPr>
          <w:rFonts w:ascii="Times New Roman" w:hAnsi="Times New Roman"/>
        </w:rPr>
        <w:t>) безошибочно списывать текст объёмом 80—90 слов;</w:t>
      </w:r>
    </w:p>
    <w:p w:rsidR="006C1DDA" w:rsidRPr="00C36DF2" w:rsidRDefault="00F23DC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б</w:t>
      </w:r>
      <w:r w:rsidR="00373D17" w:rsidRPr="00C36DF2">
        <w:rPr>
          <w:rFonts w:ascii="Times New Roman" w:hAnsi="Times New Roman"/>
        </w:rPr>
        <w:t>) писать под диктовку тексты объёмом 75—80 слов в соответствии с изученными правилами правописания;</w:t>
      </w:r>
    </w:p>
    <w:p w:rsidR="006C1DDA" w:rsidRPr="00C36DF2" w:rsidRDefault="00F23DC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в)</w:t>
      </w:r>
      <w:r w:rsidR="00373D17" w:rsidRPr="00C36DF2">
        <w:rPr>
          <w:rFonts w:ascii="Times New Roman" w:hAnsi="Times New Roman"/>
        </w:rPr>
        <w:t xml:space="preserve"> проверять собственный и предложенный текст, находить и исправлять орфографические и пунктуационные ошибки. 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Обучающийся</w:t>
      </w:r>
      <w:proofErr w:type="gramEnd"/>
      <w:r w:rsidRPr="00C36DF2">
        <w:rPr>
          <w:rFonts w:ascii="Times New Roman" w:hAnsi="Times New Roman"/>
        </w:rPr>
        <w:t xml:space="preserve"> получит возможность научиться: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а) применять правила правописания: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proofErr w:type="gramStart"/>
      <w:r w:rsidRPr="00C36DF2">
        <w:rPr>
          <w:rFonts w:ascii="Times New Roman" w:hAnsi="Times New Roman"/>
        </w:rPr>
        <w:t>•соединительные  о и  е в сложных словах (самолёт, везде-</w:t>
      </w:r>
      <w:proofErr w:type="gramEnd"/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ход);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•е и </w:t>
      </w:r>
      <w:proofErr w:type="spellStart"/>
      <w:proofErr w:type="gramStart"/>
      <w:r w:rsidRPr="00C36DF2">
        <w:rPr>
          <w:rFonts w:ascii="Times New Roman" w:hAnsi="Times New Roman"/>
        </w:rPr>
        <w:t>и</w:t>
      </w:r>
      <w:proofErr w:type="spellEnd"/>
      <w:proofErr w:type="gramEnd"/>
      <w:r w:rsidRPr="00C36DF2">
        <w:rPr>
          <w:rFonts w:ascii="Times New Roman" w:hAnsi="Times New Roman"/>
        </w:rPr>
        <w:t xml:space="preserve"> в суффиксах  -</w:t>
      </w:r>
      <w:proofErr w:type="spellStart"/>
      <w:r w:rsidRPr="00C36DF2">
        <w:rPr>
          <w:rFonts w:ascii="Times New Roman" w:hAnsi="Times New Roman"/>
        </w:rPr>
        <w:t>ек</w:t>
      </w:r>
      <w:proofErr w:type="spellEnd"/>
      <w:r w:rsidRPr="00C36DF2">
        <w:rPr>
          <w:rFonts w:ascii="Times New Roman" w:hAnsi="Times New Roman"/>
        </w:rPr>
        <w:t>, -</w:t>
      </w:r>
      <w:proofErr w:type="spellStart"/>
      <w:r w:rsidRPr="00C36DF2">
        <w:rPr>
          <w:rFonts w:ascii="Times New Roman" w:hAnsi="Times New Roman"/>
        </w:rPr>
        <w:t>ик</w:t>
      </w:r>
      <w:proofErr w:type="spellEnd"/>
      <w:r w:rsidRPr="00C36DF2">
        <w:rPr>
          <w:rFonts w:ascii="Times New Roman" w:hAnsi="Times New Roman"/>
        </w:rPr>
        <w:t>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•запятая при обращении;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•запятая между частями в сложном предложении;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б) объяснять правописание безударных падежных окончаний имён существительных (кроме существительных на  </w:t>
      </w:r>
      <w:proofErr w:type="gramStart"/>
      <w:r w:rsidRPr="00C36DF2">
        <w:rPr>
          <w:rFonts w:ascii="Times New Roman" w:hAnsi="Times New Roman"/>
        </w:rPr>
        <w:t>-</w:t>
      </w:r>
      <w:proofErr w:type="spellStart"/>
      <w:r w:rsidRPr="00C36DF2">
        <w:rPr>
          <w:rFonts w:ascii="Times New Roman" w:hAnsi="Times New Roman"/>
        </w:rPr>
        <w:t>м</w:t>
      </w:r>
      <w:proofErr w:type="gramEnd"/>
      <w:r w:rsidRPr="00C36DF2">
        <w:rPr>
          <w:rFonts w:ascii="Times New Roman" w:hAnsi="Times New Roman"/>
        </w:rPr>
        <w:t>я</w:t>
      </w:r>
      <w:proofErr w:type="spellEnd"/>
      <w:r w:rsidRPr="00C36DF2">
        <w:rPr>
          <w:rFonts w:ascii="Times New Roman" w:hAnsi="Times New Roman"/>
        </w:rPr>
        <w:t>, -</w:t>
      </w:r>
      <w:proofErr w:type="spellStart"/>
      <w:r w:rsidRPr="00C36DF2">
        <w:rPr>
          <w:rFonts w:ascii="Times New Roman" w:hAnsi="Times New Roman"/>
        </w:rPr>
        <w:t>ий</w:t>
      </w:r>
      <w:proofErr w:type="spellEnd"/>
      <w:r w:rsidRPr="00C36DF2">
        <w:rPr>
          <w:rFonts w:ascii="Times New Roman" w:hAnsi="Times New Roman"/>
        </w:rPr>
        <w:t>, -</w:t>
      </w:r>
      <w:proofErr w:type="spellStart"/>
      <w:r w:rsidRPr="00C36DF2">
        <w:rPr>
          <w:rFonts w:ascii="Times New Roman" w:hAnsi="Times New Roman"/>
        </w:rPr>
        <w:t>ье</w:t>
      </w:r>
      <w:proofErr w:type="spellEnd"/>
      <w:r w:rsidRPr="00C36DF2">
        <w:rPr>
          <w:rFonts w:ascii="Times New Roman" w:hAnsi="Times New Roman"/>
        </w:rPr>
        <w:t>, -</w:t>
      </w:r>
      <w:proofErr w:type="spellStart"/>
      <w:r w:rsidRPr="00C36DF2">
        <w:rPr>
          <w:rFonts w:ascii="Times New Roman" w:hAnsi="Times New Roman"/>
        </w:rPr>
        <w:t>ия</w:t>
      </w:r>
      <w:proofErr w:type="spellEnd"/>
      <w:r w:rsidRPr="00C36DF2">
        <w:rPr>
          <w:rFonts w:ascii="Times New Roman" w:hAnsi="Times New Roman"/>
        </w:rPr>
        <w:t>, -</w:t>
      </w:r>
      <w:proofErr w:type="spellStart"/>
      <w:r w:rsidRPr="00C36DF2">
        <w:rPr>
          <w:rFonts w:ascii="Times New Roman" w:hAnsi="Times New Roman"/>
        </w:rPr>
        <w:t>ов</w:t>
      </w:r>
      <w:proofErr w:type="spellEnd"/>
      <w:r w:rsidRPr="00C36DF2">
        <w:rPr>
          <w:rFonts w:ascii="Times New Roman" w:hAnsi="Times New Roman"/>
        </w:rPr>
        <w:t>, -ин);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в) объяснять правописание  безударных падежных имён прилагательных;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lastRenderedPageBreak/>
        <w:t>г) объяснять правописание личных окончаний глагола;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 xml:space="preserve">д) объяснять написание сочетаний  </w:t>
      </w:r>
      <w:proofErr w:type="gramStart"/>
      <w:r w:rsidRPr="00C36DF2">
        <w:rPr>
          <w:rFonts w:ascii="Times New Roman" w:hAnsi="Times New Roman"/>
        </w:rPr>
        <w:t>-</w:t>
      </w:r>
      <w:proofErr w:type="spellStart"/>
      <w:r w:rsidRPr="00C36DF2">
        <w:rPr>
          <w:rFonts w:ascii="Times New Roman" w:hAnsi="Times New Roman"/>
        </w:rPr>
        <w:t>т</w:t>
      </w:r>
      <w:proofErr w:type="gramEnd"/>
      <w:r w:rsidRPr="00C36DF2">
        <w:rPr>
          <w:rFonts w:ascii="Times New Roman" w:hAnsi="Times New Roman"/>
        </w:rPr>
        <w:t>ься</w:t>
      </w:r>
      <w:proofErr w:type="spellEnd"/>
      <w:r w:rsidRPr="00C36DF2">
        <w:rPr>
          <w:rFonts w:ascii="Times New Roman" w:hAnsi="Times New Roman"/>
        </w:rPr>
        <w:t xml:space="preserve"> и  -</w:t>
      </w:r>
      <w:proofErr w:type="spellStart"/>
      <w:r w:rsidRPr="00C36DF2">
        <w:rPr>
          <w:rFonts w:ascii="Times New Roman" w:hAnsi="Times New Roman"/>
        </w:rPr>
        <w:t>тся</w:t>
      </w:r>
      <w:proofErr w:type="spellEnd"/>
      <w:r w:rsidRPr="00C36DF2">
        <w:rPr>
          <w:rFonts w:ascii="Times New Roman" w:hAnsi="Times New Roman"/>
        </w:rPr>
        <w:t xml:space="preserve"> в глаголах;</w:t>
      </w:r>
    </w:p>
    <w:p w:rsidR="006C1DDA" w:rsidRPr="00C36DF2" w:rsidRDefault="00373D17" w:rsidP="009752AC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е) 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CE70B2" w:rsidRPr="00C36DF2" w:rsidRDefault="00373D17" w:rsidP="00C36DF2">
      <w:pPr>
        <w:pStyle w:val="10"/>
        <w:spacing w:line="240" w:lineRule="auto"/>
        <w:ind w:firstLine="708"/>
        <w:jc w:val="both"/>
        <w:rPr>
          <w:rFonts w:ascii="Times New Roman" w:hAnsi="Times New Roman"/>
        </w:rPr>
      </w:pPr>
      <w:r w:rsidRPr="00C36DF2">
        <w:rPr>
          <w:rFonts w:ascii="Times New Roman" w:hAnsi="Times New Roman"/>
        </w:rPr>
        <w:t>ж) при составлении собственных текстов во избежание орфографических или пунктуационных ошибок, использовать помощь взрослого или словарь, проп</w:t>
      </w:r>
      <w:r w:rsidR="00C36DF2">
        <w:rPr>
          <w:rFonts w:ascii="Times New Roman" w:hAnsi="Times New Roman"/>
        </w:rPr>
        <w:t xml:space="preserve">уск орфограммы или </w:t>
      </w:r>
      <w:proofErr w:type="spellStart"/>
      <w:r w:rsidR="00C36DF2">
        <w:rPr>
          <w:rFonts w:ascii="Times New Roman" w:hAnsi="Times New Roman"/>
        </w:rPr>
        <w:t>пунктограммы</w:t>
      </w:r>
      <w:proofErr w:type="spellEnd"/>
    </w:p>
    <w:p w:rsidR="00CE70B2" w:rsidRPr="009752AC" w:rsidRDefault="00CE70B2" w:rsidP="009752AC">
      <w:pPr>
        <w:pStyle w:val="1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3DC7" w:rsidRDefault="00F23DC7" w:rsidP="009752AC">
      <w:pPr>
        <w:pStyle w:val="1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3697" w:rsidRDefault="00553697" w:rsidP="009752AC">
      <w:pPr>
        <w:pStyle w:val="1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3697" w:rsidRPr="00857E97" w:rsidRDefault="00553697" w:rsidP="00553697">
      <w:pPr>
        <w:widowControl w:val="0"/>
        <w:ind w:left="284" w:right="962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857E97">
        <w:rPr>
          <w:rFonts w:ascii="Times New Roman" w:hAnsi="Times New Roman" w:cs="Times New Roman"/>
          <w:b/>
          <w:sz w:val="24"/>
          <w:szCs w:val="24"/>
        </w:rPr>
        <w:t>Используется следующий учебно-методический комплект:</w:t>
      </w:r>
    </w:p>
    <w:p w:rsidR="00553697" w:rsidRPr="006E4F93" w:rsidRDefault="00553697" w:rsidP="00553697">
      <w:pPr>
        <w:autoSpaceDE w:val="0"/>
        <w:autoSpaceDN w:val="0"/>
        <w:adjustRightInd w:val="0"/>
        <w:spacing w:after="60" w:line="264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  <w:r w:rsidRPr="006E4F93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Печатные пособия:</w:t>
      </w:r>
    </w:p>
    <w:p w:rsidR="00553697" w:rsidRDefault="00553697" w:rsidP="00553697">
      <w:pPr>
        <w:pStyle w:val="af3"/>
        <w:numPr>
          <w:ilvl w:val="0"/>
          <w:numId w:val="3"/>
        </w:numPr>
        <w:tabs>
          <w:tab w:val="clear" w:pos="708"/>
        </w:tabs>
        <w:suppressAutoHyphens w:val="0"/>
        <w:autoSpaceDE w:val="0"/>
        <w:autoSpaceDN w:val="0"/>
        <w:adjustRightInd w:val="0"/>
        <w:spacing w:line="264" w:lineRule="auto"/>
        <w:contextualSpacing/>
        <w:jc w:val="both"/>
        <w:rPr>
          <w:rFonts w:ascii="Times New Roman" w:hAnsi="Times New Roman"/>
        </w:rPr>
      </w:pPr>
      <w:proofErr w:type="spellStart"/>
      <w:r w:rsidRPr="005D2B61">
        <w:rPr>
          <w:rFonts w:ascii="Times New Roman" w:hAnsi="Times New Roman"/>
          <w:iCs/>
          <w:lang w:val="x-none"/>
        </w:rPr>
        <w:t>Канакина</w:t>
      </w:r>
      <w:proofErr w:type="spellEnd"/>
      <w:r w:rsidRPr="005D2B61">
        <w:rPr>
          <w:rFonts w:ascii="Times New Roman" w:hAnsi="Times New Roman"/>
          <w:iCs/>
          <w:lang w:val="x-none"/>
        </w:rPr>
        <w:t>, В. П.</w:t>
      </w:r>
      <w:r w:rsidRPr="005D2B61">
        <w:rPr>
          <w:rFonts w:ascii="Times New Roman" w:hAnsi="Times New Roman"/>
          <w:lang w:val="x-none"/>
        </w:rPr>
        <w:t xml:space="preserve"> Русский язык. Рабоч</w:t>
      </w:r>
      <w:r>
        <w:rPr>
          <w:rFonts w:ascii="Times New Roman" w:hAnsi="Times New Roman"/>
          <w:lang w:val="x-none"/>
        </w:rPr>
        <w:t xml:space="preserve">ие программы. 1–4 классы </w:t>
      </w:r>
      <w:r w:rsidRPr="005D2B61">
        <w:rPr>
          <w:rFonts w:ascii="Times New Roman" w:hAnsi="Times New Roman"/>
          <w:lang w:val="x-none"/>
        </w:rPr>
        <w:t xml:space="preserve"> : пос</w:t>
      </w:r>
      <w:r>
        <w:rPr>
          <w:rFonts w:ascii="Times New Roman" w:hAnsi="Times New Roman"/>
          <w:lang w:val="x-none"/>
        </w:rPr>
        <w:t>обие для учителей общеобразоват</w:t>
      </w:r>
      <w:r>
        <w:rPr>
          <w:rFonts w:ascii="Times New Roman" w:hAnsi="Times New Roman"/>
        </w:rPr>
        <w:t>ельных</w:t>
      </w:r>
      <w:r w:rsidRPr="005D2B61">
        <w:rPr>
          <w:rFonts w:ascii="Times New Roman" w:hAnsi="Times New Roman"/>
          <w:lang w:val="x-none"/>
        </w:rPr>
        <w:t xml:space="preserve"> учреждений / В. П. </w:t>
      </w:r>
      <w:proofErr w:type="spellStart"/>
      <w:r w:rsidRPr="005D2B61">
        <w:rPr>
          <w:rFonts w:ascii="Times New Roman" w:hAnsi="Times New Roman"/>
          <w:lang w:val="x-none"/>
        </w:rPr>
        <w:t>Канакина</w:t>
      </w:r>
      <w:proofErr w:type="spellEnd"/>
      <w:r w:rsidRPr="005D2B61">
        <w:rPr>
          <w:rFonts w:ascii="Times New Roman" w:hAnsi="Times New Roman"/>
          <w:lang w:val="x-none"/>
        </w:rPr>
        <w:t xml:space="preserve">, В. Г. Горецкий, М. В. </w:t>
      </w:r>
      <w:proofErr w:type="spellStart"/>
      <w:r w:rsidRPr="005D2B61">
        <w:rPr>
          <w:rFonts w:ascii="Times New Roman" w:hAnsi="Times New Roman"/>
          <w:lang w:val="x-none"/>
        </w:rPr>
        <w:t>Бойкина</w:t>
      </w:r>
      <w:proofErr w:type="spellEnd"/>
      <w:r w:rsidRPr="005D2B61">
        <w:rPr>
          <w:rFonts w:ascii="Times New Roman" w:hAnsi="Times New Roman"/>
          <w:lang w:val="x-none"/>
        </w:rPr>
        <w:t>, М. Н. Дементьева, Н. А. Стефаненко. – М. : Просвещение, 201</w:t>
      </w:r>
      <w:r w:rsidRPr="005D2B61">
        <w:rPr>
          <w:rFonts w:ascii="Times New Roman" w:hAnsi="Times New Roman"/>
        </w:rPr>
        <w:t>8</w:t>
      </w:r>
      <w:r w:rsidRPr="005D2B61">
        <w:rPr>
          <w:rFonts w:ascii="Times New Roman" w:hAnsi="Times New Roman"/>
          <w:lang w:val="x-none"/>
        </w:rPr>
        <w:t>.</w:t>
      </w:r>
    </w:p>
    <w:p w:rsidR="00C66A46" w:rsidRPr="005D2B61" w:rsidRDefault="00C66A46" w:rsidP="00553697">
      <w:pPr>
        <w:pStyle w:val="af3"/>
        <w:numPr>
          <w:ilvl w:val="0"/>
          <w:numId w:val="3"/>
        </w:numPr>
        <w:tabs>
          <w:tab w:val="clear" w:pos="708"/>
        </w:tabs>
        <w:suppressAutoHyphens w:val="0"/>
        <w:autoSpaceDE w:val="0"/>
        <w:autoSpaceDN w:val="0"/>
        <w:adjustRightInd w:val="0"/>
        <w:spacing w:line="264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Горецкий В.Г., Федосова Н.А «Прописи» 1 класс: пособие для учащихся общеобразовательных организаций в 4 ч./</w:t>
      </w:r>
      <w:r w:rsidRPr="00C66A4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Горецкий В.Г., Федосова Н.А-М.: Просвещение, 2018</w:t>
      </w:r>
    </w:p>
    <w:p w:rsidR="00553697" w:rsidRPr="005D2B61" w:rsidRDefault="00553697" w:rsidP="00553697">
      <w:pPr>
        <w:pStyle w:val="af3"/>
        <w:numPr>
          <w:ilvl w:val="0"/>
          <w:numId w:val="3"/>
        </w:numPr>
        <w:tabs>
          <w:tab w:val="clear" w:pos="708"/>
        </w:tabs>
        <w:suppressAutoHyphens w:val="0"/>
        <w:autoSpaceDE w:val="0"/>
        <w:autoSpaceDN w:val="0"/>
        <w:adjustRightInd w:val="0"/>
        <w:spacing w:line="264" w:lineRule="auto"/>
        <w:contextualSpacing/>
        <w:jc w:val="both"/>
        <w:rPr>
          <w:rFonts w:ascii="Times New Roman" w:hAnsi="Times New Roman"/>
        </w:rPr>
      </w:pPr>
      <w:proofErr w:type="spellStart"/>
      <w:r w:rsidRPr="005D2B61">
        <w:rPr>
          <w:rFonts w:ascii="Times New Roman" w:hAnsi="Times New Roman"/>
          <w:iCs/>
          <w:lang w:val="x-none"/>
        </w:rPr>
        <w:t>Канакина</w:t>
      </w:r>
      <w:proofErr w:type="spellEnd"/>
      <w:r w:rsidRPr="005D2B61">
        <w:rPr>
          <w:rFonts w:ascii="Times New Roman" w:hAnsi="Times New Roman"/>
          <w:iCs/>
          <w:lang w:val="x-none"/>
        </w:rPr>
        <w:t>, В. П.</w:t>
      </w:r>
      <w:r w:rsidRPr="005D2B61">
        <w:rPr>
          <w:rFonts w:ascii="Times New Roman" w:hAnsi="Times New Roman"/>
          <w:lang w:val="x-none"/>
        </w:rPr>
        <w:t xml:space="preserve"> Русск</w:t>
      </w:r>
      <w:r>
        <w:rPr>
          <w:rFonts w:ascii="Times New Roman" w:hAnsi="Times New Roman"/>
          <w:lang w:val="x-none"/>
        </w:rPr>
        <w:t xml:space="preserve">ий язык. </w:t>
      </w:r>
      <w:r w:rsidR="00C66A46">
        <w:rPr>
          <w:rFonts w:ascii="Times New Roman" w:hAnsi="Times New Roman"/>
        </w:rPr>
        <w:t>1,</w:t>
      </w:r>
      <w:r>
        <w:rPr>
          <w:rFonts w:ascii="Times New Roman" w:hAnsi="Times New Roman"/>
          <w:lang w:val="x-none"/>
        </w:rPr>
        <w:t>2</w:t>
      </w:r>
      <w:r w:rsidR="00C66A46">
        <w:rPr>
          <w:rFonts w:ascii="Times New Roman" w:hAnsi="Times New Roman"/>
        </w:rPr>
        <w:t>,3,4</w:t>
      </w:r>
      <w:r w:rsidR="00C66A46">
        <w:rPr>
          <w:rFonts w:ascii="Times New Roman" w:hAnsi="Times New Roman"/>
          <w:lang w:val="x-none"/>
        </w:rPr>
        <w:t xml:space="preserve"> клас</w:t>
      </w:r>
      <w:r w:rsidR="00C66A46">
        <w:rPr>
          <w:rFonts w:ascii="Times New Roman" w:hAnsi="Times New Roman"/>
        </w:rPr>
        <w:t>сы</w:t>
      </w:r>
      <w:r w:rsidRPr="005D2B61">
        <w:rPr>
          <w:rFonts w:ascii="Times New Roman" w:hAnsi="Times New Roman"/>
          <w:lang w:val="x-none"/>
        </w:rPr>
        <w:t>: учеб</w:t>
      </w:r>
      <w:r w:rsidRPr="005D2B61">
        <w:rPr>
          <w:rFonts w:ascii="Times New Roman" w:hAnsi="Times New Roman"/>
        </w:rPr>
        <w:t>ник</w:t>
      </w:r>
      <w:r w:rsidR="00C66A46">
        <w:rPr>
          <w:rFonts w:ascii="Times New Roman" w:hAnsi="Times New Roman"/>
        </w:rPr>
        <w:t>и</w:t>
      </w:r>
      <w:r w:rsidRPr="005D2B61">
        <w:rPr>
          <w:rFonts w:ascii="Times New Roman" w:hAnsi="Times New Roman"/>
          <w:lang w:val="x-none"/>
        </w:rPr>
        <w:t xml:space="preserve"> для общеобразова</w:t>
      </w:r>
      <w:r w:rsidRPr="005D2B61">
        <w:rPr>
          <w:rFonts w:ascii="Times New Roman" w:hAnsi="Times New Roman"/>
        </w:rPr>
        <w:t>тельных</w:t>
      </w:r>
      <w:r w:rsidRPr="005D2B61">
        <w:rPr>
          <w:rFonts w:ascii="Times New Roman" w:hAnsi="Times New Roman"/>
          <w:lang w:val="x-none"/>
        </w:rPr>
        <w:t xml:space="preserve"> учреждений:</w:t>
      </w:r>
      <w:r>
        <w:rPr>
          <w:rFonts w:ascii="Times New Roman" w:hAnsi="Times New Roman"/>
          <w:lang w:val="x-none"/>
        </w:rPr>
        <w:t xml:space="preserve"> в 2 ч. / В. П. </w:t>
      </w:r>
      <w:proofErr w:type="spellStart"/>
      <w:r>
        <w:rPr>
          <w:rFonts w:ascii="Times New Roman" w:hAnsi="Times New Roman"/>
          <w:lang w:val="x-none"/>
        </w:rPr>
        <w:t>Канакина</w:t>
      </w:r>
      <w:proofErr w:type="spellEnd"/>
      <w:r>
        <w:rPr>
          <w:rFonts w:ascii="Times New Roman" w:hAnsi="Times New Roman"/>
          <w:lang w:val="x-none"/>
        </w:rPr>
        <w:t>, В. Г.</w:t>
      </w:r>
      <w:r>
        <w:rPr>
          <w:rFonts w:ascii="Times New Roman" w:hAnsi="Times New Roman"/>
        </w:rPr>
        <w:t xml:space="preserve"> </w:t>
      </w:r>
      <w:r w:rsidRPr="005D2B61">
        <w:rPr>
          <w:rFonts w:ascii="Times New Roman" w:hAnsi="Times New Roman"/>
          <w:lang w:val="x-none"/>
        </w:rPr>
        <w:t xml:space="preserve">Горецкий. </w:t>
      </w:r>
      <w:r w:rsidRPr="005D2B61">
        <w:rPr>
          <w:rFonts w:ascii="Times New Roman" w:hAnsi="Times New Roman"/>
        </w:rPr>
        <w:t xml:space="preserve"> </w:t>
      </w:r>
      <w:r w:rsidRPr="005D2B61">
        <w:rPr>
          <w:rFonts w:ascii="Times New Roman" w:hAnsi="Times New Roman"/>
          <w:lang w:val="x-none"/>
        </w:rPr>
        <w:t>– М. : Просвещение, 201</w:t>
      </w:r>
      <w:r w:rsidRPr="005D2B61">
        <w:rPr>
          <w:rFonts w:ascii="Times New Roman" w:hAnsi="Times New Roman"/>
        </w:rPr>
        <w:t>8</w:t>
      </w:r>
      <w:r w:rsidRPr="005D2B61">
        <w:rPr>
          <w:rFonts w:ascii="Times New Roman" w:hAnsi="Times New Roman"/>
          <w:lang w:val="x-none"/>
        </w:rPr>
        <w:t>.</w:t>
      </w:r>
    </w:p>
    <w:p w:rsidR="00553697" w:rsidRDefault="00553697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3.</w:t>
      </w:r>
      <w:r w:rsidRPr="006E4F93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 </w:t>
      </w:r>
      <w:proofErr w:type="spellStart"/>
      <w:r w:rsidRPr="006E4F93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Канакина</w:t>
      </w:r>
      <w:proofErr w:type="spellEnd"/>
      <w:r w:rsidRPr="006E4F93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, В. П.</w:t>
      </w: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Русский язык. </w:t>
      </w:r>
      <w:r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Рабочая тетрадь. </w:t>
      </w:r>
      <w:r w:rsidR="00C66A46">
        <w:rPr>
          <w:rFonts w:ascii="Times New Roman" w:eastAsia="Calibri" w:hAnsi="Times New Roman" w:cs="Times New Roman"/>
          <w:sz w:val="24"/>
          <w:szCs w:val="24"/>
        </w:rPr>
        <w:t>1,</w:t>
      </w:r>
      <w:r>
        <w:rPr>
          <w:rFonts w:ascii="Times New Roman" w:eastAsia="Calibri" w:hAnsi="Times New Roman" w:cs="Times New Roman"/>
          <w:sz w:val="24"/>
          <w:szCs w:val="24"/>
          <w:lang w:val="x-none"/>
        </w:rPr>
        <w:t>2</w:t>
      </w:r>
      <w:r w:rsidR="00C66A46">
        <w:rPr>
          <w:rFonts w:ascii="Times New Roman" w:eastAsia="Calibri" w:hAnsi="Times New Roman" w:cs="Times New Roman"/>
          <w:sz w:val="24"/>
          <w:szCs w:val="24"/>
        </w:rPr>
        <w:t>,3,4</w:t>
      </w:r>
      <w:r w:rsidR="00C66A4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класс</w:t>
      </w:r>
      <w:r w:rsidR="00C66A46">
        <w:rPr>
          <w:rFonts w:ascii="Times New Roman" w:eastAsia="Calibri" w:hAnsi="Times New Roman" w:cs="Times New Roman"/>
          <w:sz w:val="24"/>
          <w:szCs w:val="24"/>
        </w:rPr>
        <w:t>ы</w:t>
      </w: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: пос</w:t>
      </w:r>
      <w:r>
        <w:rPr>
          <w:rFonts w:ascii="Times New Roman" w:eastAsia="Calibri" w:hAnsi="Times New Roman" w:cs="Times New Roman"/>
          <w:sz w:val="24"/>
          <w:szCs w:val="24"/>
          <w:lang w:val="x-none"/>
        </w:rPr>
        <w:t>обие для учащихся общеобразоват</w:t>
      </w:r>
      <w:r>
        <w:rPr>
          <w:rFonts w:ascii="Times New Roman" w:eastAsia="Calibri" w:hAnsi="Times New Roman" w:cs="Times New Roman"/>
          <w:sz w:val="24"/>
          <w:szCs w:val="24"/>
        </w:rPr>
        <w:t>ельных</w:t>
      </w:r>
      <w:r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учреждений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: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в 2 ч. / В.</w:t>
      </w:r>
    </w:p>
    <w:p w:rsidR="00553697" w:rsidRPr="006E4F93" w:rsidRDefault="00553697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П. </w:t>
      </w:r>
      <w:proofErr w:type="spellStart"/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Канакина</w:t>
      </w:r>
      <w:proofErr w:type="spellEnd"/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. – М. : Просвещение,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.</w:t>
      </w:r>
    </w:p>
    <w:p w:rsidR="00553697" w:rsidRDefault="00553697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4. </w:t>
      </w:r>
      <w:proofErr w:type="spellStart"/>
      <w:r w:rsidRPr="006E4F93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Канакина</w:t>
      </w:r>
      <w:proofErr w:type="spellEnd"/>
      <w:r w:rsidRPr="006E4F93">
        <w:rPr>
          <w:rFonts w:ascii="Times New Roman" w:eastAsia="Calibri" w:hAnsi="Times New Roman" w:cs="Times New Roman"/>
          <w:iCs/>
          <w:sz w:val="24"/>
          <w:szCs w:val="24"/>
          <w:lang w:val="x-none"/>
        </w:rPr>
        <w:t>, В. П.</w:t>
      </w: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Р</w:t>
      </w:r>
      <w:r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усский язык. 1–4 классы </w:t>
      </w: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: сборник диктантов и самостоятельных работ / В. П.</w:t>
      </w:r>
      <w:r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x-none"/>
        </w:rPr>
        <w:t>Канакина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, Г. С. Щеголева. – </w:t>
      </w:r>
    </w:p>
    <w:p w:rsidR="00553697" w:rsidRDefault="00553697" w:rsidP="00C66A4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  <w:lang w:val="x-none"/>
        </w:rPr>
        <w:t>М.: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Просвещение, 201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C66A46">
        <w:rPr>
          <w:rFonts w:ascii="Times New Roman" w:eastAsia="Calibri" w:hAnsi="Times New Roman" w:cs="Times New Roman"/>
          <w:sz w:val="24"/>
          <w:szCs w:val="24"/>
          <w:lang w:val="x-none"/>
        </w:rPr>
        <w:t>.</w:t>
      </w:r>
    </w:p>
    <w:p w:rsidR="000B1272" w:rsidRPr="000B1272" w:rsidRDefault="000B1272" w:rsidP="00C66A4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</w:rPr>
        <w:t xml:space="preserve">5. </w:t>
      </w:r>
      <w:proofErr w:type="spellStart"/>
      <w:r w:rsidR="00AC6AA7">
        <w:rPr>
          <w:rFonts w:ascii="Times New Roman" w:hAnsi="Times New Roman"/>
        </w:rPr>
        <w:t>Жиренко</w:t>
      </w:r>
      <w:proofErr w:type="spellEnd"/>
      <w:r w:rsidR="00AC6AA7">
        <w:rPr>
          <w:rFonts w:ascii="Times New Roman" w:hAnsi="Times New Roman"/>
        </w:rPr>
        <w:t xml:space="preserve"> О.Е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AC6AA7">
        <w:rPr>
          <w:rFonts w:ascii="Times New Roman" w:eastAsia="Calibri" w:hAnsi="Times New Roman" w:cs="Times New Roman"/>
          <w:sz w:val="24"/>
          <w:szCs w:val="24"/>
        </w:rPr>
        <w:t>, Обухова Л.А.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Поурочные разработки по </w:t>
      </w:r>
      <w:r w:rsidR="00FB61C4">
        <w:rPr>
          <w:rFonts w:ascii="Times New Roman" w:eastAsia="Calibri" w:hAnsi="Times New Roman" w:cs="Times New Roman"/>
          <w:sz w:val="24"/>
          <w:szCs w:val="24"/>
        </w:rPr>
        <w:t>обучению грамоте 1 класс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AC6A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М.</w:t>
      </w:r>
      <w:r w:rsidR="00BA7E2B">
        <w:rPr>
          <w:rFonts w:ascii="Times New Roman" w:eastAsia="Calibri" w:hAnsi="Times New Roman" w:cs="Times New Roman"/>
          <w:sz w:val="24"/>
          <w:szCs w:val="24"/>
        </w:rPr>
        <w:t>:</w:t>
      </w:r>
      <w:proofErr w:type="spellStart"/>
      <w:r w:rsidR="00AC6AA7">
        <w:rPr>
          <w:rFonts w:ascii="Times New Roman" w:eastAsia="Calibri" w:hAnsi="Times New Roman" w:cs="Times New Roman"/>
          <w:sz w:val="24"/>
          <w:szCs w:val="24"/>
        </w:rPr>
        <w:t>Вако</w:t>
      </w:r>
      <w:proofErr w:type="spellEnd"/>
      <w:r w:rsidR="00AC6AA7">
        <w:rPr>
          <w:rFonts w:ascii="Times New Roman" w:eastAsia="Calibri" w:hAnsi="Times New Roman" w:cs="Times New Roman"/>
          <w:sz w:val="24"/>
          <w:szCs w:val="24"/>
        </w:rPr>
        <w:t>, 2016.</w:t>
      </w:r>
    </w:p>
    <w:p w:rsidR="000B1272" w:rsidRDefault="000B1272" w:rsidP="00C66A4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Ситникова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Т.Н. Поурочные разработки по русскому языку 3,4 класс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М.:Вако.2017</w:t>
      </w:r>
    </w:p>
    <w:p w:rsidR="000B1272" w:rsidRDefault="000B1272" w:rsidP="000B1272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Дмитриева О.И.</w:t>
      </w:r>
      <w:r w:rsidRPr="000B12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Поурочные разработки по русско</w:t>
      </w:r>
      <w:r w:rsidR="00EE1E2E">
        <w:rPr>
          <w:rFonts w:ascii="Times New Roman" w:eastAsia="Calibri" w:hAnsi="Times New Roman" w:cs="Times New Roman"/>
          <w:sz w:val="24"/>
          <w:szCs w:val="24"/>
        </w:rPr>
        <w:t>му языку 1,2 класс</w:t>
      </w:r>
      <w:proofErr w:type="gramStart"/>
      <w:r w:rsidR="00EE1E2E">
        <w:rPr>
          <w:rFonts w:ascii="Times New Roman" w:eastAsia="Calibri" w:hAnsi="Times New Roman" w:cs="Times New Roman"/>
          <w:sz w:val="24"/>
          <w:szCs w:val="24"/>
        </w:rPr>
        <w:t>.-</w:t>
      </w:r>
      <w:proofErr w:type="gramEnd"/>
      <w:r w:rsidR="00EE1E2E">
        <w:rPr>
          <w:rFonts w:ascii="Times New Roman" w:eastAsia="Calibri" w:hAnsi="Times New Roman" w:cs="Times New Roman"/>
          <w:sz w:val="24"/>
          <w:szCs w:val="24"/>
        </w:rPr>
        <w:t>М.:Вако.2022</w:t>
      </w:r>
    </w:p>
    <w:p w:rsidR="000B1272" w:rsidRPr="000B1272" w:rsidRDefault="000B1272" w:rsidP="00C66A4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3697" w:rsidRPr="006E4F93" w:rsidRDefault="00553697" w:rsidP="00553697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</w:pPr>
      <w:r w:rsidRPr="006E4F93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Информационно-коммуникативные средства:</w:t>
      </w:r>
    </w:p>
    <w:p w:rsidR="00C66A46" w:rsidRDefault="00C66A46" w:rsidP="00C66A4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553697"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Электронное приложение к учебнику В. П. </w:t>
      </w:r>
      <w:proofErr w:type="spellStart"/>
      <w:r w:rsidR="00553697"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Канакиной</w:t>
      </w:r>
      <w:proofErr w:type="spellEnd"/>
      <w:r w:rsidR="00553697"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«Русский язык. </w:t>
      </w:r>
      <w:r>
        <w:rPr>
          <w:rFonts w:ascii="Times New Roman" w:eastAsia="Calibri" w:hAnsi="Times New Roman" w:cs="Times New Roman"/>
          <w:sz w:val="24"/>
          <w:szCs w:val="24"/>
        </w:rPr>
        <w:t>1,</w:t>
      </w:r>
      <w:r w:rsidR="00553697"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>,3,4</w:t>
      </w:r>
      <w:r w:rsidR="00553697"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класс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="00553697"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» (CD).</w:t>
      </w:r>
    </w:p>
    <w:p w:rsidR="00C66A46" w:rsidRDefault="00C66A46" w:rsidP="00C66A46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CF462E">
        <w:rPr>
          <w:rFonts w:ascii="Times New Roman" w:eastAsia="Times New Roman" w:hAnsi="Times New Roman"/>
          <w:bCs/>
          <w:lang w:eastAsia="ru-RU"/>
        </w:rPr>
        <w:t xml:space="preserve">Электронный инновационный учебно-методический комплекс «Новая начальная школа». Сайт единой цифровой образовательной коллекции </w:t>
      </w:r>
      <w:hyperlink r:id="rId9" w:history="1">
        <w:r w:rsidRPr="00CF462E">
          <w:rPr>
            <w:rFonts w:ascii="Times New Roman" w:eastAsia="Times New Roman" w:hAnsi="Times New Roman"/>
            <w:bCs/>
            <w:u w:val="single"/>
            <w:lang w:eastAsia="ru-RU"/>
          </w:rPr>
          <w:t>http://school-collection.edu.ru</w:t>
        </w:r>
      </w:hyperlink>
      <w:r w:rsidRPr="00CF462E">
        <w:rPr>
          <w:rFonts w:ascii="Times New Roman" w:eastAsia="Times New Roman" w:hAnsi="Times New Roman"/>
          <w:bCs/>
          <w:lang w:eastAsia="ru-RU"/>
        </w:rPr>
        <w:t>.</w:t>
      </w:r>
    </w:p>
    <w:p w:rsidR="00C66A46" w:rsidRPr="00C66A46" w:rsidRDefault="00C66A46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3.</w:t>
      </w:r>
      <w:r w:rsidRPr="00CF462E">
        <w:rPr>
          <w:rFonts w:ascii="Times New Roman" w:eastAsia="Times New Roman" w:hAnsi="Times New Roman"/>
          <w:bCs/>
          <w:kern w:val="1"/>
        </w:rPr>
        <w:t xml:space="preserve">Презентация уроков « Начальная школа». – Режим доступа: </w:t>
      </w:r>
      <w:hyperlink r:id="rId10" w:history="1">
        <w:r w:rsidRPr="00CF462E">
          <w:rPr>
            <w:rFonts w:ascii="Times New Roman" w:eastAsia="Times New Roman" w:hAnsi="Times New Roman"/>
            <w:bCs/>
            <w:kern w:val="1"/>
            <w:u w:val="single"/>
            <w:lang w:val="en-US"/>
          </w:rPr>
          <w:t>http</w:t>
        </w:r>
        <w:r w:rsidRPr="00CF462E">
          <w:rPr>
            <w:rFonts w:ascii="Times New Roman" w:eastAsia="Times New Roman" w:hAnsi="Times New Roman"/>
            <w:bCs/>
            <w:kern w:val="1"/>
            <w:u w:val="single"/>
          </w:rPr>
          <w:t>://</w:t>
        </w:r>
        <w:proofErr w:type="spellStart"/>
        <w:r w:rsidRPr="00CF462E">
          <w:rPr>
            <w:rFonts w:ascii="Times New Roman" w:eastAsia="Times New Roman" w:hAnsi="Times New Roman"/>
            <w:bCs/>
            <w:kern w:val="1"/>
            <w:u w:val="single"/>
            <w:lang w:val="en-US"/>
          </w:rPr>
          <w:t>nachalka</w:t>
        </w:r>
        <w:proofErr w:type="spellEnd"/>
        <w:r w:rsidRPr="00CF462E">
          <w:rPr>
            <w:rFonts w:ascii="Times New Roman" w:eastAsia="Times New Roman" w:hAnsi="Times New Roman"/>
            <w:bCs/>
            <w:kern w:val="1"/>
            <w:u w:val="single"/>
          </w:rPr>
          <w:t>.</w:t>
        </w:r>
        <w:r w:rsidRPr="00CF462E">
          <w:rPr>
            <w:rFonts w:ascii="Times New Roman" w:eastAsia="Times New Roman" w:hAnsi="Times New Roman"/>
            <w:bCs/>
            <w:kern w:val="1"/>
            <w:u w:val="single"/>
            <w:lang w:val="en-US"/>
          </w:rPr>
          <w:t>info</w:t>
        </w:r>
        <w:r w:rsidRPr="00CF462E">
          <w:rPr>
            <w:rFonts w:ascii="Times New Roman" w:eastAsia="Times New Roman" w:hAnsi="Times New Roman"/>
            <w:bCs/>
            <w:kern w:val="1"/>
            <w:u w:val="single"/>
          </w:rPr>
          <w:t>/</w:t>
        </w:r>
        <w:r w:rsidRPr="00CF462E">
          <w:rPr>
            <w:rFonts w:ascii="Times New Roman" w:eastAsia="Times New Roman" w:hAnsi="Times New Roman"/>
            <w:bCs/>
            <w:kern w:val="1"/>
            <w:u w:val="single"/>
            <w:lang w:val="en-US"/>
          </w:rPr>
          <w:t>about</w:t>
        </w:r>
        <w:r w:rsidRPr="00CF462E">
          <w:rPr>
            <w:rFonts w:ascii="Times New Roman" w:eastAsia="Times New Roman" w:hAnsi="Times New Roman"/>
            <w:bCs/>
            <w:kern w:val="1"/>
            <w:u w:val="single"/>
          </w:rPr>
          <w:t>/193</w:t>
        </w:r>
      </w:hyperlink>
    </w:p>
    <w:p w:rsidR="00553697" w:rsidRPr="006E4F93" w:rsidRDefault="00553697" w:rsidP="00553697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</w:pPr>
      <w:r w:rsidRPr="006E4F93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Наглядные пособия:</w:t>
      </w:r>
    </w:p>
    <w:p w:rsidR="00553697" w:rsidRPr="006E4F93" w:rsidRDefault="00553697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lastRenderedPageBreak/>
        <w:t xml:space="preserve">•  Таблицы к основным разделам грамматического материала, содержащегося в программе по русскому языку. </w:t>
      </w:r>
    </w:p>
    <w:p w:rsidR="00553697" w:rsidRPr="006E4F93" w:rsidRDefault="00553697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•  Словари по русскому языку: орфографический, толковый, орфоэпический, фразеологизмов.</w:t>
      </w:r>
    </w:p>
    <w:p w:rsidR="00553697" w:rsidRPr="006E4F93" w:rsidRDefault="00553697" w:rsidP="00553697">
      <w:pPr>
        <w:autoSpaceDE w:val="0"/>
        <w:autoSpaceDN w:val="0"/>
        <w:adjustRightInd w:val="0"/>
        <w:spacing w:before="120" w:after="60" w:line="264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</w:pPr>
      <w:r w:rsidRPr="006E4F93">
        <w:rPr>
          <w:rFonts w:ascii="Times New Roman" w:eastAsia="Calibri" w:hAnsi="Times New Roman" w:cs="Times New Roman"/>
          <w:b/>
          <w:bCs/>
          <w:sz w:val="24"/>
          <w:szCs w:val="24"/>
          <w:lang w:val="x-none"/>
        </w:rPr>
        <w:t>Материально-технические средства:</w:t>
      </w:r>
    </w:p>
    <w:p w:rsidR="00553697" w:rsidRPr="006E4F93" w:rsidRDefault="00553697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•  Классная доска с набором приспособлений для крепления таблиц, картинок.</w:t>
      </w:r>
    </w:p>
    <w:p w:rsidR="00553697" w:rsidRPr="006E4F93" w:rsidRDefault="00553697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•  Компьютерная техника.</w:t>
      </w:r>
    </w:p>
    <w:p w:rsidR="00553697" w:rsidRDefault="00553697" w:rsidP="00553697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4F93">
        <w:rPr>
          <w:rFonts w:ascii="Times New Roman" w:eastAsia="Calibri" w:hAnsi="Times New Roman" w:cs="Times New Roman"/>
          <w:sz w:val="24"/>
          <w:szCs w:val="24"/>
          <w:lang w:val="x-none"/>
        </w:rPr>
        <w:t>•  Интерактивная доска.</w:t>
      </w:r>
    </w:p>
    <w:p w:rsidR="00553697" w:rsidRDefault="00553697" w:rsidP="009752AC">
      <w:pPr>
        <w:pStyle w:val="1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3697" w:rsidRDefault="00553697" w:rsidP="009752AC">
      <w:pPr>
        <w:pStyle w:val="1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3697" w:rsidRPr="009752AC" w:rsidRDefault="00553697" w:rsidP="009752AC">
      <w:pPr>
        <w:pStyle w:val="1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1DDA" w:rsidRPr="00BC0985" w:rsidRDefault="00373D17">
      <w:pPr>
        <w:pStyle w:val="10"/>
        <w:spacing w:line="240" w:lineRule="auto"/>
        <w:jc w:val="center"/>
        <w:rPr>
          <w:rFonts w:ascii="Times New Roman" w:hAnsi="Times New Roman"/>
          <w:b/>
        </w:rPr>
      </w:pPr>
      <w:r w:rsidRPr="00BC0985">
        <w:rPr>
          <w:rFonts w:ascii="Times New Roman" w:hAnsi="Times New Roman"/>
          <w:b/>
        </w:rPr>
        <w:t xml:space="preserve">Содержание учебного предмета  </w:t>
      </w:r>
    </w:p>
    <w:p w:rsidR="006C1DDA" w:rsidRPr="00BC0985" w:rsidRDefault="006C1DDA">
      <w:pPr>
        <w:pStyle w:val="10"/>
        <w:spacing w:line="240" w:lineRule="auto"/>
        <w:jc w:val="center"/>
        <w:rPr>
          <w:rFonts w:ascii="Times New Roman" w:hAnsi="Times New Roman"/>
          <w:b/>
        </w:rPr>
      </w:pPr>
    </w:p>
    <w:tbl>
      <w:tblPr>
        <w:tblW w:w="141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50"/>
        <w:gridCol w:w="2693"/>
        <w:gridCol w:w="6379"/>
      </w:tblGrid>
      <w:tr w:rsidR="00942552" w:rsidRPr="00BC0985" w:rsidTr="006D6AB3">
        <w:trPr>
          <w:trHeight w:val="144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раздела/темы</w:t>
            </w:r>
          </w:p>
        </w:tc>
        <w:tc>
          <w:tcPr>
            <w:tcW w:w="850" w:type="dxa"/>
          </w:tcPr>
          <w:p w:rsidR="00942552" w:rsidRPr="00BC0985" w:rsidRDefault="00942552" w:rsidP="00A8527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</w:t>
            </w:r>
            <w:r w:rsidR="00A85271"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2693" w:type="dxa"/>
          </w:tcPr>
          <w:p w:rsidR="00A85271" w:rsidRPr="00BC0985" w:rsidRDefault="00A85271" w:rsidP="00942552">
            <w:pPr>
              <w:tabs>
                <w:tab w:val="left" w:pos="708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</w:pPr>
          </w:p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  <w:t>Формы организации</w:t>
            </w:r>
          </w:p>
          <w:p w:rsidR="00942552" w:rsidRPr="00BC0985" w:rsidRDefault="00942552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85">
              <w:rPr>
                <w:rFonts w:ascii="Times New Roman" w:hAnsi="Times New Roman" w:cs="Times New Roman"/>
                <w:b/>
                <w:sz w:val="24"/>
                <w:szCs w:val="24"/>
              </w:rPr>
              <w:t>учебных занятий</w:t>
            </w:r>
          </w:p>
        </w:tc>
        <w:tc>
          <w:tcPr>
            <w:tcW w:w="6379" w:type="dxa"/>
          </w:tcPr>
          <w:p w:rsidR="00A85271" w:rsidRPr="00BC0985" w:rsidRDefault="00A85271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Основной вид учебной деятельности</w:t>
            </w:r>
          </w:p>
        </w:tc>
      </w:tr>
      <w:tr w:rsidR="00942552" w:rsidRPr="00BC0985" w:rsidTr="003635C0">
        <w:trPr>
          <w:trHeight w:val="144"/>
        </w:trPr>
        <w:tc>
          <w:tcPr>
            <w:tcW w:w="5103" w:type="dxa"/>
            <w:gridSpan w:val="3"/>
          </w:tcPr>
          <w:p w:rsidR="00942552" w:rsidRPr="00BC0985" w:rsidRDefault="00942552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</w:tcPr>
          <w:p w:rsidR="00942552" w:rsidRPr="00BC0985" w:rsidRDefault="00942552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класс</w:t>
            </w:r>
          </w:p>
        </w:tc>
      </w:tr>
      <w:tr w:rsidR="00942552" w:rsidRPr="00BC0985" w:rsidTr="003635C0">
        <w:trPr>
          <w:trHeight w:val="144"/>
        </w:trPr>
        <w:tc>
          <w:tcPr>
            <w:tcW w:w="5103" w:type="dxa"/>
            <w:gridSpan w:val="3"/>
          </w:tcPr>
          <w:p w:rsidR="00942552" w:rsidRPr="00BC0985" w:rsidRDefault="00942552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</w:tcPr>
          <w:p w:rsidR="00942552" w:rsidRPr="00BC0985" w:rsidRDefault="00942552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гр</w:t>
            </w:r>
            <w:r w:rsidR="0088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амоте и развитие речи (105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42552" w:rsidRPr="00BC0985" w:rsidTr="006D6AB3">
        <w:trPr>
          <w:trHeight w:val="144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период</w:t>
            </w:r>
          </w:p>
          <w:p w:rsidR="00EE2C02" w:rsidRPr="00BC0985" w:rsidRDefault="00D42917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Подготовка к письму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Пропись — первая учебная тетрадь.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Рабочая строка. Верхняя и нижняя линии рабочей строки.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Письмо овалов и полуовалов.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Рисование бордюров. 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Письмо длинных прямых наклонных линий.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Письмо наклонной длинной линии с закруглением внизу (влево). Письмо короткой наклонной линии с закруглением внизу (вправо).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короткой наклонной 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линии с закруглением вверху (влево). Письмо длинной наклонной линии с закруглением внизу (вправо).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Письмо овалов больших и маленьких, их чередование. Письмо коротких наклонных линий.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коротких и длинных наклонных линий, их чередование. Письмо коротких и длинных наклонных линий с закруглением влево и вправо.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Письмо наклонных линий с петлёй вверху и внизу. Письмо полуовалов, их чередование. Письмо овалов.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а.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о. 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Строчная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 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ы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</w:t>
            </w:r>
          </w:p>
          <w:p w:rsidR="00EE2C02" w:rsidRPr="00BC0985" w:rsidRDefault="00EE2C0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у.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</w:tcPr>
          <w:p w:rsidR="00942552" w:rsidRPr="00BC0985" w:rsidRDefault="00882288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Программа предусматривает проведение традиционных уроков, обобщающих уроков, урок-зачёт, урок-сказка, урок-путешествие.</w:t>
            </w:r>
          </w:p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 xml:space="preserve">Используется фронтальная, групповая, индивидуальная работа, работа в парах, группах, защита ученических </w:t>
            </w: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lastRenderedPageBreak/>
              <w:t>проектов.</w:t>
            </w:r>
          </w:p>
          <w:p w:rsidR="00942552" w:rsidRPr="00BC0985" w:rsidRDefault="00942552" w:rsidP="00942552">
            <w:pPr>
              <w:tabs>
                <w:tab w:val="left" w:pos="708"/>
                <w:tab w:val="left" w:pos="993"/>
              </w:tabs>
              <w:suppressAutoHyphens/>
              <w:spacing w:line="240" w:lineRule="auto"/>
              <w:ind w:right="284"/>
              <w:jc w:val="both"/>
              <w:textAlignment w:val="baseline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В ходе прохождения программы обучающиеся посещают урочные занятия, занимаются внеурочно (домашняя работа).</w:t>
            </w:r>
          </w:p>
          <w:p w:rsidR="00942552" w:rsidRPr="00BC0985" w:rsidRDefault="00942552" w:rsidP="00942552">
            <w:pPr>
              <w:tabs>
                <w:tab w:val="left" w:pos="708"/>
                <w:tab w:val="left" w:pos="993"/>
              </w:tabs>
              <w:suppressAutoHyphens/>
              <w:spacing w:line="240" w:lineRule="auto"/>
              <w:ind w:right="284"/>
              <w:jc w:val="both"/>
              <w:textAlignment w:val="baseline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термины «речь», «предложение», «слово», «слог», «ударение», «звук», «гласный», «согласный», «слог-слияние».</w:t>
            </w:r>
            <w:proofErr w:type="gramEnd"/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Вычленять из звучащей речи предложения, делить их на слова.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количество предложений в звучащей речи.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предложения, фиксировать их в схеме.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порядок слов в предложении.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Делить слова на слоги.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количество слогов в слове.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ударный слог.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слог-слияние и звуки за пределами слияния в словах.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Устанавливать количество, последовательность звуков и 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 их связи в слогах (слияние, вне слияния) и в слове в целом.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с помощью схем слова, слоги.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графические обозначения в схемах-моделях (ударение, слоговые границы, согласные вне слияния, слияния).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 на вопросы учителя по иллюстрации к сказке.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серии сюжетных картинок: определять их последовательность, устанавливать правильную последовательность при её нарушении, реконструировать события и объяснять ошибки художника.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сказки с опорой на иллюстрации. Называть свои самые любимые сказки. Обосновывать свой выбор (объяснять, почему именно эти сказки самые любимые).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смысл поговорки «Повторение — мать учения». Под руководством учителя анализировать полученную на предыдущих уроках информацию, делать вывод о приобретении важных новых знаний и умений, обобщать эти знания, оценивать свою работу на уроках. Строить высказывания о своих первых достижениях в обучении грамоте. Обобщать под руководством учителя изученный материал, отвечая на вопрос: «Что узнали на уроках чтения?»</w:t>
            </w:r>
          </w:p>
        </w:tc>
      </w:tr>
      <w:tr w:rsidR="00942552" w:rsidRPr="00BC0985" w:rsidTr="006D6AB3">
        <w:trPr>
          <w:trHeight w:val="144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686" w:type="dxa"/>
          </w:tcPr>
          <w:p w:rsidR="00EE2C0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Букварный период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н.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с. 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к.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т. 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л.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Повторение и закрепление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Строчная буква 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в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Е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е.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п.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м.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З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,з</w:t>
            </w:r>
            <w:proofErr w:type="spellEnd"/>
            <w:proofErr w:type="gram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б.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,д</w:t>
            </w:r>
            <w:proofErr w:type="spellEnd"/>
            <w:proofErr w:type="gram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Заглавная буква Д.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я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г.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Ч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 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Ш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ш.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Письмо слогов и слов с изученными буквами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буквы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ж.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Строчная буква 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ё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Ё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Й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й. 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Х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х.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Письмо изученных букв, слогов. Письмо элементов изученных букв.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 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Ю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ю.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ц.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Письмо слогов и слов с буквами 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Ц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ц 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 другими изученными буквами.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э.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буква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Щ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:rsidR="00EE2C02" w:rsidRPr="00BC0985" w:rsidRDefault="00EE2C02" w:rsidP="00EE2C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 Строчная и заглавная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ф.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  <w:p w:rsidR="00EE2C02" w:rsidRPr="00BC0985" w:rsidRDefault="00EE2C0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Строчные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буквы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ъ.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</w:tcPr>
          <w:p w:rsidR="00942552" w:rsidRPr="00BC0985" w:rsidRDefault="00882288" w:rsidP="00A852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 xml:space="preserve">Программа предусматривает </w:t>
            </w: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lastRenderedPageBreak/>
              <w:t>проведение традиционных уроков, обобщающих уроков, урок-зачёт, урок-сказка, урок-путешествие.</w:t>
            </w:r>
          </w:p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 xml:space="preserve">Используется фронтальная, групповая, индивидуальная работа, работа в парах, </w:t>
            </w:r>
            <w:proofErr w:type="spellStart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группах</w:t>
            </w:r>
            <w:proofErr w:type="gramStart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,з</w:t>
            </w:r>
            <w:proofErr w:type="gramEnd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ащита</w:t>
            </w:r>
            <w:proofErr w:type="spellEnd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 xml:space="preserve"> ученических проектов.</w:t>
            </w:r>
          </w:p>
          <w:p w:rsidR="00942552" w:rsidRPr="00BC0985" w:rsidRDefault="00942552" w:rsidP="00942552">
            <w:pPr>
              <w:tabs>
                <w:tab w:val="left" w:pos="708"/>
                <w:tab w:val="left" w:pos="993"/>
              </w:tabs>
              <w:suppressAutoHyphens/>
              <w:spacing w:line="240" w:lineRule="auto"/>
              <w:ind w:right="284"/>
              <w:jc w:val="both"/>
              <w:textAlignment w:val="baseline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В ходе прохождения программы обучающиеся посещают урочные занятия, занимаются внеурочно (домашняя работа).</w:t>
            </w:r>
          </w:p>
          <w:p w:rsidR="00942552" w:rsidRPr="00BC0985" w:rsidRDefault="00942552" w:rsidP="00942552">
            <w:pPr>
              <w:tabs>
                <w:tab w:val="left" w:pos="708"/>
                <w:tab w:val="left" w:pos="993"/>
              </w:tabs>
              <w:suppressAutoHyphens/>
              <w:spacing w:line="240" w:lineRule="auto"/>
              <w:ind w:right="284"/>
              <w:jc w:val="both"/>
              <w:textAlignment w:val="baseline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Анализировать ленту букв: называть группы букв (гласные, согласные, гласные, обозначающие мягкость согласных и т.д.); объяснять особенности букв каждой группы.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называть все буквы. Сравнивать порядок расположения букв на «ленте букв» и в алфавите. Устанавливать, что последовательность букв на «ленте букв» и в алфавите разная.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алфавит. Называть количество букв русского алфавита.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Отвечать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итоговые вопросы по теме урока и оценивать свои достижения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гигиенические правила письма, осуществлять самоконтроль и самооценку.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Называть правильно элементы букв 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ь, ъ.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Обводить по контуру бордюрные узоры, самостоятельно копировать их в соответствии с образцом прописи.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Писать буквы 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ь, ъ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соответствии с образцом. 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Воспроизводить форму изучаемой буквы и её соединения с другой буквой по алгоритму.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Соблюдать соразмерность элементов буквы по высоте, ширине и углу наклона. 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Сравнивать написанные буквы 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ь, ъ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образцом.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слого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-звуковой анализ слов,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пишущихся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буквами </w:t>
            </w:r>
            <w:r w:rsidRPr="00BC09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ь, ъ.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Сопоставлять написание слов </w:t>
            </w:r>
            <w:r w:rsidRPr="00BC09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сел — съел, семь — съем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выполнять фонетический анализ данных слов. 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Записывать слова с буквами </w:t>
            </w:r>
            <w:r w:rsidRPr="00BC09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ь, ъ 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образцу, включать их в предложения.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Записывать предложения, содержащие слова с буквами 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ь, ъ,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комментированием.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Списывать без ошибок слова и предложения с письменного шрифта.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Обозначать правильно границы предложения.</w:t>
            </w:r>
          </w:p>
          <w:p w:rsidR="00942552" w:rsidRPr="00BC0985" w:rsidRDefault="00942552" w:rsidP="00942552">
            <w:pPr>
              <w:tabs>
                <w:tab w:val="left" w:pos="2425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под диктовку изученные буквы, слоги, слова.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свою деятельность по шкале самооценки</w:t>
            </w:r>
          </w:p>
        </w:tc>
      </w:tr>
      <w:tr w:rsidR="00942552" w:rsidRPr="00BC0985" w:rsidTr="006D6AB3">
        <w:trPr>
          <w:trHeight w:val="144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850" w:type="dxa"/>
          </w:tcPr>
          <w:p w:rsidR="00942552" w:rsidRPr="00BC0985" w:rsidRDefault="00882288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Программа предусматривает проведение традиционных уроков, обобщающих уроков, урок-зачёт, урок-сказка, урок-путешествие.</w:t>
            </w:r>
          </w:p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 xml:space="preserve">Используется фронтальная, групповая, </w:t>
            </w: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lastRenderedPageBreak/>
              <w:t xml:space="preserve">индивидуальная работа, работа в парах, </w:t>
            </w:r>
            <w:proofErr w:type="spellStart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группах</w:t>
            </w:r>
            <w:proofErr w:type="gramStart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,з</w:t>
            </w:r>
            <w:proofErr w:type="gramEnd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ащита</w:t>
            </w:r>
            <w:proofErr w:type="spellEnd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 xml:space="preserve"> ученических проектов.</w:t>
            </w:r>
          </w:p>
          <w:p w:rsidR="00942552" w:rsidRPr="00BC0985" w:rsidRDefault="00942552" w:rsidP="00C242E5">
            <w:pPr>
              <w:tabs>
                <w:tab w:val="left" w:pos="708"/>
                <w:tab w:val="left" w:pos="993"/>
              </w:tabs>
              <w:suppressAutoHyphens/>
              <w:spacing w:line="240" w:lineRule="auto"/>
              <w:ind w:right="284"/>
              <w:jc w:val="both"/>
              <w:textAlignment w:val="baseline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В ходе прохождения программы обучающиеся посещают урочные занятия, занимаются внеурочно (домашняя работа).</w:t>
            </w: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те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в чт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ении учителя. Воспроизводить на слух слова, которые помогают представить картину природы.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 самостоятельно; находить понравившиеся при слушании слова. Рисовать словесные картины. Дополнять текст с помощью слов, записанных на доске. Воспроизводить с помощью учителя созданный текст.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текст самостоятельно. Называть героев рассказа. Отвечать на вопросы по содержанию. Рассказывать о герое рассказа с помощью опорных слов. Рассказывать по рисунку о событиях, изображённых на рисунке.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Воспроизводить диалог героев произведения по образцу, заданному учителем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групповом проекте.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друг с другом о возможном распределении ролей.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наизусть с выражением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уровень своих достижений на основе диагностической работы в Азбуке.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свою работу на основе выполненной диагностики</w:t>
            </w:r>
          </w:p>
        </w:tc>
      </w:tr>
      <w:tr w:rsidR="009B481C" w:rsidRPr="00BC0985" w:rsidTr="003635C0">
        <w:trPr>
          <w:trHeight w:val="419"/>
        </w:trPr>
        <w:tc>
          <w:tcPr>
            <w:tcW w:w="14175" w:type="dxa"/>
            <w:gridSpan w:val="5"/>
          </w:tcPr>
          <w:p w:rsidR="009B481C" w:rsidRPr="00BC0985" w:rsidRDefault="009B481C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481C" w:rsidRPr="00BC0985" w:rsidRDefault="00882288" w:rsidP="009B481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Русский язык 1 класс    (50</w:t>
            </w:r>
            <w:r w:rsidR="009B481C"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+ 2 резервных</w:t>
            </w:r>
            <w:r w:rsidR="009B481C"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942552" w:rsidRPr="00BC0985" w:rsidTr="006D6AB3">
        <w:trPr>
          <w:trHeight w:val="144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Наша речь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Язык и речь. Виды речи. Русский язык – родной язык русского народа</w:t>
            </w:r>
          </w:p>
        </w:tc>
        <w:tc>
          <w:tcPr>
            <w:tcW w:w="850" w:type="dxa"/>
          </w:tcPr>
          <w:p w:rsidR="00942552" w:rsidRPr="00BC0985" w:rsidRDefault="00882288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2315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C242E5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Программа предусматривает проведение традиционных уроков, обобщающих уроков, урок-зачёт, урок-сказка, урок-путешествие.</w:t>
            </w: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Высказываться о значении языка и речи в жизни людей, о великом достоянии русского народа — русском языке, проявлять уважение к языкам других народов.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Приобретать опыт в различении устной и письменной речи.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результаты выполненного задания: «Проверь себя»</w:t>
            </w:r>
          </w:p>
        </w:tc>
      </w:tr>
      <w:tr w:rsidR="00942552" w:rsidRPr="00BC0985" w:rsidTr="006D6AB3">
        <w:trPr>
          <w:trHeight w:val="144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Текст, предложение, диалог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Текст (общее представление). Смысловая связь предложений в тексте. Заголовок текста. Предложение как группа слов, выражающая законченную мысль. Выделение предложения из речи. Установление связи слов в предложении. Диалог. Знаки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препинания в конце предложения (точка, вопросительный, восклицательный знаки).</w:t>
            </w:r>
          </w:p>
        </w:tc>
        <w:tc>
          <w:tcPr>
            <w:tcW w:w="850" w:type="dxa"/>
          </w:tcPr>
          <w:p w:rsidR="00942552" w:rsidRPr="00BC0985" w:rsidRDefault="00882288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Различать текст и предложение.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Подбирать заголовок к тексту.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Составлять текст из деформированных предложений. Составлять небольшие тексты по рисунку, на заданную тему, по данному началу и концу. Находить информацию (текстовую, графическую, изобразительную) в учебнике, анализировать её содержание. Отличать предложение от группы слов, не составляющих предложение.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Выделять предложения из речи.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Определять границы предложения в деформированном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тексте, выбирать знак препинания в конце предложения.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результаты выполненного задания «Проверь себя» по учебнику и электронному приложению к учебнику</w:t>
            </w:r>
          </w:p>
        </w:tc>
      </w:tr>
      <w:tr w:rsidR="00942552" w:rsidRPr="00BC0985" w:rsidTr="006D6AB3">
        <w:trPr>
          <w:trHeight w:val="144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spell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,с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лова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слова…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толковый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близких и противоположных по значению слов.</w:t>
            </w:r>
          </w:p>
        </w:tc>
        <w:tc>
          <w:tcPr>
            <w:tcW w:w="850" w:type="dxa"/>
          </w:tcPr>
          <w:p w:rsidR="00942552" w:rsidRPr="00BC0985" w:rsidRDefault="00882288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82315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Определять количество слов в предложении, вычленять слова из предложения.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Различать предмет (действие, признак) и слово, называющее предмет (признак предмета, действие предмета).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Наблюдать над употреблением однозначных и многозначных слов, а также слов, близких и противоположных по значению в речи, приобретать опыт в их различении.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Работать со словарями учебника: толковым и близких и противоположных по значению слов, находить в них нужную информацию о слове.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Работать со страничкой для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Наблюдать над этимологией слов </w:t>
            </w:r>
            <w:r w:rsidRPr="00BC09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пенал, здравствуйте, благодарю.</w:t>
            </w:r>
          </w:p>
          <w:p w:rsidR="00942552" w:rsidRPr="00BC0985" w:rsidRDefault="00942552" w:rsidP="00C242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Выполнять тестовые задания электронного приложения к учебнику.</w:t>
            </w:r>
          </w:p>
        </w:tc>
      </w:tr>
      <w:tr w:rsidR="00942552" w:rsidRPr="00BC0985" w:rsidTr="006D6AB3">
        <w:trPr>
          <w:trHeight w:val="144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Слово, слог и ударение.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Слово и слог. Перенос слов.</w:t>
            </w:r>
            <w:r w:rsidR="00882315"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Ударение (общее представление).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42552" w:rsidRPr="00BC0985" w:rsidRDefault="00882288" w:rsidP="00BF33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82315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  <w:p w:rsidR="00D42917" w:rsidRPr="00BC0985" w:rsidRDefault="00D42917" w:rsidP="00BF33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2917" w:rsidRPr="00BC0985" w:rsidRDefault="00D42917" w:rsidP="00BF33C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Различать слово и слог.</w:t>
            </w:r>
          </w:p>
          <w:p w:rsidR="00942552" w:rsidRPr="00BC0985" w:rsidRDefault="00942552" w:rsidP="00F23DC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Наблюдать над слоговой структурой различных слов.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Работать с орфоэпическим словарём, находить в нём нужную информацию о произношении слова. 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Оценивать результаты выполненного задания «Проверь себя» по учебнику и электронному приложению к учебнику</w:t>
            </w:r>
          </w:p>
        </w:tc>
      </w:tr>
      <w:tr w:rsidR="00942552" w:rsidRPr="00BC0985" w:rsidTr="006D6AB3">
        <w:trPr>
          <w:trHeight w:val="419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Звуки и буквы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Звуки и буквы. Русский алфавит, или Азбука. Гласные звуки. Ударные и безударные гласные звуки. Согласные звуки. Твёрдые и мягкие согласные звуки.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Мягкий знак как показатель мягкости согласного звука. Согласные звонкие и глухие. Шипящие согласные звуки. Заглавная буква в словах.</w:t>
            </w:r>
          </w:p>
        </w:tc>
        <w:tc>
          <w:tcPr>
            <w:tcW w:w="850" w:type="dxa"/>
          </w:tcPr>
          <w:p w:rsidR="00942552" w:rsidRPr="00BC0985" w:rsidRDefault="00882288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  <w:r w:rsidR="00882315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Различать звуки и буквы.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Наблюдать над образованием звуков речи на основе проведения лингвистического опыта.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Осуществлять знаково-символические действия при моделировании звуков.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Распознавать условные обозначения звуков речи.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Сопоставлять звуковое и буквенное обозначения слова.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Наблюдать над образностью русских слов, звучание которых передаёт звуки природы. Высказываться о значимости изучения алфавита.</w:t>
            </w:r>
          </w:p>
          <w:p w:rsidR="00942552" w:rsidRPr="00BC0985" w:rsidRDefault="00942552" w:rsidP="00C242E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Правильно называть буквы в алфавитном порядке. Работать с памяткой «Алфавит» в учебнике.</w:t>
            </w:r>
          </w:p>
        </w:tc>
      </w:tr>
      <w:tr w:rsidR="00942552" w:rsidRPr="00BC0985" w:rsidTr="003635C0">
        <w:trPr>
          <w:trHeight w:val="305"/>
        </w:trPr>
        <w:tc>
          <w:tcPr>
            <w:tcW w:w="5103" w:type="dxa"/>
            <w:gridSpan w:val="3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</w:tcPr>
          <w:p w:rsidR="008403F8" w:rsidRPr="00BC0985" w:rsidRDefault="008403F8" w:rsidP="009425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  <w:t>2 класс</w:t>
            </w:r>
          </w:p>
        </w:tc>
      </w:tr>
      <w:tr w:rsidR="00942552" w:rsidRPr="00BC0985" w:rsidTr="006D6AB3">
        <w:trPr>
          <w:trHeight w:val="305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Наша речь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Виды речи. Требования к речи. Диалог и монолог.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Программа предусматривает проведение традиционных уроков, обобщающих уроков, урок-зачёт, урок-сказка, урок-путешествие.</w:t>
            </w:r>
          </w:p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 xml:space="preserve">Используется фронтальная, групповая, индивидуальная работа, работа в парах, </w:t>
            </w:r>
            <w:proofErr w:type="spellStart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группах</w:t>
            </w:r>
            <w:proofErr w:type="gramStart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,з</w:t>
            </w:r>
            <w:proofErr w:type="gramEnd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ащита</w:t>
            </w:r>
            <w:proofErr w:type="spellEnd"/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 xml:space="preserve"> ученических проектов.</w:t>
            </w:r>
          </w:p>
          <w:p w:rsidR="00942552" w:rsidRPr="00BC0985" w:rsidRDefault="00942552" w:rsidP="00C242E5">
            <w:pPr>
              <w:tabs>
                <w:tab w:val="left" w:pos="708"/>
                <w:tab w:val="left" w:pos="993"/>
              </w:tabs>
              <w:suppressAutoHyphens/>
              <w:spacing w:line="240" w:lineRule="auto"/>
              <w:ind w:right="284"/>
              <w:jc w:val="both"/>
              <w:textAlignment w:val="baseline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В ходе прохождения программы обучающиеся посещают урочные занятия, занимаются внеурочно (домашняя работа).</w:t>
            </w: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Рассуждать о значении языка и речи в жизни людей, о роли русского языка в жизни и общении.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устную, письменную речь и речь про себя, осознавать значимость каждого вида речи в жизни людей, в учебной деятельности. Наблюдать за речью окружающих людей и  осознавать значимость русского языка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государственного языка Российской Федерации и языка межнационального общения. Высказывать собственное мнение.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алгоритм правила списывания и оценивать себя.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 чужую речь людей (при анализе текстов), наблюдать по речи принадлежность человека к той или иной трудовой деятельности, характер человека и его отношение к окружающим, определять вежливую, уважительную речь.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за особенностями собственной речи и оценивать её.  Развивать навык смыслового  и выразительного чтения.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</w:t>
            </w:r>
          </w:p>
        </w:tc>
      </w:tr>
      <w:tr w:rsidR="00942552" w:rsidRPr="00BC0985" w:rsidTr="006D6AB3">
        <w:trPr>
          <w:trHeight w:val="305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Текст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Текст. Признаки текста. Тема и главная мысль текста. Части текста. Построение текста. Воспроизведение текста</w:t>
            </w:r>
          </w:p>
        </w:tc>
        <w:tc>
          <w:tcPr>
            <w:tcW w:w="850" w:type="dxa"/>
          </w:tcPr>
          <w:p w:rsidR="00942552" w:rsidRPr="00BC0985" w:rsidRDefault="00CD4456" w:rsidP="00490B7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752AC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тему и главную мысль текста, соотносить заголовок и текст.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части текста и обосновывать правильность их выделения, запоминать названия частей текста.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ту часть текста, который соответствует заданной коммуникативной задаче.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</w:t>
            </w:r>
          </w:p>
        </w:tc>
      </w:tr>
      <w:tr w:rsidR="00942552" w:rsidRPr="00BC0985" w:rsidTr="006D6AB3">
        <w:trPr>
          <w:trHeight w:val="305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Предложение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Предложение. Члены предложения. Связь слов в предложении.</w:t>
            </w:r>
          </w:p>
        </w:tc>
        <w:tc>
          <w:tcPr>
            <w:tcW w:w="850" w:type="dxa"/>
          </w:tcPr>
          <w:p w:rsidR="00942552" w:rsidRPr="00BC0985" w:rsidRDefault="00CD4456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Отличать предложение от группы слов, не составляющих предложение. Употреблять заглавную букву в начале предложения и необходимый знак препинания в конце предложения. Определять границы предложения в деформированном тексте.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предложения из слов, данных в начальной форме и  добавляя новые слова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</w:t>
            </w:r>
          </w:p>
        </w:tc>
      </w:tr>
      <w:tr w:rsidR="00942552" w:rsidRPr="00BC0985" w:rsidTr="006D6AB3">
        <w:trPr>
          <w:trHeight w:val="305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Слова, слова, слова…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однокоренные слова в тексте и среди других слов.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корень в однокоренных словах, различать однокоренные слова и синонимы, однокоренные слова и слова с омонимичными корнями.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Группировать однокоренные слова с разными корнями.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памяткой «Как найти корень слова»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однокоренные слова к данному слову и выделять в них корень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</w:t>
            </w:r>
          </w:p>
        </w:tc>
      </w:tr>
      <w:tr w:rsidR="00942552" w:rsidRPr="00BC0985" w:rsidTr="006D6AB3">
        <w:trPr>
          <w:trHeight w:val="305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Звуки и буквы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Звуки и буквы (повторение, уточнение). Русский алфавит, или Азбука. Гласные звуки. Правописание слов с безударным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гласным звуком в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Согласные звуки. Согласный звук [й] и буква  «и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краткое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». Слова  с удвоенными согласными.  Твердый и мягкий согласные звуки и буквы для их обозначения. Мягкий знак (ь).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(ь).</w:t>
            </w:r>
          </w:p>
        </w:tc>
        <w:tc>
          <w:tcPr>
            <w:tcW w:w="850" w:type="dxa"/>
          </w:tcPr>
          <w:p w:rsidR="00942552" w:rsidRPr="00BC0985" w:rsidRDefault="00CD4456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безударный гласный звук в слове и его место в слове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корне). Находить в двусложных словах букву безударного гласного звука, написание которой надо 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проверять. Устанавливать правило обозначения безударного гласного звука буквой и осознавать его. Наблюдать над единообразным написанием корня в однокоренных словах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 формах одного и того же слова.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грамматические задания в соответствии  с планируемыми результатами знаний по изученным темам системы языка.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проверочное и проверяемое слова.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проверочные слова путём изменения формы слова и подбора однокоренного слова (слоны-слон, слоник; трав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травы, травка).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Оцениватьрезультаты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своей деятельности.  </w:t>
            </w:r>
          </w:p>
        </w:tc>
      </w:tr>
      <w:tr w:rsidR="00942552" w:rsidRPr="00BC0985" w:rsidTr="006D6AB3">
        <w:trPr>
          <w:trHeight w:val="305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Части речи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местоимение как часть речи. Текст-рассуждение. Предлоги.</w:t>
            </w:r>
          </w:p>
        </w:tc>
        <w:tc>
          <w:tcPr>
            <w:tcW w:w="850" w:type="dxa"/>
          </w:tcPr>
          <w:p w:rsidR="00942552" w:rsidRPr="00BC0985" w:rsidRDefault="00CD4456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и сохранять  учебную задачу урока. Осуществлять решение учебной задачи под руководством учителя.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слова с непроверяемыми орфограммами  (запись слов в две группы: одушевлённые и неодушевлённые имена существительные).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текст из деформированных слов. Осознавать чувство гордости за богатырей, защитников земли Русской, прославленных в былинах и картинах художников, воспитание патриотизма.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информацию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взрослых)   из справочной литературы в библиотеке, из Интернета) о происхождении своей фамилии. 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ответы на вопросы и записывать их.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границы предложений в записи и правильно записывать текст.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</w:t>
            </w:r>
          </w:p>
        </w:tc>
      </w:tr>
      <w:tr w:rsidR="00942552" w:rsidRPr="00BC0985" w:rsidTr="006D6AB3">
        <w:trPr>
          <w:trHeight w:val="305"/>
        </w:trPr>
        <w:tc>
          <w:tcPr>
            <w:tcW w:w="567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686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за год</w:t>
            </w:r>
          </w:p>
        </w:tc>
        <w:tc>
          <w:tcPr>
            <w:tcW w:w="850" w:type="dxa"/>
          </w:tcPr>
          <w:p w:rsidR="00942552" w:rsidRPr="00BC0985" w:rsidRDefault="00CD4456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 учебную задачу урока. Осуществлять решение учебной задачи под руководством учителя.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942552" w:rsidRPr="00BC0985" w:rsidRDefault="00942552" w:rsidP="009425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0B2" w:rsidRPr="00BC0985" w:rsidRDefault="00CE70B2" w:rsidP="009425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734"/>
        <w:gridCol w:w="850"/>
        <w:gridCol w:w="2693"/>
        <w:gridCol w:w="6379"/>
      </w:tblGrid>
      <w:tr w:rsidR="00942552" w:rsidRPr="00BC0985" w:rsidTr="003635C0">
        <w:tc>
          <w:tcPr>
            <w:tcW w:w="5103" w:type="dxa"/>
            <w:gridSpan w:val="3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  <w:t>3 класс</w:t>
            </w:r>
          </w:p>
          <w:p w:rsidR="00942552" w:rsidRPr="00BC0985" w:rsidRDefault="00942552" w:rsidP="00490B7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42552" w:rsidRPr="00BC0985" w:rsidTr="003635C0">
        <w:tc>
          <w:tcPr>
            <w:tcW w:w="51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Язык и речь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Наша речь и наш язык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Программа предусматривает проведение традиционных уроков, обобщающих уроков, урок-зачёт, урок-сказка, урок-путешествие.</w:t>
            </w:r>
          </w:p>
          <w:p w:rsidR="00942552" w:rsidRPr="00BC0985" w:rsidRDefault="00942552" w:rsidP="00C242E5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Используется фронтальная, групповая, индивидуальная работа</w:t>
            </w:r>
            <w:r w:rsidR="00C242E5"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язык и речь. Объяснять, в каких случаях жизни мы пользуемся разными видами речи и что такое хорошая речь. Рассказывать о сферах употребления в России русского языка и национальных языков. Анализировать высказывания о русском языке (высказывание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А.Куприна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Находить выразительные средства русской речи в поэтических строках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А.Пушкина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текст по рисунку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рассматривать рисунок, определять его тему, обсуждать содержание предстоящего рассказа по рисунку, выделять части в содержании рассказа, записывать составленный текст).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выполнения задания</w:t>
            </w:r>
          </w:p>
        </w:tc>
      </w:tr>
      <w:tr w:rsidR="00942552" w:rsidRPr="00BC0985" w:rsidTr="003635C0">
        <w:tc>
          <w:tcPr>
            <w:tcW w:w="51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Предложение. Словосочетание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Текст (повторение и углубление представлений). Предложение (повторение и углубление представлений о предложении и диалоге). Виды предложений по цели высказывания и интонации. Предложения с обращением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(общее представление). Состав предложения. Простое и сложное предложения. Словосочетания.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текст и предложение, текст и набор предложений.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тему и главную мысль текста.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заголовок к заданному тексту и определять по заголовку содержание текста.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части текста и обосновывать правильность их выделения. Различать типы текстов: повествование, описание, рассуждение. Восстанавливать деформированный текст (с нарушенным порядком предложений), подбирать к нему заголовок, определять тип 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текста, записывать составленный текст.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Оценивать результаты выполненного задания «Проверь себя» по учебнику.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небольшой текст по репродукции картины В.  Д. Поленова «Золотая осень» под руководством учителя и записывать его.</w:t>
            </w:r>
          </w:p>
        </w:tc>
      </w:tr>
      <w:tr w:rsidR="00942552" w:rsidRPr="00BC0985" w:rsidTr="003635C0">
        <w:tc>
          <w:tcPr>
            <w:tcW w:w="51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73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Слово в языке и речи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Лексическое значение слова. Омонимы. Слово и словосочетание. Фразеологизмы. Части речи. Обобщение и углубление представлений об изученных частях речи (имени существительном, имени прилагательном, глаголе, местоимении, предлоге) и их признаках. Имя числительное (общее представление). Однокоренные слова. Слово и слог. Звуки и буквы (обобщение и углубление представлений).</w:t>
            </w:r>
          </w:p>
        </w:tc>
        <w:tc>
          <w:tcPr>
            <w:tcW w:w="850" w:type="dxa"/>
          </w:tcPr>
          <w:p w:rsidR="00942552" w:rsidRPr="00BC0985" w:rsidRDefault="00942552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 в тексте незнакомые слова, определять их значение по толковому словарю.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многозначные слова, слова в прямом и переносном значении.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толковым словарем, словарями синонимов и антонимов; находить в них необходимую информацию о слове.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омонимы, объяснять их лексическое значение.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словарём омонимов, находить в нём нужную информацию о слове.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слово и словосочетание как сложное название предмета. Находить в тексте и в предложении фразеологизмы, объяснять их значение, отличать фразеологизм от неустойчивого словосочетания. Работать со словарем фразеологизмов.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из различных источников информацию о слове и его окружении. Составлять словарную статью о слове, участвовать в её презентации.</w:t>
            </w:r>
          </w:p>
        </w:tc>
      </w:tr>
      <w:tr w:rsidR="00942552" w:rsidRPr="00BC0985" w:rsidTr="003635C0">
        <w:tc>
          <w:tcPr>
            <w:tcW w:w="51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Состав слова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Корень слова. Формы слова. Окончание. Приставка. Суффикс. Основа слова. Обобщение знаний о составе слова.</w:t>
            </w:r>
          </w:p>
        </w:tc>
        <w:tc>
          <w:tcPr>
            <w:tcW w:w="850" w:type="dxa"/>
          </w:tcPr>
          <w:p w:rsidR="00942552" w:rsidRPr="00BC0985" w:rsidRDefault="00942552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 однокоренных слов и корня слова.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однокоренные слова и синонимы, однокоренные слова и слова с омонимичными корнями, однокоренные слова и формы одного и того же слова.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словарём однокоренных слов, находить в нём нужную информацию о слове.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чередующиеся звуки в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сложные слова, находить в них корни.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 своей деятельности.</w:t>
            </w:r>
          </w:p>
        </w:tc>
      </w:tr>
      <w:tr w:rsidR="00942552" w:rsidRPr="00BC0985" w:rsidTr="003635C0">
        <w:tc>
          <w:tcPr>
            <w:tcW w:w="51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3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частей слова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Правописание слов с безударными гласными в корне. Правописание слов с парными по глухости-звонкости согласными на конце слов и перед согласным в корне. Правописание слов с удвоенными согласными. Правописание суффиксов и приставок. Правописание приставок и предлогов. Правописание слов с разделительным  твердым знаком (ъ).</w:t>
            </w:r>
          </w:p>
        </w:tc>
        <w:tc>
          <w:tcPr>
            <w:tcW w:w="850" w:type="dxa"/>
          </w:tcPr>
          <w:p w:rsidR="00942552" w:rsidRPr="00BC0985" w:rsidRDefault="00CE70B2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наличие в слове изученных орфограмм.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и отмечать в слове орфограммы.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Обсуждать алгоритм действий для решения орфографических задач и использовать алгоритм в практической деятельности.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Подбирать несколько проверочных слов с заданной орфограммой.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Объяснять, доказывать правильность написания слов с изученными орфограммами. Принимать и сохранять в памяти учебную задачу.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Работатьс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рубрикой «Страничка для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»: «Следы старославянского языка в русском языке», нахождение в предложениях слов старославянского происхождения</w:t>
            </w:r>
            <w:r w:rsidRPr="00BC09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правильность записи текста, находить правильное написание слова и исправлять ошибки.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Оцениватьрезультаты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своей деятельности</w:t>
            </w:r>
          </w:p>
        </w:tc>
      </w:tr>
      <w:tr w:rsidR="00942552" w:rsidRPr="00BC0985" w:rsidTr="003635C0">
        <w:tc>
          <w:tcPr>
            <w:tcW w:w="51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Части речи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Повторение и углубление представлений. Число имен существительных. Падеж имен существительных. Повторение и углубление представлений об имени прилагательном. Текст-описание. Формы имен прилагательных. Род имен прилагательных. Число имен прилагательных. Падеж имен прилагательных. Лицо, число, род личных местоимений.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Повторение и углубление представлений о глаголе. Формы глагола. Число глаголов. Времена глагола. Род глаголов в прошедшем времени. Правописание частицы НЕ с глаголами.</w:t>
            </w:r>
          </w:p>
        </w:tc>
        <w:tc>
          <w:tcPr>
            <w:tcW w:w="850" w:type="dxa"/>
          </w:tcPr>
          <w:p w:rsidR="00942552" w:rsidRPr="00BC0985" w:rsidRDefault="00CE70B2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9752AC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6379" w:type="dxa"/>
            <w:vMerge w:val="restart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письменные ответы на вопросы. Распознавать имена прилагательные среди других частей речи.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лексическое значение имен прилагательных.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Оценивать результаты  своей деятельности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Узнавать  неопределённую форму глагола по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вопросам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аспознавать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в неопределённой форме среди слов других частей речи, обосновывать правильность их определения.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к данным частям речи антонимы.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Обсуждать значение фразеологизмов, в состав которых входят глаголы в неопределённой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форме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глаголов.Находитьглаголы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частицей НЕ, осознавать значение высказывания, имеющего глагол с частицей НЕ.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Раздельно писать частицу НЕ с глаголами.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произносить глаголы в прошедшем времени с частицей НЕ.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в памяти учебную задачу.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написание заглавной буквы в именах собственных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в памяти учебную задачу.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написание заглавной буквы в именах собственных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своей деятельности.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с рубрикой «Страничка для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рассказ о своем имени, используя различные источники информации.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</w:t>
            </w:r>
            <w:r w:rsidR="008D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своей деятельности. </w:t>
            </w:r>
          </w:p>
        </w:tc>
      </w:tr>
      <w:tr w:rsidR="00942552" w:rsidRPr="00BC0985" w:rsidTr="003635C0">
        <w:tc>
          <w:tcPr>
            <w:tcW w:w="51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3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850" w:type="dxa"/>
          </w:tcPr>
          <w:p w:rsidR="00942552" w:rsidRPr="00BC0985" w:rsidRDefault="00CE70B2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  <w:r w:rsidR="00B40D5B"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942552" w:rsidRPr="00BC0985" w:rsidRDefault="00942552" w:rsidP="0094255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774"/>
        <w:gridCol w:w="850"/>
        <w:gridCol w:w="2693"/>
        <w:gridCol w:w="6379"/>
      </w:tblGrid>
      <w:tr w:rsidR="00942552" w:rsidRPr="00BC0985" w:rsidTr="003635C0">
        <w:trPr>
          <w:trHeight w:val="144"/>
        </w:trPr>
        <w:tc>
          <w:tcPr>
            <w:tcW w:w="5103" w:type="dxa"/>
            <w:gridSpan w:val="3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2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  <w:t>4 класс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42552" w:rsidRPr="00BC0985" w:rsidTr="003635C0">
        <w:trPr>
          <w:trHeight w:val="144"/>
        </w:trPr>
        <w:tc>
          <w:tcPr>
            <w:tcW w:w="4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Повторение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Наша речь и наш язык. Текст. Предложение. Обращение. Главные и второстепенные члены предложения. Основа предложения. Словосочетание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Простые и сложные предложения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BC0985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ar-SA"/>
              </w:rPr>
              <w:t>Программа предусматривает проведение традиционных уроков, обобщающих уроков, урок-зачёт, урок-сказка, урок-путешествие.</w:t>
            </w:r>
          </w:p>
          <w:p w:rsidR="00942552" w:rsidRPr="00BC0985" w:rsidRDefault="00942552" w:rsidP="00314AD3">
            <w:pPr>
              <w:tabs>
                <w:tab w:val="left" w:pos="708"/>
              </w:tabs>
              <w:suppressAutoHyphens/>
              <w:spacing w:line="240" w:lineRule="auto"/>
              <w:ind w:right="284"/>
              <w:jc w:val="both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высказывания о русском языке.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Объяснять, в каких случаях жизни мы пользуемся разными видами речи и что такое хорошая речь.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о сферах употребления в России русского языка и национальных языков. Различать текст и предложение, текст и набор предложений.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тему и главную мысль текста.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заголовок к заданному тексту и определять по заголовку содержание текста.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Выделять части текста и обосновывать правильность их выделения. Различать типы текстов: повествование, описание, рассуждение. 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результаты выполненного задания</w:t>
            </w:r>
          </w:p>
        </w:tc>
      </w:tr>
      <w:tr w:rsidR="00942552" w:rsidRPr="00BC0985" w:rsidTr="003635C0">
        <w:trPr>
          <w:trHeight w:val="144"/>
        </w:trPr>
        <w:tc>
          <w:tcPr>
            <w:tcW w:w="4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Предложение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Однородные члены предложения. Простые и сложные предложения.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Связь однородных членов  предложения. Знаки препинания в предложениях с однородными членами.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  <w:t>Распознавать предложения с однородными членами и определять как член предложения. Соблюдать интонацию перечисления однородных членов.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  <w:t xml:space="preserve">Составлять предложения. Продолжать ряд однородных </w:t>
            </w:r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членов. Оценивать текст с точки зрения пунктуационной правильности. Сравнивать простые и сложные предложения. Ставить запятые между простыми предложениями, входящими в состав </w:t>
            </w:r>
            <w:proofErr w:type="gramStart"/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  <w:t>сложного</w:t>
            </w:r>
            <w:proofErr w:type="gramEnd"/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  <w:t>. Выделять основы. Составлять сложные предложения.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результаты выполненного задания.</w:t>
            </w:r>
          </w:p>
        </w:tc>
      </w:tr>
      <w:tr w:rsidR="00942552" w:rsidRPr="00BC0985" w:rsidTr="003635C0">
        <w:trPr>
          <w:trHeight w:val="144"/>
        </w:trPr>
        <w:tc>
          <w:tcPr>
            <w:tcW w:w="4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77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Слово в языке и речи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Лексическое значение слова. Состав слова. Значимые части слова. Правописание гласных и согласных в значимых частях слова. Правописание Ъ и Ь разделительных знаков. Части речи. Повторение и углубление представлений о частях речи. Наречие.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высказывания о русском языке.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многозначные слова, слова в прямом и переносном значении.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сообщение по схеме на тему «Что я знаю о значениях слов русского языка».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словарём омонимов, находить в нём нужную информацию о слове.</w:t>
            </w:r>
          </w:p>
          <w:p w:rsidR="00942552" w:rsidRPr="00BC0985" w:rsidRDefault="00942552" w:rsidP="00B40D5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текст с целью выделения слов, выражающих авторское отношение, а также олицетворение, сравнение в авторском тексте и письменно излагать содержание текст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образца.</w:t>
            </w:r>
          </w:p>
        </w:tc>
      </w:tr>
      <w:tr w:rsidR="00942552" w:rsidRPr="00BC0985" w:rsidTr="003635C0">
        <w:trPr>
          <w:trHeight w:val="144"/>
        </w:trPr>
        <w:tc>
          <w:tcPr>
            <w:tcW w:w="4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Имя существительное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Изменение по падежам. Три склонения имен существительных. Правописание безударных падежных окончаний имен существительных в единственном (множественном) числе.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4AD3" w:rsidRPr="00BC0985" w:rsidRDefault="00942552" w:rsidP="00314AD3">
            <w:pPr>
              <w:spacing w:line="240" w:lineRule="auto"/>
              <w:jc w:val="both"/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имена  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существительные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одушевлённые от неодушевлённых. Различать неодушевлённые   имена существительные с опорой на вопрос что? Подбирать примеры таких существительных. 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942552" w:rsidRPr="00BC0985" w:rsidTr="003635C0">
        <w:trPr>
          <w:trHeight w:val="144"/>
        </w:trPr>
        <w:tc>
          <w:tcPr>
            <w:tcW w:w="4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Имя прилагательное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Повторение и углубление представлений об имени прилагательном. Изменение по падежам имен прилагательных. Правописание падежных окончаний имен прилагательных.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Склонение имен прилагательных мужского и среднего рода в единственном числе. Склонение имен прилагательных женского рода в единственном числе. Склонение имен прилагательных во множественном числе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имена прилагательные среди других частей речи.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лексическое значение имен прилагательных.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bidi="en-US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Согласовывать имена прилагательные с именами существительными грамматически, правильно писать родовые окончания имён прилагательных. 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таблицей в учебнике. Изменять имена прилагательные по падежам. Работать с памяткой « как определить падеж прилагательных»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Определять падеж прилагательных и </w:t>
            </w: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 xml:space="preserve">обосновывать правильность написания. Сравнивать падежные окончания прилагательных мужского и среднего рода по таблице. </w:t>
            </w:r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bidi="en-US"/>
              </w:rPr>
              <w:t>Контролировать записи, находить и исправлять ошибки, используя правила.</w:t>
            </w:r>
          </w:p>
        </w:tc>
      </w:tr>
      <w:tr w:rsidR="00942552" w:rsidRPr="00BC0985" w:rsidTr="003635C0">
        <w:trPr>
          <w:trHeight w:val="144"/>
        </w:trPr>
        <w:tc>
          <w:tcPr>
            <w:tcW w:w="4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77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Личные местоимения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Местоимение. Изменение по падежам личных местоимений. Правописание местоимений.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  <w:t xml:space="preserve">Распознавать местоимения среди других частей речи. Определять их наличие в тексте. Определять лицо, число, род у личных местоимений 3 лица. Работать с таблицами склонений личных местоимений; изменять их по падежам. Различать начальную и косвенную формы </w:t>
            </w:r>
            <w:proofErr w:type="spellStart"/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  <w:t>л.м</w:t>
            </w:r>
            <w:proofErr w:type="spellEnd"/>
            <w:r w:rsidRPr="00BC0985">
              <w:rPr>
                <w:rFonts w:ascii="Times New Roman" w:eastAsia="SchoolBookC-Italic" w:hAnsi="Times New Roman" w:cs="Times New Roman"/>
                <w:iCs/>
                <w:sz w:val="24"/>
                <w:szCs w:val="24"/>
                <w:lang w:eastAsia="ru-RU"/>
              </w:rPr>
              <w:t xml:space="preserve">. Определять падеж. Заменять повторяющиеся в тексте существительные на местоимения. Соблюдать нормы употребления местоимений и их форм. Устанавливать орфограммы в местоимениях. </w:t>
            </w:r>
          </w:p>
        </w:tc>
      </w:tr>
      <w:tr w:rsidR="00942552" w:rsidRPr="00BC0985" w:rsidTr="003635C0">
        <w:trPr>
          <w:trHeight w:val="144"/>
        </w:trPr>
        <w:tc>
          <w:tcPr>
            <w:tcW w:w="4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Глагол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Неопределенная форма глагола. Спряжение глагола. Изменение глаголов в настоящем и будущем времени по лицам и числам. 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II</w:t>
            </w: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спряжение глаголов. Правописание глаголов с безударными личными окончаниями. Правописание возвратных глаголов. Правописание глаголов в прошедшем времени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 w:val="restart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глаголы среди других частей речи.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Различать глаголы, отвечающие на определенный вопрос. </w:t>
            </w:r>
          </w:p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лексическое значение глаголов и грамматические признаки глаголов ( число, время, роль в предложении)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рансформировать текст, изменяя время глагола. Различать неопределённую форму глагола. Образовывать временные формы глагола. Классифицировать глаголы, отвечающие на вопросы что делать и что сделать. Образовывать глаголы при помощи приставок и суффиксов. Работать с таблицами изменения глаголов настоящего и будущего времени по лицам и числам. Определять лицо и число глаголов. Выделять личные окончания глаголов. Определять роль Ь в окончаниях глаголов 2 лица </w:t>
            </w:r>
            <w:proofErr w:type="spell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ед.ч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 настоящем и будущем времени и использовать правило при написании</w:t>
            </w:r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  <w:proofErr w:type="spellEnd"/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глаголов прошедшего времени с частицей НЕ и без неё.</w:t>
            </w:r>
          </w:p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942552" w:rsidRPr="00BC0985" w:rsidTr="003635C0">
        <w:trPr>
          <w:trHeight w:val="144"/>
        </w:trPr>
        <w:tc>
          <w:tcPr>
            <w:tcW w:w="479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4" w:type="dxa"/>
          </w:tcPr>
          <w:p w:rsidR="00942552" w:rsidRPr="00BC0985" w:rsidRDefault="00942552" w:rsidP="009425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50" w:type="dxa"/>
          </w:tcPr>
          <w:p w:rsidR="00942552" w:rsidRPr="00BC0985" w:rsidRDefault="00B40D5B" w:rsidP="009425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</w:t>
            </w:r>
          </w:p>
        </w:tc>
        <w:tc>
          <w:tcPr>
            <w:tcW w:w="2693" w:type="dxa"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  <w:vMerge/>
          </w:tcPr>
          <w:p w:rsidR="00942552" w:rsidRPr="00BC0985" w:rsidRDefault="00942552" w:rsidP="0094255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SchoolBookC-Italic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3635C0" w:rsidRPr="00BC0985" w:rsidRDefault="003635C0" w:rsidP="003635C0">
      <w:pPr>
        <w:pStyle w:val="10"/>
        <w:shd w:val="clear" w:color="auto" w:fill="FFFFFF"/>
        <w:suppressAutoHyphens w:val="0"/>
        <w:spacing w:line="240" w:lineRule="auto"/>
        <w:rPr>
          <w:rFonts w:ascii="Times New Roman" w:hAnsi="Times New Roman"/>
          <w:b/>
          <w:bCs/>
          <w:color w:val="000000"/>
          <w:lang w:eastAsia="ru-RU"/>
        </w:rPr>
      </w:pPr>
    </w:p>
    <w:p w:rsidR="009752AC" w:rsidRDefault="009752AC" w:rsidP="009752AC">
      <w:pPr>
        <w:pStyle w:val="10"/>
        <w:shd w:val="clear" w:color="auto" w:fill="FFFFFF"/>
        <w:suppressAutoHyphens w:val="0"/>
        <w:spacing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55692" w:rsidRDefault="00373D17" w:rsidP="009752AC">
      <w:pPr>
        <w:pStyle w:val="10"/>
        <w:shd w:val="clear" w:color="auto" w:fill="FFFFFF"/>
        <w:suppressAutoHyphens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3635C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:rsidR="00CE70B2" w:rsidRPr="003635C0" w:rsidRDefault="00CE70B2" w:rsidP="00C242E5">
      <w:pPr>
        <w:pStyle w:val="10"/>
        <w:shd w:val="clear" w:color="auto" w:fill="FFFFFF"/>
        <w:suppressAutoHyphens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6C1DDA" w:rsidRDefault="00373D17">
      <w:pPr>
        <w:pStyle w:val="10"/>
        <w:shd w:val="clear" w:color="auto" w:fill="FFFFFF"/>
        <w:suppressAutoHyphens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E70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 класс</w:t>
      </w:r>
    </w:p>
    <w:p w:rsidR="00CE70B2" w:rsidRPr="00CE70B2" w:rsidRDefault="00CE70B2">
      <w:pPr>
        <w:pStyle w:val="10"/>
        <w:shd w:val="clear" w:color="auto" w:fill="FFFFFF"/>
        <w:suppressAutoHyphens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248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6" w:type="dxa"/>
          <w:right w:w="116" w:type="dxa"/>
        </w:tblCellMar>
        <w:tblLook w:val="04A0" w:firstRow="1" w:lastRow="0" w:firstColumn="1" w:lastColumn="0" w:noHBand="0" w:noVBand="1"/>
      </w:tblPr>
      <w:tblGrid>
        <w:gridCol w:w="8945"/>
        <w:gridCol w:w="5230"/>
      </w:tblGrid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bookmarkStart w:id="0" w:name="1"/>
            <w:bookmarkStart w:id="1" w:name="f80f506f989128a8c64791fb6d008caf4a32c993"/>
            <w:bookmarkEnd w:id="0"/>
            <w:bookmarkEnd w:id="1"/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 xml:space="preserve">Количество часов </w:t>
            </w:r>
          </w:p>
        </w:tc>
      </w:tr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>Обучение грамоте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105</w:t>
            </w:r>
          </w:p>
        </w:tc>
      </w:tr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5"/>
              <w:spacing w:after="0" w:line="360" w:lineRule="auto"/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2288"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882288"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(подготовительный) период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5"/>
              <w:spacing w:after="0" w:line="360" w:lineRule="auto"/>
              <w:jc w:val="center"/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2288"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5"/>
              <w:spacing w:after="0" w:line="360" w:lineRule="auto"/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2288"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>Букварный (основной) период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5"/>
              <w:spacing w:after="0" w:line="360" w:lineRule="auto"/>
              <w:jc w:val="center"/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5"/>
              <w:spacing w:after="0" w:line="360" w:lineRule="auto"/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2288"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882288"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(заключительный) период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5"/>
              <w:spacing w:after="0" w:line="360" w:lineRule="auto"/>
              <w:jc w:val="center"/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35"/>
                <w:rFonts w:ascii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752AC" w:rsidRPr="00882288">
              <w:rPr>
                <w:rStyle w:val="35"/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5"/>
              <w:spacing w:after="0" w:line="360" w:lineRule="auto"/>
              <w:rPr>
                <w:rStyle w:val="35"/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2288">
              <w:rPr>
                <w:rStyle w:val="35"/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5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22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50+2</w:t>
            </w:r>
          </w:p>
        </w:tc>
      </w:tr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Наша речь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</w:tr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Текст, предложение, диалог.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</w:tr>
      <w:tr w:rsidR="00D526FE" w:rsidRPr="00882288" w:rsidTr="006D6AB3"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Слова, слова, слова…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D526FE" w:rsidRPr="00882288" w:rsidTr="006D6AB3">
        <w:trPr>
          <w:trHeight w:val="260"/>
        </w:trPr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Слово и слог. Ударение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</w:tr>
      <w:tr w:rsidR="00D526FE" w:rsidRPr="00882288" w:rsidTr="006D6AB3">
        <w:trPr>
          <w:trHeight w:val="260"/>
        </w:trPr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Звуки и буквы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35 +2</w:t>
            </w:r>
          </w:p>
        </w:tc>
      </w:tr>
      <w:tr w:rsidR="00D526FE" w:rsidRPr="00882288" w:rsidTr="006D6AB3">
        <w:trPr>
          <w:trHeight w:val="320"/>
        </w:trPr>
        <w:tc>
          <w:tcPr>
            <w:tcW w:w="894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CE70B2" w:rsidRPr="00882288">
              <w:rPr>
                <w:rFonts w:ascii="Times New Roman" w:hAnsi="Times New Roman"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523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8228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157</w:t>
            </w:r>
          </w:p>
        </w:tc>
      </w:tr>
    </w:tbl>
    <w:p w:rsidR="00C242E5" w:rsidRPr="006D6AB3" w:rsidRDefault="00C242E5" w:rsidP="006D6AB3">
      <w:pPr>
        <w:pStyle w:val="10"/>
        <w:shd w:val="clear" w:color="auto" w:fill="FFFFFF"/>
        <w:suppressAutoHyphens w:val="0"/>
        <w:spacing w:line="240" w:lineRule="auto"/>
        <w:rPr>
          <w:rFonts w:ascii="Times New Roman" w:hAnsi="Times New Roman"/>
          <w:bCs/>
          <w:color w:val="000000"/>
          <w:sz w:val="28"/>
          <w:szCs w:val="28"/>
          <w:lang w:val="en-US" w:eastAsia="ru-RU"/>
        </w:rPr>
      </w:pPr>
    </w:p>
    <w:p w:rsidR="006C1DDA" w:rsidRDefault="00373D17">
      <w:pPr>
        <w:pStyle w:val="10"/>
        <w:shd w:val="clear" w:color="auto" w:fill="FFFFFF"/>
        <w:suppressAutoHyphens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E70B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 класс</w:t>
      </w:r>
    </w:p>
    <w:p w:rsidR="00CE70B2" w:rsidRDefault="00CE70B2">
      <w:pPr>
        <w:pStyle w:val="10"/>
        <w:shd w:val="clear" w:color="auto" w:fill="FFFFFF"/>
        <w:suppressAutoHyphens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B2538" w:rsidRDefault="009B2538">
      <w:pPr>
        <w:pStyle w:val="10"/>
        <w:shd w:val="clear" w:color="auto" w:fill="FFFFFF"/>
        <w:suppressAutoHyphens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B2538" w:rsidRPr="00CE70B2" w:rsidRDefault="009B2538">
      <w:pPr>
        <w:pStyle w:val="10"/>
        <w:shd w:val="clear" w:color="auto" w:fill="FFFFFF"/>
        <w:suppressAutoHyphens w:val="0"/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10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6" w:type="dxa"/>
          <w:right w:w="116" w:type="dxa"/>
        </w:tblCellMar>
        <w:tblLook w:val="04A0" w:firstRow="1" w:lastRow="0" w:firstColumn="1" w:lastColumn="0" w:noHBand="0" w:noVBand="1"/>
      </w:tblPr>
      <w:tblGrid>
        <w:gridCol w:w="9083"/>
        <w:gridCol w:w="5320"/>
      </w:tblGrid>
      <w:tr w:rsidR="00D526FE" w:rsidRPr="00882288" w:rsidTr="00C242E5"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bookmarkStart w:id="2" w:name="2"/>
            <w:bookmarkStart w:id="3" w:name="0d36a77be3274b5372c1f4ebb53bd21bec01f770"/>
            <w:bookmarkEnd w:id="2"/>
            <w:bookmarkEnd w:id="3"/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 xml:space="preserve">Количество часов </w:t>
            </w:r>
          </w:p>
        </w:tc>
      </w:tr>
      <w:tr w:rsidR="00D526FE" w:rsidRPr="00882288" w:rsidTr="00C242E5"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Наша речь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</w:tr>
      <w:tr w:rsidR="00D526FE" w:rsidRPr="00882288" w:rsidTr="00C242E5"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Текст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D526FE" w:rsidRPr="0088228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526FE" w:rsidRPr="00882288" w:rsidTr="00C242E5"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Предложение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12</w:t>
            </w:r>
            <w:r w:rsidR="00D526FE" w:rsidRPr="0088228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526FE" w:rsidRPr="00882288" w:rsidTr="00C242E5">
        <w:trPr>
          <w:trHeight w:val="260"/>
        </w:trPr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Слова, слова, слова…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22</w:t>
            </w:r>
            <w:r w:rsidR="00D526FE" w:rsidRPr="0088228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526FE" w:rsidRPr="00882288" w:rsidTr="00C242E5">
        <w:trPr>
          <w:trHeight w:val="260"/>
        </w:trPr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Звуки и буквы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34</w:t>
            </w:r>
            <w:r w:rsidR="00D526FE" w:rsidRPr="0088228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9B2538" w:rsidRPr="00882288" w:rsidTr="00C242E5">
        <w:trPr>
          <w:trHeight w:val="260"/>
        </w:trPr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9B2538" w:rsidRPr="00882288" w:rsidRDefault="009B2538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Правописание частей слова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9B253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</w:tr>
      <w:tr w:rsidR="00D526FE" w:rsidRPr="00882288" w:rsidTr="00C242E5">
        <w:trPr>
          <w:trHeight w:val="260"/>
        </w:trPr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lastRenderedPageBreak/>
              <w:t>Части речи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</w:t>
            </w:r>
            <w:r w:rsidR="00D526FE" w:rsidRPr="00882288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526FE" w:rsidRPr="00882288" w:rsidTr="00C242E5">
        <w:trPr>
          <w:trHeight w:val="440"/>
        </w:trPr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Повторение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</w:tr>
      <w:tr w:rsidR="00D526FE" w:rsidRPr="00882288" w:rsidTr="00C242E5">
        <w:trPr>
          <w:trHeight w:val="320"/>
        </w:trPr>
        <w:tc>
          <w:tcPr>
            <w:tcW w:w="921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26133D" w:rsidRPr="00882288">
              <w:rPr>
                <w:rFonts w:ascii="Times New Roman" w:hAnsi="Times New Roman"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538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EE1E2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136</w:t>
            </w:r>
          </w:p>
        </w:tc>
      </w:tr>
    </w:tbl>
    <w:p w:rsidR="00C242E5" w:rsidRPr="003635C0" w:rsidRDefault="00C242E5">
      <w:pPr>
        <w:pStyle w:val="10"/>
        <w:shd w:val="clear" w:color="auto" w:fill="FFFFFF"/>
        <w:suppressAutoHyphens w:val="0"/>
        <w:spacing w:line="240" w:lineRule="auto"/>
        <w:ind w:left="72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C1DDA" w:rsidRDefault="00373D17">
      <w:pPr>
        <w:pStyle w:val="10"/>
        <w:shd w:val="clear" w:color="auto" w:fill="FFFFFF"/>
        <w:suppressAutoHyphens w:val="0"/>
        <w:spacing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6133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 класс</w:t>
      </w:r>
    </w:p>
    <w:p w:rsidR="0026133D" w:rsidRPr="0026133D" w:rsidRDefault="0026133D">
      <w:pPr>
        <w:pStyle w:val="10"/>
        <w:shd w:val="clear" w:color="auto" w:fill="FFFFFF"/>
        <w:suppressAutoHyphens w:val="0"/>
        <w:spacing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10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6" w:type="dxa"/>
          <w:right w:w="116" w:type="dxa"/>
        </w:tblCellMar>
        <w:tblLook w:val="04A0" w:firstRow="1" w:lastRow="0" w:firstColumn="1" w:lastColumn="0" w:noHBand="0" w:noVBand="1"/>
      </w:tblPr>
      <w:tblGrid>
        <w:gridCol w:w="9085"/>
        <w:gridCol w:w="5317"/>
      </w:tblGrid>
      <w:tr w:rsidR="00D526FE" w:rsidRPr="00882288" w:rsidTr="0026133D"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bookmarkStart w:id="4" w:name="3"/>
            <w:bookmarkStart w:id="5" w:name="1394c6382aa9b5a50972db904606dd7c94c4d8be"/>
            <w:bookmarkEnd w:id="4"/>
            <w:bookmarkEnd w:id="5"/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 xml:space="preserve">Количество часов </w:t>
            </w:r>
          </w:p>
        </w:tc>
      </w:tr>
      <w:tr w:rsidR="00D526FE" w:rsidRPr="00882288" w:rsidTr="0026133D"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Язык и речь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</w:tr>
      <w:tr w:rsidR="00D526FE" w:rsidRPr="00882288" w:rsidTr="0026133D"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Текст. Предложение. Словосочетание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14 </w:t>
            </w:r>
          </w:p>
        </w:tc>
      </w:tr>
      <w:tr w:rsidR="00D526FE" w:rsidRPr="00882288" w:rsidTr="0026133D"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Слово в языке и речи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19 </w:t>
            </w:r>
          </w:p>
        </w:tc>
      </w:tr>
      <w:tr w:rsidR="00D526FE" w:rsidRPr="00882288" w:rsidTr="0026133D">
        <w:trPr>
          <w:trHeight w:val="260"/>
        </w:trPr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Состав слова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16 </w:t>
            </w:r>
          </w:p>
        </w:tc>
      </w:tr>
      <w:tr w:rsidR="00D526FE" w:rsidRPr="00882288" w:rsidTr="0026133D">
        <w:trPr>
          <w:trHeight w:val="260"/>
        </w:trPr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Правописание частей слова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B49D4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</w:tr>
      <w:tr w:rsidR="00D526FE" w:rsidRPr="00882288" w:rsidTr="0026133D">
        <w:trPr>
          <w:trHeight w:val="260"/>
        </w:trPr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Части речи 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7</w:t>
            </w:r>
            <w:r w:rsidR="008B49D4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</w:tr>
      <w:tr w:rsidR="00D526FE" w:rsidRPr="00882288" w:rsidTr="0026133D">
        <w:trPr>
          <w:trHeight w:val="440"/>
        </w:trPr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Повторение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B49D4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</w:tr>
      <w:tr w:rsidR="00D526FE" w:rsidRPr="00882288" w:rsidTr="0026133D">
        <w:trPr>
          <w:trHeight w:val="320"/>
        </w:trPr>
        <w:tc>
          <w:tcPr>
            <w:tcW w:w="90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 </w:t>
            </w:r>
            <w:r w:rsidR="00882288">
              <w:rPr>
                <w:rFonts w:ascii="Times New Roman" w:hAnsi="Times New Roman"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531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8B49D4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170</w:t>
            </w:r>
          </w:p>
        </w:tc>
      </w:tr>
    </w:tbl>
    <w:p w:rsidR="00C242E5" w:rsidRPr="003635C0" w:rsidRDefault="00C242E5">
      <w:pPr>
        <w:pStyle w:val="10"/>
        <w:shd w:val="clear" w:color="auto" w:fill="FFFFFF"/>
        <w:suppressAutoHyphens w:val="0"/>
        <w:spacing w:line="240" w:lineRule="auto"/>
        <w:ind w:left="72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6C1DDA" w:rsidRDefault="00373D17">
      <w:pPr>
        <w:pStyle w:val="10"/>
        <w:shd w:val="clear" w:color="auto" w:fill="FFFFFF"/>
        <w:suppressAutoHyphens w:val="0"/>
        <w:spacing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6133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 класс</w:t>
      </w:r>
    </w:p>
    <w:p w:rsidR="0026133D" w:rsidRPr="0026133D" w:rsidRDefault="0026133D">
      <w:pPr>
        <w:pStyle w:val="10"/>
        <w:shd w:val="clear" w:color="auto" w:fill="FFFFFF"/>
        <w:suppressAutoHyphens w:val="0"/>
        <w:spacing w:line="240" w:lineRule="auto"/>
        <w:ind w:left="720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10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106" w:type="dxa"/>
          <w:right w:w="116" w:type="dxa"/>
        </w:tblCellMar>
        <w:tblLook w:val="04A0" w:firstRow="1" w:lastRow="0" w:firstColumn="1" w:lastColumn="0" w:noHBand="0" w:noVBand="1"/>
      </w:tblPr>
      <w:tblGrid>
        <w:gridCol w:w="9084"/>
        <w:gridCol w:w="5318"/>
      </w:tblGrid>
      <w:tr w:rsidR="00D526FE" w:rsidRPr="00882288" w:rsidTr="0026133D"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bookmarkStart w:id="6" w:name="4"/>
            <w:bookmarkStart w:id="7" w:name="233d8dbe43287d8ac5fdffd59508724b3f40639e"/>
            <w:bookmarkEnd w:id="6"/>
            <w:bookmarkEnd w:id="7"/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>Тема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b/>
                <w:color w:val="000000"/>
                <w:lang w:eastAsia="ru-RU"/>
              </w:rPr>
              <w:t>Количество часов</w:t>
            </w:r>
          </w:p>
        </w:tc>
      </w:tr>
      <w:tr w:rsidR="00D526FE" w:rsidRPr="00882288" w:rsidTr="0026133D"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Повторение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</w:tr>
      <w:tr w:rsidR="00D526FE" w:rsidRPr="00882288" w:rsidTr="0026133D"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Предложение 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9 </w:t>
            </w:r>
          </w:p>
        </w:tc>
      </w:tr>
      <w:tr w:rsidR="00D526FE" w:rsidRPr="00882288" w:rsidTr="0026133D"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Слово в языке и речи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</w:tr>
      <w:tr w:rsidR="00D526FE" w:rsidRPr="00882288" w:rsidTr="0026133D">
        <w:trPr>
          <w:trHeight w:val="260"/>
        </w:trPr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Имя существительное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43 </w:t>
            </w:r>
          </w:p>
        </w:tc>
      </w:tr>
      <w:tr w:rsidR="00D526FE" w:rsidRPr="00882288" w:rsidTr="0026133D">
        <w:trPr>
          <w:trHeight w:val="260"/>
        </w:trPr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Имя прилагательное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30 </w:t>
            </w:r>
          </w:p>
        </w:tc>
      </w:tr>
      <w:tr w:rsidR="00D526FE" w:rsidRPr="00882288" w:rsidTr="0026133D">
        <w:trPr>
          <w:trHeight w:val="260"/>
        </w:trPr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Личные местоимения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</w:tr>
      <w:tr w:rsidR="00D526FE" w:rsidRPr="00882288" w:rsidTr="0026133D">
        <w:trPr>
          <w:trHeight w:val="260"/>
        </w:trPr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Глагол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</w:tr>
      <w:tr w:rsidR="00D526FE" w:rsidRPr="00882288" w:rsidTr="0026133D">
        <w:trPr>
          <w:trHeight w:val="440"/>
        </w:trPr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D526FE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Повторение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D526FE" w:rsidRPr="00882288" w:rsidRDefault="0026133D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</w:tr>
      <w:tr w:rsidR="0026133D" w:rsidRPr="00882288" w:rsidTr="0026133D">
        <w:trPr>
          <w:trHeight w:val="440"/>
        </w:trPr>
        <w:tc>
          <w:tcPr>
            <w:tcW w:w="908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26133D" w:rsidRPr="00882288" w:rsidRDefault="0026133D">
            <w:pPr>
              <w:pStyle w:val="10"/>
              <w:suppressAutoHyphens w:val="0"/>
              <w:spacing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882288">
              <w:rPr>
                <w:rFonts w:ascii="Times New Roman" w:hAnsi="Times New Roman"/>
                <w:color w:val="000000"/>
                <w:lang w:eastAsia="ru-RU"/>
              </w:rPr>
              <w:t xml:space="preserve">Итого </w:t>
            </w:r>
          </w:p>
        </w:tc>
        <w:tc>
          <w:tcPr>
            <w:tcW w:w="531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106" w:type="dxa"/>
            </w:tcMar>
          </w:tcPr>
          <w:p w:rsidR="0026133D" w:rsidRPr="00882288" w:rsidRDefault="009B2538">
            <w:pPr>
              <w:pStyle w:val="10"/>
              <w:suppressAutoHyphens w:val="0"/>
              <w:spacing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170</w:t>
            </w:r>
          </w:p>
        </w:tc>
      </w:tr>
    </w:tbl>
    <w:p w:rsidR="003635C0" w:rsidRDefault="003635C0" w:rsidP="006D6AB3">
      <w:pPr>
        <w:shd w:val="clear" w:color="auto" w:fill="FFFFFF"/>
        <w:spacing w:line="240" w:lineRule="auto"/>
        <w:contextualSpacing/>
        <w:rPr>
          <w:rFonts w:ascii="Times New Roman" w:eastAsia="Calibri" w:hAnsi="Times New Roman" w:cs="Times New Roman"/>
          <w:b/>
          <w:color w:val="00000A"/>
          <w:sz w:val="24"/>
          <w:szCs w:val="24"/>
          <w:shd w:val="clear" w:color="auto" w:fill="FFFFFF"/>
          <w:lang w:val="en-US" w:eastAsia="ru-RU"/>
        </w:rPr>
      </w:pPr>
    </w:p>
    <w:p w:rsidR="00BC0985" w:rsidRDefault="00BC0985" w:rsidP="006854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C0985" w:rsidRDefault="00BC0985" w:rsidP="00BC09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КАЛЕНДАРНО-</w:t>
      </w:r>
      <w:r w:rsidRPr="000922E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1 класс</w:t>
      </w:r>
      <w:r w:rsidR="0018665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(157 часов)</w:t>
      </w:r>
    </w:p>
    <w:p w:rsidR="00BC0985" w:rsidRPr="000922ED" w:rsidRDefault="00BC0985" w:rsidP="00BC09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111"/>
        <w:tblW w:w="14850" w:type="dxa"/>
        <w:tblLook w:val="04A0" w:firstRow="1" w:lastRow="0" w:firstColumn="1" w:lastColumn="0" w:noHBand="0" w:noVBand="1"/>
      </w:tblPr>
      <w:tblGrid>
        <w:gridCol w:w="1101"/>
        <w:gridCol w:w="992"/>
        <w:gridCol w:w="1984"/>
        <w:gridCol w:w="1985"/>
        <w:gridCol w:w="4961"/>
        <w:gridCol w:w="3827"/>
      </w:tblGrid>
      <w:tr w:rsidR="00BC0985" w:rsidRPr="00685485" w:rsidTr="00BC0985">
        <w:tc>
          <w:tcPr>
            <w:tcW w:w="1101" w:type="dxa"/>
          </w:tcPr>
          <w:p w:rsidR="00BC0985" w:rsidRPr="00685485" w:rsidRDefault="00BC0985" w:rsidP="00BC09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" w:type="dxa"/>
          </w:tcPr>
          <w:p w:rsidR="00BC0985" w:rsidRPr="00685485" w:rsidRDefault="00BC0985" w:rsidP="00BC09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</w:tcPr>
          <w:p w:rsidR="00BC0985" w:rsidRPr="00685485" w:rsidRDefault="00BC0985" w:rsidP="00BC09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985" w:type="dxa"/>
          </w:tcPr>
          <w:p w:rsidR="00BC0985" w:rsidRPr="00685485" w:rsidRDefault="00BC0985" w:rsidP="00BC09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Дата фактически</w:t>
            </w:r>
          </w:p>
        </w:tc>
        <w:tc>
          <w:tcPr>
            <w:tcW w:w="4961" w:type="dxa"/>
          </w:tcPr>
          <w:p w:rsidR="00BC0985" w:rsidRPr="00685485" w:rsidRDefault="00BC0985" w:rsidP="00BC09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827" w:type="dxa"/>
          </w:tcPr>
          <w:p w:rsidR="00BC0985" w:rsidRPr="00685485" w:rsidRDefault="00BC0985" w:rsidP="00BC09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Формы работы для учащихся с ОВЗ</w:t>
            </w:r>
          </w:p>
        </w:tc>
      </w:tr>
    </w:tbl>
    <w:p w:rsidR="00BC0985" w:rsidRPr="00C66A46" w:rsidRDefault="00882288" w:rsidP="00BC0985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Добукварный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период (</w:t>
      </w:r>
      <w:r w:rsidR="00BC0985" w:rsidRPr="000447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17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BC0985" w:rsidRDefault="00165332" w:rsidP="006854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(из них В</w:t>
      </w:r>
      <w:r w:rsidR="000D5D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едение в школьную жизнь 8 </w:t>
      </w:r>
      <w:r w:rsidR="0088228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часов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tbl>
      <w:tblPr>
        <w:tblStyle w:val="111"/>
        <w:tblW w:w="14850" w:type="dxa"/>
        <w:tblLook w:val="04A0" w:firstRow="1" w:lastRow="0" w:firstColumn="1" w:lastColumn="0" w:noHBand="0" w:noVBand="1"/>
      </w:tblPr>
      <w:tblGrid>
        <w:gridCol w:w="1101"/>
        <w:gridCol w:w="992"/>
        <w:gridCol w:w="1984"/>
        <w:gridCol w:w="1985"/>
        <w:gridCol w:w="4961"/>
        <w:gridCol w:w="3827"/>
      </w:tblGrid>
      <w:tr w:rsidR="00BC0985" w:rsidRPr="00BC0985" w:rsidTr="00BC0985">
        <w:tc>
          <w:tcPr>
            <w:tcW w:w="1101" w:type="dxa"/>
          </w:tcPr>
          <w:p w:rsidR="00BC0985" w:rsidRPr="00BC0985" w:rsidRDefault="00117459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C0985" w:rsidRPr="00BC0985" w:rsidRDefault="00117459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BC0985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2-7.09.19</w:t>
            </w:r>
          </w:p>
        </w:tc>
        <w:tc>
          <w:tcPr>
            <w:tcW w:w="1985" w:type="dxa"/>
          </w:tcPr>
          <w:p w:rsidR="00BC0985" w:rsidRPr="00BC0985" w:rsidRDefault="00BC098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C0985" w:rsidRPr="00BC0985" w:rsidRDefault="00553697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5536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школьную жизнь.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C0985" w:rsidRPr="00BC0985">
              <w:rPr>
                <w:rFonts w:ascii="Times New Roman" w:hAnsi="Times New Roman"/>
                <w:sz w:val="24"/>
                <w:szCs w:val="24"/>
              </w:rPr>
              <w:t>Пропись – первая учебная тетрадь</w:t>
            </w:r>
          </w:p>
        </w:tc>
        <w:tc>
          <w:tcPr>
            <w:tcW w:w="3827" w:type="dxa"/>
          </w:tcPr>
          <w:p w:rsidR="00BC0985" w:rsidRPr="00BC0985" w:rsidRDefault="00BC098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85" w:rsidRPr="00BC0985" w:rsidTr="00BC0985">
        <w:tc>
          <w:tcPr>
            <w:tcW w:w="1101" w:type="dxa"/>
          </w:tcPr>
          <w:p w:rsidR="00BC0985" w:rsidRPr="00BC0985" w:rsidRDefault="00117459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C0985" w:rsidRPr="00BC0985" w:rsidRDefault="00117459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BC0985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2-7.09.19</w:t>
            </w:r>
          </w:p>
        </w:tc>
        <w:tc>
          <w:tcPr>
            <w:tcW w:w="1985" w:type="dxa"/>
          </w:tcPr>
          <w:p w:rsidR="00BC0985" w:rsidRPr="00BC0985" w:rsidRDefault="00BC098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C0985" w:rsidRPr="00BC0985" w:rsidRDefault="00553697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5536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школьную жизнь.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C0985" w:rsidRPr="00BC0985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бочая строка. Верхняя и нижняя </w:t>
            </w:r>
            <w:r w:rsidR="00BC0985" w:rsidRPr="00BC0985">
              <w:rPr>
                <w:rFonts w:ascii="Times New Roman" w:hAnsi="Times New Roman"/>
                <w:sz w:val="24"/>
                <w:szCs w:val="24"/>
              </w:rPr>
              <w:t>линии рабочей строки</w:t>
            </w:r>
          </w:p>
        </w:tc>
        <w:tc>
          <w:tcPr>
            <w:tcW w:w="3827" w:type="dxa"/>
          </w:tcPr>
          <w:p w:rsidR="00BC0985" w:rsidRPr="00BC0985" w:rsidRDefault="00BC098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85" w:rsidRPr="00BC0985" w:rsidTr="00BC0985">
        <w:tc>
          <w:tcPr>
            <w:tcW w:w="1101" w:type="dxa"/>
          </w:tcPr>
          <w:p w:rsidR="00BC0985" w:rsidRPr="00BC0985" w:rsidRDefault="00117459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C0985" w:rsidRPr="00BC0985" w:rsidRDefault="00117459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BC0985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2-7.09.19</w:t>
            </w:r>
          </w:p>
        </w:tc>
        <w:tc>
          <w:tcPr>
            <w:tcW w:w="1985" w:type="dxa"/>
          </w:tcPr>
          <w:p w:rsidR="00BC0985" w:rsidRPr="00BC0985" w:rsidRDefault="00BC098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C0985" w:rsidRPr="00BC0985" w:rsidRDefault="00553697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5536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школьную жизнь.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BC0985" w:rsidRPr="00BC0985">
              <w:rPr>
                <w:rFonts w:ascii="Times New Roman" w:hAnsi="Times New Roman"/>
                <w:sz w:val="24"/>
                <w:szCs w:val="24"/>
              </w:rPr>
              <w:t>Письмо овалов и полуовалов</w:t>
            </w:r>
          </w:p>
        </w:tc>
        <w:tc>
          <w:tcPr>
            <w:tcW w:w="3827" w:type="dxa"/>
          </w:tcPr>
          <w:p w:rsidR="00BC0985" w:rsidRPr="00BC0985" w:rsidRDefault="00BC098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0985" w:rsidRPr="00BC0985" w:rsidTr="00BC0985">
        <w:tc>
          <w:tcPr>
            <w:tcW w:w="1101" w:type="dxa"/>
          </w:tcPr>
          <w:p w:rsidR="00BC0985" w:rsidRPr="00BC0985" w:rsidRDefault="00117459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C0985" w:rsidRPr="00BC0985" w:rsidRDefault="00117459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BC0985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2-7.09.19</w:t>
            </w:r>
          </w:p>
        </w:tc>
        <w:tc>
          <w:tcPr>
            <w:tcW w:w="1985" w:type="dxa"/>
          </w:tcPr>
          <w:p w:rsidR="00BC0985" w:rsidRPr="00BC0985" w:rsidRDefault="00BC098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C0985" w:rsidRPr="00BC0985" w:rsidRDefault="00553697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5536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школьную жизнь.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Рисование бордюров</w:t>
            </w:r>
          </w:p>
        </w:tc>
        <w:tc>
          <w:tcPr>
            <w:tcW w:w="3827" w:type="dxa"/>
          </w:tcPr>
          <w:p w:rsidR="00BC0985" w:rsidRPr="00BC0985" w:rsidRDefault="00BC098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553697" w:rsidP="001C7B73">
            <w:pPr>
              <w:rPr>
                <w:rFonts w:ascii="Times New Roman" w:hAnsi="Times New Roman"/>
              </w:rPr>
            </w:pPr>
            <w:r w:rsidRPr="005536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школьную жизнь.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D735A" w:rsidRPr="00382435">
              <w:rPr>
                <w:rFonts w:ascii="Times New Roman" w:hAnsi="Times New Roman"/>
              </w:rPr>
              <w:t xml:space="preserve">Письмо длинных прямых наклонных линий. 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553697" w:rsidP="001C7B73">
            <w:pPr>
              <w:rPr>
                <w:rFonts w:ascii="Times New Roman" w:hAnsi="Times New Roman"/>
              </w:rPr>
            </w:pPr>
            <w:r w:rsidRPr="005536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школьную жизнь.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D735A" w:rsidRPr="00382435">
              <w:rPr>
                <w:rFonts w:ascii="Times New Roman" w:hAnsi="Times New Roman"/>
              </w:rPr>
              <w:t xml:space="preserve">Письмо наклонной длинной линии с закруглением внизу (влево). Письмо короткой наклонной линии с закруглением внизу (вправо). 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553697" w:rsidP="001C7B73">
            <w:pPr>
              <w:rPr>
                <w:rFonts w:ascii="Times New Roman" w:hAnsi="Times New Roman"/>
              </w:rPr>
            </w:pPr>
            <w:r w:rsidRPr="005536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школьную жизнь.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D735A" w:rsidRPr="00382435">
              <w:rPr>
                <w:rFonts w:ascii="Times New Roman" w:hAnsi="Times New Roman"/>
              </w:rPr>
              <w:t xml:space="preserve">Письмо короткой наклонной линии с закруглением вверху (влево). Письмо длинной наклонной линии с закруглением внизу (вправо). 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553697" w:rsidP="001C7B73">
            <w:pPr>
              <w:rPr>
                <w:rFonts w:ascii="Times New Roman" w:hAnsi="Times New Roman"/>
              </w:rPr>
            </w:pPr>
            <w:r w:rsidRPr="0055369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Введение в школьную жизнь.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D735A" w:rsidRPr="00382435">
              <w:rPr>
                <w:rFonts w:ascii="Times New Roman" w:hAnsi="Times New Roman"/>
              </w:rPr>
              <w:t xml:space="preserve">Письмо больших и маленьких овалов, их чередование. Письмо коротких наклонных линий. 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8D735A" w:rsidP="001C7B73">
            <w:pPr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Письмо коротких и длинных наклонных линий, их чередование. Письмо коротких и длинных наклонных линий с закруглением влево и вправо. </w:t>
            </w:r>
          </w:p>
          <w:p w:rsidR="008D735A" w:rsidRPr="00382435" w:rsidRDefault="008D735A" w:rsidP="001C7B7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8D735A" w:rsidP="001C7B73">
            <w:pPr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Письмо короткой наклонной линии с закруглением внизу вправо. Письмо коротких наклонных линий с закруглением вверху влево и </w:t>
            </w:r>
            <w:r w:rsidRPr="00382435">
              <w:rPr>
                <w:rFonts w:ascii="Times New Roman" w:hAnsi="Times New Roman"/>
              </w:rPr>
              <w:lastRenderedPageBreak/>
              <w:t>закруглением внизу вправо. Письмо наклонных линий с петлёй вверху и внизу.</w:t>
            </w:r>
          </w:p>
          <w:p w:rsidR="008D735A" w:rsidRPr="00382435" w:rsidRDefault="008D735A" w:rsidP="001C7B7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8D735A" w:rsidP="001C7B73">
            <w:pPr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Письмо наклонных линий с петлёй вверху и внизу. Письмо полуовалов, их чередование. Письмо овалов. 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8D735A" w:rsidP="001C7B73">
            <w:pPr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>Строчная и заглавная буквы</w:t>
            </w:r>
            <w:proofErr w:type="gramStart"/>
            <w:r w:rsidRPr="00382435">
              <w:rPr>
                <w:rFonts w:ascii="Times New Roman" w:hAnsi="Times New Roman"/>
              </w:rPr>
              <w:t xml:space="preserve"> </w:t>
            </w:r>
            <w:r w:rsidRPr="00382435">
              <w:rPr>
                <w:rFonts w:ascii="Times New Roman" w:hAnsi="Times New Roman"/>
                <w:i/>
              </w:rPr>
              <w:t>А</w:t>
            </w:r>
            <w:proofErr w:type="gramEnd"/>
            <w:r w:rsidRPr="00382435">
              <w:rPr>
                <w:rFonts w:ascii="Times New Roman" w:hAnsi="Times New Roman"/>
                <w:i/>
              </w:rPr>
              <w:t xml:space="preserve">, а. </w:t>
            </w:r>
          </w:p>
          <w:p w:rsidR="008D735A" w:rsidRPr="00382435" w:rsidRDefault="008D735A" w:rsidP="001C7B7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23-28-09.19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382435" w:rsidRDefault="008D735A" w:rsidP="001C7B73">
            <w:pPr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>Строчная и заглавная буквы</w:t>
            </w:r>
            <w:proofErr w:type="gramStart"/>
            <w:r w:rsidRPr="00382435">
              <w:rPr>
                <w:rFonts w:ascii="Times New Roman" w:hAnsi="Times New Roman"/>
              </w:rPr>
              <w:t xml:space="preserve"> </w:t>
            </w:r>
            <w:r w:rsidRPr="00382435">
              <w:rPr>
                <w:rFonts w:ascii="Times New Roman" w:hAnsi="Times New Roman"/>
                <w:i/>
              </w:rPr>
              <w:t>О</w:t>
            </w:r>
            <w:proofErr w:type="gramEnd"/>
            <w:r w:rsidRPr="00382435">
              <w:rPr>
                <w:rFonts w:ascii="Times New Roman" w:hAnsi="Times New Roman"/>
                <w:i/>
              </w:rPr>
              <w:t xml:space="preserve">, о. 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23-28-09.19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BC0985" w:rsidRDefault="006B18CE" w:rsidP="00BC09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Строчная буква и.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23-28-09.19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BC0985" w:rsidRDefault="006B18CE" w:rsidP="00BC09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Заглавная буква И.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23-28-09.19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BC0985" w:rsidRDefault="006B18CE" w:rsidP="006B18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Pr="006B18CE">
              <w:rPr>
                <w:rFonts w:ascii="Times New Roman" w:hAnsi="Times New Roman"/>
                <w:sz w:val="24"/>
                <w:szCs w:val="24"/>
              </w:rPr>
              <w:t>буква ы.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30.09-5.10.19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Pr="00BC0985" w:rsidRDefault="006B18CE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6B18CE">
              <w:rPr>
                <w:rFonts w:ascii="Times New Roman" w:hAnsi="Times New Roman"/>
                <w:sz w:val="24"/>
                <w:szCs w:val="24"/>
              </w:rPr>
              <w:t>Строчная и заглавная буквы</w:t>
            </w:r>
            <w:proofErr w:type="gramStart"/>
            <w:r w:rsidRPr="006B18CE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proofErr w:type="gramEnd"/>
            <w:r w:rsidRPr="006B18CE">
              <w:rPr>
                <w:rFonts w:ascii="Times New Roman" w:hAnsi="Times New Roman"/>
                <w:sz w:val="24"/>
                <w:szCs w:val="24"/>
              </w:rPr>
              <w:t>, у.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7459" w:rsidRDefault="00117459" w:rsidP="006854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:rsidR="00BC0985" w:rsidRDefault="00BC0985" w:rsidP="006854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Букварный пе</w:t>
      </w:r>
      <w:r w:rsidR="00CF313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иод</w:t>
      </w:r>
      <w:r w:rsidR="006B1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</w:t>
      </w:r>
      <w:r w:rsidR="002A2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62 </w:t>
      </w:r>
      <w:r w:rsidR="005940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ч)</w:t>
      </w:r>
    </w:p>
    <w:tbl>
      <w:tblPr>
        <w:tblStyle w:val="111"/>
        <w:tblW w:w="14850" w:type="dxa"/>
        <w:tblLook w:val="04A0" w:firstRow="1" w:lastRow="0" w:firstColumn="1" w:lastColumn="0" w:noHBand="0" w:noVBand="1"/>
      </w:tblPr>
      <w:tblGrid>
        <w:gridCol w:w="1101"/>
        <w:gridCol w:w="992"/>
        <w:gridCol w:w="1984"/>
        <w:gridCol w:w="1985"/>
        <w:gridCol w:w="4961"/>
        <w:gridCol w:w="3827"/>
      </w:tblGrid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30.09-5.10.19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Н, н.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30.09-5.10.19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С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 xml:space="preserve">, с.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30.09-5.10.19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Заглавная </w:t>
            </w:r>
            <w:r w:rsidR="00CF313C" w:rsidRPr="00382435">
              <w:rPr>
                <w:rFonts w:ascii="Times New Roman" w:hAnsi="Times New Roman"/>
              </w:rPr>
              <w:t xml:space="preserve">буква </w:t>
            </w:r>
            <w:r w:rsidR="00CF313C" w:rsidRPr="00382435">
              <w:rPr>
                <w:rFonts w:ascii="Times New Roman" w:hAnsi="Times New Roman"/>
                <w:i/>
              </w:rPr>
              <w:t>С</w:t>
            </w:r>
            <w:r w:rsidR="00CF313C" w:rsidRPr="0038243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7.10-</w:t>
            </w:r>
            <w:smartTag w:uri="urn:schemas-microsoft-com:office:smarttags" w:element="date">
              <w:smartTagPr>
                <w:attr w:name="Year" w:val="19"/>
                <w:attr w:name="Day" w:val="12"/>
                <w:attr w:name="Month" w:val="10"/>
                <w:attr w:name="ls" w:val="trans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12.10.19</w:t>
              </w:r>
            </w:smartTag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К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к.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7.10-</w:t>
            </w:r>
            <w:smartTag w:uri="urn:schemas-microsoft-com:office:smarttags" w:element="date">
              <w:smartTagPr>
                <w:attr w:name="Year" w:val="19"/>
                <w:attr w:name="Day" w:val="12"/>
                <w:attr w:name="Month" w:val="10"/>
                <w:attr w:name="ls" w:val="trans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12.10.19</w:t>
              </w:r>
            </w:smartTag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Т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 xml:space="preserve">, т.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7.10-</w:t>
            </w:r>
            <w:smartTag w:uri="urn:schemas-microsoft-com:office:smarttags" w:element="date">
              <w:smartTagPr>
                <w:attr w:name="Year" w:val="19"/>
                <w:attr w:name="Day" w:val="12"/>
                <w:attr w:name="Month" w:val="10"/>
                <w:attr w:name="ls" w:val="trans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12.10.19</w:t>
              </w:r>
            </w:smartTag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Т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т.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/7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7.10-</w:t>
            </w:r>
            <w:smartTag w:uri="urn:schemas-microsoft-com:office:smarttags" w:element="date">
              <w:smartTagPr>
                <w:attr w:name="Year" w:val="19"/>
                <w:attr w:name="Day" w:val="12"/>
                <w:attr w:name="Month" w:val="10"/>
                <w:attr w:name="ls" w:val="trans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12.10.19</w:t>
              </w:r>
            </w:smartTag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Л, л.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14.10-19.10.19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proofErr w:type="gramStart"/>
            <w:r w:rsidR="00CF313C" w:rsidRPr="00382435">
              <w:rPr>
                <w:rFonts w:ascii="Times New Roman" w:hAnsi="Times New Roman"/>
                <w:i/>
              </w:rPr>
              <w:t>П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п.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14.10-19.10.19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М, м.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14.10-19.10.19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044764" w:rsidRDefault="00044764" w:rsidP="00CF313C">
            <w:pPr>
              <w:tabs>
                <w:tab w:val="left" w:pos="16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М, м.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/11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14.10-19.10.19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</w:t>
            </w:r>
            <w:r w:rsidR="00CF313C" w:rsidRPr="00382435">
              <w:rPr>
                <w:rFonts w:ascii="Times New Roman" w:hAnsi="Times New Roman"/>
              </w:rPr>
              <w:t>заглавна</w:t>
            </w:r>
            <w:r>
              <w:rPr>
                <w:rFonts w:ascii="Times New Roman" w:hAnsi="Times New Roman"/>
              </w:rPr>
              <w:t xml:space="preserve">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proofErr w:type="gramStart"/>
            <w:r w:rsidR="00CF313C" w:rsidRPr="00382435">
              <w:rPr>
                <w:rFonts w:ascii="Times New Roman" w:hAnsi="Times New Roman"/>
                <w:i/>
              </w:rPr>
              <w:t>З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з.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/12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21.10-26.10.19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proofErr w:type="gramStart"/>
            <w:r w:rsidR="00CF313C" w:rsidRPr="00382435">
              <w:rPr>
                <w:rFonts w:ascii="Times New Roman" w:hAnsi="Times New Roman"/>
                <w:i/>
              </w:rPr>
              <w:t>З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з.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/13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21.10-26.10.19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proofErr w:type="gramStart"/>
            <w:r w:rsidR="00CF313C" w:rsidRPr="00382435">
              <w:rPr>
                <w:rFonts w:ascii="Times New Roman" w:hAnsi="Times New Roman"/>
                <w:i/>
              </w:rPr>
              <w:t>З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 xml:space="preserve">, з.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/14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21.10-26.10.19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Б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б.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/15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21.10-26.10.19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044764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Б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б.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/16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4.11-9.11.19</w:t>
            </w:r>
          </w:p>
        </w:tc>
        <w:tc>
          <w:tcPr>
            <w:tcW w:w="1985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четверть</w:t>
            </w:r>
          </w:p>
        </w:tc>
        <w:tc>
          <w:tcPr>
            <w:tcW w:w="4961" w:type="dxa"/>
          </w:tcPr>
          <w:p w:rsidR="00CF313C" w:rsidRPr="00044764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Б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б.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/17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4.11-9.11.19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</w:t>
            </w:r>
            <w:r w:rsidR="00CF313C" w:rsidRPr="00382435">
              <w:rPr>
                <w:rFonts w:ascii="Times New Roman" w:hAnsi="Times New Roman"/>
              </w:rPr>
              <w:t>заг</w:t>
            </w:r>
            <w:r>
              <w:rPr>
                <w:rFonts w:ascii="Times New Roman" w:hAnsi="Times New Roman"/>
              </w:rPr>
              <w:t xml:space="preserve">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Д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д.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/18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4.11-9.11.19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>буквы</w:t>
            </w:r>
            <w:proofErr w:type="gramStart"/>
            <w:r w:rsidR="00CF313C" w:rsidRPr="00382435">
              <w:rPr>
                <w:rFonts w:ascii="Times New Roman" w:hAnsi="Times New Roman"/>
              </w:rPr>
              <w:t xml:space="preserve"> </w:t>
            </w:r>
            <w:r w:rsidR="00CF313C" w:rsidRPr="00382435">
              <w:rPr>
                <w:rFonts w:ascii="Times New Roman" w:hAnsi="Times New Roman"/>
                <w:i/>
              </w:rPr>
              <w:t>Д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 xml:space="preserve">, д.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/19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4.11-9.11.19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Заглавная </w:t>
            </w:r>
            <w:r w:rsidR="00CF313C" w:rsidRPr="00382435">
              <w:rPr>
                <w:rFonts w:ascii="Times New Roman" w:hAnsi="Times New Roman"/>
              </w:rPr>
              <w:t xml:space="preserve">буква </w:t>
            </w:r>
            <w:r w:rsidR="00CF313C" w:rsidRPr="00382435">
              <w:rPr>
                <w:rFonts w:ascii="Times New Roman" w:hAnsi="Times New Roman"/>
                <w:i/>
              </w:rPr>
              <w:t>Д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526E08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/20</w:t>
            </w:r>
          </w:p>
        </w:tc>
        <w:tc>
          <w:tcPr>
            <w:tcW w:w="992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4.11-9.11.19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</w:t>
            </w:r>
            <w:r w:rsidR="00CF313C" w:rsidRPr="00382435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Я, я.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735A" w:rsidRPr="00BC0985" w:rsidTr="00BC0985">
        <w:tc>
          <w:tcPr>
            <w:tcW w:w="1101" w:type="dxa"/>
          </w:tcPr>
          <w:p w:rsid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38/21</w:t>
            </w:r>
          </w:p>
        </w:tc>
        <w:tc>
          <w:tcPr>
            <w:tcW w:w="992" w:type="dxa"/>
          </w:tcPr>
          <w:p w:rsidR="008D735A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D735A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11.11-16.11.19</w:t>
            </w:r>
          </w:p>
        </w:tc>
        <w:tc>
          <w:tcPr>
            <w:tcW w:w="1985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D735A" w:rsidRDefault="008D735A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Резервные уроки</w:t>
            </w:r>
          </w:p>
        </w:tc>
        <w:tc>
          <w:tcPr>
            <w:tcW w:w="3827" w:type="dxa"/>
          </w:tcPr>
          <w:p w:rsidR="008D735A" w:rsidRPr="00BC098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39/22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11.11-16.11.19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Я, я.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40/23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11.11-16.11.19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Я, я.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6B18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11.11-16.11.19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</w:t>
            </w:r>
            <w:r w:rsidR="00CF313C" w:rsidRPr="00382435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Я, я.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/24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11.11-16.11.19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Г, г.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18.11-23.11.19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044764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r w:rsidR="00CF313C" w:rsidRPr="00382435">
              <w:rPr>
                <w:rFonts w:ascii="Times New Roman" w:hAnsi="Times New Roman"/>
                <w:i/>
              </w:rPr>
              <w:t>Г, г.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/26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18.11-23.11.19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</w:t>
            </w:r>
            <w:r w:rsidR="00CF313C" w:rsidRPr="00382435">
              <w:rPr>
                <w:rFonts w:ascii="Times New Roman" w:hAnsi="Times New Roman"/>
              </w:rPr>
              <w:t xml:space="preserve">буква </w:t>
            </w:r>
            <w:proofErr w:type="gramStart"/>
            <w:r w:rsidR="00CF313C" w:rsidRPr="00382435">
              <w:rPr>
                <w:rFonts w:ascii="Times New Roman" w:hAnsi="Times New Roman"/>
                <w:i/>
              </w:rPr>
              <w:t>ч</w:t>
            </w:r>
            <w:proofErr w:type="gramEnd"/>
            <w:r w:rsidR="00CF313C" w:rsidRPr="0038243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/27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18.11-23.11.19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044764" w:rsidRDefault="00044764" w:rsidP="00CF313C">
            <w:pPr>
              <w:tabs>
                <w:tab w:val="left" w:pos="165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</w:t>
            </w:r>
            <w:r w:rsidR="00CF313C" w:rsidRPr="00382435">
              <w:rPr>
                <w:rFonts w:ascii="Times New Roman" w:hAnsi="Times New Roman"/>
              </w:rPr>
              <w:t xml:space="preserve">буква </w:t>
            </w:r>
            <w:proofErr w:type="gramStart"/>
            <w:r w:rsidR="00CF313C" w:rsidRPr="00382435">
              <w:rPr>
                <w:rFonts w:ascii="Times New Roman" w:hAnsi="Times New Roman"/>
                <w:i/>
              </w:rPr>
              <w:t>ч</w:t>
            </w:r>
            <w:proofErr w:type="gramEnd"/>
            <w:r w:rsidR="00CF313C" w:rsidRPr="00382435">
              <w:rPr>
                <w:rFonts w:ascii="Times New Roman" w:hAnsi="Times New Roman"/>
              </w:rPr>
              <w:t>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/28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18.11-23.11.19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BC0985" w:rsidRDefault="00CF313C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Строчная буква </w:t>
            </w:r>
            <w:proofErr w:type="gramStart"/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proofErr w:type="gramEnd"/>
            <w:r w:rsidRPr="00BC0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/29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18.11-23.11.19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BC0985" w:rsidRDefault="00CF313C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Заглавная буква Ч.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/30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25.11-30.11.19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BC0985" w:rsidRDefault="00CF313C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BC09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/31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25.11-30.11.19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BC0985" w:rsidRDefault="00CF313C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BC0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/32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25.11-30.11.19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заглавная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proofErr w:type="gramStart"/>
            <w:r w:rsidR="00CF313C" w:rsidRPr="00382435">
              <w:rPr>
                <w:rFonts w:ascii="Times New Roman" w:hAnsi="Times New Roman"/>
                <w:i/>
              </w:rPr>
              <w:t>Ш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ш.</w:t>
            </w:r>
            <w:r w:rsidR="00CF313C"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3C" w:rsidRPr="00BC0985" w:rsidTr="00BC0985">
        <w:tc>
          <w:tcPr>
            <w:tcW w:w="1101" w:type="dxa"/>
          </w:tcPr>
          <w:p w:rsidR="00CF313C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/33</w:t>
            </w:r>
          </w:p>
        </w:tc>
        <w:tc>
          <w:tcPr>
            <w:tcW w:w="992" w:type="dxa"/>
          </w:tcPr>
          <w:p w:rsidR="00CF313C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F313C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25.11-30.11.19</w:t>
            </w:r>
          </w:p>
        </w:tc>
        <w:tc>
          <w:tcPr>
            <w:tcW w:w="1985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F313C" w:rsidRPr="00382435" w:rsidRDefault="00044764" w:rsidP="00CF313C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Строчная и </w:t>
            </w:r>
            <w:r w:rsidR="00CF313C" w:rsidRPr="00382435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аглавная </w:t>
            </w:r>
            <w:r w:rsidR="00CF313C" w:rsidRPr="00382435">
              <w:rPr>
                <w:rFonts w:ascii="Times New Roman" w:hAnsi="Times New Roman"/>
              </w:rPr>
              <w:t xml:space="preserve">буквы </w:t>
            </w:r>
            <w:proofErr w:type="gramStart"/>
            <w:r w:rsidR="00CF313C" w:rsidRPr="00382435">
              <w:rPr>
                <w:rFonts w:ascii="Times New Roman" w:hAnsi="Times New Roman"/>
                <w:i/>
              </w:rPr>
              <w:t>Ш</w:t>
            </w:r>
            <w:proofErr w:type="gramEnd"/>
            <w:r w:rsidR="00CF313C" w:rsidRPr="00382435">
              <w:rPr>
                <w:rFonts w:ascii="Times New Roman" w:hAnsi="Times New Roman"/>
                <w:i/>
              </w:rPr>
              <w:t>, ш.</w:t>
            </w:r>
          </w:p>
        </w:tc>
        <w:tc>
          <w:tcPr>
            <w:tcW w:w="3827" w:type="dxa"/>
          </w:tcPr>
          <w:p w:rsidR="00CF313C" w:rsidRPr="00BC0985" w:rsidRDefault="00CF313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/34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25.11-30.11.19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Письмо слогов и слов с изученными буквами.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/35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>Строчная и заглавная буквы</w:t>
            </w:r>
            <w:proofErr w:type="gramStart"/>
            <w:r w:rsidRPr="00382435">
              <w:rPr>
                <w:rFonts w:ascii="Times New Roman" w:hAnsi="Times New Roman"/>
              </w:rPr>
              <w:t xml:space="preserve"> </w:t>
            </w:r>
            <w:r w:rsidRPr="00382435">
              <w:rPr>
                <w:rFonts w:ascii="Times New Roman" w:hAnsi="Times New Roman"/>
                <w:i/>
              </w:rPr>
              <w:t>Ж</w:t>
            </w:r>
            <w:proofErr w:type="gramEnd"/>
            <w:r w:rsidRPr="00382435">
              <w:rPr>
                <w:rFonts w:ascii="Times New Roman" w:hAnsi="Times New Roman"/>
                <w:i/>
              </w:rPr>
              <w:t>, ж</w:t>
            </w:r>
            <w:r w:rsidRPr="0038243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/36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044764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>Строчная и заглавная буквы</w:t>
            </w:r>
            <w:proofErr w:type="gramStart"/>
            <w:r w:rsidRPr="00382435">
              <w:rPr>
                <w:rFonts w:ascii="Times New Roman" w:hAnsi="Times New Roman"/>
              </w:rPr>
              <w:t xml:space="preserve"> </w:t>
            </w:r>
            <w:r w:rsidRPr="00382435">
              <w:rPr>
                <w:rFonts w:ascii="Times New Roman" w:hAnsi="Times New Roman"/>
                <w:i/>
              </w:rPr>
              <w:t>Ж</w:t>
            </w:r>
            <w:proofErr w:type="gramEnd"/>
            <w:r w:rsidRPr="00382435">
              <w:rPr>
                <w:rFonts w:ascii="Times New Roman" w:hAnsi="Times New Roman"/>
                <w:i/>
              </w:rPr>
              <w:t>, ж</w:t>
            </w:r>
            <w:r w:rsidRPr="0038243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/37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/38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буква </w:t>
            </w:r>
            <w:r w:rsidRPr="00382435">
              <w:rPr>
                <w:rFonts w:ascii="Times New Roman" w:hAnsi="Times New Roman"/>
                <w:i/>
              </w:rPr>
              <w:t>ё</w:t>
            </w:r>
            <w:r w:rsidRPr="00382435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/39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044764" w:rsidP="00BC0985">
            <w:pPr>
              <w:tabs>
                <w:tab w:val="left" w:pos="1650"/>
              </w:tabs>
              <w:spacing w:line="226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A31FF6" w:rsidRPr="00BC098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A31FF6" w:rsidRPr="00BC0985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="00A31FF6" w:rsidRPr="00BC0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/40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BC098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/41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 xml:space="preserve">Й, й.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/42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/43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и заглавная буквы </w:t>
            </w:r>
            <w:r w:rsidRPr="00382435">
              <w:rPr>
                <w:rFonts w:ascii="Times New Roman" w:hAnsi="Times New Roman"/>
                <w:i/>
              </w:rPr>
              <w:t>Х, х.</w:t>
            </w:r>
            <w:r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/44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044764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и заглавная буквы </w:t>
            </w:r>
            <w:r w:rsidRPr="00382435">
              <w:rPr>
                <w:rFonts w:ascii="Times New Roman" w:hAnsi="Times New Roman"/>
                <w:i/>
              </w:rPr>
              <w:t>Х, х.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/45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044764" w:rsidRDefault="00A31FF6" w:rsidP="001C7B73">
            <w:pPr>
              <w:tabs>
                <w:tab w:val="left" w:pos="1650"/>
              </w:tabs>
              <w:jc w:val="both"/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и заглавная буквы </w:t>
            </w:r>
            <w:r w:rsidRPr="00382435">
              <w:rPr>
                <w:rFonts w:ascii="Times New Roman" w:hAnsi="Times New Roman"/>
                <w:i/>
              </w:rPr>
              <w:t>Х, х.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/46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/47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и заглавная буквы </w:t>
            </w:r>
            <w:proofErr w:type="gramStart"/>
            <w:r w:rsidRPr="00382435">
              <w:rPr>
                <w:rFonts w:ascii="Times New Roman" w:hAnsi="Times New Roman"/>
                <w:i/>
              </w:rPr>
              <w:t>Ю</w:t>
            </w:r>
            <w:proofErr w:type="gramEnd"/>
            <w:r w:rsidRPr="00382435">
              <w:rPr>
                <w:rFonts w:ascii="Times New Roman" w:hAnsi="Times New Roman"/>
                <w:i/>
              </w:rPr>
              <w:t>, ю.</w:t>
            </w:r>
            <w:r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/48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044764" w:rsidRDefault="00A31FF6" w:rsidP="001C7B73">
            <w:pPr>
              <w:tabs>
                <w:tab w:val="left" w:pos="1650"/>
              </w:tabs>
              <w:jc w:val="both"/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и заглавная буквы </w:t>
            </w:r>
            <w:proofErr w:type="gramStart"/>
            <w:r w:rsidRPr="00382435">
              <w:rPr>
                <w:rFonts w:ascii="Times New Roman" w:hAnsi="Times New Roman"/>
                <w:i/>
              </w:rPr>
              <w:t>Ю</w:t>
            </w:r>
            <w:proofErr w:type="gramEnd"/>
            <w:r w:rsidRPr="00382435">
              <w:rPr>
                <w:rFonts w:ascii="Times New Roman" w:hAnsi="Times New Roman"/>
                <w:i/>
              </w:rPr>
              <w:t>, ю.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/49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044764" w:rsidRDefault="00A31FF6" w:rsidP="001C7B73">
            <w:pPr>
              <w:tabs>
                <w:tab w:val="left" w:pos="1650"/>
              </w:tabs>
              <w:jc w:val="both"/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и заглавная буквы </w:t>
            </w:r>
            <w:proofErr w:type="gramStart"/>
            <w:r w:rsidRPr="00382435">
              <w:rPr>
                <w:rFonts w:ascii="Times New Roman" w:hAnsi="Times New Roman"/>
                <w:i/>
              </w:rPr>
              <w:t>Ю</w:t>
            </w:r>
            <w:proofErr w:type="gramEnd"/>
            <w:r w:rsidRPr="00382435">
              <w:rPr>
                <w:rFonts w:ascii="Times New Roman" w:hAnsi="Times New Roman"/>
                <w:i/>
              </w:rPr>
              <w:t>, ю.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0D5D53">
        <w:trPr>
          <w:trHeight w:val="76"/>
        </w:trPr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/50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23-26.12.19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и заглавная буквы </w:t>
            </w:r>
            <w:proofErr w:type="gramStart"/>
            <w:r w:rsidRPr="00382435">
              <w:rPr>
                <w:rFonts w:ascii="Times New Roman" w:hAnsi="Times New Roman"/>
                <w:i/>
              </w:rPr>
              <w:t>Ц</w:t>
            </w:r>
            <w:proofErr w:type="gramEnd"/>
            <w:r w:rsidRPr="00382435">
              <w:rPr>
                <w:rFonts w:ascii="Times New Roman" w:hAnsi="Times New Roman"/>
                <w:i/>
              </w:rPr>
              <w:t>, ц.</w:t>
            </w:r>
            <w:r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/51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23-26.12.19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Строчная и заглавная буквы </w:t>
            </w:r>
            <w:proofErr w:type="gramStart"/>
            <w:r w:rsidRPr="00382435">
              <w:rPr>
                <w:rFonts w:ascii="Times New Roman" w:hAnsi="Times New Roman"/>
                <w:i/>
              </w:rPr>
              <w:t>Ц</w:t>
            </w:r>
            <w:proofErr w:type="gramEnd"/>
            <w:r w:rsidRPr="00382435">
              <w:rPr>
                <w:rFonts w:ascii="Times New Roman" w:hAnsi="Times New Roman"/>
                <w:i/>
              </w:rPr>
              <w:t>, ц.</w:t>
            </w:r>
            <w:r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/52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23-26.12.19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tabs>
                <w:tab w:val="left" w:pos="1650"/>
              </w:tabs>
              <w:rPr>
                <w:rFonts w:ascii="Times New Roman" w:hAnsi="Times New Roman"/>
              </w:rPr>
            </w:pPr>
            <w:r w:rsidRPr="00382435">
              <w:rPr>
                <w:rFonts w:ascii="Times New Roman" w:hAnsi="Times New Roman"/>
              </w:rPr>
              <w:t xml:space="preserve">Письмо слогов и слов с буквами </w:t>
            </w:r>
            <w:proofErr w:type="gramStart"/>
            <w:r w:rsidRPr="00382435">
              <w:rPr>
                <w:rFonts w:ascii="Times New Roman" w:hAnsi="Times New Roman"/>
                <w:i/>
              </w:rPr>
              <w:t>Ц</w:t>
            </w:r>
            <w:proofErr w:type="gramEnd"/>
            <w:r w:rsidRPr="00382435">
              <w:rPr>
                <w:rFonts w:ascii="Times New Roman" w:hAnsi="Times New Roman"/>
                <w:i/>
              </w:rPr>
              <w:t xml:space="preserve">, ц </w:t>
            </w:r>
            <w:r w:rsidRPr="00382435">
              <w:rPr>
                <w:rFonts w:ascii="Times New Roman" w:hAnsi="Times New Roman"/>
              </w:rPr>
              <w:t>и другими изученными буквами</w:t>
            </w:r>
            <w:r w:rsidRPr="00382435">
              <w:rPr>
                <w:rFonts w:ascii="Times New Roman" w:hAnsi="Times New Roman"/>
                <w:b/>
              </w:rPr>
              <w:t>.</w:t>
            </w:r>
            <w:r w:rsidRPr="0038243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/53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23-26.12.19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>Строчная и заглавная буквы</w:t>
            </w:r>
            <w:proofErr w:type="gramStart"/>
            <w:r w:rsidRPr="00BC0985">
              <w:rPr>
                <w:rFonts w:ascii="Times New Roman" w:hAnsi="Times New Roman"/>
                <w:i/>
                <w:sz w:val="24"/>
                <w:szCs w:val="24"/>
              </w:rPr>
              <w:t xml:space="preserve"> Э</w:t>
            </w:r>
            <w:proofErr w:type="gramEnd"/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, э.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/54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10-11.01.20</w:t>
            </w:r>
          </w:p>
        </w:tc>
        <w:tc>
          <w:tcPr>
            <w:tcW w:w="1985" w:type="dxa"/>
          </w:tcPr>
          <w:p w:rsidR="00A31FF6" w:rsidRPr="00BC0985" w:rsidRDefault="000D5D53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четверть</w:t>
            </w:r>
          </w:p>
        </w:tc>
        <w:tc>
          <w:tcPr>
            <w:tcW w:w="4961" w:type="dxa"/>
          </w:tcPr>
          <w:p w:rsidR="00A31FF6" w:rsidRPr="00BC0985" w:rsidRDefault="00A31FF6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>Строчная и заглавная буквы</w:t>
            </w:r>
            <w:proofErr w:type="gramStart"/>
            <w:r w:rsidRPr="00BC0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proofErr w:type="gramEnd"/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, э.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/55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13-18.01.20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>Строчн</w:t>
            </w:r>
            <w:r w:rsidR="008D735A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  <w:r w:rsidRPr="00BC098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щ</w:t>
            </w:r>
            <w:r w:rsidRPr="00BC0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/56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13-18.01.20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8D735A" w:rsidP="00BC09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Строчная </w:t>
            </w:r>
            <w:r w:rsidR="00A31FF6" w:rsidRPr="00BC0985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="00A31FF6" w:rsidRPr="00BC0985">
              <w:rPr>
                <w:rFonts w:ascii="Times New Roman" w:hAnsi="Times New Roman"/>
                <w:i/>
                <w:sz w:val="24"/>
                <w:szCs w:val="24"/>
              </w:rPr>
              <w:t>щ</w:t>
            </w:r>
            <w:r w:rsidR="00A31FF6" w:rsidRPr="00BC09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/57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13-18.01.20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Заглавная буква </w:t>
            </w:r>
            <w:proofErr w:type="gramStart"/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Щ</w:t>
            </w:r>
            <w:proofErr w:type="gramEnd"/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/58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13-18.01.20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Ф, ф.</w:t>
            </w:r>
            <w:r w:rsidRPr="00BC0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/59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13-18.01.20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Строчная и заглавная буквы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Ф, ф.</w:t>
            </w:r>
            <w:r w:rsidRPr="00BC0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/60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20-25.01.20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Строчные буквы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ь, ъ.</w:t>
            </w:r>
            <w:r w:rsidRPr="00BC0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/61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20-25.01.20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 xml:space="preserve">Строчные буквы </w:t>
            </w:r>
            <w:r w:rsidRPr="00BC0985">
              <w:rPr>
                <w:rFonts w:ascii="Times New Roman" w:hAnsi="Times New Roman"/>
                <w:i/>
                <w:sz w:val="24"/>
                <w:szCs w:val="24"/>
              </w:rPr>
              <w:t>ь, ъ.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BC0985" w:rsidTr="00BC0985">
        <w:tc>
          <w:tcPr>
            <w:tcW w:w="1101" w:type="dxa"/>
          </w:tcPr>
          <w:p w:rsidR="00A31FF6" w:rsidRPr="00BC098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594042">
              <w:rPr>
                <w:rFonts w:ascii="Times New Roman" w:hAnsi="Times New Roman"/>
                <w:sz w:val="24"/>
                <w:szCs w:val="24"/>
              </w:rPr>
              <w:t>/62</w:t>
            </w:r>
          </w:p>
        </w:tc>
        <w:tc>
          <w:tcPr>
            <w:tcW w:w="992" w:type="dxa"/>
          </w:tcPr>
          <w:p w:rsidR="00A31FF6" w:rsidRPr="00BC098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BC098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20-25.01.20</w:t>
            </w:r>
          </w:p>
        </w:tc>
        <w:tc>
          <w:tcPr>
            <w:tcW w:w="1985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BC0985" w:rsidRDefault="00A31FF6" w:rsidP="00BC0985">
            <w:pPr>
              <w:rPr>
                <w:rFonts w:ascii="Times New Roman" w:hAnsi="Times New Roman"/>
                <w:sz w:val="24"/>
                <w:szCs w:val="24"/>
              </w:rPr>
            </w:pPr>
            <w:r w:rsidRPr="00BC0985">
              <w:rPr>
                <w:rFonts w:ascii="Times New Roman" w:hAnsi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3827" w:type="dxa"/>
          </w:tcPr>
          <w:p w:rsidR="00A31FF6" w:rsidRPr="00BC098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313C" w:rsidRDefault="00CF313C" w:rsidP="00BC09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C0985" w:rsidRDefault="00BC0985" w:rsidP="006854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Послебукварный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период</w:t>
      </w:r>
      <w:r w:rsidR="008D73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(21 час</w:t>
      </w:r>
      <w:r w:rsidR="002A2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+  4 </w:t>
      </w:r>
      <w:proofErr w:type="gramStart"/>
      <w:r w:rsidR="002A2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резервных</w:t>
      </w:r>
      <w:proofErr w:type="gramEnd"/>
      <w:r w:rsidR="008D735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)</w:t>
      </w:r>
    </w:p>
    <w:tbl>
      <w:tblPr>
        <w:tblStyle w:val="111"/>
        <w:tblW w:w="14850" w:type="dxa"/>
        <w:tblLook w:val="04A0" w:firstRow="1" w:lastRow="0" w:firstColumn="1" w:lastColumn="0" w:noHBand="0" w:noVBand="1"/>
      </w:tblPr>
      <w:tblGrid>
        <w:gridCol w:w="1101"/>
        <w:gridCol w:w="992"/>
        <w:gridCol w:w="1984"/>
        <w:gridCol w:w="1985"/>
        <w:gridCol w:w="4961"/>
        <w:gridCol w:w="3827"/>
      </w:tblGrid>
      <w:tr w:rsidR="001543A5" w:rsidRPr="001543A5" w:rsidTr="00BC0985">
        <w:tc>
          <w:tcPr>
            <w:tcW w:w="1101" w:type="dxa"/>
          </w:tcPr>
          <w:p w:rsidR="001543A5" w:rsidRPr="008D735A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1543A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20-25.01.20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20-25.01.20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27.01-1.02.20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27.01-1.02.20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27.01-1.02.20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76C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27.01-1.02.20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/7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27.01-1.02.20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3-8.01.20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3-8.01.20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3-8.01.20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/11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3-8.01.20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/12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2746C0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3-8.01.20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/13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746C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/14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/15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/16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/17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/18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17-22.02.20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/19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24-28.02.20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BC0985">
        <w:tc>
          <w:tcPr>
            <w:tcW w:w="1101" w:type="dxa"/>
          </w:tcPr>
          <w:p w:rsidR="00A31FF6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8D735A">
              <w:rPr>
                <w:rFonts w:ascii="Times New Roman" w:hAnsi="Times New Roman"/>
                <w:sz w:val="24"/>
                <w:szCs w:val="24"/>
              </w:rPr>
              <w:t>/20</w:t>
            </w:r>
          </w:p>
        </w:tc>
        <w:tc>
          <w:tcPr>
            <w:tcW w:w="992" w:type="dxa"/>
          </w:tcPr>
          <w:p w:rsidR="00A31FF6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24-28.02.20</w:t>
            </w:r>
          </w:p>
        </w:tc>
        <w:tc>
          <w:tcPr>
            <w:tcW w:w="1985" w:type="dxa"/>
          </w:tcPr>
          <w:p w:rsidR="00A31FF6" w:rsidRPr="001543A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tabs>
                <w:tab w:val="left" w:pos="1650"/>
              </w:tabs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Упражнение в письме букв, соединений, слов и предложений.</w:t>
            </w:r>
          </w:p>
        </w:tc>
        <w:tc>
          <w:tcPr>
            <w:tcW w:w="3827" w:type="dxa"/>
          </w:tcPr>
          <w:p w:rsidR="00A31FF6" w:rsidRPr="001543A5" w:rsidRDefault="00A31FF6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43A5" w:rsidRPr="001543A5" w:rsidTr="00BC0985">
        <w:tc>
          <w:tcPr>
            <w:tcW w:w="1101" w:type="dxa"/>
          </w:tcPr>
          <w:p w:rsidR="001543A5" w:rsidRPr="001543A5" w:rsidRDefault="006B18C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101/</w:t>
            </w:r>
            <w:r w:rsidR="008D735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1543A5" w:rsidRPr="001543A5" w:rsidRDefault="002A276C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1543A5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24-28.02.20</w:t>
            </w:r>
          </w:p>
        </w:tc>
        <w:tc>
          <w:tcPr>
            <w:tcW w:w="1985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543A5" w:rsidRPr="001543A5" w:rsidRDefault="001543A5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Контрольное списывание.</w:t>
            </w:r>
          </w:p>
        </w:tc>
        <w:tc>
          <w:tcPr>
            <w:tcW w:w="3827" w:type="dxa"/>
          </w:tcPr>
          <w:p w:rsidR="001543A5" w:rsidRPr="001543A5" w:rsidRDefault="001543A5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4764" w:rsidRPr="001543A5" w:rsidTr="00BC0985">
        <w:tc>
          <w:tcPr>
            <w:tcW w:w="1101" w:type="dxa"/>
          </w:tcPr>
          <w:p w:rsidR="00044764" w:rsidRDefault="00E86B9F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  <w:r w:rsidR="002A276C">
              <w:rPr>
                <w:rFonts w:ascii="Times New Roman" w:hAnsi="Times New Roman"/>
                <w:sz w:val="24"/>
                <w:szCs w:val="24"/>
              </w:rPr>
              <w:t>/22</w:t>
            </w:r>
          </w:p>
          <w:p w:rsidR="00E86B9F" w:rsidRDefault="00E86B9F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  <w:r w:rsidR="002A276C">
              <w:rPr>
                <w:rFonts w:ascii="Times New Roman" w:hAnsi="Times New Roman"/>
                <w:sz w:val="24"/>
                <w:szCs w:val="24"/>
              </w:rPr>
              <w:t>/23</w:t>
            </w:r>
          </w:p>
          <w:p w:rsidR="00E86B9F" w:rsidRDefault="00E86B9F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  <w:r w:rsidR="002A276C">
              <w:rPr>
                <w:rFonts w:ascii="Times New Roman" w:hAnsi="Times New Roman"/>
                <w:sz w:val="24"/>
                <w:szCs w:val="24"/>
              </w:rPr>
              <w:t>/24</w:t>
            </w:r>
          </w:p>
          <w:p w:rsidR="00E86B9F" w:rsidRDefault="00E86B9F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  <w:r w:rsidR="002A276C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992" w:type="dxa"/>
          </w:tcPr>
          <w:p w:rsidR="00044764" w:rsidRPr="001543A5" w:rsidRDefault="008D735A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044764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24-28.02.20</w:t>
            </w:r>
          </w:p>
          <w:p w:rsidR="00F1730E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24-28.02.20</w:t>
            </w:r>
          </w:p>
          <w:p w:rsidR="00F1730E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2-7.03.20</w:t>
            </w:r>
          </w:p>
          <w:p w:rsidR="00F1730E" w:rsidRPr="001543A5" w:rsidRDefault="00F1730E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2-7.03.20</w:t>
            </w:r>
          </w:p>
        </w:tc>
        <w:tc>
          <w:tcPr>
            <w:tcW w:w="1985" w:type="dxa"/>
          </w:tcPr>
          <w:p w:rsidR="00044764" w:rsidRPr="001543A5" w:rsidRDefault="00044764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44764" w:rsidRPr="001543A5" w:rsidRDefault="00044764" w:rsidP="00CF31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уроки</w:t>
            </w:r>
          </w:p>
        </w:tc>
        <w:tc>
          <w:tcPr>
            <w:tcW w:w="3827" w:type="dxa"/>
          </w:tcPr>
          <w:p w:rsidR="00044764" w:rsidRPr="001543A5" w:rsidRDefault="00044764" w:rsidP="00BC09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0985" w:rsidRPr="001543A5" w:rsidRDefault="001543A5" w:rsidP="001543A5">
      <w:pPr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ru-RU"/>
        </w:rPr>
      </w:pPr>
      <w:r w:rsidRPr="001543A5">
        <w:rPr>
          <w:rStyle w:val="affa"/>
          <w:rFonts w:ascii="Times New Roman" w:hAnsi="Times New Roman" w:cs="Times New Roman"/>
          <w:sz w:val="20"/>
          <w:szCs w:val="20"/>
        </w:rPr>
        <w:footnoteRef/>
      </w:r>
      <w:r w:rsidRPr="001543A5">
        <w:rPr>
          <w:rFonts w:ascii="Times New Roman" w:hAnsi="Times New Roman" w:cs="Times New Roman"/>
          <w:sz w:val="20"/>
          <w:szCs w:val="20"/>
        </w:rPr>
        <w:t xml:space="preserve"> Начиная с этого у</w:t>
      </w:r>
      <w:r w:rsidR="002A276C">
        <w:rPr>
          <w:rFonts w:ascii="Times New Roman" w:hAnsi="Times New Roman" w:cs="Times New Roman"/>
          <w:sz w:val="20"/>
          <w:szCs w:val="20"/>
        </w:rPr>
        <w:t>1</w:t>
      </w:r>
      <w:r w:rsidRPr="001543A5">
        <w:rPr>
          <w:rFonts w:ascii="Times New Roman" w:hAnsi="Times New Roman" w:cs="Times New Roman"/>
          <w:sz w:val="20"/>
          <w:szCs w:val="20"/>
        </w:rPr>
        <w:t xml:space="preserve">рока, используется рабочая тетрадь в узкую линейку. </w:t>
      </w:r>
      <w:r w:rsidRPr="001543A5">
        <w:rPr>
          <w:rFonts w:ascii="Times New Roman" w:hAnsi="Times New Roman" w:cs="Times New Roman"/>
          <w:iCs/>
          <w:sz w:val="20"/>
          <w:szCs w:val="20"/>
        </w:rPr>
        <w:t>Работа планируется учителем в соответствии с уровнем подготовленности учащихся в букварный период.</w:t>
      </w:r>
    </w:p>
    <w:p w:rsidR="001543A5" w:rsidRPr="001543A5" w:rsidRDefault="001543A5" w:rsidP="001543A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Русский яык</w:t>
      </w:r>
      <w:r w:rsidR="002A276C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 </w:t>
      </w:r>
      <w:proofErr w:type="gramStart"/>
      <w:r w:rsidR="002A276C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 xml:space="preserve">( </w:t>
      </w:r>
      <w:proofErr w:type="gramEnd"/>
      <w:r w:rsidR="002A276C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50 часов + 2 Резервных)</w:t>
      </w:r>
    </w:p>
    <w:tbl>
      <w:tblPr>
        <w:tblStyle w:val="111"/>
        <w:tblW w:w="14850" w:type="dxa"/>
        <w:tblLook w:val="04A0" w:firstRow="1" w:lastRow="0" w:firstColumn="1" w:lastColumn="0" w:noHBand="0" w:noVBand="1"/>
      </w:tblPr>
      <w:tblGrid>
        <w:gridCol w:w="1101"/>
        <w:gridCol w:w="992"/>
        <w:gridCol w:w="1984"/>
        <w:gridCol w:w="1985"/>
        <w:gridCol w:w="4961"/>
        <w:gridCol w:w="3827"/>
      </w:tblGrid>
      <w:tr w:rsidR="003C4D9D" w:rsidRPr="001543A5" w:rsidTr="00CF313C">
        <w:tc>
          <w:tcPr>
            <w:tcW w:w="1101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C4D9D" w:rsidRPr="00A31FF6" w:rsidRDefault="003C4D9D" w:rsidP="001C7B73">
            <w:pPr>
              <w:rPr>
                <w:rFonts w:ascii="Times New Roman" w:hAnsi="Times New Roman"/>
                <w:b/>
                <w:iCs/>
              </w:rPr>
            </w:pPr>
            <w:r w:rsidRPr="00A31FF6">
              <w:rPr>
                <w:rFonts w:ascii="Times New Roman" w:hAnsi="Times New Roman"/>
                <w:b/>
                <w:iCs/>
              </w:rPr>
              <w:t>(Наша речь 2 ч)</w:t>
            </w:r>
          </w:p>
        </w:tc>
        <w:tc>
          <w:tcPr>
            <w:tcW w:w="3827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CF313C">
        <w:tc>
          <w:tcPr>
            <w:tcW w:w="1101" w:type="dxa"/>
          </w:tcPr>
          <w:p w:rsidR="00A31FF6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276C" w:rsidRPr="004B1E61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2A276C">
              <w:rPr>
                <w:rFonts w:ascii="Times New Roman" w:hAnsi="Times New Roman"/>
                <w:sz w:val="24"/>
                <w:szCs w:val="24"/>
              </w:rPr>
              <w:t>/1</w:t>
            </w:r>
            <w:r w:rsidR="004B1E61" w:rsidRPr="004B1E6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F1730E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rPr>
                <w:rFonts w:ascii="Times New Roman" w:hAnsi="Times New Roman"/>
                <w:iCs/>
              </w:rPr>
            </w:pPr>
            <w:r w:rsidRPr="00382435">
              <w:rPr>
                <w:rFonts w:ascii="Times New Roman" w:hAnsi="Times New Roman"/>
                <w:iCs/>
              </w:rPr>
              <w:t>Знакомство с учебником. Язык и речь, их значение в жизни людей.</w:t>
            </w:r>
            <w:r w:rsidR="004B1E61">
              <w:rPr>
                <w:rFonts w:ascii="Times New Roman" w:hAnsi="Times New Roman"/>
                <w:iCs/>
              </w:rPr>
              <w:t xml:space="preserve"> Русский язык – государственный язык нашей страны, Российской </w:t>
            </w:r>
            <w:r w:rsidR="004B1E61">
              <w:rPr>
                <w:rFonts w:ascii="Times New Roman" w:hAnsi="Times New Roman"/>
                <w:iCs/>
              </w:rPr>
              <w:lastRenderedPageBreak/>
              <w:t>Федерации.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  <w:r w:rsidR="002A276C">
              <w:rPr>
                <w:rFonts w:ascii="Times New Roman" w:hAnsi="Times New Roman"/>
                <w:sz w:val="24"/>
                <w:szCs w:val="24"/>
              </w:rPr>
              <w:t>/2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382435" w:rsidRDefault="00A31FF6" w:rsidP="001C7B73">
            <w:pPr>
              <w:rPr>
                <w:rFonts w:ascii="Times New Roman" w:hAnsi="Times New Roman"/>
                <w:iCs/>
                <w:lang w:val="en-US"/>
              </w:rPr>
            </w:pPr>
            <w:r w:rsidRPr="00382435">
              <w:rPr>
                <w:rFonts w:ascii="Times New Roman" w:hAnsi="Times New Roman"/>
                <w:iCs/>
              </w:rPr>
              <w:t xml:space="preserve">Виды речи </w:t>
            </w:r>
          </w:p>
          <w:p w:rsidR="00A31FF6" w:rsidRPr="00A31FF6" w:rsidRDefault="00A31FF6" w:rsidP="00A31FF6">
            <w:pPr>
              <w:rPr>
                <w:rFonts w:ascii="Times New Roman" w:hAnsi="Times New Roman"/>
                <w:iCs/>
              </w:rPr>
            </w:pPr>
            <w:r w:rsidRPr="00382435">
              <w:rPr>
                <w:rFonts w:ascii="Times New Roman" w:hAnsi="Times New Roman"/>
                <w:iCs/>
              </w:rPr>
              <w:t>(общее представление).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D9D" w:rsidRPr="001543A5" w:rsidTr="001543A5">
        <w:tc>
          <w:tcPr>
            <w:tcW w:w="1101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C4D9D" w:rsidRPr="00A31FF6" w:rsidRDefault="003C4D9D" w:rsidP="00CF313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31FF6">
              <w:rPr>
                <w:rFonts w:ascii="Times New Roman" w:hAnsi="Times New Roman"/>
                <w:b/>
                <w:iCs/>
                <w:sz w:val="24"/>
                <w:szCs w:val="24"/>
              </w:rPr>
              <w:t>Текст, предложение, диалог (3 часа)</w:t>
            </w:r>
          </w:p>
        </w:tc>
        <w:tc>
          <w:tcPr>
            <w:tcW w:w="3827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2A276C" w:rsidRPr="004B1E61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/1</w:t>
            </w:r>
            <w:r w:rsidR="004B1E61" w:rsidRPr="004B1E6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2-7.03.20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Предложение как группа слов, выражающая законченную мысль.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4B1E61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/2</w:t>
            </w:r>
            <w:r w:rsidR="004B1E61" w:rsidRPr="004B1E6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4B1E61" w:rsidP="004B1E6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Слово как единица языка и речи. Роль слов в речи.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0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Диалог.</w:t>
            </w:r>
          </w:p>
          <w:p w:rsidR="00A31FF6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Проверочная работа.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D9D" w:rsidRPr="001543A5" w:rsidTr="001543A5">
        <w:tc>
          <w:tcPr>
            <w:tcW w:w="1101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C4D9D" w:rsidRPr="003C4D9D" w:rsidRDefault="003C4D9D" w:rsidP="00CF313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31FF6">
              <w:rPr>
                <w:rFonts w:ascii="Times New Roman" w:hAnsi="Times New Roman"/>
                <w:b/>
                <w:iCs/>
                <w:sz w:val="24"/>
                <w:szCs w:val="24"/>
              </w:rPr>
              <w:t>Слова, слова, слова… (4 часа)</w:t>
            </w:r>
          </w:p>
        </w:tc>
        <w:tc>
          <w:tcPr>
            <w:tcW w:w="3827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1FF6" w:rsidRPr="004B1E61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1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/1</w:t>
            </w:r>
            <w:r w:rsidR="004B1E61" w:rsidRPr="004B1E6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Слова – названия предметов и явлений, слова – названия признаков предметов, слова –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названия действий предметов.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2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/2</w:t>
            </w:r>
            <w:r w:rsidR="004B1E6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Слова однозначные и многозначные (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общее представление). Вежливые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слова.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3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9-14.03.20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речи. Составление текста </w:t>
            </w:r>
            <w:proofErr w:type="gramStart"/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по</w:t>
            </w:r>
            <w:proofErr w:type="gramEnd"/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рисунку и опорным словам. 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4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Слова – названия предметов и явлений, слова – названия признаков предметов, слова –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названия действий предметов.</w:t>
            </w:r>
          </w:p>
          <w:p w:rsidR="00A31FF6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Проверочная работа.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D9D" w:rsidRPr="001543A5" w:rsidTr="001543A5">
        <w:tc>
          <w:tcPr>
            <w:tcW w:w="1101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C4D9D" w:rsidRPr="003C4D9D" w:rsidRDefault="003C4D9D" w:rsidP="003C4D9D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Слово и слог (6 часов</w:t>
            </w:r>
            <w:r w:rsidRPr="00817077">
              <w:rPr>
                <w:rFonts w:ascii="Times New Roman" w:hAnsi="Times New Roman"/>
                <w:b/>
                <w:iCs/>
                <w:sz w:val="24"/>
                <w:szCs w:val="24"/>
              </w:rPr>
              <w:t>)</w:t>
            </w:r>
          </w:p>
        </w:tc>
        <w:tc>
          <w:tcPr>
            <w:tcW w:w="3827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817077" w:rsidRDefault="00817077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5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17077" w:rsidRDefault="00817077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A31FF6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Деление слов </w:t>
            </w:r>
            <w:r w:rsidR="00817077">
              <w:rPr>
                <w:rFonts w:ascii="Times New Roman" w:hAnsi="Times New Roman"/>
                <w:iCs/>
                <w:sz w:val="24"/>
                <w:szCs w:val="24"/>
              </w:rPr>
              <w:t>на слоги.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6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/2</w:t>
            </w:r>
            <w:r w:rsidR="004B1E61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4B1E61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Слово и слог. Выделение слогов в слове. </w:t>
            </w:r>
            <w:r w:rsidR="000B0BAE">
              <w:rPr>
                <w:rFonts w:ascii="Times New Roman" w:hAnsi="Times New Roman"/>
                <w:iCs/>
                <w:sz w:val="24"/>
                <w:szCs w:val="24"/>
              </w:rPr>
              <w:t>Анализ слоговых моделей слов.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7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Правило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переноса слов.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4B1E61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8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/4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16-21.03.20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526E0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Развитие речи</w:t>
            </w:r>
            <w:r w:rsidRPr="001543A5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словом как средством создания словесно-художественного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образа. 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31FF6">
              <w:rPr>
                <w:rFonts w:ascii="Times New Roman" w:hAnsi="Times New Roman"/>
                <w:sz w:val="24"/>
                <w:szCs w:val="24"/>
              </w:rPr>
              <w:t>9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30.03-4.04.20</w:t>
            </w:r>
          </w:p>
        </w:tc>
        <w:tc>
          <w:tcPr>
            <w:tcW w:w="1985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четверть</w:t>
            </w:r>
          </w:p>
        </w:tc>
        <w:tc>
          <w:tcPr>
            <w:tcW w:w="4961" w:type="dxa"/>
          </w:tcPr>
          <w:p w:rsidR="00A31FF6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Ударение.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Ударный и </w:t>
            </w:r>
          </w:p>
          <w:p w:rsidR="00817077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безударный слог.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0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30.03-4.04.20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речи. Коллективное составление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содержания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основной части сказки.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D9D" w:rsidRPr="001543A5" w:rsidTr="001543A5">
        <w:tc>
          <w:tcPr>
            <w:tcW w:w="1101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C4D9D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C4D9D" w:rsidRPr="001543A5" w:rsidRDefault="003C4D9D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817077">
              <w:rPr>
                <w:rFonts w:ascii="Times New Roman" w:hAnsi="Times New Roman"/>
                <w:b/>
                <w:iCs/>
                <w:sz w:val="24"/>
                <w:szCs w:val="24"/>
              </w:rPr>
              <w:t>Звуки и буквы (34 часа)</w:t>
            </w:r>
          </w:p>
        </w:tc>
        <w:tc>
          <w:tcPr>
            <w:tcW w:w="3827" w:type="dxa"/>
          </w:tcPr>
          <w:p w:rsidR="003C4D9D" w:rsidRPr="001543A5" w:rsidRDefault="003C4D9D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1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30.03-4.04.20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0B0BAE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2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/2</w:t>
            </w:r>
            <w:r w:rsidR="000B0BAE" w:rsidRP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30.03-4.04.20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0B0BAE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Алфавит или азбука. Значение алфавита.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3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/3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30.03-4.04.20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Русский алфавит или Азбука.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0B0BAE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4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/4</w:t>
            </w:r>
            <w:r w:rsidR="000B0BAE" w:rsidRP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6-11.04.20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0B0BAE" w:rsidP="000B0BA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Гласные звуки.</w:t>
            </w:r>
            <w:r w:rsidR="00A31FF6"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гласных звуков и букв, обозначающих гласные звуки.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5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/5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6-11.04.20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Буквы </w:t>
            </w:r>
            <w:r w:rsidRPr="001543A5">
              <w:rPr>
                <w:rFonts w:ascii="Times New Roman" w:hAnsi="Times New Roman"/>
                <w:i/>
                <w:iCs/>
                <w:sz w:val="24"/>
                <w:szCs w:val="24"/>
              </w:rPr>
              <w:t>е, ё, ю, 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и их функции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в слове.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Слова с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буквой</w:t>
            </w:r>
            <w:r w:rsidRPr="001543A5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э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6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/6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6-11.04.20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Развитие речи. Сост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авление развёрнутого ответа на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вопрос. 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7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/7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6-11.04.20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Ударные и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безударные гласные звуки.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8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/8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6-11.04.20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Ударные и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безударные гласные звуки.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31FF6">
              <w:rPr>
                <w:rFonts w:ascii="Times New Roman" w:hAnsi="Times New Roman"/>
                <w:sz w:val="24"/>
                <w:szCs w:val="24"/>
              </w:rPr>
              <w:t>9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/9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Ударные и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безударные гласные звуки.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0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/10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Развитие речи. Составлен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ие устного рассказа по рисунку и опорным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словам. Проверочная работа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1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/1</w:t>
            </w:r>
            <w:r w:rsidR="002804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Проверочный диктант.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0B0BAE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2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/12</w:t>
            </w:r>
            <w:r w:rsidR="000B0BAE" w:rsidRP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Согласные </w:t>
            </w:r>
            <w:r w:rsidR="000B0BAE">
              <w:rPr>
                <w:rFonts w:ascii="Times New Roman" w:hAnsi="Times New Roman"/>
                <w:iCs/>
                <w:sz w:val="24"/>
                <w:szCs w:val="24"/>
              </w:rPr>
              <w:t>звуки и буквы, обозначающие согласные звуки.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3</w:t>
            </w:r>
            <w:r w:rsidR="003C4D9D">
              <w:rPr>
                <w:rFonts w:ascii="Times New Roman" w:hAnsi="Times New Roman"/>
                <w:sz w:val="24"/>
                <w:szCs w:val="24"/>
              </w:rPr>
              <w:t>/13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13-18.04.20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Слова с удвоенными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согласными.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4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/14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28045D" w:rsidRDefault="00A31FF6" w:rsidP="0028045D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Буквы Й и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28045D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543A5">
              <w:rPr>
                <w:rFonts w:ascii="Times New Roman" w:hAnsi="Times New Roman"/>
                <w:sz w:val="24"/>
                <w:szCs w:val="24"/>
              </w:rPr>
              <w:t xml:space="preserve">Слова со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звуком [й’] и буквой </w:t>
            </w:r>
            <w:r w:rsidRPr="001543A5">
              <w:rPr>
                <w:rFonts w:ascii="Times New Roman" w:hAnsi="Times New Roman"/>
                <w:sz w:val="24"/>
                <w:szCs w:val="24"/>
              </w:rPr>
              <w:t xml:space="preserve">«и </w:t>
            </w:r>
            <w:proofErr w:type="gramStart"/>
            <w:r w:rsidRPr="001543A5">
              <w:rPr>
                <w:rFonts w:ascii="Times New Roman" w:hAnsi="Times New Roman"/>
                <w:sz w:val="24"/>
                <w:szCs w:val="24"/>
              </w:rPr>
              <w:t>краткое</w:t>
            </w:r>
            <w:proofErr w:type="gramEnd"/>
            <w:r w:rsidRPr="001543A5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5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/15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речи. Восстановление текста </w:t>
            </w:r>
            <w:proofErr w:type="gramStart"/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proofErr w:type="gramEnd"/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нарушенным порядком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предложений.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6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/16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1543A5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Твёрдые и мягкие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согласные звуки. 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7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/17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Буквы для обозначения твёрдых и мягких согласных звуков.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8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/18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20-25.04.20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Мягкий знак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как показатель мягкости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согласного звука.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0B0BAE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31FF6">
              <w:rPr>
                <w:rFonts w:ascii="Times New Roman" w:hAnsi="Times New Roman"/>
                <w:sz w:val="24"/>
                <w:szCs w:val="24"/>
              </w:rPr>
              <w:t>9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/19</w:t>
            </w:r>
            <w:r w:rsidR="000B0BAE" w:rsidRP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27.04-02.05.20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0B0BAE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Правописание слов с мягким знаком –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показателем мягкости. Составление текста из деформированных предложений.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0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/20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27.04-02.05.20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Согласные парные и непарные по твёрдости–мягкости.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1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/21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27.04-02.05.20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Согласные звонкие и глухие.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2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/22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27.04-02.05.20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Звонкие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и глухие согласные звуки на конце слова.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3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/23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Звонкие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и глухие согласные звуки на конце слова.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4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/24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Проверочный диктант.</w:t>
            </w:r>
          </w:p>
          <w:p w:rsidR="00A31FF6" w:rsidRPr="001543A5" w:rsidRDefault="00A31FF6" w:rsidP="00CF31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5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Шипящие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согласные звуки.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0B0BAE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6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/26</w:t>
            </w:r>
            <w:r w:rsidR="000B0BAE" w:rsidRP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Проект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«Скороговорки». Составл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ение сборника «Весёлые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скороговорки».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7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/27</w:t>
            </w:r>
            <w:r w:rsid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4-9.05.20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Буквосочетания ЧК, ЧН, ЧТ.</w:t>
            </w:r>
            <w:r w:rsidR="000B0BAE">
              <w:rPr>
                <w:rFonts w:ascii="Times New Roman" w:hAnsi="Times New Roman"/>
                <w:iCs/>
                <w:sz w:val="24"/>
                <w:szCs w:val="24"/>
              </w:rPr>
              <w:t xml:space="preserve"> Произношение слов с буквосочетаниями </w:t>
            </w:r>
            <w:proofErr w:type="spellStart"/>
            <w:r w:rsidR="000B0BAE">
              <w:rPr>
                <w:rFonts w:ascii="Times New Roman" w:hAnsi="Times New Roman"/>
                <w:iCs/>
                <w:sz w:val="24"/>
                <w:szCs w:val="24"/>
              </w:rPr>
              <w:t>чн</w:t>
            </w:r>
            <w:proofErr w:type="spellEnd"/>
            <w:r w:rsidR="000B0BAE">
              <w:rPr>
                <w:rFonts w:ascii="Times New Roman" w:hAnsi="Times New Roman"/>
                <w:iCs/>
                <w:sz w:val="24"/>
                <w:szCs w:val="24"/>
              </w:rPr>
              <w:t xml:space="preserve"> и чт.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8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/28</w:t>
            </w:r>
            <w:r w:rsid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Буквосочетания ЖИ–ШИ, </w:t>
            </w:r>
            <w:proofErr w:type="gramStart"/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ЧА–ЩА</w:t>
            </w:r>
            <w:proofErr w:type="gramEnd"/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, ЧУ–ЩУ.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31FF6">
              <w:rPr>
                <w:rFonts w:ascii="Times New Roman" w:hAnsi="Times New Roman"/>
                <w:sz w:val="24"/>
                <w:szCs w:val="24"/>
              </w:rPr>
              <w:t>9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/29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Проверочный диктант.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31FF6">
              <w:rPr>
                <w:rFonts w:ascii="Times New Roman" w:hAnsi="Times New Roman"/>
                <w:sz w:val="24"/>
                <w:szCs w:val="24"/>
              </w:rPr>
              <w:t>0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/30</w:t>
            </w:r>
            <w:r w:rsid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0B0BAE" w:rsidP="00CF313C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Заглавная буква в словах (общее представление).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31FF6">
              <w:rPr>
                <w:rFonts w:ascii="Times New Roman" w:hAnsi="Times New Roman"/>
                <w:sz w:val="24"/>
                <w:szCs w:val="24"/>
              </w:rPr>
              <w:t>1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/31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Заглавная буква в именах, фамилиях, отчествах, кличках животных, названиях городов и т.д. 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31FF6">
              <w:rPr>
                <w:rFonts w:ascii="Times New Roman" w:hAnsi="Times New Roman"/>
                <w:sz w:val="24"/>
                <w:szCs w:val="24"/>
              </w:rPr>
              <w:t>2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/32</w:t>
            </w:r>
            <w:r w:rsid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11-16.05.20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0B0BAE" w:rsidP="00CF313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слов с изученными буквосочетаниями. </w:t>
            </w:r>
            <w:r w:rsidR="00A31FF6" w:rsidRPr="001543A5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86B9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/33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sz w:val="24"/>
                <w:szCs w:val="24"/>
              </w:rPr>
              <w:t>Итоговая проверочная работа.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31FF6">
              <w:rPr>
                <w:rFonts w:ascii="Times New Roman" w:hAnsi="Times New Roman"/>
                <w:sz w:val="24"/>
                <w:szCs w:val="24"/>
              </w:rPr>
              <w:t>4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/34</w:t>
            </w:r>
            <w:r w:rsidR="000B0BAE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Проект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 xml:space="preserve">«Сказочная страничка» 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sz w:val="24"/>
                <w:szCs w:val="24"/>
              </w:rPr>
            </w:pP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(в названиях сказок – изученные правила письма).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FF6" w:rsidRPr="001543A5" w:rsidTr="001543A5">
        <w:tc>
          <w:tcPr>
            <w:tcW w:w="1101" w:type="dxa"/>
          </w:tcPr>
          <w:p w:rsidR="00A31FF6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31FF6">
              <w:rPr>
                <w:rFonts w:ascii="Times New Roman" w:hAnsi="Times New Roman"/>
                <w:sz w:val="24"/>
                <w:szCs w:val="24"/>
              </w:rPr>
              <w:t>5</w:t>
            </w:r>
            <w:r w:rsidR="0028045D">
              <w:rPr>
                <w:rFonts w:ascii="Times New Roman" w:hAnsi="Times New Roman"/>
                <w:sz w:val="24"/>
                <w:szCs w:val="24"/>
              </w:rPr>
              <w:t>/1</w:t>
            </w:r>
            <w:r w:rsidR="008B07E8">
              <w:rPr>
                <w:rFonts w:ascii="Times New Roman" w:hAnsi="Times New Roman"/>
                <w:sz w:val="24"/>
                <w:szCs w:val="24"/>
              </w:rPr>
              <w:t>*</w:t>
            </w:r>
          </w:p>
          <w:p w:rsidR="00E86B9F" w:rsidRPr="001543A5" w:rsidRDefault="00E86B9F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1FF6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31FF6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18-23.05.20</w:t>
            </w:r>
          </w:p>
        </w:tc>
        <w:tc>
          <w:tcPr>
            <w:tcW w:w="1985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17077" w:rsidRPr="00817077" w:rsidRDefault="00817077" w:rsidP="00CF313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17077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Итоговое повторени</w:t>
            </w:r>
            <w:r w:rsidR="00E86B9F">
              <w:rPr>
                <w:rFonts w:ascii="Times New Roman" w:hAnsi="Times New Roman"/>
                <w:b/>
                <w:iCs/>
                <w:sz w:val="24"/>
                <w:szCs w:val="24"/>
              </w:rPr>
              <w:t>е (</w:t>
            </w:r>
            <w:r w:rsidR="002A276C">
              <w:rPr>
                <w:rFonts w:ascii="Times New Roman" w:hAnsi="Times New Roman"/>
                <w:b/>
                <w:iCs/>
                <w:sz w:val="24"/>
                <w:szCs w:val="24"/>
              </w:rPr>
              <w:t>1</w:t>
            </w:r>
            <w:r w:rsidRPr="00817077">
              <w:rPr>
                <w:rFonts w:ascii="Times New Roman" w:hAnsi="Times New Roman"/>
                <w:b/>
                <w:iCs/>
                <w:sz w:val="24"/>
                <w:szCs w:val="24"/>
              </w:rPr>
              <w:t>час)</w:t>
            </w:r>
          </w:p>
          <w:p w:rsidR="00A31FF6" w:rsidRPr="001543A5" w:rsidRDefault="00A31FF6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Итоговое </w:t>
            </w:r>
            <w:r w:rsidRPr="001543A5">
              <w:rPr>
                <w:rFonts w:ascii="Times New Roman" w:hAnsi="Times New Roman"/>
                <w:iCs/>
                <w:sz w:val="24"/>
                <w:szCs w:val="24"/>
              </w:rPr>
              <w:t>повторение.</w:t>
            </w:r>
          </w:p>
        </w:tc>
        <w:tc>
          <w:tcPr>
            <w:tcW w:w="3827" w:type="dxa"/>
          </w:tcPr>
          <w:p w:rsidR="00A31FF6" w:rsidRPr="001543A5" w:rsidRDefault="00A31FF6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76C" w:rsidRPr="001543A5" w:rsidTr="001543A5">
        <w:tc>
          <w:tcPr>
            <w:tcW w:w="1101" w:type="dxa"/>
          </w:tcPr>
          <w:p w:rsidR="002A276C" w:rsidRDefault="0028045D" w:rsidP="002A27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156/1</w:t>
            </w:r>
          </w:p>
          <w:p w:rsidR="002A276C" w:rsidRDefault="0028045D" w:rsidP="002A27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157/2</w:t>
            </w:r>
          </w:p>
        </w:tc>
        <w:tc>
          <w:tcPr>
            <w:tcW w:w="992" w:type="dxa"/>
          </w:tcPr>
          <w:p w:rsidR="002A276C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A276C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18-23.05.20</w:t>
            </w:r>
          </w:p>
          <w:p w:rsidR="00F1730E" w:rsidRPr="001543A5" w:rsidRDefault="00F1730E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18-23.05.20</w:t>
            </w:r>
          </w:p>
        </w:tc>
        <w:tc>
          <w:tcPr>
            <w:tcW w:w="1985" w:type="dxa"/>
          </w:tcPr>
          <w:p w:rsidR="002A276C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A276C" w:rsidRPr="002A276C" w:rsidRDefault="002A276C" w:rsidP="00CF313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2A276C">
              <w:rPr>
                <w:rFonts w:ascii="Times New Roman" w:hAnsi="Times New Roman"/>
                <w:iCs/>
                <w:sz w:val="24"/>
                <w:szCs w:val="24"/>
              </w:rPr>
              <w:t>Резервные уроки</w:t>
            </w:r>
            <w:r w:rsidR="0028045D">
              <w:rPr>
                <w:rFonts w:ascii="Times New Roman" w:hAnsi="Times New Roman"/>
                <w:iCs/>
                <w:sz w:val="24"/>
                <w:szCs w:val="24"/>
              </w:rPr>
              <w:t>(2)</w:t>
            </w:r>
          </w:p>
        </w:tc>
        <w:tc>
          <w:tcPr>
            <w:tcW w:w="3827" w:type="dxa"/>
          </w:tcPr>
          <w:p w:rsidR="002A276C" w:rsidRPr="001543A5" w:rsidRDefault="002A276C" w:rsidP="00CF31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0985" w:rsidRDefault="001543A5" w:rsidP="001543A5">
      <w:pPr>
        <w:tabs>
          <w:tab w:val="left" w:pos="1950"/>
        </w:tabs>
        <w:spacing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ab/>
      </w:r>
    </w:p>
    <w:p w:rsidR="00BC0985" w:rsidRDefault="00BC0985" w:rsidP="00685485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C0985" w:rsidRPr="00BC0985" w:rsidRDefault="00BC0985" w:rsidP="00685485">
      <w:pPr>
        <w:autoSpaceDE w:val="0"/>
        <w:autoSpaceDN w:val="0"/>
        <w:adjustRightInd w:val="0"/>
        <w:spacing w:line="264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5485" w:rsidRDefault="00685485" w:rsidP="006854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КАЛЕНДАРНО-</w:t>
      </w:r>
      <w:r w:rsidRPr="000922E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2 класс</w:t>
      </w:r>
    </w:p>
    <w:p w:rsidR="00685485" w:rsidRPr="000922ED" w:rsidRDefault="00685485" w:rsidP="0068548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111"/>
        <w:tblW w:w="14850" w:type="dxa"/>
        <w:tblLook w:val="04A0" w:firstRow="1" w:lastRow="0" w:firstColumn="1" w:lastColumn="0" w:noHBand="0" w:noVBand="1"/>
      </w:tblPr>
      <w:tblGrid>
        <w:gridCol w:w="1101"/>
        <w:gridCol w:w="992"/>
        <w:gridCol w:w="1984"/>
        <w:gridCol w:w="1985"/>
        <w:gridCol w:w="4961"/>
        <w:gridCol w:w="3827"/>
      </w:tblGrid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985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Дата фактически</w:t>
            </w:r>
          </w:p>
        </w:tc>
        <w:tc>
          <w:tcPr>
            <w:tcW w:w="4961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Формы работы для учащихся с ОВЗ</w:t>
            </w:r>
          </w:p>
        </w:tc>
      </w:tr>
      <w:tr w:rsidR="00685485" w:rsidRPr="00685485" w:rsidTr="00BC0985">
        <w:tc>
          <w:tcPr>
            <w:tcW w:w="14850" w:type="dxa"/>
            <w:gridSpan w:val="6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Pr="00685485">
              <w:rPr>
                <w:rFonts w:ascii="Times New Roman" w:eastAsia="Calibri" w:hAnsi="Times New Roman"/>
                <w:b/>
                <w:bCs/>
              </w:rPr>
              <w:t xml:space="preserve">Наша речь </w:t>
            </w: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(4 часа)</w:t>
            </w: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  <w:r w:rsidR="007E199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учебником. Какая бывает речь?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Человек и его речь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</w:t>
            </w:r>
            <w:r w:rsidR="007E199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7E199D" w:rsidP="00685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Диалог и монолог.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Наша речь. Проверка знаний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4850" w:type="dxa"/>
            <w:gridSpan w:val="6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6854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Текст (5 часов)</w:t>
            </w: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5</w:t>
            </w:r>
            <w:r w:rsidR="007E199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7E199D" w:rsidP="006854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685485" w:rsidRPr="00685485">
              <w:rPr>
                <w:rFonts w:ascii="Times New Roman" w:hAnsi="Times New Roman"/>
                <w:sz w:val="24"/>
                <w:szCs w:val="24"/>
              </w:rPr>
              <w:t>екст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685485" w:rsidRPr="006854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</w:t>
            </w:r>
            <w:r w:rsidR="007E199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Тема и главная мысль текста</w:t>
            </w:r>
            <w:r w:rsidR="007E199D">
              <w:rPr>
                <w:rFonts w:ascii="Times New Roman" w:eastAsia="Calibri" w:hAnsi="Times New Roman"/>
                <w:sz w:val="24"/>
                <w:szCs w:val="24"/>
              </w:rPr>
              <w:t xml:space="preserve">. Сочинение «Как я провёл лето».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Части текста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Диктант «На даче»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4850" w:type="dxa"/>
            <w:gridSpan w:val="6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Раздел 3.</w:t>
            </w:r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 Предложение</w:t>
            </w: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(12 часов)</w:t>
            </w: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Составление предложений из слов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</w:t>
            </w:r>
            <w:r w:rsidR="007E199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Главные члены предложения</w:t>
            </w:r>
            <w:r w:rsidR="007E199D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Подлежащее и сказуемое – главные члены предложения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Установление связи слов в предложении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Развитие речи. Обучающее сочинение по картине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pacing w:val="-15"/>
                <w:sz w:val="24"/>
                <w:szCs w:val="24"/>
                <w:lang w:val="x-none"/>
              </w:rPr>
              <w:t xml:space="preserve">И. С.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Остроухова «Золотая осень»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Анализ сочинений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Контрольный диктант «Пушок»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4850" w:type="dxa"/>
            <w:gridSpan w:val="6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Раздел 4.</w:t>
            </w:r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Слова, слова, слова… </w:t>
            </w:r>
            <w:r w:rsidRPr="006854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(22 часа)</w:t>
            </w:r>
          </w:p>
        </w:tc>
      </w:tr>
      <w:tr w:rsidR="007E199D" w:rsidRPr="00685485" w:rsidTr="00BC0985">
        <w:tc>
          <w:tcPr>
            <w:tcW w:w="1101" w:type="dxa"/>
          </w:tcPr>
          <w:p w:rsidR="007E199D" w:rsidRPr="00685485" w:rsidRDefault="007E199D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22*</w:t>
            </w:r>
          </w:p>
        </w:tc>
        <w:tc>
          <w:tcPr>
            <w:tcW w:w="992" w:type="dxa"/>
          </w:tcPr>
          <w:p w:rsidR="007E199D" w:rsidRDefault="007E199D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E199D" w:rsidRPr="00685485" w:rsidRDefault="007E199D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E199D" w:rsidRPr="00685485" w:rsidRDefault="007E199D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E199D" w:rsidRPr="00685485" w:rsidRDefault="007E199D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Лексическое значение слова.</w:t>
            </w:r>
          </w:p>
        </w:tc>
        <w:tc>
          <w:tcPr>
            <w:tcW w:w="3827" w:type="dxa"/>
          </w:tcPr>
          <w:p w:rsidR="007E199D" w:rsidRPr="00685485" w:rsidRDefault="007E199D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685485" w:rsidRPr="00685485" w:rsidRDefault="007E199D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25</w:t>
            </w:r>
            <w:r w:rsidR="007E199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Прямое и переносное  значение многозначных  слов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Синонимы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Антонимы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Распознавание среди пар слов синонимов и антонимов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31- 32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Родственные слова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33- 34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Корень слова.</w:t>
            </w:r>
          </w:p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Какие бывают слоги?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36- 37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Ударный слог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38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  <w:r w:rsidRPr="00685485">
              <w:rPr>
                <w:rFonts w:ascii="Times New Roman" w:hAnsi="Times New Roman"/>
                <w:sz w:val="24"/>
                <w:szCs w:val="24"/>
              </w:rPr>
              <w:t>- 39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Перенос слова с од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ной строки на другую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Обучающее сочинение по серии картинок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4850" w:type="dxa"/>
            <w:gridSpan w:val="6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Раздел 5.</w:t>
            </w:r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Звуки и буквы (34 часа)</w:t>
            </w: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Звуки и буквы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45- 46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Как мы используем алфавит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Заглавная  буква в словах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Гласные звуки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51- 55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Правописание сл</w:t>
            </w:r>
            <w:r w:rsidR="00C80B86">
              <w:rPr>
                <w:rFonts w:ascii="Times New Roman" w:eastAsia="Calibri" w:hAnsi="Times New Roman"/>
                <w:sz w:val="24"/>
                <w:szCs w:val="24"/>
              </w:rPr>
              <w:t xml:space="preserve">ов с безударным гласным звуком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в корне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lastRenderedPageBreak/>
              <w:t>56- 58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Правописание слов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 непроверяемыми безударными гласными звуками в корне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Развитие речи.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Обучающее сочинение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Диктант. Проверочная работа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Согласные звуки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Мягкий согласный звук [й’] и буква Й.</w:t>
            </w:r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Деление слов на слоги и для переноса со звуком  [й’]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Мягкий согласный звук [й’]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и буква 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67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Наши проекты. «И в шутку и всерьёз»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68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Твёрдые и мягкие согласные звуки. Их обозначение на письме буквами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Твёрдые и мягкие согласные звуки и буквы для их обозначения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Обозначение мягкости согласного звука на письме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71- 72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Правописание мягкого знака в конце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br/>
              <w:t>и в середине слова перед другими согласными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Наши проекты.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Пишем письмо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Звуки и буквы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4850" w:type="dxa"/>
            <w:gridSpan w:val="6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 xml:space="preserve">Раздел 6. </w:t>
            </w:r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Правописан</w:t>
            </w:r>
            <w:r w:rsidR="009B253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ие частей слова </w:t>
            </w:r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(29 часов)</w:t>
            </w: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чк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чн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чт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щн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79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Развитие речи. Обучающее изложение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темы «Твёрдые и мягкие согласные»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Закрепление знаний. 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Наши проекты. Рифма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84- 85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Буквосочетания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жи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 xml:space="preserve">–ши,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ча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–ща, чу–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щу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.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86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Буквосочетания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жи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 xml:space="preserve">–ши, 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ча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–ща, чу–</w:t>
            </w:r>
            <w:proofErr w:type="spellStart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щу</w:t>
            </w:r>
            <w:proofErr w:type="spellEnd"/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  <w:lang w:val="x-none"/>
              </w:rPr>
              <w:t>.</w:t>
            </w:r>
          </w:p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25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Проверь се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бя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87- 88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Как отличить звонкие согласные звуки от  глухих?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Проверка парных согласных в </w:t>
            </w:r>
            <w:proofErr w:type="gramStart"/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корне  слова</w:t>
            </w:r>
            <w:proofErr w:type="gramEnd"/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Распознавание проверяемых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br/>
              <w:t>и проверочных слов. Проверка парных согласных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Проверка парных согласных.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Изложение повествователь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ного текста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92- 94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Правописание парных звонких и глухих</w:t>
            </w:r>
          </w:p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согласных на конце слова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Правописание парных звонких и глухих согласных на конце слова. Изложение повествовательного текста по вопросам</w:t>
            </w:r>
          </w:p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плана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ошибками. Обобщение изученного материала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99-101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Правописание слов с разделительным мягким знаком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Разделительный мягкий знак. Обобщение изученного материала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Обучающее сочинение «Зимние забавы»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Обобщение изученного материала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4850" w:type="dxa"/>
            <w:gridSpan w:val="6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Раздел 7. Части речи (47 часов)</w:t>
            </w: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107-108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Одушевлённые и неодушевлённые имена существительные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Собственные и нарицательные имена существительные, их правописание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Собственные и нарицательные имена существительные. Заглавная буква в именах, отчествах и фамилиях людей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Собственные и нарицательные имена существительные. Заглавная буква в именах сказочных героев, в названиях книг, журналов и газет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Заглавная буква в написании кличек животных.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Заглавная буква в географических названиях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Обучающее изложение «Люлька»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Обобщение знаний о написании слов с заглавной буквы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120- 122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Единственное и множественное число имён существительных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Поверка знаний. Тест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Диктант «Друзья»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Работа над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127-128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Что такое глагол?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spacing w:line="264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Что такое глагол?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Сочинение по </w:t>
            </w:r>
            <w:proofErr w:type="spellStart"/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репро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дукции</w:t>
            </w:r>
            <w:proofErr w:type="spellEnd"/>
          </w:p>
          <w:p w:rsidR="00685485" w:rsidRPr="00685485" w:rsidRDefault="00685485" w:rsidP="00685485">
            <w:pPr>
              <w:autoSpaceDE w:val="0"/>
              <w:autoSpaceDN w:val="0"/>
              <w:adjustRightInd w:val="0"/>
              <w:ind w:right="-75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картины </w:t>
            </w:r>
            <w:r w:rsidRPr="00685485">
              <w:rPr>
                <w:rFonts w:ascii="Times New Roman" w:eastAsia="Calibri" w:hAnsi="Times New Roman"/>
                <w:spacing w:val="-15"/>
                <w:sz w:val="24"/>
                <w:szCs w:val="24"/>
                <w:lang w:val="x-none"/>
              </w:rPr>
              <w:t xml:space="preserve">А. К. </w:t>
            </w:r>
            <w:proofErr w:type="spellStart"/>
            <w:r w:rsidRPr="00685485">
              <w:rPr>
                <w:rFonts w:ascii="Times New Roman" w:eastAsia="Calibri" w:hAnsi="Times New Roman"/>
                <w:spacing w:val="-15"/>
                <w:sz w:val="24"/>
                <w:szCs w:val="24"/>
                <w:lang w:val="x-none"/>
              </w:rPr>
              <w:t>Сав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расова</w:t>
            </w:r>
            <w:proofErr w:type="spellEnd"/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«Грачи прилетели»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130-131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Правописание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частицы </w:t>
            </w:r>
            <w:r w:rsidRPr="00685485">
              <w:rPr>
                <w:rFonts w:ascii="Times New Roman" w:eastAsia="Calibri" w:hAnsi="Times New Roman"/>
                <w:b/>
                <w:bCs/>
                <w:i/>
                <w:iCs/>
                <w:sz w:val="24"/>
                <w:szCs w:val="24"/>
              </w:rPr>
              <w:t xml:space="preserve">не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 глаголами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Обобщение и закрепление знаний по теме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«Глагол»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lastRenderedPageBreak/>
              <w:t>134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Что такое текс</w:t>
            </w:r>
            <w:proofErr w:type="gramStart"/>
            <w:r w:rsidRPr="00685485">
              <w:rPr>
                <w:rFonts w:ascii="Times New Roman" w:eastAsia="Calibri" w:hAnsi="Times New Roman"/>
                <w:sz w:val="24"/>
                <w:szCs w:val="24"/>
              </w:rPr>
              <w:t>т-</w:t>
            </w:r>
            <w:proofErr w:type="gramEnd"/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повествование?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Проверка знаний по теме «Глагол»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Что такое имя прилагательное?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Прилагательные, близкие и противоположные по значению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Единственное и множественное число имён прилагательных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140</w:t>
            </w:r>
            <w:r w:rsidR="00C80B86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C80B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Что такое текст-описание?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Общее понятие о предлоге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Раздельное написание предлогов со словами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Восстановление предложений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Работа над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148- 149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Местоимение как 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часть речи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Текс</w:t>
            </w:r>
            <w:proofErr w:type="gramStart"/>
            <w:r w:rsidRPr="00685485">
              <w:rPr>
                <w:rFonts w:ascii="Times New Roman" w:eastAsia="Calibri" w:hAnsi="Times New Roman"/>
                <w:sz w:val="24"/>
                <w:szCs w:val="24"/>
              </w:rPr>
              <w:t>т-</w:t>
            </w:r>
            <w:proofErr w:type="gramEnd"/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рассуждение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4850" w:type="dxa"/>
            <w:gridSpan w:val="6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85">
              <w:rPr>
                <w:rFonts w:ascii="Times New Roman" w:hAnsi="Times New Roman"/>
                <w:b/>
                <w:sz w:val="24"/>
                <w:szCs w:val="24"/>
              </w:rPr>
              <w:t>Раздел 8.</w:t>
            </w:r>
            <w:r w:rsidRPr="00685485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Повторение (17 часов)</w:t>
            </w: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Повторение по теме «Текст»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Сочинение по картине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pacing w:val="-30"/>
                <w:sz w:val="24"/>
                <w:szCs w:val="24"/>
                <w:lang w:val="x-none"/>
              </w:rPr>
              <w:t>И.. И. Ш</w:t>
            </w:r>
            <w:r w:rsidRPr="00685485">
              <w:rPr>
                <w:rFonts w:ascii="Times New Roman" w:eastAsia="Calibri" w:hAnsi="Times New Roman"/>
                <w:spacing w:val="-15"/>
                <w:sz w:val="24"/>
                <w:szCs w:val="24"/>
                <w:lang w:val="x-none"/>
              </w:rPr>
              <w:t>иш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кина «Утро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br/>
              <w:t>в сосновом бору»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156- 157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Повторение по теме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«Предложение»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Повторение по теме «Слово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и его значение»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159- 160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Повторение по теме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«Части речи»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Повторение по теме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«Звуки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и буквы»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Повторение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по теме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«Правила правописания»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Контрольное списывание «Родина»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Мягкий знак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Обобщение знаний об изученных правилах правописания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 xml:space="preserve">Проверочный диктант 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  <w:lang w:val="x-none"/>
              </w:rPr>
              <w:t>Сочинение по</w:t>
            </w: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картине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x-none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485" w:rsidRPr="00685485" w:rsidTr="00BC0985">
        <w:tc>
          <w:tcPr>
            <w:tcW w:w="1101" w:type="dxa"/>
          </w:tcPr>
          <w:p w:rsidR="00685485" w:rsidRPr="00685485" w:rsidRDefault="00685485" w:rsidP="00FA33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992" w:type="dxa"/>
          </w:tcPr>
          <w:p w:rsidR="00685485" w:rsidRPr="00685485" w:rsidRDefault="00685485" w:rsidP="006854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54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685485" w:rsidRPr="00685485" w:rsidRDefault="00685485" w:rsidP="0068548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Обобщение знаний по </w:t>
            </w:r>
            <w:proofErr w:type="gramStart"/>
            <w:r w:rsidRPr="00685485">
              <w:rPr>
                <w:rFonts w:ascii="Times New Roman" w:eastAsia="Calibri" w:hAnsi="Times New Roman"/>
                <w:sz w:val="24"/>
                <w:szCs w:val="24"/>
              </w:rPr>
              <w:t>изученному</w:t>
            </w:r>
            <w:proofErr w:type="gramEnd"/>
            <w:r w:rsidRPr="00685485">
              <w:rPr>
                <w:rFonts w:ascii="Times New Roman" w:eastAsia="Calibri" w:hAnsi="Times New Roman"/>
                <w:sz w:val="24"/>
                <w:szCs w:val="24"/>
              </w:rPr>
              <w:t xml:space="preserve"> в курсе русского языка</w:t>
            </w:r>
          </w:p>
        </w:tc>
        <w:tc>
          <w:tcPr>
            <w:tcW w:w="3827" w:type="dxa"/>
          </w:tcPr>
          <w:p w:rsidR="00685485" w:rsidRPr="00685485" w:rsidRDefault="00685485" w:rsidP="006854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DDA" w:rsidRDefault="006C1DDA">
      <w:pPr>
        <w:pStyle w:val="10"/>
        <w:tabs>
          <w:tab w:val="left" w:pos="851"/>
          <w:tab w:val="left" w:pos="993"/>
        </w:tabs>
        <w:suppressAutoHyphens w:val="0"/>
        <w:spacing w:line="240" w:lineRule="auto"/>
        <w:rPr>
          <w:rFonts w:ascii="Times New Roman" w:hAnsi="Times New Roman"/>
        </w:rPr>
      </w:pPr>
      <w:bookmarkStart w:id="8" w:name="_GoBack"/>
      <w:bookmarkEnd w:id="8"/>
    </w:p>
    <w:p w:rsidR="00CF462E" w:rsidRPr="00CF462E" w:rsidRDefault="00CF462E">
      <w:pPr>
        <w:pStyle w:val="10"/>
        <w:tabs>
          <w:tab w:val="left" w:pos="851"/>
          <w:tab w:val="left" w:pos="993"/>
        </w:tabs>
        <w:suppressAutoHyphens w:val="0"/>
        <w:spacing w:line="240" w:lineRule="auto"/>
        <w:rPr>
          <w:rFonts w:ascii="Times New Roman" w:hAnsi="Times New Roman"/>
        </w:rPr>
      </w:pPr>
    </w:p>
    <w:p w:rsidR="00CF462E" w:rsidRPr="00CF462E" w:rsidRDefault="00CF462E" w:rsidP="00CF462E">
      <w:pPr>
        <w:spacing w:after="24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462E" w:rsidRPr="00203635" w:rsidRDefault="00CF462E" w:rsidP="00CF462E">
      <w:pPr>
        <w:spacing w:after="20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635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 3 класс</w:t>
      </w:r>
    </w:p>
    <w:tbl>
      <w:tblPr>
        <w:tblStyle w:val="38"/>
        <w:tblW w:w="5000" w:type="pct"/>
        <w:tblLook w:val="04A0" w:firstRow="1" w:lastRow="0" w:firstColumn="1" w:lastColumn="0" w:noHBand="0" w:noVBand="1"/>
      </w:tblPr>
      <w:tblGrid>
        <w:gridCol w:w="1073"/>
        <w:gridCol w:w="1369"/>
        <w:gridCol w:w="1436"/>
        <w:gridCol w:w="2561"/>
        <w:gridCol w:w="4302"/>
        <w:gridCol w:w="3762"/>
      </w:tblGrid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фактически</w:t>
            </w:r>
          </w:p>
        </w:tc>
        <w:tc>
          <w:tcPr>
            <w:tcW w:w="14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работы для учащихся с ОВЗ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1. Язык и речь  (2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Наша речь. Виды речи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Наш язык.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CF462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 Текст. Предложение. Словосочетание.</w:t>
            </w:r>
            <w:r w:rsidRPr="0020363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20363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(14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-4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42061E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Текст. </w:t>
            </w:r>
          </w:p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цели высказывания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интонации.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обращением.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Р.Р.Обучающее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</w:t>
            </w: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«Путешественница».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Главные и второстепенные члены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Работа с алгоритмами, памятками.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и сложное предложения.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Словосочетания.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3.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Слово в языке и речи</w:t>
            </w: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20363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(19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Лексическое значение слова. Однозначные и многозначные слова.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 и антонимы.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и словосочетание.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</w:t>
            </w:r>
            <w:r w:rsidR="00420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Обучающее изложение </w:t>
            </w: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«Ёлочка».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имя числительное.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2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Однокоренные слова.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 Гласные звуки.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звуки.</w:t>
            </w:r>
          </w:p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Звонкие и глухие согласные звуки.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Звонкие и глухие согласные звуки. Разделительный и мягкий знак.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4206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</w:t>
            </w:r>
            <w:r w:rsidR="00420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Сочинение по репродукции картины В. Д. Поленова «Золотая осень».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закрепление </w:t>
            </w:r>
            <w:proofErr w:type="gram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опорными схемами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«Рассказ о слове»</w:t>
            </w:r>
            <w:r w:rsidR="00420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Значение фразеологизмов и использование их в речи.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«Слово в  языке и речи».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42061E">
            <w:pPr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 слова</w:t>
            </w:r>
            <w:r w:rsidRPr="0020363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 (16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42061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Корень слова и однокоренные слова.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схематичная запись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найти в слове корень?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слова.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окончание? Как найти в слове окончание?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приставка? Как найти в слове приставку?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приставок.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суффикс? Как найти в слове суффикс?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суффиксов.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42061E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А.А. Рылова «В голубом просторе».</w:t>
            </w:r>
          </w:p>
        </w:tc>
        <w:tc>
          <w:tcPr>
            <w:tcW w:w="1297" w:type="pct"/>
          </w:tcPr>
          <w:p w:rsidR="00CF462E" w:rsidRPr="0025705E" w:rsidRDefault="0025705E" w:rsidP="00257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основа слова?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схематичная запись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="00A322C4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A322C4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слова по составу.</w:t>
            </w:r>
            <w:r w:rsidR="000E2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462E"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о составе слова.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«Состав слова».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 Обобщение знаний о составе слова.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Р.Р.Обучающее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 </w:t>
            </w: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«Прощальная песенка».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  <w:r w:rsidR="00A322C4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«Семья слов».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42061E">
            <w:pPr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</w:t>
            </w:r>
            <w:r w:rsidRPr="002036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036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Правописание частей слова</w:t>
            </w: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каких значимых частях слова есть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орфограммы?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Краткая (схематичная, табличная)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53-55</w:t>
            </w:r>
            <w:r w:rsidR="00A322C4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56-59</w:t>
            </w:r>
            <w:r w:rsidR="00A322C4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 с глухими и звонкими согласными в корне.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Р.Р.Обучающее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 «Клесты».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61-63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непроизносимыми согласными в корне.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64-65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удвоенными согласными.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 В.М. Васнецова «Снегурочка».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Контрольный диктант по теме «Состав слова».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68-71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и приставок.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72-73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приставок и предлогов.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слов с разделительным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твердым знаком (ъ).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75-77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Разделительные твёрдый и мягкий знаки.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Р.Р.Обучающее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 </w:t>
            </w: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«Музыкант».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  <w:r w:rsidR="00A322C4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«Правописание частей слова».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«Составляем орфографический словарь».</w:t>
            </w:r>
          </w:p>
        </w:tc>
        <w:tc>
          <w:tcPr>
            <w:tcW w:w="1297" w:type="pct"/>
          </w:tcPr>
          <w:p w:rsidR="00CF462E" w:rsidRPr="0025705E" w:rsidRDefault="0025705E" w:rsidP="002570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42061E">
            <w:pPr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Раздел 6.Части речи </w:t>
            </w:r>
            <w:r w:rsidRPr="002036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0363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203635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76 ч 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речи.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42061E">
            <w:pPr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Имя существительное </w:t>
            </w:r>
            <w:proofErr w:type="gramStart"/>
            <w:r w:rsidRPr="002036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2036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31 ч 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82-83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и его роль в речи.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84-85</w:t>
            </w:r>
            <w:r w:rsidR="00A322C4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Одушевлённые и неодушевлённые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имена</w:t>
            </w:r>
            <w:r w:rsidR="00A32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Устаревшие слова в русском языке.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Краткая (схематичная, табличная)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</w:t>
            </w:r>
            <w:r w:rsidR="00A32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 «</w:t>
            </w:r>
            <w:proofErr w:type="gram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</w:t>
            </w:r>
            <w:proofErr w:type="gram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 удал».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и нарицательные имена существительные.</w:t>
            </w:r>
            <w:r w:rsidR="00A32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2" w:type="pct"/>
          </w:tcPr>
          <w:p w:rsidR="00CF462E" w:rsidRPr="00203635" w:rsidRDefault="000D5633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«Тайна имени».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имен существительных.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имён существительных.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имён существительных после шипящих.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7378C6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 Обучающее изложение «Лев и мышка».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«Имя существительное».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имён существительных.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Падеж имён существительных.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И.Я.Билибина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«Иван-царевич и лягушка – квакушка».</w:t>
            </w:r>
          </w:p>
        </w:tc>
        <w:tc>
          <w:tcPr>
            <w:tcW w:w="1297" w:type="pct"/>
          </w:tcPr>
          <w:p w:rsidR="00CF462E" w:rsidRPr="00A322C4" w:rsidRDefault="00CF462E" w:rsidP="00A322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Именительный падеж.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Родительный падеж.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Дательный падеж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Винительный падеж.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Творительный падеж.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Предложный падеж.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сигнальными карточками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Р.Р.Обучающее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падежи.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по картине К.Ф. </w:t>
            </w: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Юона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«Конец </w:t>
            </w: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зимы</w:t>
            </w:r>
            <w:proofErr w:type="gram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олдень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Использование наглядных </w:t>
            </w: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диктант по теме «Правописание окончаний имён существительных».       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«Зимняя страничка».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42061E">
            <w:pPr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Имя прилагательное </w:t>
            </w:r>
            <w:proofErr w:type="gramStart"/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113-114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употребление имён прилагательных в речи.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Роль прилаг</w:t>
            </w:r>
            <w:r w:rsidR="000E23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ательных в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тексте.  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Текст-описание.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по картине М.А. Врубеля «Царевна – Лебедь»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имен прилагательных.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119-120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родам.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таблиц-схем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121-122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имён прилагательных.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таблиц-схем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123-124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имён прилагательных по падежам.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125-126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по картине А.А. Серова «Девочка с персиками».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«Имя прилагательное».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«Имена прилагательные в загадках».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42061E">
            <w:pPr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Местоимение </w:t>
            </w:r>
            <w:proofErr w:type="gramStart"/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личных местоимений по родам.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таблиц-схем</w:t>
            </w:r>
          </w:p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133-134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Местоимение.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Р.Р.Обучающее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42061E">
            <w:pPr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Глагол</w:t>
            </w:r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136-138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употребление глаголов в речи.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139-140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Неопределённая форма глаголов.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141-142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глаголов.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глаголов.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глаголов, 2-е лицо глаголов.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145-146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</w:t>
            </w:r>
            <w:r w:rsidR="00A57F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148-149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глаголов в прошедшем времени.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150-151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Правописание частицы НЕ с глаголами.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152-155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 «Глагол».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5000" w:type="pct"/>
            <w:gridSpan w:val="6"/>
          </w:tcPr>
          <w:p w:rsidR="00CF462E" w:rsidRPr="00203635" w:rsidRDefault="00CF462E" w:rsidP="0042061E">
            <w:pPr>
              <w:mirrorIndent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7.    </w:t>
            </w:r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Повторение </w:t>
            </w:r>
            <w:r w:rsidRPr="002036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(14 ч)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157-158</w:t>
            </w:r>
            <w:r w:rsidR="00A322C4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Части речи.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Р.Р.Обучающее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слове, предложении.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опорная таблица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окончаний имён прилагательных.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иллюстрированных схем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приставок и предлогов.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 гласных.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иллюстрированных схем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значимых частей речи.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иллюстрированных схем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контрольный диктант.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 Однокоренные слова.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Р.Р.Обучающее</w:t>
            </w:r>
            <w:proofErr w:type="spellEnd"/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изложение.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на тему «Почему я жду летних каникул».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CF462E" w:rsidRPr="00203635" w:rsidTr="00CF462E">
        <w:tc>
          <w:tcPr>
            <w:tcW w:w="370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72" w:type="pct"/>
          </w:tcPr>
          <w:p w:rsidR="00CF462E" w:rsidRPr="00203635" w:rsidRDefault="00CF462E" w:rsidP="0042061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CF462E" w:rsidRPr="00203635" w:rsidRDefault="00CF462E" w:rsidP="00CF462E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CF462E" w:rsidRPr="00203635" w:rsidRDefault="00CF462E" w:rsidP="00CF462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КВН «Знатоки русского языка».</w:t>
            </w:r>
          </w:p>
        </w:tc>
        <w:tc>
          <w:tcPr>
            <w:tcW w:w="1297" w:type="pct"/>
          </w:tcPr>
          <w:p w:rsidR="00CF462E" w:rsidRPr="00203635" w:rsidRDefault="00CF462E" w:rsidP="00CF46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2036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иллюстрированных схем</w:t>
            </w:r>
          </w:p>
        </w:tc>
      </w:tr>
    </w:tbl>
    <w:p w:rsidR="00CE1231" w:rsidRDefault="00CE1231" w:rsidP="00CE1231">
      <w:pPr>
        <w:spacing w:after="20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1231" w:rsidRDefault="00CE1231" w:rsidP="00CE1231">
      <w:pPr>
        <w:spacing w:after="20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1231" w:rsidRDefault="00CE1231" w:rsidP="00CE1231">
      <w:pPr>
        <w:spacing w:after="20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1231" w:rsidRPr="00CE1231" w:rsidRDefault="00CE1231" w:rsidP="00CE1231">
      <w:pPr>
        <w:spacing w:after="20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635">
        <w:rPr>
          <w:rFonts w:ascii="Times New Roman" w:eastAsia="Calibri" w:hAnsi="Times New Roman" w:cs="Times New Roman"/>
          <w:b/>
          <w:sz w:val="24"/>
          <w:szCs w:val="24"/>
        </w:rPr>
        <w:t>Календа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рно-тематическое планирование 4 </w:t>
      </w:r>
      <w:r w:rsidRPr="00203635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tbl>
      <w:tblPr>
        <w:tblStyle w:val="38"/>
        <w:tblW w:w="5000" w:type="pct"/>
        <w:tblLook w:val="04A0" w:firstRow="1" w:lastRow="0" w:firstColumn="1" w:lastColumn="0" w:noHBand="0" w:noVBand="1"/>
      </w:tblPr>
      <w:tblGrid>
        <w:gridCol w:w="873"/>
        <w:gridCol w:w="905"/>
        <w:gridCol w:w="2100"/>
        <w:gridCol w:w="2561"/>
        <w:gridCol w:w="4302"/>
        <w:gridCol w:w="3762"/>
      </w:tblGrid>
      <w:tr w:rsidR="00CE1231" w:rsidRPr="00203635" w:rsidTr="00BC0985">
        <w:tc>
          <w:tcPr>
            <w:tcW w:w="301" w:type="pct"/>
          </w:tcPr>
          <w:p w:rsidR="00CE1231" w:rsidRPr="00203635" w:rsidRDefault="00CE1231" w:rsidP="00BC0985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2" w:type="pct"/>
          </w:tcPr>
          <w:p w:rsidR="00CE1231" w:rsidRPr="00203635" w:rsidRDefault="00CE1231" w:rsidP="00BC0985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24" w:type="pct"/>
          </w:tcPr>
          <w:p w:rsidR="00CE1231" w:rsidRPr="00203635" w:rsidRDefault="00CE1231" w:rsidP="00BC0985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883" w:type="pct"/>
          </w:tcPr>
          <w:p w:rsidR="00CE1231" w:rsidRPr="00203635" w:rsidRDefault="00CE1231" w:rsidP="00BC0985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фактически</w:t>
            </w:r>
          </w:p>
        </w:tc>
        <w:tc>
          <w:tcPr>
            <w:tcW w:w="1483" w:type="pct"/>
          </w:tcPr>
          <w:p w:rsidR="00CE1231" w:rsidRPr="00203635" w:rsidRDefault="00CE1231" w:rsidP="00BC0985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97" w:type="pct"/>
          </w:tcPr>
          <w:p w:rsidR="00CE1231" w:rsidRPr="00203635" w:rsidRDefault="00CE1231" w:rsidP="00BC0985">
            <w:pPr>
              <w:mirrorIndents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36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работы для учащихся с ОВЗ</w:t>
            </w:r>
          </w:p>
        </w:tc>
      </w:tr>
    </w:tbl>
    <w:p w:rsidR="00CE1231" w:rsidRPr="00782340" w:rsidRDefault="00CE1231" w:rsidP="00CE123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340">
        <w:rPr>
          <w:rFonts w:ascii="Times New Roman" w:hAnsi="Times New Roman" w:cs="Times New Roman"/>
          <w:b/>
          <w:sz w:val="24"/>
          <w:szCs w:val="24"/>
        </w:rPr>
        <w:t>Повторение (11 ч)</w:t>
      </w:r>
    </w:p>
    <w:tbl>
      <w:tblPr>
        <w:tblStyle w:val="38"/>
        <w:tblW w:w="5000" w:type="pct"/>
        <w:tblLook w:val="04A0" w:firstRow="1" w:lastRow="0" w:firstColumn="1" w:lastColumn="0" w:noHBand="0" w:noVBand="1"/>
      </w:tblPr>
      <w:tblGrid>
        <w:gridCol w:w="873"/>
        <w:gridCol w:w="905"/>
        <w:gridCol w:w="2100"/>
        <w:gridCol w:w="2561"/>
        <w:gridCol w:w="4302"/>
        <w:gridCol w:w="3762"/>
      </w:tblGrid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 «Русский язык». Наша речь и наш язык.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Язык и речь. Формулы вежливости.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Составление текста по рисунку с включением в него диалога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Текст и его план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F4621C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повествовательного текста </w:t>
            </w:r>
            <w:r w:rsidR="00F4621C">
              <w:rPr>
                <w:rFonts w:ascii="Times New Roman" w:hAnsi="Times New Roman" w:cs="Times New Roman"/>
                <w:sz w:val="24"/>
                <w:szCs w:val="24"/>
              </w:rPr>
              <w:t>«Первая вахта».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D3BA8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3D3BA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Типы текстов.</w:t>
            </w:r>
            <w:r w:rsidR="00B23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рассказа на выбранную тему</w:t>
            </w:r>
            <w:r w:rsidR="00B23E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="003D3BA8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как единица речи. 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цели высказывания и по интонации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D3BA8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Диалог</w:t>
            </w:r>
            <w:r w:rsid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монолог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Обращение</w:t>
            </w:r>
            <w:r w:rsid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Основа предложения. Главные и второстепенные члены предложения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Контрольный диктант №1  по теме «Повторение»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ошибками. Словосочетание.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</w:tbl>
    <w:p w:rsidR="00CE1231" w:rsidRPr="00782340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340">
        <w:rPr>
          <w:rFonts w:ascii="Times New Roman" w:hAnsi="Times New Roman" w:cs="Times New Roman"/>
          <w:b/>
          <w:sz w:val="24"/>
          <w:szCs w:val="24"/>
        </w:rPr>
        <w:t>Предложение (9 ч)</w:t>
      </w:r>
    </w:p>
    <w:tbl>
      <w:tblPr>
        <w:tblStyle w:val="38"/>
        <w:tblW w:w="5001" w:type="pct"/>
        <w:tblLook w:val="04A0" w:firstRow="1" w:lastRow="0" w:firstColumn="1" w:lastColumn="0" w:noHBand="0" w:noVBand="1"/>
      </w:tblPr>
      <w:tblGrid>
        <w:gridCol w:w="874"/>
        <w:gridCol w:w="905"/>
        <w:gridCol w:w="2100"/>
        <w:gridCol w:w="2562"/>
        <w:gridCol w:w="4302"/>
        <w:gridCol w:w="3763"/>
      </w:tblGrid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12/1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члены предложения (общее понятие)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13/2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Связь однородных членов в предложении с помощью интонации перечисления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14/3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однородными членами.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15/4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</w:t>
            </w:r>
            <w:proofErr w:type="spell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И.И.Левитана</w:t>
            </w:r>
            <w:proofErr w:type="spellEnd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 «Золотая осень»</w:t>
            </w:r>
          </w:p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16/5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Наши проекты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17/6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3D3BA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Простые и сложные предложения. Связь  между простыми  предложениями в составе </w:t>
            </w:r>
            <w:proofErr w:type="gram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сложного</w:t>
            </w:r>
            <w:proofErr w:type="gramEnd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18/7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и предложение с однородными членами. Проверочная работа по теме «Предложение»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19/8</w:t>
            </w:r>
            <w:r w:rsidR="003D3BA8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20/9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№2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</w:tbl>
    <w:p w:rsidR="00CE1231" w:rsidRPr="008B42B3" w:rsidRDefault="00CE1231" w:rsidP="00CE1231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CE1231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340">
        <w:rPr>
          <w:rFonts w:ascii="Times New Roman" w:hAnsi="Times New Roman" w:cs="Times New Roman"/>
          <w:b/>
          <w:sz w:val="24"/>
          <w:szCs w:val="24"/>
        </w:rPr>
        <w:t>Слово в языке и речи (21 ч)</w:t>
      </w:r>
    </w:p>
    <w:tbl>
      <w:tblPr>
        <w:tblStyle w:val="38"/>
        <w:tblW w:w="5001" w:type="pct"/>
        <w:tblLook w:val="04A0" w:firstRow="1" w:lastRow="0" w:firstColumn="1" w:lastColumn="0" w:noHBand="0" w:noVBand="1"/>
      </w:tblPr>
      <w:tblGrid>
        <w:gridCol w:w="883"/>
        <w:gridCol w:w="903"/>
        <w:gridCol w:w="2098"/>
        <w:gridCol w:w="2560"/>
        <w:gridCol w:w="4300"/>
        <w:gridCol w:w="3762"/>
      </w:tblGrid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21/1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ошибками.  Слово и его лексическое значение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22/2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5B577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Многозначные слова. Прямое и переносное значения слов.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наглядных пособий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23/3</w:t>
            </w:r>
            <w:r w:rsidR="003D3BA8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Синонимы, антонимы, омонимы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24/4</w:t>
            </w:r>
            <w:r w:rsidR="003D3BA8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Фразеологизмы. Обобщение знаний о лексических группах слов.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Составление текста по рисунку и фразеологизму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25/5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 слова. Распознавание значимых частей слова</w:t>
            </w:r>
            <w:proofErr w:type="gram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  <w:r w:rsidR="00EF0B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Корень слова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26/6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 слова. Распознавание значимых частей слова.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27/7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 слова. Распознавание значимых частей слова.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28/8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 слова. Распознавание значимых частей слова.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29/9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гласных и согласных в корнях слов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30/10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гласных и согласных в корнях слов, удвоенных согласных в словах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31/11</w:t>
            </w:r>
            <w:r w:rsidR="00C949D7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Правописание гласных и согласных в корнях слов, удвоенных согласных в словах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32/12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приставок и суффиксов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инструкция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33/13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Разделительные твёрдый и мягкий знаки.</w:t>
            </w:r>
            <w:r w:rsidR="00EF0B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Развитие речи.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Составление объявления.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34/14</w:t>
            </w:r>
            <w:r w:rsidR="003D3BA8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35/15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изложения. Части речи. Морфологические признаки частей речи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36/16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Склонение имён существительных и имён прилагательных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37/17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Имя числительное. Глагол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38/18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Наречие как часть речи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39/19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наречий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40/20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Сочинение-отзыв по картине В.М. Васнецова «Иван Царевич на Сером волке»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41/21</w:t>
            </w:r>
          </w:p>
        </w:tc>
        <w:tc>
          <w:tcPr>
            <w:tcW w:w="312" w:type="pct"/>
          </w:tcPr>
          <w:p w:rsidR="00553697" w:rsidRPr="003D3BA8" w:rsidRDefault="003D3BA8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Контрольный диктант №3  по теме «Части речи»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</w:tbl>
    <w:p w:rsidR="00CE1231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231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BB9">
        <w:rPr>
          <w:rFonts w:ascii="Times New Roman" w:hAnsi="Times New Roman" w:cs="Times New Roman"/>
          <w:b/>
          <w:sz w:val="24"/>
          <w:szCs w:val="24"/>
        </w:rPr>
        <w:t>Имя существительное (43 ч)</w:t>
      </w:r>
    </w:p>
    <w:p w:rsidR="00CE1231" w:rsidRPr="00356BB9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8"/>
        <w:tblW w:w="5001" w:type="pct"/>
        <w:tblLook w:val="04A0" w:firstRow="1" w:lastRow="0" w:firstColumn="1" w:lastColumn="0" w:noHBand="0" w:noVBand="1"/>
      </w:tblPr>
      <w:tblGrid>
        <w:gridCol w:w="874"/>
        <w:gridCol w:w="905"/>
        <w:gridCol w:w="2100"/>
        <w:gridCol w:w="2562"/>
        <w:gridCol w:w="4302"/>
        <w:gridCol w:w="3763"/>
      </w:tblGrid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42/1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над ошибками. Распознавание падежей имён существительных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43/2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распознавании именительного, родительного, винительного падежей неодушевлённых имён существительных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распознавании одушевлённых имён существительных в родительном и винительном падежах, в дательном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 в распознавании имён существительных в творительном и предложном падежах.</w:t>
            </w:r>
            <w:proofErr w:type="gramEnd"/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Повторение сведений о падежах и приёмах их распознавания. Несклоняемые имена существительные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  <w:r w:rsidR="003D3BA8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Три склонения имён существительных (общее представление). 1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е склонение имён существительных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распознавании имён существительных 1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го склонения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художника А.А. </w:t>
            </w:r>
            <w:proofErr w:type="spell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 «Первый снег»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е склонение имён существительных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 в распознавании имён существительных 2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го склонения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3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е склонение имён существительных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 в распознавании имён существительных 3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го склонения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Типы склонения Алгоритм определения склонения имени существительного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  <w:r w:rsidR="00C949D7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изложения. Падежные окончания имён существительных 1, 2 и 3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 xml:space="preserve">го склонения единственного числа.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Именительный и винительный падежи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существительных в родительном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Именительный, родительный и винительный падежи одушевлённых имён существительных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существительных в дательном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 в правописании безударных окончаний имён существительных в родительном и дательном падежах</w:t>
            </w:r>
            <w:proofErr w:type="gramEnd"/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Упражнение в правописании безударных окончаний имён существительных в родительном и дательном падежах</w:t>
            </w:r>
            <w:proofErr w:type="gramEnd"/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существительных в творительном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правописании окончаний имён существительных в творительном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существительных в предложном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правописании окончаний имён существительных в предложном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  <w:r w:rsidR="00C949D7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безударных окончаний имён существительных во всех падежах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правописании безударных падежных окончаний имён существительных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правописании безударных падежных окончаний имён существительных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Сочинение отзыв по репродукции картины художника В.А. Тропинина «Кружевница»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Контрольный диктант  №4  по теме «Правописание безударных падежных окончаний имён существительных в единственном числе»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контрольного диктанта. Повторение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Склонение имён существительных во множественном числе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Именительный падеж имён существительных множественного числа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Родительный падеж имён существительных множественного числа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существительных множественного числа в родительном падеже.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Правописание окончаний имён существительных множественного числа в винительном падеже.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Дательный, творительный, предложный падежи имён существительных множественного числа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Контрольный диктант по теме «Имя существительное»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повествовательного текста по самостоятельно составленному плану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 карточка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изложения, диктанта. Правописание падежных окончаний имён существительных в единственном и множественном числе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диктанта.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«Имя существительное»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553697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Наши проекты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«Говорите правильно!»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</w:tbl>
    <w:p w:rsidR="00CE1231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BB9">
        <w:rPr>
          <w:rFonts w:ascii="Times New Roman" w:hAnsi="Times New Roman" w:cs="Times New Roman"/>
          <w:b/>
          <w:sz w:val="24"/>
          <w:szCs w:val="24"/>
        </w:rPr>
        <w:t>Имя прилагательное (30 ч)</w:t>
      </w:r>
    </w:p>
    <w:tbl>
      <w:tblPr>
        <w:tblStyle w:val="38"/>
        <w:tblW w:w="5000" w:type="pct"/>
        <w:tblLook w:val="04A0" w:firstRow="1" w:lastRow="0" w:firstColumn="1" w:lastColumn="0" w:noHBand="0" w:noVBand="1"/>
      </w:tblPr>
      <w:tblGrid>
        <w:gridCol w:w="873"/>
        <w:gridCol w:w="905"/>
        <w:gridCol w:w="2100"/>
        <w:gridCol w:w="2561"/>
        <w:gridCol w:w="4302"/>
        <w:gridCol w:w="3762"/>
      </w:tblGrid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имен прилагательных в языке. Образование имен прилагательных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Род и число имён прилагательных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5C79" w:rsidRDefault="00C95C79" w:rsidP="00BC0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Pr="00AD0267">
              <w:rPr>
                <w:rFonts w:ascii="Times New Roman" w:hAnsi="Times New Roman" w:cs="Times New Roman"/>
                <w:i/>
                <w:sz w:val="24"/>
                <w:szCs w:val="24"/>
              </w:rPr>
              <w:t>|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spellEnd"/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Сочинение описание по личным наблюдениям на тему «Моя любимая игрушка»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Падеж имени прилагательного. Изменение по падежам имен прилагательных в единственном числе.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E56013" w:rsidRDefault="00C95C79" w:rsidP="00BC0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 w:rsidR="00E56013">
              <w:rPr>
                <w:rFonts w:ascii="Times New Roman" w:hAnsi="Times New Roman" w:cs="Times New Roman"/>
                <w:i/>
                <w:sz w:val="24"/>
                <w:szCs w:val="24"/>
              </w:rPr>
              <w:t>/р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текста-рассуждения по репродукции картины </w:t>
            </w:r>
            <w:proofErr w:type="spell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В.Серова</w:t>
            </w:r>
            <w:proofErr w:type="spellEnd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 «Мика Морозов»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Склонение имён прилагательных мужского и среднего рода в единственном числе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прилагательных мужского и среднего рода в именительном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прилагательных мужского и среднего 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рода в родительном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алгоритмами, памятками.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прилагательных мужского и среднего рода в дательном падеже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Именительный, винительный, родительный падежи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окончаний имён прилагательных мужского и среднего рода в творительном и предложном падежах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правописании окончаний имён прилагательных мужского и среднего рода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BD5AA0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/р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Выборочное изложение повествовательного текста с элементами описания</w:t>
            </w:r>
            <w:proofErr w:type="gram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изложения. Правописание падежных окончаний имён прилагательных мужского и среднего рода. 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Наши проекты.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Склонение имён прилагательных женского рода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Именительный и винительный падежи имён прилагательных женского рода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Родительный, дательный, творительный и предложный падежи имён прилагательных женского рода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Винительный и творительный падежи имён прилагательных женского рода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Упражнение в правописании падежных окончаний имён прилагательных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14000">
              <w:rPr>
                <w:rFonts w:ascii="Times New Roman" w:hAnsi="Times New Roman" w:cs="Times New Roman"/>
                <w:i/>
                <w:sz w:val="24"/>
                <w:szCs w:val="24"/>
              </w:rPr>
              <w:t>Р/р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</w:t>
            </w:r>
            <w:proofErr w:type="gram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сравнительно-описательный</w:t>
            </w:r>
            <w:proofErr w:type="gramEnd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 текста по самостоятельно составленному плану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изложения. Правописание падежных окончаний имён прилагательных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Склонение имён прилагательных во множественном числе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EE4869" w:rsidRDefault="00AD0267" w:rsidP="00BC0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/р</w:t>
            </w:r>
            <w:r w:rsidRPr="00EE4869">
              <w:rPr>
                <w:rFonts w:ascii="Times New Roman" w:hAnsi="Times New Roman" w:cs="Times New Roman"/>
                <w:i/>
                <w:sz w:val="24"/>
                <w:szCs w:val="24"/>
              </w:rPr>
              <w:t>|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текста по репродукции картины </w:t>
            </w:r>
            <w:proofErr w:type="spell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Н.К.Рериха</w:t>
            </w:r>
            <w:proofErr w:type="spellEnd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 «Заморские гости»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Именительный и винительный падежи имён прилагательных множественного числа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Родительный и предложный падежи имён прилагательных множественного числа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Дательный и творительный падежи имён прилагательных множественного числа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Обобщение по теме «Имя прилагательное»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3D3BA8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Сочинение-отзыв по картине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И.Э.</w:t>
            </w:r>
            <w:r w:rsidR="00553697"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Грабаря</w:t>
            </w:r>
            <w:proofErr w:type="spellEnd"/>
            <w:r w:rsidR="00553697"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«Февральская лазурь»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Обобщение по теме «Имя прилагательное». 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 по теме «Имя прилагательное».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Контрольный диктант  по теме «Имя прилагательное»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</w:tbl>
    <w:p w:rsidR="00CE1231" w:rsidRPr="00356BB9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56BB9">
        <w:rPr>
          <w:rFonts w:ascii="Times New Roman" w:hAnsi="Times New Roman" w:cs="Times New Roman"/>
          <w:b/>
          <w:sz w:val="24"/>
          <w:szCs w:val="24"/>
        </w:rPr>
        <w:t>Личные местоимения (7 ч)</w:t>
      </w:r>
    </w:p>
    <w:tbl>
      <w:tblPr>
        <w:tblStyle w:val="38"/>
        <w:tblW w:w="5000" w:type="pct"/>
        <w:tblLook w:val="04A0" w:firstRow="1" w:lastRow="0" w:firstColumn="1" w:lastColumn="0" w:noHBand="0" w:noVBand="1"/>
      </w:tblPr>
      <w:tblGrid>
        <w:gridCol w:w="873"/>
        <w:gridCol w:w="905"/>
        <w:gridCol w:w="2100"/>
        <w:gridCol w:w="2561"/>
        <w:gridCol w:w="4302"/>
        <w:gridCol w:w="3762"/>
      </w:tblGrid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 контрольного диктанта.  Местоимение как часть речи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Личные местоимения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Изменение личных местоимений 1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го и 2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го лица по падежам.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Составление высказываний по рисунку с использованием в них диалога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Изменение личных местоимений 3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го лица по падежам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Изменение личных местоимений по падежам. Обобщение по теме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Составление поздравительной открытки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Контрольный диктант   по теме «Местоимение»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</w:tbl>
    <w:p w:rsidR="00CE1231" w:rsidRPr="00356BB9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231" w:rsidRPr="00356BB9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6BB9">
        <w:rPr>
          <w:rFonts w:ascii="Times New Roman" w:hAnsi="Times New Roman" w:cs="Times New Roman"/>
          <w:b/>
          <w:sz w:val="24"/>
          <w:szCs w:val="24"/>
        </w:rPr>
        <w:t>Глагол (34 ч)</w:t>
      </w:r>
    </w:p>
    <w:p w:rsidR="00CE1231" w:rsidRDefault="00CE1231" w:rsidP="00CE1231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38"/>
        <w:tblW w:w="5000" w:type="pct"/>
        <w:tblLook w:val="04A0" w:firstRow="1" w:lastRow="0" w:firstColumn="1" w:lastColumn="0" w:noHBand="0" w:noVBand="1"/>
      </w:tblPr>
      <w:tblGrid>
        <w:gridCol w:w="873"/>
        <w:gridCol w:w="905"/>
        <w:gridCol w:w="2100"/>
        <w:gridCol w:w="2561"/>
        <w:gridCol w:w="4302"/>
        <w:gridCol w:w="3762"/>
      </w:tblGrid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изложения, диктанта</w:t>
            </w:r>
            <w:proofErr w:type="gram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глаголов в языке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Изменение глаголов по временам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Неопределённая форма глагола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Неопределённая форма глагола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Изменение глаголов по временам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Изложение по самостоятельно составленному плану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изложения.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настоящего и будущего времени по лицам и числам (спряжение)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Изменение глаголов настоящего и будущего времени по лицам и числам (спряжение)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noBreakHyphen/>
              <w:t>е лицо глаголов настоящего и будущего времени в единственном числе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  <w:r w:rsidR="00C949D7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</w:t>
            </w:r>
            <w:proofErr w:type="spellStart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И.И.Левитана</w:t>
            </w:r>
            <w:proofErr w:type="spellEnd"/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 «Весна. Большая вода»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I и II спряжение глаголов настоящего времени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I и II спряжение глаголов будущего времени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Наши проекты «Пословицы и поговорки»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  <w:r w:rsidR="00C949D7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безударных личных окончаний глаголов в настоящем и будущем времени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безударных личных окончаний глаголов в настоящем и будущем времени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безударных личных окончаний глаголов в настоящем и будущем времени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безударных личных окончаний глаголов в настоящем и будущем времени.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Контрольное списывание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Возвратные глаголы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</w:t>
            </w:r>
            <w:proofErr w:type="gram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</w:t>
            </w:r>
            <w:proofErr w:type="spellEnd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-</w:t>
            </w:r>
            <w:proofErr w:type="spell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ться</w:t>
            </w:r>
            <w:proofErr w:type="spellEnd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возвратных глаголах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</w:t>
            </w:r>
            <w:proofErr w:type="gram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ся</w:t>
            </w:r>
            <w:proofErr w:type="spellEnd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-</w:t>
            </w:r>
            <w:proofErr w:type="spellStart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ться</w:t>
            </w:r>
            <w:proofErr w:type="spellEnd"/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возвратных глаголах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EE4869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серии картинок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глаголов в прошедшем времени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Правописание родовых окончаний глаголов в прошедшем времени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260C1F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Р/ р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Составление текста на спортивную тему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Обобщение по теме «Глагол».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глагола 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 повествовательного текста </w:t>
            </w: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вопросам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 по теме «Глагол»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Обобщение по теме «Глагол»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Обобщение по теме «Глагол»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Обобщение по теме «Глагол»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Изложение повествовательного текста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3D3BA8" w:rsidTr="00BC0985">
        <w:trPr>
          <w:trHeight w:val="377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sz w:val="24"/>
                <w:szCs w:val="24"/>
              </w:rPr>
              <w:t>Анализ изложения. Повторение по теме «Глагол»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3D3BA8" w:rsidTr="00BC0985">
        <w:trPr>
          <w:trHeight w:val="354"/>
        </w:trPr>
        <w:tc>
          <w:tcPr>
            <w:tcW w:w="301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12" w:type="pct"/>
          </w:tcPr>
          <w:p w:rsidR="00553697" w:rsidRPr="003D3BA8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3D3BA8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3D3BA8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Контрольный диктант   по теме «Глагол»</w:t>
            </w:r>
          </w:p>
        </w:tc>
        <w:tc>
          <w:tcPr>
            <w:tcW w:w="1297" w:type="pct"/>
          </w:tcPr>
          <w:p w:rsidR="00553697" w:rsidRPr="003D3BA8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3BA8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</w:tbl>
    <w:p w:rsidR="00CE1231" w:rsidRDefault="00CE1231" w:rsidP="00CE12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A02">
        <w:rPr>
          <w:rFonts w:ascii="Times New Roman" w:hAnsi="Times New Roman" w:cs="Times New Roman"/>
          <w:b/>
          <w:sz w:val="24"/>
          <w:szCs w:val="24"/>
        </w:rPr>
        <w:t>Повторение (15 ч)</w:t>
      </w:r>
    </w:p>
    <w:tbl>
      <w:tblPr>
        <w:tblStyle w:val="38"/>
        <w:tblW w:w="5000" w:type="pct"/>
        <w:tblLook w:val="04A0" w:firstRow="1" w:lastRow="0" w:firstColumn="1" w:lastColumn="0" w:noHBand="0" w:noVBand="1"/>
      </w:tblPr>
      <w:tblGrid>
        <w:gridCol w:w="873"/>
        <w:gridCol w:w="905"/>
        <w:gridCol w:w="2100"/>
        <w:gridCol w:w="2561"/>
        <w:gridCol w:w="4302"/>
        <w:gridCol w:w="3762"/>
      </w:tblGrid>
      <w:tr w:rsidR="00553697" w:rsidRPr="00C949D7" w:rsidTr="00BC0985">
        <w:trPr>
          <w:trHeight w:val="377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Язык. Речь. Текст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C949D7" w:rsidTr="00BC0985">
        <w:trPr>
          <w:trHeight w:val="354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Предложение и словосочетание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C949D7" w:rsidTr="00BC0985">
        <w:trPr>
          <w:trHeight w:val="377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Лексическое значение слова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9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C949D7" w:rsidTr="00BC0985">
        <w:trPr>
          <w:trHeight w:val="354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i/>
                <w:sz w:val="24"/>
                <w:szCs w:val="24"/>
              </w:rPr>
              <w:t>Развитие речи.</w:t>
            </w:r>
          </w:p>
          <w:p w:rsidR="00553697" w:rsidRPr="00C949D7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репродукции картины </w:t>
            </w:r>
            <w:proofErr w:type="spellStart"/>
            <w:r w:rsidRPr="00C949D7">
              <w:rPr>
                <w:rFonts w:ascii="Times New Roman" w:hAnsi="Times New Roman" w:cs="Times New Roman"/>
                <w:sz w:val="24"/>
                <w:szCs w:val="24"/>
              </w:rPr>
              <w:t>И.И.Шишкина</w:t>
            </w:r>
            <w:proofErr w:type="spellEnd"/>
            <w:r w:rsidRPr="00C949D7">
              <w:rPr>
                <w:rFonts w:ascii="Times New Roman" w:hAnsi="Times New Roman" w:cs="Times New Roman"/>
                <w:sz w:val="24"/>
                <w:szCs w:val="24"/>
              </w:rPr>
              <w:t xml:space="preserve"> «Рожь»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C949D7" w:rsidTr="00BC0985">
        <w:trPr>
          <w:trHeight w:val="377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 слова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C949D7" w:rsidTr="00BC0985">
        <w:trPr>
          <w:trHeight w:val="354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 слова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C949D7" w:rsidTr="00BC0985">
        <w:trPr>
          <w:trHeight w:val="377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Состав слова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C949D7" w:rsidTr="00BC0985">
        <w:trPr>
          <w:trHeight w:val="354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  <w:r w:rsidR="00C949D7">
              <w:rPr>
                <w:rFonts w:ascii="Times New Roman" w:eastAsia="Calibri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Части речи</w:t>
            </w:r>
          </w:p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  <w:tr w:rsidR="00553697" w:rsidRPr="00C949D7" w:rsidTr="00BC0985">
        <w:trPr>
          <w:trHeight w:val="377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Части речи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(схематичная, табличная) запись результатов наблюдений</w:t>
            </w:r>
          </w:p>
        </w:tc>
      </w:tr>
      <w:tr w:rsidR="00553697" w:rsidRPr="00C949D7" w:rsidTr="00BC0985">
        <w:trPr>
          <w:trHeight w:val="354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Изложение повествовательного текста по цитатному плану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C949D7" w:rsidTr="00BC0985">
        <w:trPr>
          <w:trHeight w:val="377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изложения.</w:t>
            </w:r>
          </w:p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Части речи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C949D7" w:rsidTr="00BC0985">
        <w:trPr>
          <w:trHeight w:val="354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Итоговый контрольный диктант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9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с алгоритмами, памятками.</w:t>
            </w:r>
          </w:p>
        </w:tc>
      </w:tr>
      <w:tr w:rsidR="00553697" w:rsidRPr="00C949D7" w:rsidTr="00BC0985">
        <w:trPr>
          <w:trHeight w:val="377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 контрольного диктанта Повторение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наглядных пособий</w:t>
            </w:r>
          </w:p>
        </w:tc>
      </w:tr>
      <w:tr w:rsidR="00553697" w:rsidRPr="00C949D7" w:rsidTr="00BC0985">
        <w:trPr>
          <w:trHeight w:val="354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Звуки и буквы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карточка</w:t>
            </w:r>
          </w:p>
        </w:tc>
      </w:tr>
      <w:tr w:rsidR="00553697" w:rsidRPr="00C949D7" w:rsidTr="00BC0985">
        <w:trPr>
          <w:trHeight w:val="377"/>
        </w:trPr>
        <w:tc>
          <w:tcPr>
            <w:tcW w:w="301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12" w:type="pct"/>
          </w:tcPr>
          <w:p w:rsidR="00553697" w:rsidRPr="00C949D7" w:rsidRDefault="00C949D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4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3" w:type="pct"/>
          </w:tcPr>
          <w:p w:rsidR="00553697" w:rsidRPr="00C949D7" w:rsidRDefault="00553697" w:rsidP="00BC0985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3" w:type="pct"/>
          </w:tcPr>
          <w:p w:rsidR="00553697" w:rsidRPr="00C949D7" w:rsidRDefault="00553697" w:rsidP="00BC0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Игра «По галактике Частей Речи»</w:t>
            </w:r>
          </w:p>
        </w:tc>
        <w:tc>
          <w:tcPr>
            <w:tcW w:w="1297" w:type="pct"/>
          </w:tcPr>
          <w:p w:rsidR="00553697" w:rsidRPr="00C949D7" w:rsidRDefault="00553697" w:rsidP="00BA7E2B">
            <w:pPr>
              <w:mirrorIndent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49D7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алгоритмами, памятками.</w:t>
            </w:r>
          </w:p>
        </w:tc>
      </w:tr>
    </w:tbl>
    <w:p w:rsidR="00CE1231" w:rsidRPr="00CE1231" w:rsidRDefault="00CE1231" w:rsidP="00CE1231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CE1231" w:rsidRPr="00CE1231" w:rsidRDefault="00CE1231" w:rsidP="00CE1231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CE1231" w:rsidRPr="002C4A02" w:rsidRDefault="00CE1231" w:rsidP="00CE1231">
      <w:pPr>
        <w:jc w:val="center"/>
        <w:rPr>
          <w:rStyle w:val="aff"/>
          <w:sz w:val="18"/>
          <w:szCs w:val="18"/>
        </w:rPr>
      </w:pPr>
    </w:p>
    <w:p w:rsidR="00CE1231" w:rsidRPr="00CE1231" w:rsidRDefault="00CE1231" w:rsidP="00CE1231">
      <w:pPr>
        <w:jc w:val="center"/>
        <w:rPr>
          <w:rStyle w:val="aff"/>
          <w:sz w:val="18"/>
          <w:szCs w:val="18"/>
        </w:rPr>
      </w:pPr>
    </w:p>
    <w:p w:rsidR="00CE1231" w:rsidRPr="00CE1231" w:rsidRDefault="00CE1231" w:rsidP="00CE1231">
      <w:pPr>
        <w:jc w:val="center"/>
        <w:rPr>
          <w:rStyle w:val="aff"/>
          <w:sz w:val="18"/>
          <w:szCs w:val="18"/>
        </w:rPr>
      </w:pPr>
    </w:p>
    <w:p w:rsidR="00CE1231" w:rsidRPr="00CE1231" w:rsidRDefault="00CE1231" w:rsidP="00CE1231">
      <w:pPr>
        <w:jc w:val="center"/>
        <w:rPr>
          <w:rStyle w:val="aff"/>
          <w:sz w:val="18"/>
          <w:szCs w:val="18"/>
        </w:rPr>
      </w:pPr>
    </w:p>
    <w:p w:rsidR="00CE1231" w:rsidRPr="00CE1231" w:rsidRDefault="00CE1231" w:rsidP="00CE1231">
      <w:pPr>
        <w:jc w:val="center"/>
        <w:rPr>
          <w:rStyle w:val="aff"/>
          <w:sz w:val="18"/>
          <w:szCs w:val="18"/>
        </w:rPr>
      </w:pPr>
    </w:p>
    <w:p w:rsidR="00CE1231" w:rsidRPr="00CE1231" w:rsidRDefault="00CE1231" w:rsidP="00CE1231">
      <w:pPr>
        <w:jc w:val="center"/>
        <w:rPr>
          <w:rStyle w:val="aff"/>
          <w:sz w:val="18"/>
          <w:szCs w:val="18"/>
        </w:rPr>
      </w:pPr>
    </w:p>
    <w:p w:rsidR="00CE1231" w:rsidRPr="00CE1231" w:rsidRDefault="00CE1231" w:rsidP="00CE1231">
      <w:pPr>
        <w:pStyle w:val="1c"/>
        <w:keepNext/>
        <w:keepLines/>
        <w:shd w:val="clear" w:color="auto" w:fill="auto"/>
        <w:spacing w:after="134" w:line="360" w:lineRule="auto"/>
        <w:ind w:right="60"/>
        <w:jc w:val="left"/>
      </w:pPr>
    </w:p>
    <w:p w:rsidR="00CE1231" w:rsidRPr="00CE1231" w:rsidRDefault="00CE1231" w:rsidP="00CE1231">
      <w:pPr>
        <w:pStyle w:val="1c"/>
        <w:keepNext/>
        <w:keepLines/>
        <w:shd w:val="clear" w:color="auto" w:fill="auto"/>
        <w:spacing w:after="134" w:line="360" w:lineRule="auto"/>
        <w:ind w:right="60"/>
        <w:jc w:val="left"/>
        <w:rPr>
          <w:rFonts w:ascii="Times New Roman" w:hAnsi="Times New Roman" w:cs="Times New Roman"/>
          <w:sz w:val="18"/>
          <w:szCs w:val="18"/>
        </w:rPr>
      </w:pPr>
      <w:r>
        <w:rPr>
          <w:rStyle w:val="1b"/>
          <w:sz w:val="24"/>
          <w:szCs w:val="24"/>
        </w:rPr>
        <w:t xml:space="preserve"> </w:t>
      </w:r>
    </w:p>
    <w:p w:rsidR="00203635" w:rsidRPr="00203635" w:rsidRDefault="00203635" w:rsidP="00CF462E">
      <w:pPr>
        <w:pStyle w:val="10"/>
        <w:tabs>
          <w:tab w:val="left" w:pos="851"/>
          <w:tab w:val="left" w:pos="993"/>
        </w:tabs>
        <w:suppressAutoHyphens w:val="0"/>
        <w:spacing w:after="240" w:line="240" w:lineRule="auto"/>
        <w:rPr>
          <w:rFonts w:ascii="Times New Roman" w:hAnsi="Times New Roman"/>
        </w:rPr>
      </w:pPr>
    </w:p>
    <w:sectPr w:rsidR="00203635" w:rsidRPr="00203635" w:rsidSect="009752AC">
      <w:footerReference w:type="default" r:id="rId11"/>
      <w:pgSz w:w="16838" w:h="11906" w:orient="landscape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646" w:rsidRDefault="00774646" w:rsidP="002B5C61">
      <w:pPr>
        <w:spacing w:line="240" w:lineRule="auto"/>
      </w:pPr>
      <w:r>
        <w:separator/>
      </w:r>
    </w:p>
  </w:endnote>
  <w:endnote w:type="continuationSeparator" w:id="0">
    <w:p w:rsidR="00774646" w:rsidRDefault="00774646" w:rsidP="002B5C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choolBookC-Ita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19687"/>
    </w:sdtPr>
    <w:sdtContent>
      <w:p w:rsidR="00A96F35" w:rsidRDefault="00A96F35">
        <w:pPr>
          <w:pStyle w:val="a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C65">
          <w:rPr>
            <w:noProof/>
          </w:rPr>
          <w:t>70</w:t>
        </w:r>
        <w:r>
          <w:rPr>
            <w:noProof/>
          </w:rPr>
          <w:fldChar w:fldCharType="end"/>
        </w:r>
      </w:p>
    </w:sdtContent>
  </w:sdt>
  <w:p w:rsidR="00A96F35" w:rsidRDefault="00A96F35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646" w:rsidRDefault="00774646" w:rsidP="002B5C61">
      <w:pPr>
        <w:spacing w:line="240" w:lineRule="auto"/>
      </w:pPr>
      <w:r>
        <w:separator/>
      </w:r>
    </w:p>
  </w:footnote>
  <w:footnote w:type="continuationSeparator" w:id="0">
    <w:p w:rsidR="00774646" w:rsidRDefault="00774646" w:rsidP="002B5C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6F47044"/>
    <w:multiLevelType w:val="hybridMultilevel"/>
    <w:tmpl w:val="5608CA42"/>
    <w:lvl w:ilvl="0" w:tplc="0FAC8C5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B23F3"/>
    <w:multiLevelType w:val="hybridMultilevel"/>
    <w:tmpl w:val="C7801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A51E3B"/>
    <w:multiLevelType w:val="multilevel"/>
    <w:tmpl w:val="03DA3494"/>
    <w:styleLink w:val="WWNum4"/>
    <w:lvl w:ilvl="0">
      <w:numFmt w:val="bullet"/>
      <w:lvlText w:val=""/>
      <w:lvlJc w:val="left"/>
      <w:rPr>
        <w:rFonts w:ascii="Symbol" w:hAnsi="Symbol" w:cs="Symbol"/>
        <w:b/>
        <w:bCs/>
        <w:sz w:val="28"/>
        <w:szCs w:val="2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b/>
        <w:bCs/>
        <w:sz w:val="28"/>
        <w:szCs w:val="28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b/>
        <w:bCs/>
        <w:sz w:val="28"/>
        <w:szCs w:val="28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6">
    <w:nsid w:val="12CD6BA4"/>
    <w:multiLevelType w:val="hybridMultilevel"/>
    <w:tmpl w:val="A134E5C0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3380B4A"/>
    <w:multiLevelType w:val="hybridMultilevel"/>
    <w:tmpl w:val="88221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753D3"/>
    <w:multiLevelType w:val="hybridMultilevel"/>
    <w:tmpl w:val="3FCE43CE"/>
    <w:lvl w:ilvl="0" w:tplc="2892EA5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9D4D21"/>
    <w:multiLevelType w:val="hybridMultilevel"/>
    <w:tmpl w:val="5338EC7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C5106EA"/>
    <w:multiLevelType w:val="hybridMultilevel"/>
    <w:tmpl w:val="BA6092A0"/>
    <w:lvl w:ilvl="0" w:tplc="2892EA5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60E41"/>
    <w:multiLevelType w:val="hybridMultilevel"/>
    <w:tmpl w:val="065EC39E"/>
    <w:lvl w:ilvl="0" w:tplc="0FAC8C56">
      <w:start w:val="1"/>
      <w:numFmt w:val="decimal"/>
      <w:lvlText w:val="%1."/>
      <w:lvlJc w:val="left"/>
      <w:pPr>
        <w:ind w:left="74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2">
    <w:nsid w:val="281D0CEC"/>
    <w:multiLevelType w:val="hybridMultilevel"/>
    <w:tmpl w:val="EF122B6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90F528D"/>
    <w:multiLevelType w:val="hybridMultilevel"/>
    <w:tmpl w:val="5CA466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E0B25F9"/>
    <w:multiLevelType w:val="hybridMultilevel"/>
    <w:tmpl w:val="0F1AD5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C0279B"/>
    <w:multiLevelType w:val="hybridMultilevel"/>
    <w:tmpl w:val="1B584A2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451E98"/>
    <w:multiLevelType w:val="hybridMultilevel"/>
    <w:tmpl w:val="B5562DA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6406ADC"/>
    <w:multiLevelType w:val="multilevel"/>
    <w:tmpl w:val="79BA46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D75049"/>
    <w:multiLevelType w:val="multilevel"/>
    <w:tmpl w:val="9CC826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474A9F"/>
    <w:multiLevelType w:val="hybridMultilevel"/>
    <w:tmpl w:val="F9327938"/>
    <w:lvl w:ilvl="0" w:tplc="2892EA58">
      <w:numFmt w:val="bullet"/>
      <w:lvlText w:val="•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>
    <w:nsid w:val="3DD426F3"/>
    <w:multiLevelType w:val="hybridMultilevel"/>
    <w:tmpl w:val="FB4EA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03663"/>
    <w:multiLevelType w:val="hybridMultilevel"/>
    <w:tmpl w:val="57A00B6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45D53442"/>
    <w:multiLevelType w:val="hybridMultilevel"/>
    <w:tmpl w:val="2AB4AB46"/>
    <w:lvl w:ilvl="0" w:tplc="0FAC8C56">
      <w:start w:val="1"/>
      <w:numFmt w:val="decimal"/>
      <w:lvlText w:val="%1."/>
      <w:lvlJc w:val="left"/>
      <w:pPr>
        <w:ind w:left="742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80519"/>
    <w:multiLevelType w:val="hybridMultilevel"/>
    <w:tmpl w:val="236C3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0E445E"/>
    <w:multiLevelType w:val="hybridMultilevel"/>
    <w:tmpl w:val="214496C8"/>
    <w:lvl w:ilvl="0" w:tplc="2892EA5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521979"/>
    <w:multiLevelType w:val="hybridMultilevel"/>
    <w:tmpl w:val="BB66E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CD0C26"/>
    <w:multiLevelType w:val="hybridMultilevel"/>
    <w:tmpl w:val="8F92733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61511A6E"/>
    <w:multiLevelType w:val="hybridMultilevel"/>
    <w:tmpl w:val="5ED47EF2"/>
    <w:lvl w:ilvl="0" w:tplc="2892EA58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4B748C"/>
    <w:multiLevelType w:val="hybridMultilevel"/>
    <w:tmpl w:val="EEB65C3C"/>
    <w:lvl w:ilvl="0" w:tplc="2892EA58">
      <w:numFmt w:val="bullet"/>
      <w:lvlText w:val="•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42E0B0E"/>
    <w:multiLevelType w:val="hybridMultilevel"/>
    <w:tmpl w:val="9AF2AC64"/>
    <w:lvl w:ilvl="0" w:tplc="2892EA58">
      <w:numFmt w:val="bullet"/>
      <w:lvlText w:val="•"/>
      <w:lvlJc w:val="left"/>
      <w:pPr>
        <w:ind w:left="7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0">
    <w:nsid w:val="6E655E7A"/>
    <w:multiLevelType w:val="hybridMultilevel"/>
    <w:tmpl w:val="582612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76B0A82"/>
    <w:multiLevelType w:val="hybridMultilevel"/>
    <w:tmpl w:val="ACD85B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C2A1D2D"/>
    <w:multiLevelType w:val="hybridMultilevel"/>
    <w:tmpl w:val="E0EA06D2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3">
    <w:nsid w:val="7E386BBB"/>
    <w:multiLevelType w:val="hybridMultilevel"/>
    <w:tmpl w:val="819A75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FA23765"/>
    <w:multiLevelType w:val="hybridMultilevel"/>
    <w:tmpl w:val="CCA4436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3"/>
  </w:num>
  <w:num w:numId="4">
    <w:abstractNumId w:val="22"/>
  </w:num>
  <w:num w:numId="5">
    <w:abstractNumId w:val="3"/>
  </w:num>
  <w:num w:numId="6">
    <w:abstractNumId w:val="4"/>
  </w:num>
  <w:num w:numId="7">
    <w:abstractNumId w:val="6"/>
  </w:num>
  <w:num w:numId="8">
    <w:abstractNumId w:val="9"/>
  </w:num>
  <w:num w:numId="9">
    <w:abstractNumId w:val="25"/>
  </w:num>
  <w:num w:numId="10">
    <w:abstractNumId w:val="13"/>
  </w:num>
  <w:num w:numId="11">
    <w:abstractNumId w:val="20"/>
  </w:num>
  <w:num w:numId="12">
    <w:abstractNumId w:val="34"/>
  </w:num>
  <w:num w:numId="13">
    <w:abstractNumId w:val="12"/>
  </w:num>
  <w:num w:numId="14">
    <w:abstractNumId w:val="14"/>
  </w:num>
  <w:num w:numId="15">
    <w:abstractNumId w:val="15"/>
  </w:num>
  <w:num w:numId="16">
    <w:abstractNumId w:val="33"/>
  </w:num>
  <w:num w:numId="17">
    <w:abstractNumId w:val="16"/>
  </w:num>
  <w:num w:numId="18">
    <w:abstractNumId w:val="30"/>
  </w:num>
  <w:num w:numId="19">
    <w:abstractNumId w:val="21"/>
  </w:num>
  <w:num w:numId="20">
    <w:abstractNumId w:val="31"/>
  </w:num>
  <w:num w:numId="21">
    <w:abstractNumId w:val="26"/>
  </w:num>
  <w:num w:numId="22">
    <w:abstractNumId w:val="17"/>
  </w:num>
  <w:num w:numId="23">
    <w:abstractNumId w:val="18"/>
  </w:num>
  <w:num w:numId="24">
    <w:abstractNumId w:val="32"/>
  </w:num>
  <w:num w:numId="25">
    <w:abstractNumId w:val="7"/>
  </w:num>
  <w:num w:numId="26">
    <w:abstractNumId w:val="19"/>
  </w:num>
  <w:num w:numId="27">
    <w:abstractNumId w:val="8"/>
  </w:num>
  <w:num w:numId="28">
    <w:abstractNumId w:val="27"/>
  </w:num>
  <w:num w:numId="29">
    <w:abstractNumId w:val="29"/>
  </w:num>
  <w:num w:numId="30">
    <w:abstractNumId w:val="10"/>
  </w:num>
  <w:num w:numId="31">
    <w:abstractNumId w:val="28"/>
  </w:num>
  <w:num w:numId="32">
    <w:abstractNumId w:val="2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DDA"/>
    <w:rsid w:val="00014000"/>
    <w:rsid w:val="00044764"/>
    <w:rsid w:val="000B0BAE"/>
    <w:rsid w:val="000B1272"/>
    <w:rsid w:val="000D5633"/>
    <w:rsid w:val="000D5D53"/>
    <w:rsid w:val="000E23B0"/>
    <w:rsid w:val="000E2D2A"/>
    <w:rsid w:val="00117459"/>
    <w:rsid w:val="00123962"/>
    <w:rsid w:val="0012396F"/>
    <w:rsid w:val="001543A5"/>
    <w:rsid w:val="00162C54"/>
    <w:rsid w:val="00165332"/>
    <w:rsid w:val="001858CC"/>
    <w:rsid w:val="00186656"/>
    <w:rsid w:val="001950AF"/>
    <w:rsid w:val="001C6BB4"/>
    <w:rsid w:val="001C7B73"/>
    <w:rsid w:val="001E0E74"/>
    <w:rsid w:val="00203635"/>
    <w:rsid w:val="002105D9"/>
    <w:rsid w:val="0022632F"/>
    <w:rsid w:val="0025705E"/>
    <w:rsid w:val="00260C1F"/>
    <w:rsid w:val="0026133D"/>
    <w:rsid w:val="002647D1"/>
    <w:rsid w:val="002746C0"/>
    <w:rsid w:val="0028045D"/>
    <w:rsid w:val="00283518"/>
    <w:rsid w:val="0028685A"/>
    <w:rsid w:val="002A276C"/>
    <w:rsid w:val="002A2F94"/>
    <w:rsid w:val="002B5C61"/>
    <w:rsid w:val="002E6476"/>
    <w:rsid w:val="00314AD3"/>
    <w:rsid w:val="00355692"/>
    <w:rsid w:val="003635C0"/>
    <w:rsid w:val="00373D17"/>
    <w:rsid w:val="003A2BAC"/>
    <w:rsid w:val="003C4D9D"/>
    <w:rsid w:val="003D3BA8"/>
    <w:rsid w:val="0042061E"/>
    <w:rsid w:val="004907EC"/>
    <w:rsid w:val="00490B7E"/>
    <w:rsid w:val="00495E8F"/>
    <w:rsid w:val="004B1E61"/>
    <w:rsid w:val="004F0BA7"/>
    <w:rsid w:val="00526E08"/>
    <w:rsid w:val="00553697"/>
    <w:rsid w:val="00594042"/>
    <w:rsid w:val="005B5775"/>
    <w:rsid w:val="005C4614"/>
    <w:rsid w:val="005E71AE"/>
    <w:rsid w:val="005F6EC8"/>
    <w:rsid w:val="00670C65"/>
    <w:rsid w:val="006755F6"/>
    <w:rsid w:val="00685485"/>
    <w:rsid w:val="00697284"/>
    <w:rsid w:val="006B18CE"/>
    <w:rsid w:val="006C1DDA"/>
    <w:rsid w:val="006D6AB3"/>
    <w:rsid w:val="006E476F"/>
    <w:rsid w:val="007378C6"/>
    <w:rsid w:val="007666D2"/>
    <w:rsid w:val="00774646"/>
    <w:rsid w:val="00783861"/>
    <w:rsid w:val="00792C05"/>
    <w:rsid w:val="007A17EC"/>
    <w:rsid w:val="007C51B0"/>
    <w:rsid w:val="007E199D"/>
    <w:rsid w:val="00817077"/>
    <w:rsid w:val="00833D20"/>
    <w:rsid w:val="008378EA"/>
    <w:rsid w:val="008403F8"/>
    <w:rsid w:val="008527C4"/>
    <w:rsid w:val="00882288"/>
    <w:rsid w:val="00882315"/>
    <w:rsid w:val="00885E54"/>
    <w:rsid w:val="008B07E8"/>
    <w:rsid w:val="008B49D4"/>
    <w:rsid w:val="008D35E2"/>
    <w:rsid w:val="008D735A"/>
    <w:rsid w:val="00917FD3"/>
    <w:rsid w:val="00933BCA"/>
    <w:rsid w:val="00942552"/>
    <w:rsid w:val="00945FA7"/>
    <w:rsid w:val="009752AC"/>
    <w:rsid w:val="009809CA"/>
    <w:rsid w:val="009B2538"/>
    <w:rsid w:val="009B481C"/>
    <w:rsid w:val="009C7CC4"/>
    <w:rsid w:val="00A31FF6"/>
    <w:rsid w:val="00A322C4"/>
    <w:rsid w:val="00A54F0F"/>
    <w:rsid w:val="00A57FD9"/>
    <w:rsid w:val="00A85271"/>
    <w:rsid w:val="00A94EC9"/>
    <w:rsid w:val="00A96F35"/>
    <w:rsid w:val="00AA7F21"/>
    <w:rsid w:val="00AB2C48"/>
    <w:rsid w:val="00AB6451"/>
    <w:rsid w:val="00AC6AA7"/>
    <w:rsid w:val="00AD0267"/>
    <w:rsid w:val="00B23E33"/>
    <w:rsid w:val="00B40D5B"/>
    <w:rsid w:val="00B86F91"/>
    <w:rsid w:val="00BA7E2B"/>
    <w:rsid w:val="00BB4F35"/>
    <w:rsid w:val="00BC0985"/>
    <w:rsid w:val="00BD5AA0"/>
    <w:rsid w:val="00BF33C4"/>
    <w:rsid w:val="00C242E5"/>
    <w:rsid w:val="00C36DF2"/>
    <w:rsid w:val="00C64FE4"/>
    <w:rsid w:val="00C66A46"/>
    <w:rsid w:val="00C80B86"/>
    <w:rsid w:val="00C949D7"/>
    <w:rsid w:val="00C95C79"/>
    <w:rsid w:val="00CA1F61"/>
    <w:rsid w:val="00CD4456"/>
    <w:rsid w:val="00CE1231"/>
    <w:rsid w:val="00CE70B2"/>
    <w:rsid w:val="00CF313C"/>
    <w:rsid w:val="00CF462E"/>
    <w:rsid w:val="00D42917"/>
    <w:rsid w:val="00D42E9D"/>
    <w:rsid w:val="00D4786C"/>
    <w:rsid w:val="00D526FE"/>
    <w:rsid w:val="00D715BD"/>
    <w:rsid w:val="00DF45A8"/>
    <w:rsid w:val="00E0221B"/>
    <w:rsid w:val="00E56013"/>
    <w:rsid w:val="00E86B9F"/>
    <w:rsid w:val="00EE1E2E"/>
    <w:rsid w:val="00EE2C02"/>
    <w:rsid w:val="00EE4869"/>
    <w:rsid w:val="00EF0B76"/>
    <w:rsid w:val="00F10184"/>
    <w:rsid w:val="00F1730E"/>
    <w:rsid w:val="00F20103"/>
    <w:rsid w:val="00F23DC7"/>
    <w:rsid w:val="00F24B86"/>
    <w:rsid w:val="00F401AA"/>
    <w:rsid w:val="00F4621C"/>
    <w:rsid w:val="00FA08B8"/>
    <w:rsid w:val="00FA33DB"/>
    <w:rsid w:val="00FA3B9D"/>
    <w:rsid w:val="00FB61C4"/>
    <w:rsid w:val="00FF0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86"/>
  </w:style>
  <w:style w:type="paragraph" w:styleId="1">
    <w:name w:val="heading 1"/>
    <w:basedOn w:val="10"/>
    <w:uiPriority w:val="99"/>
    <w:qFormat/>
    <w:rsid w:val="00660C9C"/>
    <w:pPr>
      <w:outlineLvl w:val="0"/>
    </w:pPr>
  </w:style>
  <w:style w:type="paragraph" w:styleId="2">
    <w:name w:val="heading 2"/>
    <w:basedOn w:val="10"/>
    <w:link w:val="21"/>
    <w:uiPriority w:val="99"/>
    <w:unhideWhenUsed/>
    <w:qFormat/>
    <w:rsid w:val="00660C9C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10"/>
    <w:uiPriority w:val="99"/>
    <w:semiHidden/>
    <w:unhideWhenUsed/>
    <w:qFormat/>
    <w:rsid w:val="00660C9C"/>
    <w:pPr>
      <w:outlineLvl w:val="2"/>
    </w:pPr>
  </w:style>
  <w:style w:type="paragraph" w:styleId="4">
    <w:name w:val="heading 4"/>
    <w:basedOn w:val="10"/>
    <w:link w:val="40"/>
    <w:uiPriority w:val="99"/>
    <w:semiHidden/>
    <w:unhideWhenUsed/>
    <w:qFormat/>
    <w:rsid w:val="00660C9C"/>
    <w:pPr>
      <w:keepNext/>
      <w:suppressAutoHyphens w:val="0"/>
      <w:spacing w:line="240" w:lineRule="auto"/>
      <w:jc w:val="center"/>
      <w:outlineLvl w:val="3"/>
    </w:pPr>
    <w:rPr>
      <w:b/>
      <w:bCs/>
      <w:sz w:val="28"/>
      <w:lang w:eastAsia="ru-RU"/>
    </w:rPr>
  </w:style>
  <w:style w:type="paragraph" w:styleId="5">
    <w:name w:val="heading 5"/>
    <w:basedOn w:val="10"/>
    <w:uiPriority w:val="99"/>
    <w:semiHidden/>
    <w:unhideWhenUsed/>
    <w:qFormat/>
    <w:rsid w:val="00660C9C"/>
    <w:pPr>
      <w:keepNext/>
      <w:suppressAutoHyphens w:val="0"/>
      <w:spacing w:line="240" w:lineRule="auto"/>
      <w:jc w:val="center"/>
      <w:outlineLvl w:val="4"/>
    </w:pPr>
    <w:rPr>
      <w:b/>
      <w:bCs/>
      <w:color w:val="000000"/>
      <w:sz w:val="28"/>
      <w:szCs w:val="22"/>
      <w:lang w:eastAsia="ru-RU"/>
    </w:rPr>
  </w:style>
  <w:style w:type="paragraph" w:styleId="6">
    <w:name w:val="heading 6"/>
    <w:basedOn w:val="10"/>
    <w:link w:val="60"/>
    <w:uiPriority w:val="99"/>
    <w:semiHidden/>
    <w:unhideWhenUsed/>
    <w:qFormat/>
    <w:rsid w:val="00660C9C"/>
    <w:p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C582A"/>
    <w:pPr>
      <w:tabs>
        <w:tab w:val="left" w:pos="708"/>
      </w:tabs>
      <w:suppressAutoHyphens/>
      <w:spacing w:line="100" w:lineRule="atLeast"/>
    </w:pPr>
    <w:rPr>
      <w:rFonts w:eastAsia="Calibri" w:cs="Times New Roman"/>
      <w:color w:val="00000A"/>
      <w:sz w:val="24"/>
      <w:szCs w:val="24"/>
      <w:lang w:eastAsia="ar-SA"/>
    </w:rPr>
  </w:style>
  <w:style w:type="character" w:customStyle="1" w:styleId="11">
    <w:name w:val="Заголовок 1 Знак"/>
    <w:basedOn w:val="a0"/>
    <w:uiPriority w:val="99"/>
    <w:rsid w:val="00660C9C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0"/>
    <w:uiPriority w:val="99"/>
    <w:rsid w:val="00660C9C"/>
    <w:rPr>
      <w:rFonts w:ascii="Cambria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1"/>
    <w:uiPriority w:val="99"/>
    <w:semiHidden/>
    <w:rsid w:val="00660C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660C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1"/>
    <w:uiPriority w:val="99"/>
    <w:semiHidden/>
    <w:rsid w:val="00660C9C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660C9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a3">
    <w:name w:val="Основной текст Знак"/>
    <w:basedOn w:val="a0"/>
    <w:rsid w:val="00A77974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a0"/>
    <w:uiPriority w:val="99"/>
    <w:rsid w:val="00660C9C"/>
    <w:rPr>
      <w:lang w:eastAsia="ru-RU"/>
    </w:rPr>
  </w:style>
  <w:style w:type="character" w:customStyle="1" w:styleId="a5">
    <w:name w:val="Нижний колонтитул Знак"/>
    <w:basedOn w:val="a0"/>
    <w:uiPriority w:val="99"/>
    <w:rsid w:val="00660C9C"/>
    <w:rPr>
      <w:lang w:eastAsia="ru-RU"/>
    </w:rPr>
  </w:style>
  <w:style w:type="character" w:customStyle="1" w:styleId="a6">
    <w:name w:val="Название Знак"/>
    <w:basedOn w:val="a0"/>
    <w:rsid w:val="00660C9C"/>
    <w:rPr>
      <w:rFonts w:ascii="Arial" w:eastAsia="MS Mincho" w:hAnsi="Arial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uiPriority w:val="99"/>
    <w:semiHidden/>
    <w:rsid w:val="00660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uiPriority w:val="99"/>
    <w:rsid w:val="00660C9C"/>
    <w:rPr>
      <w:rFonts w:ascii="Arial" w:eastAsia="MS Mincho" w:hAnsi="Arial" w:cs="Times New Roman"/>
      <w:i/>
      <w:iCs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660C9C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a9">
    <w:name w:val="Текст выноски Знак"/>
    <w:basedOn w:val="a0"/>
    <w:uiPriority w:val="99"/>
    <w:rsid w:val="00660C9C"/>
    <w:rPr>
      <w:rFonts w:ascii="Tahoma" w:eastAsia="Arial Unicode MS" w:hAnsi="Tahoma" w:cs="Times New Roman"/>
      <w:sz w:val="16"/>
      <w:szCs w:val="16"/>
      <w:lang w:eastAsia="ru-RU"/>
    </w:rPr>
  </w:style>
  <w:style w:type="character" w:customStyle="1" w:styleId="aa">
    <w:name w:val="Без интервала Знак"/>
    <w:basedOn w:val="a0"/>
    <w:uiPriority w:val="1"/>
    <w:locked/>
    <w:rsid w:val="00660C9C"/>
    <w:rPr>
      <w:rFonts w:ascii="Calibri" w:eastAsia="Calibri" w:hAnsi="Calibri" w:cs="Times New Roman"/>
    </w:rPr>
  </w:style>
  <w:style w:type="character" w:customStyle="1" w:styleId="100">
    <w:name w:val="Основной текст (10)_"/>
    <w:link w:val="101"/>
    <w:uiPriority w:val="99"/>
    <w:locked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24">
    <w:name w:val="Основной текст (2)_"/>
    <w:locked/>
    <w:rsid w:val="00660C9C"/>
    <w:rPr>
      <w:rFonts w:ascii="Arial" w:hAnsi="Arial" w:cs="Arial"/>
      <w:sz w:val="16"/>
      <w:shd w:val="clear" w:color="auto" w:fill="FFFFFF"/>
    </w:rPr>
  </w:style>
  <w:style w:type="character" w:customStyle="1" w:styleId="25">
    <w:name w:val="Заголовок №2_"/>
    <w:link w:val="26"/>
    <w:locked/>
    <w:rsid w:val="00660C9C"/>
    <w:rPr>
      <w:rFonts w:ascii="Tahoma" w:hAnsi="Tahoma" w:cs="Tahoma"/>
      <w:sz w:val="16"/>
      <w:shd w:val="clear" w:color="auto" w:fill="FFFFFF"/>
    </w:rPr>
  </w:style>
  <w:style w:type="character" w:customStyle="1" w:styleId="32">
    <w:name w:val="Основной текст (3)_"/>
    <w:uiPriority w:val="99"/>
    <w:locked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52">
    <w:name w:val="Основной текст (5)_"/>
    <w:uiPriority w:val="99"/>
    <w:locked/>
    <w:rsid w:val="00660C9C"/>
    <w:rPr>
      <w:rFonts w:ascii="Times New Roman" w:hAnsi="Times New Roman" w:cs="Times New Roman"/>
      <w:spacing w:val="-10"/>
      <w:sz w:val="19"/>
      <w:shd w:val="clear" w:color="auto" w:fill="FFFFFF"/>
    </w:rPr>
  </w:style>
  <w:style w:type="character" w:customStyle="1" w:styleId="c8">
    <w:name w:val="c8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11">
    <w:name w:val="c11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21">
    <w:name w:val="c21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1">
    <w:name w:val="c1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16">
    <w:name w:val="c16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33">
    <w:name w:val="c33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54">
    <w:name w:val="c54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56">
    <w:name w:val="c56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12">
    <w:name w:val="Основной текст Знак1"/>
    <w:uiPriority w:val="99"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ab">
    <w:name w:val="Основной текст + Полужирный"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5MSMincho">
    <w:name w:val="Основной текст (5) + MS Mincho"/>
    <w:uiPriority w:val="99"/>
    <w:rsid w:val="00660C9C"/>
    <w:rPr>
      <w:rFonts w:ascii="MS Mincho" w:eastAsia="MS Mincho" w:hAnsi="MS Mincho"/>
      <w:strike w:val="0"/>
      <w:dstrike w:val="0"/>
      <w:spacing w:val="0"/>
      <w:sz w:val="19"/>
      <w:u w:val="none"/>
      <w:effect w:val="none"/>
    </w:rPr>
  </w:style>
  <w:style w:type="character" w:customStyle="1" w:styleId="101">
    <w:name w:val="Основной текст (10) + Полужирный1"/>
    <w:link w:val="100"/>
    <w:uiPriority w:val="99"/>
    <w:rsid w:val="00660C9C"/>
    <w:rPr>
      <w:rFonts w:ascii="Times New Roman" w:hAnsi="Times New Roman" w:cs="Times New Roman"/>
      <w:sz w:val="18"/>
      <w:effect w:val="none"/>
      <w:shd w:val="clear" w:color="auto" w:fill="FFFFFF"/>
    </w:rPr>
  </w:style>
  <w:style w:type="character" w:customStyle="1" w:styleId="ac">
    <w:name w:val="Основной текст + Курсив"/>
    <w:rsid w:val="00660C9C"/>
    <w:rPr>
      <w:rFonts w:ascii="Times New Roman" w:hAnsi="Times New Roman" w:cs="Times New Roman"/>
      <w:i/>
      <w:iCs w:val="0"/>
      <w:sz w:val="18"/>
      <w:effect w:val="none"/>
      <w:shd w:val="clear" w:color="auto" w:fill="FFFFFF"/>
    </w:rPr>
  </w:style>
  <w:style w:type="character" w:customStyle="1" w:styleId="1TimesNewRoman">
    <w:name w:val="Заголовок №1 + Times New Roman"/>
    <w:uiPriority w:val="99"/>
    <w:rsid w:val="00660C9C"/>
    <w:rPr>
      <w:rFonts w:ascii="Times New Roman" w:hAnsi="Times New Roman" w:cs="Times New Roman"/>
      <w:i/>
      <w:iCs w:val="0"/>
      <w:strike w:val="0"/>
      <w:dstrike w:val="0"/>
      <w:sz w:val="64"/>
      <w:u w:val="none"/>
      <w:effect w:val="none"/>
    </w:rPr>
  </w:style>
  <w:style w:type="character" w:customStyle="1" w:styleId="13">
    <w:name w:val="Основной текст + Полужирный1"/>
    <w:uiPriority w:val="99"/>
    <w:rsid w:val="00660C9C"/>
    <w:rPr>
      <w:rFonts w:ascii="Times New Roman" w:hAnsi="Times New Roman" w:cs="Times New Roman"/>
      <w:sz w:val="18"/>
      <w:effect w:val="none"/>
      <w:shd w:val="clear" w:color="auto" w:fill="FFFFFF"/>
    </w:rPr>
  </w:style>
  <w:style w:type="character" w:customStyle="1" w:styleId="33">
    <w:name w:val="Основной текст (3) + Не полужирный"/>
    <w:uiPriority w:val="99"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9pt">
    <w:name w:val="Основной текст + 9 pt"/>
    <w:uiPriority w:val="99"/>
    <w:rsid w:val="00660C9C"/>
    <w:rPr>
      <w:rFonts w:ascii="Times New Roman" w:hAnsi="Times New Roman" w:cs="Times New Roman"/>
      <w:i/>
      <w:iCs w:val="0"/>
      <w:sz w:val="18"/>
      <w:effect w:val="none"/>
      <w:shd w:val="clear" w:color="auto" w:fill="FFFFFF"/>
    </w:rPr>
  </w:style>
  <w:style w:type="character" w:customStyle="1" w:styleId="14">
    <w:name w:val="Основной текст + Курсив1"/>
    <w:uiPriority w:val="99"/>
    <w:rsid w:val="00660C9C"/>
    <w:rPr>
      <w:rFonts w:ascii="Times New Roman" w:hAnsi="Times New Roman" w:cs="Times New Roman"/>
      <w:i/>
      <w:iCs w:val="0"/>
      <w:sz w:val="18"/>
      <w:effect w:val="none"/>
      <w:shd w:val="clear" w:color="auto" w:fill="FFFFFF"/>
    </w:rPr>
  </w:style>
  <w:style w:type="character" w:customStyle="1" w:styleId="81">
    <w:name w:val="Основной текст + 81"/>
    <w:uiPriority w:val="99"/>
    <w:rsid w:val="00660C9C"/>
    <w:rPr>
      <w:rFonts w:ascii="Times New Roman" w:hAnsi="Times New Roman" w:cs="Times New Roman"/>
      <w:spacing w:val="10"/>
      <w:sz w:val="17"/>
      <w:effect w:val="none"/>
      <w:shd w:val="clear" w:color="auto" w:fill="FFFFFF"/>
    </w:rPr>
  </w:style>
  <w:style w:type="character" w:customStyle="1" w:styleId="102">
    <w:name w:val="Основной текст (10) + Полужирный"/>
    <w:uiPriority w:val="99"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41">
    <w:name w:val="Основной текст (4)_"/>
    <w:uiPriority w:val="99"/>
    <w:rsid w:val="00660C9C"/>
    <w:rPr>
      <w:rFonts w:ascii="Times New Roman" w:hAnsi="Times New Roman" w:cs="Times New Roman"/>
      <w:strike w:val="0"/>
      <w:dstrike w:val="0"/>
      <w:spacing w:val="10"/>
      <w:sz w:val="16"/>
      <w:u w:val="none"/>
      <w:effect w:val="none"/>
    </w:rPr>
  </w:style>
  <w:style w:type="character" w:customStyle="1" w:styleId="FontStyle19">
    <w:name w:val="Font Style19"/>
    <w:basedOn w:val="a0"/>
    <w:uiPriority w:val="99"/>
    <w:rsid w:val="00660C9C"/>
    <w:rPr>
      <w:rFonts w:ascii="Times New Roman" w:hAnsi="Times New Roman" w:cs="Times New Roman"/>
      <w:sz w:val="22"/>
      <w:szCs w:val="22"/>
    </w:rPr>
  </w:style>
  <w:style w:type="character" w:customStyle="1" w:styleId="-">
    <w:name w:val="Интернет-ссылка"/>
    <w:basedOn w:val="a0"/>
    <w:uiPriority w:val="99"/>
    <w:unhideWhenUsed/>
    <w:rsid w:val="001A445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2C582A"/>
  </w:style>
  <w:style w:type="character" w:customStyle="1" w:styleId="39">
    <w:name w:val="Основной текст + Полужирный39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8">
    <w:name w:val="Основной текст + Полужирный28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7">
    <w:name w:val="Основной текст + Полужирный37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30">
    <w:name w:val="Основной текст + Полужирный33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10">
    <w:name w:val="Основной текст + Курсив31"/>
    <w:basedOn w:val="a0"/>
    <w:rsid w:val="002C582A"/>
    <w:rPr>
      <w:rFonts w:ascii="Times New Roman" w:eastAsia="Calibri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11">
    <w:name w:val="Основной текст + Полужирный31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40">
    <w:name w:val="Основной текст + Полужирный24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30">
    <w:name w:val="Основной текст + Полужирный23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9">
    <w:name w:val="Основной текст + Курсив19"/>
    <w:basedOn w:val="a0"/>
    <w:rsid w:val="002C582A"/>
    <w:rPr>
      <w:rFonts w:ascii="Times New Roman" w:eastAsia="Calibri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7">
    <w:name w:val="Основной текст + Курсив17"/>
    <w:basedOn w:val="a0"/>
    <w:rsid w:val="002C582A"/>
    <w:rPr>
      <w:rFonts w:ascii="Times New Roman" w:eastAsia="Calibri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6">
    <w:name w:val="Основной текст + Курсив16"/>
    <w:basedOn w:val="a0"/>
    <w:rsid w:val="002C582A"/>
    <w:rPr>
      <w:rFonts w:ascii="Times New Roman" w:eastAsia="Calibri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26">
    <w:name w:val="Основной текст + Полужирный26"/>
    <w:basedOn w:val="a0"/>
    <w:link w:val="25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1">
    <w:name w:val="Заголовок 2 Знак1"/>
    <w:basedOn w:val="a0"/>
    <w:link w:val="2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60">
    <w:name w:val="Основной текст + Полужирный16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5">
    <w:name w:val="Основной текст + Полужирный15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30">
    <w:name w:val="Основной текст + Полужирный13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03">
    <w:name w:val="Основной текст + Полужирный10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53">
    <w:name w:val="Основной текст + Полужирный5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42">
    <w:name w:val="Основной текст + Полужирный4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4">
    <w:name w:val="Основной текст + Полужирный3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ad">
    <w:name w:val="Основной текст_"/>
    <w:link w:val="104"/>
    <w:rsid w:val="006E5712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35">
    <w:name w:val="Основной текст3"/>
    <w:rsid w:val="006E5712"/>
    <w:rPr>
      <w:rFonts w:ascii="Arial" w:eastAsia="Arial" w:hAnsi="Arial" w:cs="Arial"/>
      <w:i w:val="0"/>
      <w:iCs w:val="0"/>
      <w:caps w:val="0"/>
      <w:smallCaps w:val="0"/>
      <w:color w:val="000000"/>
      <w:spacing w:val="0"/>
      <w:w w:val="100"/>
      <w:sz w:val="21"/>
      <w:szCs w:val="21"/>
      <w:shd w:val="clear" w:color="auto" w:fill="FFFFFF"/>
      <w:lang w:val="ru-RU"/>
    </w:rPr>
  </w:style>
  <w:style w:type="character" w:customStyle="1" w:styleId="ListLabel1">
    <w:name w:val="ListLabel 1"/>
    <w:rsid w:val="00F24B86"/>
    <w:rPr>
      <w:rFonts w:cs="Symbol"/>
      <w:b/>
      <w:sz w:val="28"/>
    </w:rPr>
  </w:style>
  <w:style w:type="character" w:customStyle="1" w:styleId="ListLabel2">
    <w:name w:val="ListLabel 2"/>
    <w:rsid w:val="00F24B86"/>
    <w:rPr>
      <w:rFonts w:cs="Courier New"/>
    </w:rPr>
  </w:style>
  <w:style w:type="character" w:customStyle="1" w:styleId="ListLabel3">
    <w:name w:val="ListLabel 3"/>
    <w:rsid w:val="00F24B86"/>
    <w:rPr>
      <w:rFonts w:cs="Wingdings"/>
    </w:rPr>
  </w:style>
  <w:style w:type="character" w:customStyle="1" w:styleId="ListLabel4">
    <w:name w:val="ListLabel 4"/>
    <w:rsid w:val="00F24B86"/>
    <w:rPr>
      <w:b w:val="0"/>
      <w:color w:val="00000A"/>
    </w:rPr>
  </w:style>
  <w:style w:type="paragraph" w:customStyle="1" w:styleId="ae">
    <w:name w:val="Заголовок"/>
    <w:basedOn w:val="10"/>
    <w:next w:val="af"/>
    <w:rsid w:val="00F24B8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f">
    <w:name w:val="Body Text"/>
    <w:basedOn w:val="10"/>
    <w:unhideWhenUsed/>
    <w:rsid w:val="00A77974"/>
    <w:pPr>
      <w:widowControl w:val="0"/>
      <w:suppressAutoHyphens w:val="0"/>
      <w:spacing w:line="240" w:lineRule="auto"/>
      <w:ind w:left="112"/>
    </w:pPr>
    <w:rPr>
      <w:lang w:val="en-US" w:eastAsia="en-US"/>
    </w:rPr>
  </w:style>
  <w:style w:type="paragraph" w:styleId="af0">
    <w:name w:val="List"/>
    <w:basedOn w:val="af"/>
    <w:rsid w:val="00F24B86"/>
    <w:rPr>
      <w:rFonts w:cs="FreeSans"/>
    </w:rPr>
  </w:style>
  <w:style w:type="paragraph" w:styleId="af1">
    <w:name w:val="Title"/>
    <w:basedOn w:val="10"/>
    <w:rsid w:val="00F24B86"/>
    <w:pPr>
      <w:suppressLineNumbers/>
      <w:spacing w:before="120" w:after="120"/>
    </w:pPr>
    <w:rPr>
      <w:rFonts w:cs="FreeSans"/>
      <w:i/>
      <w:iCs/>
    </w:rPr>
  </w:style>
  <w:style w:type="paragraph" w:styleId="af2">
    <w:name w:val="index heading"/>
    <w:basedOn w:val="10"/>
    <w:rsid w:val="00F24B86"/>
    <w:pPr>
      <w:suppressLineNumbers/>
    </w:pPr>
    <w:rPr>
      <w:rFonts w:cs="FreeSans"/>
    </w:rPr>
  </w:style>
  <w:style w:type="paragraph" w:styleId="af3">
    <w:name w:val="List Paragraph"/>
    <w:basedOn w:val="10"/>
    <w:uiPriority w:val="34"/>
    <w:qFormat/>
    <w:rsid w:val="00707F9B"/>
    <w:pPr>
      <w:ind w:left="720"/>
    </w:pPr>
  </w:style>
  <w:style w:type="paragraph" w:customStyle="1" w:styleId="af4">
    <w:name w:val="Содержимое таблицы"/>
    <w:basedOn w:val="10"/>
    <w:qFormat/>
    <w:rsid w:val="00707F9B"/>
    <w:pPr>
      <w:suppressLineNumbers/>
      <w:spacing w:after="200" w:line="276" w:lineRule="auto"/>
    </w:pPr>
    <w:rPr>
      <w:rFonts w:cs="Calibri"/>
      <w:sz w:val="22"/>
      <w:szCs w:val="22"/>
    </w:rPr>
  </w:style>
  <w:style w:type="paragraph" w:styleId="af5">
    <w:name w:val="Normal (Web)"/>
    <w:basedOn w:val="10"/>
    <w:unhideWhenUsed/>
    <w:rsid w:val="000E5382"/>
  </w:style>
  <w:style w:type="paragraph" w:styleId="af6">
    <w:name w:val="header"/>
    <w:basedOn w:val="10"/>
    <w:uiPriority w:val="99"/>
    <w:semiHidden/>
    <w:unhideWhenUsed/>
    <w:rsid w:val="00660C9C"/>
    <w:pPr>
      <w:tabs>
        <w:tab w:val="center" w:pos="4677"/>
        <w:tab w:val="right" w:pos="9355"/>
      </w:tabs>
      <w:suppressAutoHyphens w:val="0"/>
      <w:spacing w:line="240" w:lineRule="auto"/>
    </w:pPr>
    <w:rPr>
      <w:sz w:val="22"/>
      <w:szCs w:val="22"/>
      <w:lang w:eastAsia="ru-RU"/>
    </w:rPr>
  </w:style>
  <w:style w:type="paragraph" w:styleId="af7">
    <w:name w:val="footer"/>
    <w:basedOn w:val="10"/>
    <w:uiPriority w:val="99"/>
    <w:unhideWhenUsed/>
    <w:rsid w:val="00660C9C"/>
    <w:pPr>
      <w:tabs>
        <w:tab w:val="center" w:pos="4677"/>
        <w:tab w:val="right" w:pos="9355"/>
      </w:tabs>
      <w:suppressAutoHyphens w:val="0"/>
      <w:spacing w:line="240" w:lineRule="auto"/>
    </w:pPr>
    <w:rPr>
      <w:sz w:val="22"/>
      <w:szCs w:val="22"/>
      <w:lang w:eastAsia="ru-RU"/>
    </w:rPr>
  </w:style>
  <w:style w:type="paragraph" w:customStyle="1" w:styleId="af8">
    <w:name w:val="Заглавие"/>
    <w:basedOn w:val="10"/>
    <w:qFormat/>
    <w:rsid w:val="00660C9C"/>
    <w:pPr>
      <w:keepNext/>
      <w:widowControl w:val="0"/>
      <w:spacing w:before="240" w:after="120" w:line="240" w:lineRule="auto"/>
    </w:pPr>
    <w:rPr>
      <w:rFonts w:ascii="Arial" w:eastAsia="MS Mincho" w:hAnsi="Arial"/>
      <w:sz w:val="28"/>
      <w:szCs w:val="28"/>
      <w:lang w:eastAsia="ru-RU"/>
    </w:rPr>
  </w:style>
  <w:style w:type="paragraph" w:styleId="af9">
    <w:name w:val="Body Text Indent"/>
    <w:basedOn w:val="10"/>
    <w:uiPriority w:val="99"/>
    <w:semiHidden/>
    <w:unhideWhenUsed/>
    <w:rsid w:val="00660C9C"/>
    <w:pPr>
      <w:suppressAutoHyphens w:val="0"/>
      <w:spacing w:line="240" w:lineRule="auto"/>
      <w:ind w:firstLine="720"/>
      <w:jc w:val="both"/>
    </w:pPr>
    <w:rPr>
      <w:sz w:val="28"/>
      <w:lang w:eastAsia="ru-RU"/>
    </w:rPr>
  </w:style>
  <w:style w:type="paragraph" w:styleId="afa">
    <w:name w:val="Subtitle"/>
    <w:basedOn w:val="10"/>
    <w:uiPriority w:val="99"/>
    <w:qFormat/>
    <w:rsid w:val="00660C9C"/>
    <w:pPr>
      <w:keepNext/>
      <w:widowControl w:val="0"/>
      <w:spacing w:before="240" w:after="120" w:line="240" w:lineRule="auto"/>
      <w:jc w:val="center"/>
    </w:pPr>
    <w:rPr>
      <w:rFonts w:ascii="Arial" w:eastAsia="MS Mincho" w:hAnsi="Arial"/>
      <w:i/>
      <w:iCs/>
      <w:sz w:val="28"/>
      <w:szCs w:val="28"/>
      <w:lang w:eastAsia="ru-RU"/>
    </w:rPr>
  </w:style>
  <w:style w:type="paragraph" w:styleId="23">
    <w:name w:val="Body Text Indent 2"/>
    <w:basedOn w:val="10"/>
    <w:link w:val="22"/>
    <w:uiPriority w:val="99"/>
    <w:semiHidden/>
    <w:unhideWhenUsed/>
    <w:rsid w:val="00660C9C"/>
    <w:pPr>
      <w:shd w:val="clear" w:color="auto" w:fill="FFFFFF"/>
      <w:suppressAutoHyphens w:val="0"/>
      <w:spacing w:line="240" w:lineRule="auto"/>
      <w:ind w:firstLine="720"/>
      <w:jc w:val="both"/>
    </w:pPr>
    <w:rPr>
      <w:color w:val="000000"/>
      <w:spacing w:val="1"/>
      <w:sz w:val="28"/>
      <w:szCs w:val="22"/>
      <w:lang w:eastAsia="ru-RU"/>
    </w:rPr>
  </w:style>
  <w:style w:type="paragraph" w:styleId="afb">
    <w:name w:val="Balloon Text"/>
    <w:basedOn w:val="10"/>
    <w:uiPriority w:val="99"/>
    <w:semiHidden/>
    <w:unhideWhenUsed/>
    <w:rsid w:val="00660C9C"/>
    <w:pPr>
      <w:widowControl w:val="0"/>
      <w:spacing w:line="240" w:lineRule="auto"/>
    </w:pPr>
    <w:rPr>
      <w:rFonts w:ascii="Tahoma" w:eastAsia="Arial Unicode MS" w:hAnsi="Tahoma"/>
      <w:sz w:val="16"/>
      <w:szCs w:val="16"/>
      <w:lang w:eastAsia="ru-RU"/>
    </w:rPr>
  </w:style>
  <w:style w:type="paragraph" w:styleId="afc">
    <w:name w:val="No Spacing"/>
    <w:uiPriority w:val="1"/>
    <w:qFormat/>
    <w:rsid w:val="00660C9C"/>
    <w:pPr>
      <w:suppressAutoHyphens/>
      <w:spacing w:line="240" w:lineRule="auto"/>
    </w:pPr>
    <w:rPr>
      <w:rFonts w:eastAsia="Calibri" w:cs="Times New Roman"/>
    </w:rPr>
  </w:style>
  <w:style w:type="paragraph" w:customStyle="1" w:styleId="afd">
    <w:name w:val="Стиль"/>
    <w:rsid w:val="00660C9C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10"/>
    <w:rsid w:val="00660C9C"/>
    <w:pPr>
      <w:spacing w:after="280"/>
    </w:pPr>
    <w:rPr>
      <w:lang w:eastAsia="ru-RU"/>
    </w:rPr>
  </w:style>
  <w:style w:type="paragraph" w:customStyle="1" w:styleId="c9">
    <w:name w:val="c9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2">
    <w:name w:val="c22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0">
    <w:name w:val="c20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0">
    <w:name w:val="c0"/>
    <w:basedOn w:val="10"/>
    <w:rsid w:val="00660C9C"/>
    <w:pPr>
      <w:spacing w:after="280"/>
    </w:pPr>
    <w:rPr>
      <w:lang w:eastAsia="ru-RU"/>
    </w:rPr>
  </w:style>
  <w:style w:type="paragraph" w:customStyle="1" w:styleId="c25">
    <w:name w:val="c25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">
    <w:name w:val="c2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7">
    <w:name w:val="c27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4">
    <w:name w:val="c24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4">
    <w:name w:val="c4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31">
    <w:name w:val="c31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36">
    <w:name w:val="c36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u-2-msonormal">
    <w:name w:val="u-2-msonormal"/>
    <w:basedOn w:val="10"/>
    <w:rsid w:val="00660C9C"/>
    <w:pPr>
      <w:spacing w:after="280"/>
    </w:pPr>
    <w:rPr>
      <w:lang w:eastAsia="ru-RU"/>
    </w:rPr>
  </w:style>
  <w:style w:type="paragraph" w:customStyle="1" w:styleId="msg-header-from">
    <w:name w:val="msg-header-from"/>
    <w:basedOn w:val="10"/>
    <w:rsid w:val="00660C9C"/>
    <w:pPr>
      <w:spacing w:after="280"/>
    </w:pPr>
    <w:rPr>
      <w:lang w:eastAsia="ru-RU"/>
    </w:rPr>
  </w:style>
  <w:style w:type="paragraph" w:customStyle="1" w:styleId="104">
    <w:name w:val="Основной текст (10)"/>
    <w:basedOn w:val="10"/>
    <w:link w:val="ad"/>
    <w:uiPriority w:val="99"/>
    <w:rsid w:val="00660C9C"/>
    <w:pPr>
      <w:widowControl w:val="0"/>
      <w:shd w:val="clear" w:color="auto" w:fill="FFFFFF"/>
      <w:suppressAutoHyphens w:val="0"/>
      <w:spacing w:line="192" w:lineRule="exact"/>
      <w:jc w:val="both"/>
    </w:pPr>
    <w:rPr>
      <w:rFonts w:cs="Calibri"/>
      <w:sz w:val="18"/>
      <w:szCs w:val="22"/>
      <w:lang w:eastAsia="en-US"/>
    </w:rPr>
  </w:style>
  <w:style w:type="paragraph" w:customStyle="1" w:styleId="27">
    <w:name w:val="Основной текст (2)"/>
    <w:basedOn w:val="10"/>
    <w:link w:val="29"/>
    <w:uiPriority w:val="99"/>
    <w:rsid w:val="00660C9C"/>
    <w:pPr>
      <w:widowControl w:val="0"/>
      <w:shd w:val="clear" w:color="auto" w:fill="FFFFFF"/>
      <w:suppressAutoHyphens w:val="0"/>
      <w:spacing w:after="480" w:line="240" w:lineRule="atLeast"/>
      <w:jc w:val="center"/>
    </w:pPr>
    <w:rPr>
      <w:rFonts w:ascii="Arial" w:hAnsi="Arial" w:cs="Arial"/>
      <w:b/>
      <w:sz w:val="16"/>
      <w:szCs w:val="22"/>
      <w:lang w:eastAsia="en-US"/>
    </w:rPr>
  </w:style>
  <w:style w:type="paragraph" w:customStyle="1" w:styleId="29">
    <w:name w:val="Заголовок №2"/>
    <w:basedOn w:val="10"/>
    <w:link w:val="27"/>
    <w:rsid w:val="00660C9C"/>
    <w:pPr>
      <w:widowControl w:val="0"/>
      <w:shd w:val="clear" w:color="auto" w:fill="FFFFFF"/>
      <w:suppressAutoHyphens w:val="0"/>
      <w:spacing w:line="240" w:lineRule="atLeast"/>
      <w:outlineLvl w:val="1"/>
    </w:pPr>
    <w:rPr>
      <w:rFonts w:ascii="Tahoma" w:hAnsi="Tahoma" w:cs="Tahoma"/>
      <w:b/>
      <w:sz w:val="16"/>
      <w:szCs w:val="22"/>
      <w:lang w:eastAsia="en-US"/>
    </w:rPr>
  </w:style>
  <w:style w:type="paragraph" w:customStyle="1" w:styleId="31">
    <w:name w:val="Основной текст (3)1"/>
    <w:basedOn w:val="10"/>
    <w:link w:val="30"/>
    <w:uiPriority w:val="99"/>
    <w:rsid w:val="00660C9C"/>
    <w:pPr>
      <w:widowControl w:val="0"/>
      <w:shd w:val="clear" w:color="auto" w:fill="FFFFFF"/>
      <w:suppressAutoHyphens w:val="0"/>
      <w:spacing w:before="180" w:line="192" w:lineRule="exact"/>
      <w:jc w:val="both"/>
    </w:pPr>
    <w:rPr>
      <w:rFonts w:cs="Calibri"/>
      <w:b/>
      <w:sz w:val="18"/>
      <w:szCs w:val="22"/>
      <w:lang w:eastAsia="en-US"/>
    </w:rPr>
  </w:style>
  <w:style w:type="paragraph" w:customStyle="1" w:styleId="51">
    <w:name w:val="Основной текст (5)1"/>
    <w:basedOn w:val="10"/>
    <w:link w:val="50"/>
    <w:uiPriority w:val="99"/>
    <w:rsid w:val="00660C9C"/>
    <w:pPr>
      <w:widowControl w:val="0"/>
      <w:shd w:val="clear" w:color="auto" w:fill="FFFFFF"/>
      <w:suppressAutoHyphens w:val="0"/>
      <w:spacing w:line="192" w:lineRule="exact"/>
      <w:jc w:val="both"/>
    </w:pPr>
    <w:rPr>
      <w:rFonts w:cs="Calibri"/>
      <w:spacing w:val="-10"/>
      <w:sz w:val="19"/>
      <w:szCs w:val="22"/>
      <w:lang w:eastAsia="en-US"/>
    </w:rPr>
  </w:style>
  <w:style w:type="paragraph" w:customStyle="1" w:styleId="ParagraphStyle">
    <w:name w:val="Paragraph Style"/>
    <w:rsid w:val="00036B06"/>
    <w:pPr>
      <w:suppressAutoHyphens/>
      <w:spacing w:line="240" w:lineRule="auto"/>
    </w:pPr>
    <w:rPr>
      <w:rFonts w:ascii="Arial" w:hAnsi="Arial" w:cs="Arial"/>
      <w:sz w:val="24"/>
      <w:szCs w:val="24"/>
    </w:rPr>
  </w:style>
  <w:style w:type="paragraph" w:customStyle="1" w:styleId="105">
    <w:name w:val="Основной текст10"/>
    <w:basedOn w:val="10"/>
    <w:rsid w:val="006E5712"/>
    <w:pPr>
      <w:widowControl w:val="0"/>
      <w:shd w:val="clear" w:color="auto" w:fill="FFFFFF"/>
      <w:suppressAutoHyphens w:val="0"/>
      <w:spacing w:after="180" w:line="250" w:lineRule="exact"/>
      <w:jc w:val="both"/>
    </w:pPr>
    <w:rPr>
      <w:rFonts w:ascii="Arial" w:eastAsia="Arial" w:hAnsi="Arial" w:cs="Arial"/>
      <w:sz w:val="21"/>
      <w:szCs w:val="21"/>
      <w:lang w:eastAsia="en-US"/>
    </w:rPr>
  </w:style>
  <w:style w:type="table" w:styleId="afe">
    <w:name w:val="Table Grid"/>
    <w:basedOn w:val="a1"/>
    <w:uiPriority w:val="59"/>
    <w:rsid w:val="0036539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  <w:rsid w:val="00942552"/>
  </w:style>
  <w:style w:type="numbering" w:customStyle="1" w:styleId="110">
    <w:name w:val="Нет списка11"/>
    <w:next w:val="a2"/>
    <w:uiPriority w:val="99"/>
    <w:semiHidden/>
    <w:unhideWhenUsed/>
    <w:rsid w:val="00942552"/>
  </w:style>
  <w:style w:type="table" w:customStyle="1" w:styleId="1a">
    <w:name w:val="Сетка таблицы1"/>
    <w:basedOn w:val="a1"/>
    <w:next w:val="afe"/>
    <w:uiPriority w:val="59"/>
    <w:rsid w:val="00942552"/>
    <w:pPr>
      <w:spacing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qFormat/>
    <w:rsid w:val="00942552"/>
    <w:rPr>
      <w:b/>
      <w:bCs/>
    </w:rPr>
  </w:style>
  <w:style w:type="character" w:styleId="aff0">
    <w:name w:val="Emphasis"/>
    <w:uiPriority w:val="20"/>
    <w:qFormat/>
    <w:rsid w:val="00942552"/>
    <w:rPr>
      <w:i/>
      <w:iCs/>
    </w:rPr>
  </w:style>
  <w:style w:type="paragraph" w:customStyle="1" w:styleId="aff1">
    <w:name w:val="А ОСН ТЕКСТ"/>
    <w:basedOn w:val="a"/>
    <w:link w:val="aff2"/>
    <w:rsid w:val="00942552"/>
    <w:pPr>
      <w:spacing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aff2">
    <w:name w:val="А ОСН ТЕКСТ Знак"/>
    <w:link w:val="aff1"/>
    <w:rsid w:val="00942552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120">
    <w:name w:val="Основной текст (12)_"/>
    <w:link w:val="121"/>
    <w:semiHidden/>
    <w:rsid w:val="00942552"/>
    <w:rPr>
      <w:rFonts w:ascii="Century Schoolbook" w:hAnsi="Century Schoolbook"/>
      <w:b/>
      <w:bCs/>
      <w:i/>
      <w:iCs/>
      <w:spacing w:val="10"/>
      <w:sz w:val="28"/>
      <w:szCs w:val="28"/>
      <w:shd w:val="clear" w:color="auto" w:fill="FFFFFF"/>
    </w:rPr>
  </w:style>
  <w:style w:type="paragraph" w:customStyle="1" w:styleId="121">
    <w:name w:val="Основной текст (12)1"/>
    <w:basedOn w:val="a"/>
    <w:link w:val="120"/>
    <w:semiHidden/>
    <w:rsid w:val="00942552"/>
    <w:pPr>
      <w:shd w:val="clear" w:color="auto" w:fill="FFFFFF"/>
      <w:spacing w:after="180" w:line="240" w:lineRule="atLeast"/>
    </w:pPr>
    <w:rPr>
      <w:rFonts w:ascii="Century Schoolbook" w:hAnsi="Century Schoolbook"/>
      <w:b/>
      <w:bCs/>
      <w:i/>
      <w:iCs/>
      <w:spacing w:val="10"/>
      <w:sz w:val="28"/>
      <w:szCs w:val="28"/>
    </w:rPr>
  </w:style>
  <w:style w:type="character" w:customStyle="1" w:styleId="122">
    <w:name w:val="Основной текст (12)"/>
    <w:semiHidden/>
    <w:rsid w:val="00942552"/>
    <w:rPr>
      <w:rFonts w:ascii="Century Schoolbook" w:hAnsi="Century Schoolbook"/>
      <w:b/>
      <w:bCs/>
      <w:i/>
      <w:iCs/>
      <w:color w:val="FFFFFF"/>
      <w:spacing w:val="10"/>
      <w:sz w:val="28"/>
      <w:szCs w:val="28"/>
      <w:shd w:val="clear" w:color="auto" w:fill="FFFFFF"/>
    </w:rPr>
  </w:style>
  <w:style w:type="character" w:customStyle="1" w:styleId="43">
    <w:name w:val="Основной текст4"/>
    <w:rsid w:val="00942552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">
    <w:name w:val="Основной текст8"/>
    <w:rsid w:val="00942552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f3">
    <w:name w:val="Сноска_"/>
    <w:link w:val="aff4"/>
    <w:rsid w:val="00942552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95pt">
    <w:name w:val="Сноска + 9;5 pt;Полужирный"/>
    <w:rsid w:val="00942552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5">
    <w:name w:val="Подпись к таблице_"/>
    <w:link w:val="aff6"/>
    <w:rsid w:val="0094255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aff7">
    <w:name w:val="Подпись к таблице + Малые прописные"/>
    <w:rsid w:val="0094255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a">
    <w:name w:val="Подпись к таблице (2)_"/>
    <w:link w:val="2b"/>
    <w:rsid w:val="00942552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95pt0">
    <w:name w:val="Основной текст + 9;5 pt;Полужирный"/>
    <w:rsid w:val="0094255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aff4">
    <w:name w:val="Сноска"/>
    <w:basedOn w:val="a"/>
    <w:link w:val="aff3"/>
    <w:rsid w:val="00942552"/>
    <w:pPr>
      <w:widowControl w:val="0"/>
      <w:shd w:val="clear" w:color="auto" w:fill="FFFFFF"/>
      <w:spacing w:line="226" w:lineRule="exact"/>
      <w:ind w:firstLine="720"/>
    </w:pPr>
    <w:rPr>
      <w:rFonts w:ascii="Arial" w:eastAsia="Arial" w:hAnsi="Arial" w:cs="Arial"/>
      <w:sz w:val="21"/>
      <w:szCs w:val="21"/>
    </w:rPr>
  </w:style>
  <w:style w:type="paragraph" w:customStyle="1" w:styleId="aff6">
    <w:name w:val="Подпись к таблице"/>
    <w:basedOn w:val="a"/>
    <w:link w:val="aff5"/>
    <w:rsid w:val="00942552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2b">
    <w:name w:val="Подпись к таблице (2)"/>
    <w:basedOn w:val="a"/>
    <w:link w:val="2a"/>
    <w:rsid w:val="00942552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character" w:customStyle="1" w:styleId="61">
    <w:name w:val="Основной текст (6)_"/>
    <w:link w:val="62"/>
    <w:rsid w:val="00942552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610pt">
    <w:name w:val="Основной текст (6) + 10 pt"/>
    <w:rsid w:val="00942552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Подпись к таблице (7)_"/>
    <w:link w:val="70"/>
    <w:rsid w:val="00942552"/>
    <w:rPr>
      <w:rFonts w:ascii="Arial" w:eastAsia="Arial" w:hAnsi="Arial" w:cs="Arial"/>
      <w:shd w:val="clear" w:color="auto" w:fill="FFFFFF"/>
    </w:rPr>
  </w:style>
  <w:style w:type="character" w:customStyle="1" w:styleId="795pt">
    <w:name w:val="Подпись к таблице (7) + 9;5 pt;Полужирный"/>
    <w:rsid w:val="00942552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95pt">
    <w:name w:val="Основной текст (6) + 9;5 pt;Полужирный"/>
    <w:rsid w:val="00942552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2">
    <w:name w:val="Основной текст (6)"/>
    <w:basedOn w:val="a"/>
    <w:link w:val="61"/>
    <w:rsid w:val="00942552"/>
    <w:pPr>
      <w:widowControl w:val="0"/>
      <w:shd w:val="clear" w:color="auto" w:fill="FFFFFF"/>
      <w:spacing w:before="3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70">
    <w:name w:val="Подпись к таблице (7)"/>
    <w:basedOn w:val="a"/>
    <w:link w:val="7"/>
    <w:rsid w:val="00942552"/>
    <w:pPr>
      <w:widowControl w:val="0"/>
      <w:shd w:val="clear" w:color="auto" w:fill="FFFFFF"/>
      <w:spacing w:line="0" w:lineRule="atLeast"/>
    </w:pPr>
    <w:rPr>
      <w:rFonts w:ascii="Arial" w:eastAsia="Arial" w:hAnsi="Arial" w:cs="Arial"/>
    </w:rPr>
  </w:style>
  <w:style w:type="paragraph" w:customStyle="1" w:styleId="Style1">
    <w:name w:val="Style1"/>
    <w:basedOn w:val="a"/>
    <w:uiPriority w:val="99"/>
    <w:rsid w:val="00942552"/>
    <w:pPr>
      <w:widowControl w:val="0"/>
      <w:autoSpaceDE w:val="0"/>
      <w:autoSpaceDN w:val="0"/>
      <w:adjustRightInd w:val="0"/>
      <w:spacing w:line="254" w:lineRule="exact"/>
      <w:ind w:firstLine="52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942552"/>
    <w:rPr>
      <w:rFonts w:ascii="Arial" w:hAnsi="Arial" w:cs="Arial"/>
      <w:sz w:val="20"/>
      <w:szCs w:val="20"/>
    </w:rPr>
  </w:style>
  <w:style w:type="character" w:customStyle="1" w:styleId="71">
    <w:name w:val="Основной текст7"/>
    <w:rsid w:val="009425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f8">
    <w:name w:val="Основной текст + Полужирный;Курсив"/>
    <w:rsid w:val="0094255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72">
    <w:name w:val="Основной текст (7)_"/>
    <w:link w:val="73"/>
    <w:rsid w:val="00942552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rsid w:val="009425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73">
    <w:name w:val="Основной текст (7)"/>
    <w:basedOn w:val="a"/>
    <w:link w:val="72"/>
    <w:rsid w:val="00942552"/>
    <w:pPr>
      <w:widowControl w:val="0"/>
      <w:shd w:val="clear" w:color="auto" w:fill="FFFFFF"/>
      <w:spacing w:before="240" w:line="250" w:lineRule="exact"/>
      <w:ind w:firstLine="500"/>
    </w:pPr>
    <w:rPr>
      <w:rFonts w:ascii="Arial" w:eastAsia="Arial" w:hAnsi="Arial" w:cs="Arial"/>
      <w:i/>
      <w:iCs/>
      <w:sz w:val="21"/>
      <w:szCs w:val="21"/>
    </w:rPr>
  </w:style>
  <w:style w:type="character" w:customStyle="1" w:styleId="4pt">
    <w:name w:val="Основной текст + 4 pt"/>
    <w:rsid w:val="009425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10pt">
    <w:name w:val="Основной текст + 10 pt"/>
    <w:rsid w:val="009425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ngsanaUPC24pt">
    <w:name w:val="Основной текст + AngsanaUPC;24 pt"/>
    <w:rsid w:val="0094255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</w:rPr>
  </w:style>
  <w:style w:type="paragraph" w:customStyle="1" w:styleId="Standard">
    <w:name w:val="Standard"/>
    <w:uiPriority w:val="99"/>
    <w:rsid w:val="00495E8F"/>
    <w:pPr>
      <w:tabs>
        <w:tab w:val="left" w:pos="708"/>
      </w:tabs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</w:rPr>
  </w:style>
  <w:style w:type="numbering" w:customStyle="1" w:styleId="WWNum4">
    <w:name w:val="WWNum4"/>
    <w:rsid w:val="00495E8F"/>
    <w:pPr>
      <w:numPr>
        <w:numId w:val="1"/>
      </w:numPr>
    </w:pPr>
  </w:style>
  <w:style w:type="numbering" w:customStyle="1" w:styleId="2c">
    <w:name w:val="Нет списка2"/>
    <w:next w:val="a2"/>
    <w:uiPriority w:val="99"/>
    <w:semiHidden/>
    <w:unhideWhenUsed/>
    <w:rsid w:val="00685485"/>
  </w:style>
  <w:style w:type="character" w:customStyle="1" w:styleId="c10">
    <w:name w:val="c10"/>
    <w:basedOn w:val="a0"/>
    <w:rsid w:val="00685485"/>
  </w:style>
  <w:style w:type="character" w:customStyle="1" w:styleId="c6">
    <w:name w:val="c6"/>
    <w:basedOn w:val="a0"/>
    <w:rsid w:val="00685485"/>
  </w:style>
  <w:style w:type="paragraph" w:customStyle="1" w:styleId="c7">
    <w:name w:val="c7"/>
    <w:basedOn w:val="a"/>
    <w:rsid w:val="0068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ump2">
    <w:name w:val="Jump 2"/>
    <w:uiPriority w:val="99"/>
    <w:rsid w:val="00685485"/>
    <w:rPr>
      <w:color w:val="008000"/>
      <w:sz w:val="20"/>
      <w:szCs w:val="20"/>
      <w:u w:val="single"/>
    </w:rPr>
  </w:style>
  <w:style w:type="table" w:customStyle="1" w:styleId="2d">
    <w:name w:val="Сетка таблицы2"/>
    <w:basedOn w:val="a1"/>
    <w:next w:val="afe"/>
    <w:uiPriority w:val="59"/>
    <w:rsid w:val="00685485"/>
    <w:pPr>
      <w:spacing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6">
    <w:name w:val="c46"/>
    <w:basedOn w:val="a"/>
    <w:rsid w:val="0068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85485"/>
  </w:style>
  <w:style w:type="paragraph" w:customStyle="1" w:styleId="c42">
    <w:name w:val="c42"/>
    <w:basedOn w:val="a"/>
    <w:rsid w:val="0068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fe"/>
    <w:uiPriority w:val="59"/>
    <w:rsid w:val="00685485"/>
    <w:pPr>
      <w:spacing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CF462E"/>
  </w:style>
  <w:style w:type="character" w:styleId="aff9">
    <w:name w:val="Hyperlink"/>
    <w:basedOn w:val="a0"/>
    <w:uiPriority w:val="99"/>
    <w:unhideWhenUsed/>
    <w:rsid w:val="00CF462E"/>
    <w:rPr>
      <w:color w:val="0000FF"/>
      <w:u w:val="single"/>
    </w:rPr>
  </w:style>
  <w:style w:type="paragraph" w:customStyle="1" w:styleId="Zag2">
    <w:name w:val="Zag_2"/>
    <w:basedOn w:val="a"/>
    <w:rsid w:val="00CF462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table" w:customStyle="1" w:styleId="38">
    <w:name w:val="Сетка таблицы3"/>
    <w:basedOn w:val="a1"/>
    <w:next w:val="afe"/>
    <w:uiPriority w:val="59"/>
    <w:rsid w:val="00CF462E"/>
    <w:pPr>
      <w:spacing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462E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affa">
    <w:name w:val="footnote reference"/>
    <w:basedOn w:val="a0"/>
    <w:semiHidden/>
    <w:rsid w:val="00CE1231"/>
    <w:rPr>
      <w:vertAlign w:val="superscript"/>
    </w:rPr>
  </w:style>
  <w:style w:type="paragraph" w:styleId="affb">
    <w:name w:val="footnote text"/>
    <w:basedOn w:val="a"/>
    <w:link w:val="affc"/>
    <w:semiHidden/>
    <w:rsid w:val="00CE123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сноски Знак"/>
    <w:basedOn w:val="a0"/>
    <w:link w:val="affb"/>
    <w:semiHidden/>
    <w:rsid w:val="00CE12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CE1231"/>
  </w:style>
  <w:style w:type="character" w:customStyle="1" w:styleId="1b">
    <w:name w:val="Заголовок №1_"/>
    <w:rsid w:val="00CE1231"/>
    <w:rPr>
      <w:rFonts w:ascii="Arial" w:hAnsi="Arial" w:cs="Arial"/>
      <w:b/>
      <w:bCs/>
      <w:sz w:val="23"/>
      <w:szCs w:val="23"/>
      <w:lang w:eastAsia="ar-SA" w:bidi="ar-SA"/>
    </w:rPr>
  </w:style>
  <w:style w:type="character" w:customStyle="1" w:styleId="Arial">
    <w:name w:val="Основной текст + Arial"/>
    <w:rsid w:val="00CE1231"/>
    <w:rPr>
      <w:rFonts w:ascii="Arial" w:hAnsi="Arial" w:cs="Arial"/>
      <w:sz w:val="19"/>
      <w:szCs w:val="19"/>
      <w:lang w:eastAsia="ar-SA" w:bidi="ar-SA"/>
    </w:rPr>
  </w:style>
  <w:style w:type="character" w:customStyle="1" w:styleId="Arial1">
    <w:name w:val="Основной текст + Arial1"/>
    <w:rsid w:val="00CE1231"/>
    <w:rPr>
      <w:rFonts w:ascii="Arial" w:hAnsi="Arial" w:cs="Arial"/>
      <w:b/>
      <w:bCs/>
      <w:sz w:val="18"/>
      <w:szCs w:val="18"/>
      <w:lang w:eastAsia="ar-SA" w:bidi="ar-SA"/>
    </w:rPr>
  </w:style>
  <w:style w:type="paragraph" w:customStyle="1" w:styleId="1c">
    <w:name w:val="Заголовок №1"/>
    <w:basedOn w:val="a"/>
    <w:rsid w:val="00CE1231"/>
    <w:pPr>
      <w:widowControl w:val="0"/>
      <w:shd w:val="clear" w:color="auto" w:fill="FFFFFF"/>
      <w:suppressAutoHyphens/>
      <w:spacing w:after="180" w:line="240" w:lineRule="atLeast"/>
      <w:jc w:val="center"/>
    </w:pPr>
    <w:rPr>
      <w:rFonts w:ascii="Arial" w:eastAsia="Times New Roman" w:hAnsi="Arial" w:cs="Arial"/>
      <w:b/>
      <w:bCs/>
      <w:sz w:val="23"/>
      <w:szCs w:val="23"/>
      <w:lang w:eastAsia="ar-SA"/>
    </w:rPr>
  </w:style>
  <w:style w:type="character" w:customStyle="1" w:styleId="74">
    <w:name w:val="Заголовок 7 Знак"/>
    <w:rsid w:val="00CE1231"/>
    <w:rPr>
      <w:sz w:val="24"/>
      <w:szCs w:val="24"/>
      <w:lang w:eastAsia="ar-SA" w:bidi="ar-SA"/>
    </w:rPr>
  </w:style>
  <w:style w:type="character" w:customStyle="1" w:styleId="Bodytext">
    <w:name w:val="Body text_"/>
    <w:basedOn w:val="a0"/>
    <w:link w:val="1d"/>
    <w:rsid w:val="00AC6AA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Bodytext"/>
    <w:rsid w:val="00AC6AA7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Bold">
    <w:name w:val="Body text + Bold"/>
    <w:basedOn w:val="Bodytext"/>
    <w:rsid w:val="00AC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86"/>
  </w:style>
  <w:style w:type="paragraph" w:styleId="1">
    <w:name w:val="heading 1"/>
    <w:basedOn w:val="10"/>
    <w:uiPriority w:val="99"/>
    <w:qFormat/>
    <w:rsid w:val="00660C9C"/>
    <w:pPr>
      <w:outlineLvl w:val="0"/>
    </w:pPr>
  </w:style>
  <w:style w:type="paragraph" w:styleId="2">
    <w:name w:val="heading 2"/>
    <w:basedOn w:val="10"/>
    <w:link w:val="21"/>
    <w:uiPriority w:val="99"/>
    <w:unhideWhenUsed/>
    <w:qFormat/>
    <w:rsid w:val="00660C9C"/>
    <w:pPr>
      <w:keepNext/>
      <w:keepLines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10"/>
    <w:uiPriority w:val="99"/>
    <w:semiHidden/>
    <w:unhideWhenUsed/>
    <w:qFormat/>
    <w:rsid w:val="00660C9C"/>
    <w:pPr>
      <w:outlineLvl w:val="2"/>
    </w:pPr>
  </w:style>
  <w:style w:type="paragraph" w:styleId="4">
    <w:name w:val="heading 4"/>
    <w:basedOn w:val="10"/>
    <w:link w:val="40"/>
    <w:uiPriority w:val="99"/>
    <w:semiHidden/>
    <w:unhideWhenUsed/>
    <w:qFormat/>
    <w:rsid w:val="00660C9C"/>
    <w:pPr>
      <w:keepNext/>
      <w:suppressAutoHyphens w:val="0"/>
      <w:spacing w:line="240" w:lineRule="auto"/>
      <w:jc w:val="center"/>
      <w:outlineLvl w:val="3"/>
    </w:pPr>
    <w:rPr>
      <w:b/>
      <w:bCs/>
      <w:sz w:val="28"/>
      <w:lang w:eastAsia="ru-RU"/>
    </w:rPr>
  </w:style>
  <w:style w:type="paragraph" w:styleId="5">
    <w:name w:val="heading 5"/>
    <w:basedOn w:val="10"/>
    <w:uiPriority w:val="99"/>
    <w:semiHidden/>
    <w:unhideWhenUsed/>
    <w:qFormat/>
    <w:rsid w:val="00660C9C"/>
    <w:pPr>
      <w:keepNext/>
      <w:suppressAutoHyphens w:val="0"/>
      <w:spacing w:line="240" w:lineRule="auto"/>
      <w:jc w:val="center"/>
      <w:outlineLvl w:val="4"/>
    </w:pPr>
    <w:rPr>
      <w:b/>
      <w:bCs/>
      <w:color w:val="000000"/>
      <w:sz w:val="28"/>
      <w:szCs w:val="22"/>
      <w:lang w:eastAsia="ru-RU"/>
    </w:rPr>
  </w:style>
  <w:style w:type="paragraph" w:styleId="6">
    <w:name w:val="heading 6"/>
    <w:basedOn w:val="10"/>
    <w:link w:val="60"/>
    <w:uiPriority w:val="99"/>
    <w:semiHidden/>
    <w:unhideWhenUsed/>
    <w:qFormat/>
    <w:rsid w:val="00660C9C"/>
    <w:p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C582A"/>
    <w:pPr>
      <w:tabs>
        <w:tab w:val="left" w:pos="708"/>
      </w:tabs>
      <w:suppressAutoHyphens/>
      <w:spacing w:line="100" w:lineRule="atLeast"/>
    </w:pPr>
    <w:rPr>
      <w:rFonts w:eastAsia="Calibri" w:cs="Times New Roman"/>
      <w:color w:val="00000A"/>
      <w:sz w:val="24"/>
      <w:szCs w:val="24"/>
      <w:lang w:eastAsia="ar-SA"/>
    </w:rPr>
  </w:style>
  <w:style w:type="character" w:customStyle="1" w:styleId="11">
    <w:name w:val="Заголовок 1 Знак"/>
    <w:basedOn w:val="a0"/>
    <w:uiPriority w:val="99"/>
    <w:rsid w:val="00660C9C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0"/>
    <w:uiPriority w:val="99"/>
    <w:rsid w:val="00660C9C"/>
    <w:rPr>
      <w:rFonts w:ascii="Cambria" w:hAnsi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1"/>
    <w:uiPriority w:val="99"/>
    <w:semiHidden/>
    <w:rsid w:val="00660C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660C9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1"/>
    <w:uiPriority w:val="99"/>
    <w:semiHidden/>
    <w:rsid w:val="00660C9C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660C9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customStyle="1" w:styleId="a3">
    <w:name w:val="Основной текст Знак"/>
    <w:basedOn w:val="a0"/>
    <w:rsid w:val="00A77974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a0"/>
    <w:uiPriority w:val="99"/>
    <w:rsid w:val="00660C9C"/>
    <w:rPr>
      <w:lang w:eastAsia="ru-RU"/>
    </w:rPr>
  </w:style>
  <w:style w:type="character" w:customStyle="1" w:styleId="a5">
    <w:name w:val="Нижний колонтитул Знак"/>
    <w:basedOn w:val="a0"/>
    <w:uiPriority w:val="99"/>
    <w:rsid w:val="00660C9C"/>
    <w:rPr>
      <w:lang w:eastAsia="ru-RU"/>
    </w:rPr>
  </w:style>
  <w:style w:type="character" w:customStyle="1" w:styleId="a6">
    <w:name w:val="Название Знак"/>
    <w:basedOn w:val="a0"/>
    <w:rsid w:val="00660C9C"/>
    <w:rPr>
      <w:rFonts w:ascii="Arial" w:eastAsia="MS Mincho" w:hAnsi="Arial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uiPriority w:val="99"/>
    <w:semiHidden/>
    <w:rsid w:val="00660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Подзаголовок Знак"/>
    <w:basedOn w:val="a0"/>
    <w:uiPriority w:val="99"/>
    <w:rsid w:val="00660C9C"/>
    <w:rPr>
      <w:rFonts w:ascii="Arial" w:eastAsia="MS Mincho" w:hAnsi="Arial" w:cs="Times New Roman"/>
      <w:i/>
      <w:iCs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660C9C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a9">
    <w:name w:val="Текст выноски Знак"/>
    <w:basedOn w:val="a0"/>
    <w:uiPriority w:val="99"/>
    <w:rsid w:val="00660C9C"/>
    <w:rPr>
      <w:rFonts w:ascii="Tahoma" w:eastAsia="Arial Unicode MS" w:hAnsi="Tahoma" w:cs="Times New Roman"/>
      <w:sz w:val="16"/>
      <w:szCs w:val="16"/>
      <w:lang w:eastAsia="ru-RU"/>
    </w:rPr>
  </w:style>
  <w:style w:type="character" w:customStyle="1" w:styleId="aa">
    <w:name w:val="Без интервала Знак"/>
    <w:basedOn w:val="a0"/>
    <w:uiPriority w:val="1"/>
    <w:locked/>
    <w:rsid w:val="00660C9C"/>
    <w:rPr>
      <w:rFonts w:ascii="Calibri" w:eastAsia="Calibri" w:hAnsi="Calibri" w:cs="Times New Roman"/>
    </w:rPr>
  </w:style>
  <w:style w:type="character" w:customStyle="1" w:styleId="100">
    <w:name w:val="Основной текст (10)_"/>
    <w:link w:val="101"/>
    <w:uiPriority w:val="99"/>
    <w:locked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24">
    <w:name w:val="Основной текст (2)_"/>
    <w:locked/>
    <w:rsid w:val="00660C9C"/>
    <w:rPr>
      <w:rFonts w:ascii="Arial" w:hAnsi="Arial" w:cs="Arial"/>
      <w:sz w:val="16"/>
      <w:shd w:val="clear" w:color="auto" w:fill="FFFFFF"/>
    </w:rPr>
  </w:style>
  <w:style w:type="character" w:customStyle="1" w:styleId="25">
    <w:name w:val="Заголовок №2_"/>
    <w:link w:val="26"/>
    <w:locked/>
    <w:rsid w:val="00660C9C"/>
    <w:rPr>
      <w:rFonts w:ascii="Tahoma" w:hAnsi="Tahoma" w:cs="Tahoma"/>
      <w:sz w:val="16"/>
      <w:shd w:val="clear" w:color="auto" w:fill="FFFFFF"/>
    </w:rPr>
  </w:style>
  <w:style w:type="character" w:customStyle="1" w:styleId="32">
    <w:name w:val="Основной текст (3)_"/>
    <w:uiPriority w:val="99"/>
    <w:locked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52">
    <w:name w:val="Основной текст (5)_"/>
    <w:uiPriority w:val="99"/>
    <w:locked/>
    <w:rsid w:val="00660C9C"/>
    <w:rPr>
      <w:rFonts w:ascii="Times New Roman" w:hAnsi="Times New Roman" w:cs="Times New Roman"/>
      <w:spacing w:val="-10"/>
      <w:sz w:val="19"/>
      <w:shd w:val="clear" w:color="auto" w:fill="FFFFFF"/>
    </w:rPr>
  </w:style>
  <w:style w:type="character" w:customStyle="1" w:styleId="c8">
    <w:name w:val="c8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11">
    <w:name w:val="c11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21">
    <w:name w:val="c21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1">
    <w:name w:val="c1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16">
    <w:name w:val="c16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33">
    <w:name w:val="c33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54">
    <w:name w:val="c54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c56">
    <w:name w:val="c56"/>
    <w:basedOn w:val="a0"/>
    <w:uiPriority w:val="99"/>
    <w:rsid w:val="00660C9C"/>
    <w:rPr>
      <w:rFonts w:ascii="Times New Roman" w:hAnsi="Times New Roman" w:cs="Times New Roman"/>
    </w:rPr>
  </w:style>
  <w:style w:type="character" w:customStyle="1" w:styleId="12">
    <w:name w:val="Основной текст Знак1"/>
    <w:uiPriority w:val="99"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ab">
    <w:name w:val="Основной текст + Полужирный"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5MSMincho">
    <w:name w:val="Основной текст (5) + MS Mincho"/>
    <w:uiPriority w:val="99"/>
    <w:rsid w:val="00660C9C"/>
    <w:rPr>
      <w:rFonts w:ascii="MS Mincho" w:eastAsia="MS Mincho" w:hAnsi="MS Mincho"/>
      <w:strike w:val="0"/>
      <w:dstrike w:val="0"/>
      <w:spacing w:val="0"/>
      <w:sz w:val="19"/>
      <w:u w:val="none"/>
      <w:effect w:val="none"/>
    </w:rPr>
  </w:style>
  <w:style w:type="character" w:customStyle="1" w:styleId="101">
    <w:name w:val="Основной текст (10) + Полужирный1"/>
    <w:link w:val="100"/>
    <w:uiPriority w:val="99"/>
    <w:rsid w:val="00660C9C"/>
    <w:rPr>
      <w:rFonts w:ascii="Times New Roman" w:hAnsi="Times New Roman" w:cs="Times New Roman"/>
      <w:sz w:val="18"/>
      <w:effect w:val="none"/>
      <w:shd w:val="clear" w:color="auto" w:fill="FFFFFF"/>
    </w:rPr>
  </w:style>
  <w:style w:type="character" w:customStyle="1" w:styleId="ac">
    <w:name w:val="Основной текст + Курсив"/>
    <w:rsid w:val="00660C9C"/>
    <w:rPr>
      <w:rFonts w:ascii="Times New Roman" w:hAnsi="Times New Roman" w:cs="Times New Roman"/>
      <w:i/>
      <w:iCs w:val="0"/>
      <w:sz w:val="18"/>
      <w:effect w:val="none"/>
      <w:shd w:val="clear" w:color="auto" w:fill="FFFFFF"/>
    </w:rPr>
  </w:style>
  <w:style w:type="character" w:customStyle="1" w:styleId="1TimesNewRoman">
    <w:name w:val="Заголовок №1 + Times New Roman"/>
    <w:uiPriority w:val="99"/>
    <w:rsid w:val="00660C9C"/>
    <w:rPr>
      <w:rFonts w:ascii="Times New Roman" w:hAnsi="Times New Roman" w:cs="Times New Roman"/>
      <w:i/>
      <w:iCs w:val="0"/>
      <w:strike w:val="0"/>
      <w:dstrike w:val="0"/>
      <w:sz w:val="64"/>
      <w:u w:val="none"/>
      <w:effect w:val="none"/>
    </w:rPr>
  </w:style>
  <w:style w:type="character" w:customStyle="1" w:styleId="13">
    <w:name w:val="Основной текст + Полужирный1"/>
    <w:uiPriority w:val="99"/>
    <w:rsid w:val="00660C9C"/>
    <w:rPr>
      <w:rFonts w:ascii="Times New Roman" w:hAnsi="Times New Roman" w:cs="Times New Roman"/>
      <w:sz w:val="18"/>
      <w:effect w:val="none"/>
      <w:shd w:val="clear" w:color="auto" w:fill="FFFFFF"/>
    </w:rPr>
  </w:style>
  <w:style w:type="character" w:customStyle="1" w:styleId="33">
    <w:name w:val="Основной текст (3) + Не полужирный"/>
    <w:uiPriority w:val="99"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9pt">
    <w:name w:val="Основной текст + 9 pt"/>
    <w:uiPriority w:val="99"/>
    <w:rsid w:val="00660C9C"/>
    <w:rPr>
      <w:rFonts w:ascii="Times New Roman" w:hAnsi="Times New Roman" w:cs="Times New Roman"/>
      <w:i/>
      <w:iCs w:val="0"/>
      <w:sz w:val="18"/>
      <w:effect w:val="none"/>
      <w:shd w:val="clear" w:color="auto" w:fill="FFFFFF"/>
    </w:rPr>
  </w:style>
  <w:style w:type="character" w:customStyle="1" w:styleId="14">
    <w:name w:val="Основной текст + Курсив1"/>
    <w:uiPriority w:val="99"/>
    <w:rsid w:val="00660C9C"/>
    <w:rPr>
      <w:rFonts w:ascii="Times New Roman" w:hAnsi="Times New Roman" w:cs="Times New Roman"/>
      <w:i/>
      <w:iCs w:val="0"/>
      <w:sz w:val="18"/>
      <w:effect w:val="none"/>
      <w:shd w:val="clear" w:color="auto" w:fill="FFFFFF"/>
    </w:rPr>
  </w:style>
  <w:style w:type="character" w:customStyle="1" w:styleId="81">
    <w:name w:val="Основной текст + 81"/>
    <w:uiPriority w:val="99"/>
    <w:rsid w:val="00660C9C"/>
    <w:rPr>
      <w:rFonts w:ascii="Times New Roman" w:hAnsi="Times New Roman" w:cs="Times New Roman"/>
      <w:spacing w:val="10"/>
      <w:sz w:val="17"/>
      <w:effect w:val="none"/>
      <w:shd w:val="clear" w:color="auto" w:fill="FFFFFF"/>
    </w:rPr>
  </w:style>
  <w:style w:type="character" w:customStyle="1" w:styleId="102">
    <w:name w:val="Основной текст (10) + Полужирный"/>
    <w:uiPriority w:val="99"/>
    <w:rsid w:val="00660C9C"/>
    <w:rPr>
      <w:rFonts w:ascii="Times New Roman" w:hAnsi="Times New Roman" w:cs="Times New Roman"/>
      <w:sz w:val="18"/>
      <w:shd w:val="clear" w:color="auto" w:fill="FFFFFF"/>
    </w:rPr>
  </w:style>
  <w:style w:type="character" w:customStyle="1" w:styleId="41">
    <w:name w:val="Основной текст (4)_"/>
    <w:uiPriority w:val="99"/>
    <w:rsid w:val="00660C9C"/>
    <w:rPr>
      <w:rFonts w:ascii="Times New Roman" w:hAnsi="Times New Roman" w:cs="Times New Roman"/>
      <w:strike w:val="0"/>
      <w:dstrike w:val="0"/>
      <w:spacing w:val="10"/>
      <w:sz w:val="16"/>
      <w:u w:val="none"/>
      <w:effect w:val="none"/>
    </w:rPr>
  </w:style>
  <w:style w:type="character" w:customStyle="1" w:styleId="FontStyle19">
    <w:name w:val="Font Style19"/>
    <w:basedOn w:val="a0"/>
    <w:uiPriority w:val="99"/>
    <w:rsid w:val="00660C9C"/>
    <w:rPr>
      <w:rFonts w:ascii="Times New Roman" w:hAnsi="Times New Roman" w:cs="Times New Roman"/>
      <w:sz w:val="22"/>
      <w:szCs w:val="22"/>
    </w:rPr>
  </w:style>
  <w:style w:type="character" w:customStyle="1" w:styleId="-">
    <w:name w:val="Интернет-ссылка"/>
    <w:basedOn w:val="a0"/>
    <w:uiPriority w:val="99"/>
    <w:unhideWhenUsed/>
    <w:rsid w:val="001A445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2C582A"/>
  </w:style>
  <w:style w:type="character" w:customStyle="1" w:styleId="39">
    <w:name w:val="Основной текст + Полужирный39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8">
    <w:name w:val="Основной текст + Полужирный28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7">
    <w:name w:val="Основной текст + Полужирный37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30">
    <w:name w:val="Основной текст + Полужирный33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10">
    <w:name w:val="Основной текст + Курсив31"/>
    <w:basedOn w:val="a0"/>
    <w:rsid w:val="002C582A"/>
    <w:rPr>
      <w:rFonts w:ascii="Times New Roman" w:eastAsia="Calibri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311">
    <w:name w:val="Основной текст + Полужирный31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40">
    <w:name w:val="Основной текст + Полужирный24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30">
    <w:name w:val="Основной текст + Полужирный23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9">
    <w:name w:val="Основной текст + Курсив19"/>
    <w:basedOn w:val="a0"/>
    <w:rsid w:val="002C582A"/>
    <w:rPr>
      <w:rFonts w:ascii="Times New Roman" w:eastAsia="Calibri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7">
    <w:name w:val="Основной текст + Курсив17"/>
    <w:basedOn w:val="a0"/>
    <w:rsid w:val="002C582A"/>
    <w:rPr>
      <w:rFonts w:ascii="Times New Roman" w:eastAsia="Calibri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16">
    <w:name w:val="Основной текст + Курсив16"/>
    <w:basedOn w:val="a0"/>
    <w:rsid w:val="002C582A"/>
    <w:rPr>
      <w:rFonts w:ascii="Times New Roman" w:eastAsia="Calibri" w:hAnsi="Times New Roman" w:cs="Times New Roman"/>
      <w:i/>
      <w:iCs/>
      <w:spacing w:val="0"/>
      <w:sz w:val="17"/>
      <w:szCs w:val="17"/>
      <w:shd w:val="clear" w:color="auto" w:fill="FFFFFF"/>
    </w:rPr>
  </w:style>
  <w:style w:type="character" w:customStyle="1" w:styleId="26">
    <w:name w:val="Основной текст + Полужирный26"/>
    <w:basedOn w:val="a0"/>
    <w:link w:val="25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21">
    <w:name w:val="Заголовок 2 Знак1"/>
    <w:basedOn w:val="a0"/>
    <w:link w:val="2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60">
    <w:name w:val="Основной текст + Полужирный16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5">
    <w:name w:val="Основной текст + Полужирный15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30">
    <w:name w:val="Основной текст + Полужирный13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103">
    <w:name w:val="Основной текст + Полужирный10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53">
    <w:name w:val="Основной текст + Полужирный5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42">
    <w:name w:val="Основной текст + Полужирный4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34">
    <w:name w:val="Основной текст + Полужирный3"/>
    <w:basedOn w:val="a0"/>
    <w:rsid w:val="002C582A"/>
    <w:rPr>
      <w:rFonts w:ascii="Times New Roman" w:eastAsia="Calibri" w:hAnsi="Times New Roman" w:cs="Times New Roman"/>
      <w:spacing w:val="0"/>
      <w:sz w:val="17"/>
      <w:szCs w:val="17"/>
      <w:shd w:val="clear" w:color="auto" w:fill="FFFFFF"/>
    </w:rPr>
  </w:style>
  <w:style w:type="character" w:customStyle="1" w:styleId="ad">
    <w:name w:val="Основной текст_"/>
    <w:link w:val="104"/>
    <w:rsid w:val="006E5712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35">
    <w:name w:val="Основной текст3"/>
    <w:rsid w:val="006E5712"/>
    <w:rPr>
      <w:rFonts w:ascii="Arial" w:eastAsia="Arial" w:hAnsi="Arial" w:cs="Arial"/>
      <w:i w:val="0"/>
      <w:iCs w:val="0"/>
      <w:caps w:val="0"/>
      <w:smallCaps w:val="0"/>
      <w:color w:val="000000"/>
      <w:spacing w:val="0"/>
      <w:w w:val="100"/>
      <w:sz w:val="21"/>
      <w:szCs w:val="21"/>
      <w:shd w:val="clear" w:color="auto" w:fill="FFFFFF"/>
      <w:lang w:val="ru-RU"/>
    </w:rPr>
  </w:style>
  <w:style w:type="character" w:customStyle="1" w:styleId="ListLabel1">
    <w:name w:val="ListLabel 1"/>
    <w:rsid w:val="00F24B86"/>
    <w:rPr>
      <w:rFonts w:cs="Symbol"/>
      <w:b/>
      <w:sz w:val="28"/>
    </w:rPr>
  </w:style>
  <w:style w:type="character" w:customStyle="1" w:styleId="ListLabel2">
    <w:name w:val="ListLabel 2"/>
    <w:rsid w:val="00F24B86"/>
    <w:rPr>
      <w:rFonts w:cs="Courier New"/>
    </w:rPr>
  </w:style>
  <w:style w:type="character" w:customStyle="1" w:styleId="ListLabel3">
    <w:name w:val="ListLabel 3"/>
    <w:rsid w:val="00F24B86"/>
    <w:rPr>
      <w:rFonts w:cs="Wingdings"/>
    </w:rPr>
  </w:style>
  <w:style w:type="character" w:customStyle="1" w:styleId="ListLabel4">
    <w:name w:val="ListLabel 4"/>
    <w:rsid w:val="00F24B86"/>
    <w:rPr>
      <w:b w:val="0"/>
      <w:color w:val="00000A"/>
    </w:rPr>
  </w:style>
  <w:style w:type="paragraph" w:customStyle="1" w:styleId="ae">
    <w:name w:val="Заголовок"/>
    <w:basedOn w:val="10"/>
    <w:next w:val="af"/>
    <w:rsid w:val="00F24B8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f">
    <w:name w:val="Body Text"/>
    <w:basedOn w:val="10"/>
    <w:unhideWhenUsed/>
    <w:rsid w:val="00A77974"/>
    <w:pPr>
      <w:widowControl w:val="0"/>
      <w:suppressAutoHyphens w:val="0"/>
      <w:spacing w:line="240" w:lineRule="auto"/>
      <w:ind w:left="112"/>
    </w:pPr>
    <w:rPr>
      <w:lang w:val="en-US" w:eastAsia="en-US"/>
    </w:rPr>
  </w:style>
  <w:style w:type="paragraph" w:styleId="af0">
    <w:name w:val="List"/>
    <w:basedOn w:val="af"/>
    <w:rsid w:val="00F24B86"/>
    <w:rPr>
      <w:rFonts w:cs="FreeSans"/>
    </w:rPr>
  </w:style>
  <w:style w:type="paragraph" w:styleId="af1">
    <w:name w:val="Title"/>
    <w:basedOn w:val="10"/>
    <w:rsid w:val="00F24B86"/>
    <w:pPr>
      <w:suppressLineNumbers/>
      <w:spacing w:before="120" w:after="120"/>
    </w:pPr>
    <w:rPr>
      <w:rFonts w:cs="FreeSans"/>
      <w:i/>
      <w:iCs/>
    </w:rPr>
  </w:style>
  <w:style w:type="paragraph" w:styleId="af2">
    <w:name w:val="index heading"/>
    <w:basedOn w:val="10"/>
    <w:rsid w:val="00F24B86"/>
    <w:pPr>
      <w:suppressLineNumbers/>
    </w:pPr>
    <w:rPr>
      <w:rFonts w:cs="FreeSans"/>
    </w:rPr>
  </w:style>
  <w:style w:type="paragraph" w:styleId="af3">
    <w:name w:val="List Paragraph"/>
    <w:basedOn w:val="10"/>
    <w:uiPriority w:val="34"/>
    <w:qFormat/>
    <w:rsid w:val="00707F9B"/>
    <w:pPr>
      <w:ind w:left="720"/>
    </w:pPr>
  </w:style>
  <w:style w:type="paragraph" w:customStyle="1" w:styleId="af4">
    <w:name w:val="Содержимое таблицы"/>
    <w:basedOn w:val="10"/>
    <w:qFormat/>
    <w:rsid w:val="00707F9B"/>
    <w:pPr>
      <w:suppressLineNumbers/>
      <w:spacing w:after="200" w:line="276" w:lineRule="auto"/>
    </w:pPr>
    <w:rPr>
      <w:rFonts w:cs="Calibri"/>
      <w:sz w:val="22"/>
      <w:szCs w:val="22"/>
    </w:rPr>
  </w:style>
  <w:style w:type="paragraph" w:styleId="af5">
    <w:name w:val="Normal (Web)"/>
    <w:basedOn w:val="10"/>
    <w:unhideWhenUsed/>
    <w:rsid w:val="000E5382"/>
  </w:style>
  <w:style w:type="paragraph" w:styleId="af6">
    <w:name w:val="header"/>
    <w:basedOn w:val="10"/>
    <w:uiPriority w:val="99"/>
    <w:semiHidden/>
    <w:unhideWhenUsed/>
    <w:rsid w:val="00660C9C"/>
    <w:pPr>
      <w:tabs>
        <w:tab w:val="center" w:pos="4677"/>
        <w:tab w:val="right" w:pos="9355"/>
      </w:tabs>
      <w:suppressAutoHyphens w:val="0"/>
      <w:spacing w:line="240" w:lineRule="auto"/>
    </w:pPr>
    <w:rPr>
      <w:sz w:val="22"/>
      <w:szCs w:val="22"/>
      <w:lang w:eastAsia="ru-RU"/>
    </w:rPr>
  </w:style>
  <w:style w:type="paragraph" w:styleId="af7">
    <w:name w:val="footer"/>
    <w:basedOn w:val="10"/>
    <w:uiPriority w:val="99"/>
    <w:unhideWhenUsed/>
    <w:rsid w:val="00660C9C"/>
    <w:pPr>
      <w:tabs>
        <w:tab w:val="center" w:pos="4677"/>
        <w:tab w:val="right" w:pos="9355"/>
      </w:tabs>
      <w:suppressAutoHyphens w:val="0"/>
      <w:spacing w:line="240" w:lineRule="auto"/>
    </w:pPr>
    <w:rPr>
      <w:sz w:val="22"/>
      <w:szCs w:val="22"/>
      <w:lang w:eastAsia="ru-RU"/>
    </w:rPr>
  </w:style>
  <w:style w:type="paragraph" w:customStyle="1" w:styleId="af8">
    <w:name w:val="Заглавие"/>
    <w:basedOn w:val="10"/>
    <w:qFormat/>
    <w:rsid w:val="00660C9C"/>
    <w:pPr>
      <w:keepNext/>
      <w:widowControl w:val="0"/>
      <w:spacing w:before="240" w:after="120" w:line="240" w:lineRule="auto"/>
    </w:pPr>
    <w:rPr>
      <w:rFonts w:ascii="Arial" w:eastAsia="MS Mincho" w:hAnsi="Arial"/>
      <w:sz w:val="28"/>
      <w:szCs w:val="28"/>
      <w:lang w:eastAsia="ru-RU"/>
    </w:rPr>
  </w:style>
  <w:style w:type="paragraph" w:styleId="af9">
    <w:name w:val="Body Text Indent"/>
    <w:basedOn w:val="10"/>
    <w:uiPriority w:val="99"/>
    <w:semiHidden/>
    <w:unhideWhenUsed/>
    <w:rsid w:val="00660C9C"/>
    <w:pPr>
      <w:suppressAutoHyphens w:val="0"/>
      <w:spacing w:line="240" w:lineRule="auto"/>
      <w:ind w:firstLine="720"/>
      <w:jc w:val="both"/>
    </w:pPr>
    <w:rPr>
      <w:sz w:val="28"/>
      <w:lang w:eastAsia="ru-RU"/>
    </w:rPr>
  </w:style>
  <w:style w:type="paragraph" w:styleId="afa">
    <w:name w:val="Subtitle"/>
    <w:basedOn w:val="10"/>
    <w:uiPriority w:val="99"/>
    <w:qFormat/>
    <w:rsid w:val="00660C9C"/>
    <w:pPr>
      <w:keepNext/>
      <w:widowControl w:val="0"/>
      <w:spacing w:before="240" w:after="120" w:line="240" w:lineRule="auto"/>
      <w:jc w:val="center"/>
    </w:pPr>
    <w:rPr>
      <w:rFonts w:ascii="Arial" w:eastAsia="MS Mincho" w:hAnsi="Arial"/>
      <w:i/>
      <w:iCs/>
      <w:sz w:val="28"/>
      <w:szCs w:val="28"/>
      <w:lang w:eastAsia="ru-RU"/>
    </w:rPr>
  </w:style>
  <w:style w:type="paragraph" w:styleId="23">
    <w:name w:val="Body Text Indent 2"/>
    <w:basedOn w:val="10"/>
    <w:link w:val="22"/>
    <w:uiPriority w:val="99"/>
    <w:semiHidden/>
    <w:unhideWhenUsed/>
    <w:rsid w:val="00660C9C"/>
    <w:pPr>
      <w:shd w:val="clear" w:color="auto" w:fill="FFFFFF"/>
      <w:suppressAutoHyphens w:val="0"/>
      <w:spacing w:line="240" w:lineRule="auto"/>
      <w:ind w:firstLine="720"/>
      <w:jc w:val="both"/>
    </w:pPr>
    <w:rPr>
      <w:color w:val="000000"/>
      <w:spacing w:val="1"/>
      <w:sz w:val="28"/>
      <w:szCs w:val="22"/>
      <w:lang w:eastAsia="ru-RU"/>
    </w:rPr>
  </w:style>
  <w:style w:type="paragraph" w:styleId="afb">
    <w:name w:val="Balloon Text"/>
    <w:basedOn w:val="10"/>
    <w:uiPriority w:val="99"/>
    <w:semiHidden/>
    <w:unhideWhenUsed/>
    <w:rsid w:val="00660C9C"/>
    <w:pPr>
      <w:widowControl w:val="0"/>
      <w:spacing w:line="240" w:lineRule="auto"/>
    </w:pPr>
    <w:rPr>
      <w:rFonts w:ascii="Tahoma" w:eastAsia="Arial Unicode MS" w:hAnsi="Tahoma"/>
      <w:sz w:val="16"/>
      <w:szCs w:val="16"/>
      <w:lang w:eastAsia="ru-RU"/>
    </w:rPr>
  </w:style>
  <w:style w:type="paragraph" w:styleId="afc">
    <w:name w:val="No Spacing"/>
    <w:uiPriority w:val="1"/>
    <w:qFormat/>
    <w:rsid w:val="00660C9C"/>
    <w:pPr>
      <w:suppressAutoHyphens/>
      <w:spacing w:line="240" w:lineRule="auto"/>
    </w:pPr>
    <w:rPr>
      <w:rFonts w:eastAsia="Calibri" w:cs="Times New Roman"/>
    </w:rPr>
  </w:style>
  <w:style w:type="paragraph" w:customStyle="1" w:styleId="afd">
    <w:name w:val="Стиль"/>
    <w:rsid w:val="00660C9C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10"/>
    <w:rsid w:val="00660C9C"/>
    <w:pPr>
      <w:spacing w:after="280"/>
    </w:pPr>
    <w:rPr>
      <w:lang w:eastAsia="ru-RU"/>
    </w:rPr>
  </w:style>
  <w:style w:type="paragraph" w:customStyle="1" w:styleId="c9">
    <w:name w:val="c9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2">
    <w:name w:val="c22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0">
    <w:name w:val="c20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0">
    <w:name w:val="c0"/>
    <w:basedOn w:val="10"/>
    <w:rsid w:val="00660C9C"/>
    <w:pPr>
      <w:spacing w:after="280"/>
    </w:pPr>
    <w:rPr>
      <w:lang w:eastAsia="ru-RU"/>
    </w:rPr>
  </w:style>
  <w:style w:type="paragraph" w:customStyle="1" w:styleId="c25">
    <w:name w:val="c25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">
    <w:name w:val="c2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7">
    <w:name w:val="c27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24">
    <w:name w:val="c24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4">
    <w:name w:val="c4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31">
    <w:name w:val="c31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c36">
    <w:name w:val="c36"/>
    <w:basedOn w:val="10"/>
    <w:uiPriority w:val="99"/>
    <w:rsid w:val="00660C9C"/>
    <w:pPr>
      <w:spacing w:after="280"/>
    </w:pPr>
    <w:rPr>
      <w:lang w:eastAsia="ru-RU"/>
    </w:rPr>
  </w:style>
  <w:style w:type="paragraph" w:customStyle="1" w:styleId="u-2-msonormal">
    <w:name w:val="u-2-msonormal"/>
    <w:basedOn w:val="10"/>
    <w:rsid w:val="00660C9C"/>
    <w:pPr>
      <w:spacing w:after="280"/>
    </w:pPr>
    <w:rPr>
      <w:lang w:eastAsia="ru-RU"/>
    </w:rPr>
  </w:style>
  <w:style w:type="paragraph" w:customStyle="1" w:styleId="msg-header-from">
    <w:name w:val="msg-header-from"/>
    <w:basedOn w:val="10"/>
    <w:rsid w:val="00660C9C"/>
    <w:pPr>
      <w:spacing w:after="280"/>
    </w:pPr>
    <w:rPr>
      <w:lang w:eastAsia="ru-RU"/>
    </w:rPr>
  </w:style>
  <w:style w:type="paragraph" w:customStyle="1" w:styleId="104">
    <w:name w:val="Основной текст (10)"/>
    <w:basedOn w:val="10"/>
    <w:link w:val="ad"/>
    <w:uiPriority w:val="99"/>
    <w:rsid w:val="00660C9C"/>
    <w:pPr>
      <w:widowControl w:val="0"/>
      <w:shd w:val="clear" w:color="auto" w:fill="FFFFFF"/>
      <w:suppressAutoHyphens w:val="0"/>
      <w:spacing w:line="192" w:lineRule="exact"/>
      <w:jc w:val="both"/>
    </w:pPr>
    <w:rPr>
      <w:rFonts w:cs="Calibri"/>
      <w:sz w:val="18"/>
      <w:szCs w:val="22"/>
      <w:lang w:eastAsia="en-US"/>
    </w:rPr>
  </w:style>
  <w:style w:type="paragraph" w:customStyle="1" w:styleId="27">
    <w:name w:val="Основной текст (2)"/>
    <w:basedOn w:val="10"/>
    <w:link w:val="29"/>
    <w:uiPriority w:val="99"/>
    <w:rsid w:val="00660C9C"/>
    <w:pPr>
      <w:widowControl w:val="0"/>
      <w:shd w:val="clear" w:color="auto" w:fill="FFFFFF"/>
      <w:suppressAutoHyphens w:val="0"/>
      <w:spacing w:after="480" w:line="240" w:lineRule="atLeast"/>
      <w:jc w:val="center"/>
    </w:pPr>
    <w:rPr>
      <w:rFonts w:ascii="Arial" w:hAnsi="Arial" w:cs="Arial"/>
      <w:b/>
      <w:sz w:val="16"/>
      <w:szCs w:val="22"/>
      <w:lang w:eastAsia="en-US"/>
    </w:rPr>
  </w:style>
  <w:style w:type="paragraph" w:customStyle="1" w:styleId="29">
    <w:name w:val="Заголовок №2"/>
    <w:basedOn w:val="10"/>
    <w:link w:val="27"/>
    <w:rsid w:val="00660C9C"/>
    <w:pPr>
      <w:widowControl w:val="0"/>
      <w:shd w:val="clear" w:color="auto" w:fill="FFFFFF"/>
      <w:suppressAutoHyphens w:val="0"/>
      <w:spacing w:line="240" w:lineRule="atLeast"/>
      <w:outlineLvl w:val="1"/>
    </w:pPr>
    <w:rPr>
      <w:rFonts w:ascii="Tahoma" w:hAnsi="Tahoma" w:cs="Tahoma"/>
      <w:b/>
      <w:sz w:val="16"/>
      <w:szCs w:val="22"/>
      <w:lang w:eastAsia="en-US"/>
    </w:rPr>
  </w:style>
  <w:style w:type="paragraph" w:customStyle="1" w:styleId="31">
    <w:name w:val="Основной текст (3)1"/>
    <w:basedOn w:val="10"/>
    <w:link w:val="30"/>
    <w:uiPriority w:val="99"/>
    <w:rsid w:val="00660C9C"/>
    <w:pPr>
      <w:widowControl w:val="0"/>
      <w:shd w:val="clear" w:color="auto" w:fill="FFFFFF"/>
      <w:suppressAutoHyphens w:val="0"/>
      <w:spacing w:before="180" w:line="192" w:lineRule="exact"/>
      <w:jc w:val="both"/>
    </w:pPr>
    <w:rPr>
      <w:rFonts w:cs="Calibri"/>
      <w:b/>
      <w:sz w:val="18"/>
      <w:szCs w:val="22"/>
      <w:lang w:eastAsia="en-US"/>
    </w:rPr>
  </w:style>
  <w:style w:type="paragraph" w:customStyle="1" w:styleId="51">
    <w:name w:val="Основной текст (5)1"/>
    <w:basedOn w:val="10"/>
    <w:link w:val="50"/>
    <w:uiPriority w:val="99"/>
    <w:rsid w:val="00660C9C"/>
    <w:pPr>
      <w:widowControl w:val="0"/>
      <w:shd w:val="clear" w:color="auto" w:fill="FFFFFF"/>
      <w:suppressAutoHyphens w:val="0"/>
      <w:spacing w:line="192" w:lineRule="exact"/>
      <w:jc w:val="both"/>
    </w:pPr>
    <w:rPr>
      <w:rFonts w:cs="Calibri"/>
      <w:spacing w:val="-10"/>
      <w:sz w:val="19"/>
      <w:szCs w:val="22"/>
      <w:lang w:eastAsia="en-US"/>
    </w:rPr>
  </w:style>
  <w:style w:type="paragraph" w:customStyle="1" w:styleId="ParagraphStyle">
    <w:name w:val="Paragraph Style"/>
    <w:rsid w:val="00036B06"/>
    <w:pPr>
      <w:suppressAutoHyphens/>
      <w:spacing w:line="240" w:lineRule="auto"/>
    </w:pPr>
    <w:rPr>
      <w:rFonts w:ascii="Arial" w:hAnsi="Arial" w:cs="Arial"/>
      <w:sz w:val="24"/>
      <w:szCs w:val="24"/>
    </w:rPr>
  </w:style>
  <w:style w:type="paragraph" w:customStyle="1" w:styleId="105">
    <w:name w:val="Основной текст10"/>
    <w:basedOn w:val="10"/>
    <w:rsid w:val="006E5712"/>
    <w:pPr>
      <w:widowControl w:val="0"/>
      <w:shd w:val="clear" w:color="auto" w:fill="FFFFFF"/>
      <w:suppressAutoHyphens w:val="0"/>
      <w:spacing w:after="180" w:line="250" w:lineRule="exact"/>
      <w:jc w:val="both"/>
    </w:pPr>
    <w:rPr>
      <w:rFonts w:ascii="Arial" w:eastAsia="Arial" w:hAnsi="Arial" w:cs="Arial"/>
      <w:sz w:val="21"/>
      <w:szCs w:val="21"/>
      <w:lang w:eastAsia="en-US"/>
    </w:rPr>
  </w:style>
  <w:style w:type="table" w:styleId="afe">
    <w:name w:val="Table Grid"/>
    <w:basedOn w:val="a1"/>
    <w:uiPriority w:val="59"/>
    <w:rsid w:val="0036539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  <w:rsid w:val="00942552"/>
  </w:style>
  <w:style w:type="numbering" w:customStyle="1" w:styleId="110">
    <w:name w:val="Нет списка11"/>
    <w:next w:val="a2"/>
    <w:uiPriority w:val="99"/>
    <w:semiHidden/>
    <w:unhideWhenUsed/>
    <w:rsid w:val="00942552"/>
  </w:style>
  <w:style w:type="table" w:customStyle="1" w:styleId="1a">
    <w:name w:val="Сетка таблицы1"/>
    <w:basedOn w:val="a1"/>
    <w:next w:val="afe"/>
    <w:uiPriority w:val="59"/>
    <w:rsid w:val="00942552"/>
    <w:pPr>
      <w:spacing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Strong"/>
    <w:qFormat/>
    <w:rsid w:val="00942552"/>
    <w:rPr>
      <w:b/>
      <w:bCs/>
    </w:rPr>
  </w:style>
  <w:style w:type="character" w:styleId="aff0">
    <w:name w:val="Emphasis"/>
    <w:uiPriority w:val="20"/>
    <w:qFormat/>
    <w:rsid w:val="00942552"/>
    <w:rPr>
      <w:i/>
      <w:iCs/>
    </w:rPr>
  </w:style>
  <w:style w:type="paragraph" w:customStyle="1" w:styleId="aff1">
    <w:name w:val="А ОСН ТЕКСТ"/>
    <w:basedOn w:val="a"/>
    <w:link w:val="aff2"/>
    <w:rsid w:val="00942552"/>
    <w:pPr>
      <w:spacing w:line="360" w:lineRule="auto"/>
      <w:ind w:firstLine="454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aff2">
    <w:name w:val="А ОСН ТЕКСТ Знак"/>
    <w:link w:val="aff1"/>
    <w:rsid w:val="00942552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120">
    <w:name w:val="Основной текст (12)_"/>
    <w:link w:val="121"/>
    <w:semiHidden/>
    <w:rsid w:val="00942552"/>
    <w:rPr>
      <w:rFonts w:ascii="Century Schoolbook" w:hAnsi="Century Schoolbook"/>
      <w:b/>
      <w:bCs/>
      <w:i/>
      <w:iCs/>
      <w:spacing w:val="10"/>
      <w:sz w:val="28"/>
      <w:szCs w:val="28"/>
      <w:shd w:val="clear" w:color="auto" w:fill="FFFFFF"/>
    </w:rPr>
  </w:style>
  <w:style w:type="paragraph" w:customStyle="1" w:styleId="121">
    <w:name w:val="Основной текст (12)1"/>
    <w:basedOn w:val="a"/>
    <w:link w:val="120"/>
    <w:semiHidden/>
    <w:rsid w:val="00942552"/>
    <w:pPr>
      <w:shd w:val="clear" w:color="auto" w:fill="FFFFFF"/>
      <w:spacing w:after="180" w:line="240" w:lineRule="atLeast"/>
    </w:pPr>
    <w:rPr>
      <w:rFonts w:ascii="Century Schoolbook" w:hAnsi="Century Schoolbook"/>
      <w:b/>
      <w:bCs/>
      <w:i/>
      <w:iCs/>
      <w:spacing w:val="10"/>
      <w:sz w:val="28"/>
      <w:szCs w:val="28"/>
    </w:rPr>
  </w:style>
  <w:style w:type="character" w:customStyle="1" w:styleId="122">
    <w:name w:val="Основной текст (12)"/>
    <w:semiHidden/>
    <w:rsid w:val="00942552"/>
    <w:rPr>
      <w:rFonts w:ascii="Century Schoolbook" w:hAnsi="Century Schoolbook"/>
      <w:b/>
      <w:bCs/>
      <w:i/>
      <w:iCs/>
      <w:color w:val="FFFFFF"/>
      <w:spacing w:val="10"/>
      <w:sz w:val="28"/>
      <w:szCs w:val="28"/>
      <w:shd w:val="clear" w:color="auto" w:fill="FFFFFF"/>
    </w:rPr>
  </w:style>
  <w:style w:type="character" w:customStyle="1" w:styleId="43">
    <w:name w:val="Основной текст4"/>
    <w:rsid w:val="00942552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8">
    <w:name w:val="Основной текст8"/>
    <w:rsid w:val="00942552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ff3">
    <w:name w:val="Сноска_"/>
    <w:link w:val="aff4"/>
    <w:rsid w:val="00942552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95pt">
    <w:name w:val="Сноска + 9;5 pt;Полужирный"/>
    <w:rsid w:val="00942552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5">
    <w:name w:val="Подпись к таблице_"/>
    <w:link w:val="aff6"/>
    <w:rsid w:val="0094255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aff7">
    <w:name w:val="Подпись к таблице + Малые прописные"/>
    <w:rsid w:val="00942552"/>
    <w:rPr>
      <w:rFonts w:ascii="Arial" w:eastAsia="Arial" w:hAnsi="Arial" w:cs="Arial"/>
      <w:b/>
      <w:bCs/>
      <w:smallCap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a">
    <w:name w:val="Подпись к таблице (2)_"/>
    <w:link w:val="2b"/>
    <w:rsid w:val="00942552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character" w:customStyle="1" w:styleId="95pt0">
    <w:name w:val="Основной текст + 9;5 pt;Полужирный"/>
    <w:rsid w:val="0094255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aff4">
    <w:name w:val="Сноска"/>
    <w:basedOn w:val="a"/>
    <w:link w:val="aff3"/>
    <w:rsid w:val="00942552"/>
    <w:pPr>
      <w:widowControl w:val="0"/>
      <w:shd w:val="clear" w:color="auto" w:fill="FFFFFF"/>
      <w:spacing w:line="226" w:lineRule="exact"/>
      <w:ind w:firstLine="720"/>
    </w:pPr>
    <w:rPr>
      <w:rFonts w:ascii="Arial" w:eastAsia="Arial" w:hAnsi="Arial" w:cs="Arial"/>
      <w:sz w:val="21"/>
      <w:szCs w:val="21"/>
    </w:rPr>
  </w:style>
  <w:style w:type="paragraph" w:customStyle="1" w:styleId="aff6">
    <w:name w:val="Подпись к таблице"/>
    <w:basedOn w:val="a"/>
    <w:link w:val="aff5"/>
    <w:rsid w:val="00942552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2b">
    <w:name w:val="Подпись к таблице (2)"/>
    <w:basedOn w:val="a"/>
    <w:link w:val="2a"/>
    <w:rsid w:val="00942552"/>
    <w:pPr>
      <w:widowControl w:val="0"/>
      <w:shd w:val="clear" w:color="auto" w:fill="FFFFFF"/>
      <w:spacing w:line="0" w:lineRule="atLeast"/>
    </w:pPr>
    <w:rPr>
      <w:rFonts w:ascii="Arial" w:eastAsia="Arial" w:hAnsi="Arial" w:cs="Arial"/>
      <w:b/>
      <w:bCs/>
      <w:sz w:val="21"/>
      <w:szCs w:val="21"/>
    </w:rPr>
  </w:style>
  <w:style w:type="character" w:customStyle="1" w:styleId="61">
    <w:name w:val="Основной текст (6)_"/>
    <w:link w:val="62"/>
    <w:rsid w:val="00942552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610pt">
    <w:name w:val="Основной текст (6) + 10 pt"/>
    <w:rsid w:val="00942552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">
    <w:name w:val="Подпись к таблице (7)_"/>
    <w:link w:val="70"/>
    <w:rsid w:val="00942552"/>
    <w:rPr>
      <w:rFonts w:ascii="Arial" w:eastAsia="Arial" w:hAnsi="Arial" w:cs="Arial"/>
      <w:shd w:val="clear" w:color="auto" w:fill="FFFFFF"/>
    </w:rPr>
  </w:style>
  <w:style w:type="character" w:customStyle="1" w:styleId="795pt">
    <w:name w:val="Подпись к таблице (7) + 9;5 pt;Полужирный"/>
    <w:rsid w:val="00942552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695pt">
    <w:name w:val="Основной текст (6) + 9;5 pt;Полужирный"/>
    <w:rsid w:val="00942552"/>
    <w:rPr>
      <w:rFonts w:ascii="Arial" w:eastAsia="Arial" w:hAnsi="Arial" w:cs="Arial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62">
    <w:name w:val="Основной текст (6)"/>
    <w:basedOn w:val="a"/>
    <w:link w:val="61"/>
    <w:rsid w:val="00942552"/>
    <w:pPr>
      <w:widowControl w:val="0"/>
      <w:shd w:val="clear" w:color="auto" w:fill="FFFFFF"/>
      <w:spacing w:before="360" w:line="0" w:lineRule="atLeast"/>
    </w:pPr>
    <w:rPr>
      <w:rFonts w:ascii="Arial" w:eastAsia="Arial" w:hAnsi="Arial" w:cs="Arial"/>
      <w:sz w:val="18"/>
      <w:szCs w:val="18"/>
    </w:rPr>
  </w:style>
  <w:style w:type="paragraph" w:customStyle="1" w:styleId="70">
    <w:name w:val="Подпись к таблице (7)"/>
    <w:basedOn w:val="a"/>
    <w:link w:val="7"/>
    <w:rsid w:val="00942552"/>
    <w:pPr>
      <w:widowControl w:val="0"/>
      <w:shd w:val="clear" w:color="auto" w:fill="FFFFFF"/>
      <w:spacing w:line="0" w:lineRule="atLeast"/>
    </w:pPr>
    <w:rPr>
      <w:rFonts w:ascii="Arial" w:eastAsia="Arial" w:hAnsi="Arial" w:cs="Arial"/>
    </w:rPr>
  </w:style>
  <w:style w:type="paragraph" w:customStyle="1" w:styleId="Style1">
    <w:name w:val="Style1"/>
    <w:basedOn w:val="a"/>
    <w:uiPriority w:val="99"/>
    <w:rsid w:val="00942552"/>
    <w:pPr>
      <w:widowControl w:val="0"/>
      <w:autoSpaceDE w:val="0"/>
      <w:autoSpaceDN w:val="0"/>
      <w:adjustRightInd w:val="0"/>
      <w:spacing w:line="254" w:lineRule="exact"/>
      <w:ind w:firstLine="52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4">
    <w:name w:val="Font Style14"/>
    <w:uiPriority w:val="99"/>
    <w:rsid w:val="00942552"/>
    <w:rPr>
      <w:rFonts w:ascii="Arial" w:hAnsi="Arial" w:cs="Arial"/>
      <w:sz w:val="20"/>
      <w:szCs w:val="20"/>
    </w:rPr>
  </w:style>
  <w:style w:type="character" w:customStyle="1" w:styleId="71">
    <w:name w:val="Основной текст7"/>
    <w:rsid w:val="009425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ff8">
    <w:name w:val="Основной текст + Полужирный;Курсив"/>
    <w:rsid w:val="0094255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72">
    <w:name w:val="Основной текст (7)_"/>
    <w:link w:val="73"/>
    <w:rsid w:val="00942552"/>
    <w:rPr>
      <w:rFonts w:ascii="Arial" w:eastAsia="Arial" w:hAnsi="Arial" w:cs="Arial"/>
      <w:i/>
      <w:iCs/>
      <w:sz w:val="21"/>
      <w:szCs w:val="21"/>
      <w:shd w:val="clear" w:color="auto" w:fill="FFFFFF"/>
    </w:rPr>
  </w:style>
  <w:style w:type="character" w:customStyle="1" w:styleId="1pt">
    <w:name w:val="Основной текст + Интервал 1 pt"/>
    <w:rsid w:val="009425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73">
    <w:name w:val="Основной текст (7)"/>
    <w:basedOn w:val="a"/>
    <w:link w:val="72"/>
    <w:rsid w:val="00942552"/>
    <w:pPr>
      <w:widowControl w:val="0"/>
      <w:shd w:val="clear" w:color="auto" w:fill="FFFFFF"/>
      <w:spacing w:before="240" w:line="250" w:lineRule="exact"/>
      <w:ind w:firstLine="500"/>
    </w:pPr>
    <w:rPr>
      <w:rFonts w:ascii="Arial" w:eastAsia="Arial" w:hAnsi="Arial" w:cs="Arial"/>
      <w:i/>
      <w:iCs/>
      <w:sz w:val="21"/>
      <w:szCs w:val="21"/>
    </w:rPr>
  </w:style>
  <w:style w:type="character" w:customStyle="1" w:styleId="4pt">
    <w:name w:val="Основной текст + 4 pt"/>
    <w:rsid w:val="009425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10pt">
    <w:name w:val="Основной текст + 10 pt"/>
    <w:rsid w:val="0094255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ngsanaUPC24pt">
    <w:name w:val="Основной текст + AngsanaUPC;24 pt"/>
    <w:rsid w:val="0094255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shd w:val="clear" w:color="auto" w:fill="FFFFFF"/>
    </w:rPr>
  </w:style>
  <w:style w:type="paragraph" w:customStyle="1" w:styleId="Standard">
    <w:name w:val="Standard"/>
    <w:uiPriority w:val="99"/>
    <w:rsid w:val="00495E8F"/>
    <w:pPr>
      <w:tabs>
        <w:tab w:val="left" w:pos="708"/>
      </w:tabs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</w:rPr>
  </w:style>
  <w:style w:type="numbering" w:customStyle="1" w:styleId="WWNum4">
    <w:name w:val="WWNum4"/>
    <w:rsid w:val="00495E8F"/>
    <w:pPr>
      <w:numPr>
        <w:numId w:val="1"/>
      </w:numPr>
    </w:pPr>
  </w:style>
  <w:style w:type="numbering" w:customStyle="1" w:styleId="2c">
    <w:name w:val="Нет списка2"/>
    <w:next w:val="a2"/>
    <w:uiPriority w:val="99"/>
    <w:semiHidden/>
    <w:unhideWhenUsed/>
    <w:rsid w:val="00685485"/>
  </w:style>
  <w:style w:type="character" w:customStyle="1" w:styleId="c10">
    <w:name w:val="c10"/>
    <w:basedOn w:val="a0"/>
    <w:rsid w:val="00685485"/>
  </w:style>
  <w:style w:type="character" w:customStyle="1" w:styleId="c6">
    <w:name w:val="c6"/>
    <w:basedOn w:val="a0"/>
    <w:rsid w:val="00685485"/>
  </w:style>
  <w:style w:type="paragraph" w:customStyle="1" w:styleId="c7">
    <w:name w:val="c7"/>
    <w:basedOn w:val="a"/>
    <w:rsid w:val="0068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ump2">
    <w:name w:val="Jump 2"/>
    <w:uiPriority w:val="99"/>
    <w:rsid w:val="00685485"/>
    <w:rPr>
      <w:color w:val="008000"/>
      <w:sz w:val="20"/>
      <w:szCs w:val="20"/>
      <w:u w:val="single"/>
    </w:rPr>
  </w:style>
  <w:style w:type="table" w:customStyle="1" w:styleId="2d">
    <w:name w:val="Сетка таблицы2"/>
    <w:basedOn w:val="a1"/>
    <w:next w:val="afe"/>
    <w:uiPriority w:val="59"/>
    <w:rsid w:val="00685485"/>
    <w:pPr>
      <w:spacing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6">
    <w:name w:val="c46"/>
    <w:basedOn w:val="a"/>
    <w:rsid w:val="0068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85485"/>
  </w:style>
  <w:style w:type="paragraph" w:customStyle="1" w:styleId="c42">
    <w:name w:val="c42"/>
    <w:basedOn w:val="a"/>
    <w:rsid w:val="00685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">
    <w:name w:val="Сетка таблицы11"/>
    <w:basedOn w:val="a1"/>
    <w:next w:val="afe"/>
    <w:uiPriority w:val="59"/>
    <w:rsid w:val="00685485"/>
    <w:pPr>
      <w:spacing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CF462E"/>
  </w:style>
  <w:style w:type="character" w:styleId="aff9">
    <w:name w:val="Hyperlink"/>
    <w:basedOn w:val="a0"/>
    <w:uiPriority w:val="99"/>
    <w:unhideWhenUsed/>
    <w:rsid w:val="00CF462E"/>
    <w:rPr>
      <w:color w:val="0000FF"/>
      <w:u w:val="single"/>
    </w:rPr>
  </w:style>
  <w:style w:type="paragraph" w:customStyle="1" w:styleId="Zag2">
    <w:name w:val="Zag_2"/>
    <w:basedOn w:val="a"/>
    <w:rsid w:val="00CF462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table" w:customStyle="1" w:styleId="38">
    <w:name w:val="Сетка таблицы3"/>
    <w:basedOn w:val="a1"/>
    <w:next w:val="afe"/>
    <w:uiPriority w:val="59"/>
    <w:rsid w:val="00CF462E"/>
    <w:pPr>
      <w:spacing w:line="240" w:lineRule="auto"/>
    </w:pPr>
    <w:rPr>
      <w:rFonts w:asciiTheme="minorHAnsi" w:eastAsia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462E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character" w:styleId="affa">
    <w:name w:val="footnote reference"/>
    <w:basedOn w:val="a0"/>
    <w:semiHidden/>
    <w:rsid w:val="00CE1231"/>
    <w:rPr>
      <w:vertAlign w:val="superscript"/>
    </w:rPr>
  </w:style>
  <w:style w:type="paragraph" w:styleId="affb">
    <w:name w:val="footnote text"/>
    <w:basedOn w:val="a"/>
    <w:link w:val="affc"/>
    <w:semiHidden/>
    <w:rsid w:val="00CE123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c">
    <w:name w:val="Текст сноски Знак"/>
    <w:basedOn w:val="a0"/>
    <w:link w:val="affb"/>
    <w:semiHidden/>
    <w:rsid w:val="00CE12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CE1231"/>
  </w:style>
  <w:style w:type="character" w:customStyle="1" w:styleId="1b">
    <w:name w:val="Заголовок №1_"/>
    <w:rsid w:val="00CE1231"/>
    <w:rPr>
      <w:rFonts w:ascii="Arial" w:hAnsi="Arial" w:cs="Arial"/>
      <w:b/>
      <w:bCs/>
      <w:sz w:val="23"/>
      <w:szCs w:val="23"/>
      <w:lang w:eastAsia="ar-SA" w:bidi="ar-SA"/>
    </w:rPr>
  </w:style>
  <w:style w:type="character" w:customStyle="1" w:styleId="Arial">
    <w:name w:val="Основной текст + Arial"/>
    <w:rsid w:val="00CE1231"/>
    <w:rPr>
      <w:rFonts w:ascii="Arial" w:hAnsi="Arial" w:cs="Arial"/>
      <w:sz w:val="19"/>
      <w:szCs w:val="19"/>
      <w:lang w:eastAsia="ar-SA" w:bidi="ar-SA"/>
    </w:rPr>
  </w:style>
  <w:style w:type="character" w:customStyle="1" w:styleId="Arial1">
    <w:name w:val="Основной текст + Arial1"/>
    <w:rsid w:val="00CE1231"/>
    <w:rPr>
      <w:rFonts w:ascii="Arial" w:hAnsi="Arial" w:cs="Arial"/>
      <w:b/>
      <w:bCs/>
      <w:sz w:val="18"/>
      <w:szCs w:val="18"/>
      <w:lang w:eastAsia="ar-SA" w:bidi="ar-SA"/>
    </w:rPr>
  </w:style>
  <w:style w:type="paragraph" w:customStyle="1" w:styleId="1c">
    <w:name w:val="Заголовок №1"/>
    <w:basedOn w:val="a"/>
    <w:rsid w:val="00CE1231"/>
    <w:pPr>
      <w:widowControl w:val="0"/>
      <w:shd w:val="clear" w:color="auto" w:fill="FFFFFF"/>
      <w:suppressAutoHyphens/>
      <w:spacing w:after="180" w:line="240" w:lineRule="atLeast"/>
      <w:jc w:val="center"/>
    </w:pPr>
    <w:rPr>
      <w:rFonts w:ascii="Arial" w:eastAsia="Times New Roman" w:hAnsi="Arial" w:cs="Arial"/>
      <w:b/>
      <w:bCs/>
      <w:sz w:val="23"/>
      <w:szCs w:val="23"/>
      <w:lang w:eastAsia="ar-SA"/>
    </w:rPr>
  </w:style>
  <w:style w:type="character" w:customStyle="1" w:styleId="74">
    <w:name w:val="Заголовок 7 Знак"/>
    <w:rsid w:val="00CE1231"/>
    <w:rPr>
      <w:sz w:val="24"/>
      <w:szCs w:val="24"/>
      <w:lang w:eastAsia="ar-SA" w:bidi="ar-SA"/>
    </w:rPr>
  </w:style>
  <w:style w:type="character" w:customStyle="1" w:styleId="Bodytext">
    <w:name w:val="Body text_"/>
    <w:basedOn w:val="a0"/>
    <w:link w:val="1d"/>
    <w:rsid w:val="00AC6AA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Bodytext"/>
    <w:rsid w:val="00AC6AA7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Bold">
    <w:name w:val="Body text + Bold"/>
    <w:basedOn w:val="Bodytext"/>
    <w:rsid w:val="00AC6A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nachalka.info/about/19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05C02-81F1-460A-9F97-CD17CE74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19208</Words>
  <Characters>109487</Characters>
  <Application>Microsoft Office Word</Application>
  <DocSecurity>0</DocSecurity>
  <Lines>912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sensei2</dc:creator>
  <cp:lastModifiedBy>1</cp:lastModifiedBy>
  <cp:revision>55</cp:revision>
  <cp:lastPrinted>2019-12-02T05:55:00Z</cp:lastPrinted>
  <dcterms:created xsi:type="dcterms:W3CDTF">2019-12-02T05:07:00Z</dcterms:created>
  <dcterms:modified xsi:type="dcterms:W3CDTF">2022-09-17T20:59:00Z</dcterms:modified>
  <dc:language>ru-RU</dc:language>
</cp:coreProperties>
</file>