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0B2" w:rsidRPr="009320B2" w:rsidRDefault="009320B2" w:rsidP="009320B2">
      <w:pPr>
        <w:jc w:val="center"/>
        <w:rPr>
          <w:sz w:val="52"/>
          <w:szCs w:val="52"/>
        </w:rPr>
      </w:pPr>
    </w:p>
    <w:p w:rsidR="009320B2" w:rsidRPr="009320B2" w:rsidRDefault="009320B2" w:rsidP="009320B2">
      <w:pPr>
        <w:jc w:val="center"/>
        <w:rPr>
          <w:sz w:val="52"/>
          <w:szCs w:val="52"/>
        </w:rPr>
      </w:pPr>
    </w:p>
    <w:p w:rsidR="009320B2" w:rsidRPr="009320B2" w:rsidRDefault="009320B2" w:rsidP="009320B2">
      <w:pPr>
        <w:jc w:val="center"/>
        <w:rPr>
          <w:sz w:val="52"/>
          <w:szCs w:val="52"/>
        </w:rPr>
      </w:pPr>
    </w:p>
    <w:p w:rsidR="009320B2" w:rsidRPr="009320B2" w:rsidRDefault="009320B2" w:rsidP="009320B2">
      <w:pPr>
        <w:jc w:val="center"/>
        <w:rPr>
          <w:sz w:val="72"/>
          <w:szCs w:val="72"/>
        </w:rPr>
      </w:pPr>
      <w:r w:rsidRPr="009320B2">
        <w:rPr>
          <w:sz w:val="72"/>
          <w:szCs w:val="72"/>
        </w:rPr>
        <w:t xml:space="preserve">Конспект урока </w:t>
      </w:r>
    </w:p>
    <w:p w:rsidR="009320B2" w:rsidRPr="009320B2" w:rsidRDefault="009320B2" w:rsidP="009320B2">
      <w:pPr>
        <w:jc w:val="center"/>
        <w:rPr>
          <w:b/>
          <w:sz w:val="52"/>
          <w:szCs w:val="52"/>
        </w:rPr>
      </w:pPr>
      <w:r w:rsidRPr="009320B2">
        <w:rPr>
          <w:sz w:val="52"/>
          <w:szCs w:val="52"/>
        </w:rPr>
        <w:t>Повторение и обобщение по теме «Причастие»</w:t>
      </w:r>
    </w:p>
    <w:p w:rsidR="009320B2" w:rsidRPr="009320B2" w:rsidRDefault="009320B2" w:rsidP="009320B2">
      <w:pPr>
        <w:jc w:val="center"/>
        <w:rPr>
          <w:sz w:val="52"/>
          <w:szCs w:val="52"/>
        </w:rPr>
      </w:pPr>
    </w:p>
    <w:p w:rsidR="009320B2" w:rsidRDefault="009320B2" w:rsidP="00DD0D62">
      <w:pPr>
        <w:jc w:val="both"/>
        <w:rPr>
          <w:b/>
          <w:sz w:val="28"/>
          <w:szCs w:val="28"/>
        </w:rPr>
      </w:pPr>
    </w:p>
    <w:p w:rsidR="009320B2" w:rsidRDefault="009320B2" w:rsidP="00DD0D62">
      <w:pPr>
        <w:jc w:val="both"/>
        <w:rPr>
          <w:b/>
          <w:sz w:val="28"/>
          <w:szCs w:val="28"/>
        </w:rPr>
      </w:pPr>
    </w:p>
    <w:p w:rsidR="009320B2" w:rsidRDefault="009320B2" w:rsidP="00DD0D62">
      <w:pPr>
        <w:jc w:val="both"/>
        <w:rPr>
          <w:b/>
          <w:sz w:val="28"/>
          <w:szCs w:val="28"/>
        </w:rPr>
      </w:pPr>
    </w:p>
    <w:p w:rsidR="009320B2" w:rsidRDefault="009320B2" w:rsidP="00DD0D62">
      <w:pPr>
        <w:jc w:val="both"/>
        <w:rPr>
          <w:b/>
          <w:sz w:val="28"/>
          <w:szCs w:val="28"/>
        </w:rPr>
      </w:pPr>
    </w:p>
    <w:p w:rsidR="009320B2" w:rsidRDefault="009320B2" w:rsidP="00DD0D62">
      <w:pPr>
        <w:jc w:val="both"/>
        <w:rPr>
          <w:b/>
          <w:sz w:val="28"/>
          <w:szCs w:val="28"/>
        </w:rPr>
      </w:pPr>
    </w:p>
    <w:p w:rsidR="009320B2" w:rsidRDefault="009320B2" w:rsidP="00DD0D62">
      <w:pPr>
        <w:jc w:val="both"/>
        <w:rPr>
          <w:b/>
          <w:sz w:val="28"/>
          <w:szCs w:val="28"/>
        </w:rPr>
      </w:pPr>
    </w:p>
    <w:p w:rsidR="009320B2" w:rsidRDefault="009320B2" w:rsidP="00DD0D62">
      <w:pPr>
        <w:jc w:val="both"/>
        <w:rPr>
          <w:b/>
          <w:sz w:val="28"/>
          <w:szCs w:val="28"/>
        </w:rPr>
      </w:pPr>
    </w:p>
    <w:p w:rsidR="009320B2" w:rsidRDefault="009320B2" w:rsidP="00DD0D62">
      <w:pPr>
        <w:jc w:val="both"/>
        <w:rPr>
          <w:b/>
          <w:sz w:val="28"/>
          <w:szCs w:val="28"/>
        </w:rPr>
      </w:pPr>
    </w:p>
    <w:p w:rsidR="009320B2" w:rsidRDefault="009320B2" w:rsidP="00DD0D62">
      <w:pPr>
        <w:jc w:val="both"/>
        <w:rPr>
          <w:b/>
          <w:sz w:val="28"/>
          <w:szCs w:val="28"/>
        </w:rPr>
      </w:pPr>
    </w:p>
    <w:p w:rsidR="009320B2" w:rsidRDefault="009320B2" w:rsidP="00DD0D62">
      <w:pPr>
        <w:jc w:val="both"/>
        <w:rPr>
          <w:b/>
          <w:sz w:val="28"/>
          <w:szCs w:val="28"/>
        </w:rPr>
      </w:pPr>
    </w:p>
    <w:p w:rsidR="009320B2" w:rsidRDefault="009320B2" w:rsidP="00DD0D62">
      <w:pPr>
        <w:jc w:val="both"/>
        <w:rPr>
          <w:b/>
          <w:sz w:val="28"/>
          <w:szCs w:val="28"/>
        </w:rPr>
      </w:pPr>
    </w:p>
    <w:p w:rsidR="009320B2" w:rsidRDefault="009320B2" w:rsidP="00DD0D62">
      <w:pPr>
        <w:jc w:val="both"/>
        <w:rPr>
          <w:b/>
          <w:sz w:val="28"/>
          <w:szCs w:val="28"/>
        </w:rPr>
      </w:pPr>
    </w:p>
    <w:p w:rsidR="009320B2" w:rsidRPr="009320B2" w:rsidRDefault="009320B2" w:rsidP="00DD0D62">
      <w:pPr>
        <w:jc w:val="both"/>
        <w:rPr>
          <w:b/>
          <w:sz w:val="44"/>
          <w:szCs w:val="44"/>
        </w:rPr>
      </w:pPr>
    </w:p>
    <w:p w:rsidR="009320B2" w:rsidRPr="009320B2" w:rsidRDefault="009320B2" w:rsidP="00DD0D62">
      <w:pPr>
        <w:jc w:val="both"/>
        <w:rPr>
          <w:b/>
          <w:sz w:val="44"/>
          <w:szCs w:val="44"/>
        </w:rPr>
      </w:pPr>
    </w:p>
    <w:p w:rsidR="009320B2" w:rsidRPr="009320B2" w:rsidRDefault="009320B2" w:rsidP="009320B2">
      <w:pPr>
        <w:jc w:val="right"/>
        <w:rPr>
          <w:sz w:val="44"/>
          <w:szCs w:val="44"/>
        </w:rPr>
      </w:pPr>
      <w:r w:rsidRPr="009320B2">
        <w:rPr>
          <w:sz w:val="44"/>
          <w:szCs w:val="44"/>
        </w:rPr>
        <w:t>Автор:</w:t>
      </w:r>
    </w:p>
    <w:p w:rsidR="009320B2" w:rsidRPr="009320B2" w:rsidRDefault="009320B2" w:rsidP="009320B2">
      <w:pPr>
        <w:jc w:val="right"/>
        <w:rPr>
          <w:sz w:val="44"/>
          <w:szCs w:val="44"/>
        </w:rPr>
      </w:pPr>
      <w:r w:rsidRPr="009320B2">
        <w:rPr>
          <w:sz w:val="44"/>
          <w:szCs w:val="44"/>
        </w:rPr>
        <w:t>учитель</w:t>
      </w:r>
      <w:r w:rsidRPr="009320B2">
        <w:rPr>
          <w:rFonts w:eastAsia="Liberation Serif"/>
          <w:sz w:val="44"/>
          <w:szCs w:val="44"/>
        </w:rPr>
        <w:t xml:space="preserve"> </w:t>
      </w:r>
      <w:r w:rsidRPr="009320B2">
        <w:rPr>
          <w:sz w:val="44"/>
          <w:szCs w:val="44"/>
        </w:rPr>
        <w:t>русского</w:t>
      </w:r>
      <w:r w:rsidRPr="009320B2">
        <w:rPr>
          <w:rFonts w:eastAsia="Liberation Serif"/>
          <w:sz w:val="44"/>
          <w:szCs w:val="44"/>
        </w:rPr>
        <w:t xml:space="preserve"> </w:t>
      </w:r>
      <w:r w:rsidRPr="009320B2">
        <w:rPr>
          <w:sz w:val="44"/>
          <w:szCs w:val="44"/>
        </w:rPr>
        <w:t>языка</w:t>
      </w:r>
    </w:p>
    <w:p w:rsidR="009320B2" w:rsidRPr="009320B2" w:rsidRDefault="009320B2" w:rsidP="009320B2">
      <w:pPr>
        <w:jc w:val="right"/>
        <w:rPr>
          <w:sz w:val="44"/>
          <w:szCs w:val="44"/>
        </w:rPr>
      </w:pPr>
      <w:r w:rsidRPr="009320B2">
        <w:rPr>
          <w:sz w:val="44"/>
          <w:szCs w:val="44"/>
        </w:rPr>
        <w:t>и</w:t>
      </w:r>
      <w:r w:rsidRPr="009320B2">
        <w:rPr>
          <w:rFonts w:eastAsia="Liberation Serif"/>
          <w:sz w:val="44"/>
          <w:szCs w:val="44"/>
        </w:rPr>
        <w:t xml:space="preserve"> </w:t>
      </w:r>
      <w:r w:rsidRPr="009320B2">
        <w:rPr>
          <w:sz w:val="44"/>
          <w:szCs w:val="44"/>
        </w:rPr>
        <w:t>литературы</w:t>
      </w:r>
    </w:p>
    <w:p w:rsidR="009320B2" w:rsidRPr="009320B2" w:rsidRDefault="009320B2" w:rsidP="009320B2">
      <w:pPr>
        <w:jc w:val="right"/>
        <w:rPr>
          <w:sz w:val="44"/>
          <w:szCs w:val="44"/>
        </w:rPr>
      </w:pPr>
      <w:r w:rsidRPr="009320B2">
        <w:rPr>
          <w:sz w:val="44"/>
          <w:szCs w:val="44"/>
        </w:rPr>
        <w:t>Егорова А.В.</w:t>
      </w:r>
    </w:p>
    <w:p w:rsidR="009320B2" w:rsidRPr="009320B2" w:rsidRDefault="009320B2" w:rsidP="009320B2">
      <w:pPr>
        <w:rPr>
          <w:sz w:val="44"/>
          <w:szCs w:val="44"/>
        </w:rPr>
      </w:pPr>
    </w:p>
    <w:p w:rsidR="009320B2" w:rsidRPr="009320B2" w:rsidRDefault="009320B2" w:rsidP="009320B2">
      <w:pPr>
        <w:rPr>
          <w:sz w:val="44"/>
          <w:szCs w:val="44"/>
        </w:rPr>
      </w:pPr>
    </w:p>
    <w:p w:rsidR="009320B2" w:rsidRPr="009320B2" w:rsidRDefault="009320B2" w:rsidP="009320B2">
      <w:pPr>
        <w:rPr>
          <w:sz w:val="44"/>
          <w:szCs w:val="44"/>
        </w:rPr>
      </w:pPr>
    </w:p>
    <w:p w:rsidR="009320B2" w:rsidRPr="009320B2" w:rsidRDefault="009320B2" w:rsidP="009320B2">
      <w:pPr>
        <w:rPr>
          <w:sz w:val="44"/>
          <w:szCs w:val="44"/>
        </w:rPr>
      </w:pPr>
    </w:p>
    <w:p w:rsidR="009320B2" w:rsidRPr="009320B2" w:rsidRDefault="009320B2" w:rsidP="009320B2">
      <w:pPr>
        <w:rPr>
          <w:sz w:val="44"/>
          <w:szCs w:val="44"/>
        </w:rPr>
      </w:pPr>
    </w:p>
    <w:p w:rsidR="009320B2" w:rsidRPr="008D0BCF" w:rsidRDefault="009320B2" w:rsidP="008D0BCF">
      <w:pPr>
        <w:jc w:val="center"/>
        <w:rPr>
          <w:b/>
          <w:caps/>
          <w:sz w:val="44"/>
          <w:szCs w:val="44"/>
        </w:rPr>
      </w:pPr>
      <w:r w:rsidRPr="009320B2">
        <w:rPr>
          <w:sz w:val="44"/>
          <w:szCs w:val="44"/>
        </w:rPr>
        <w:t>Тверь,</w:t>
      </w:r>
      <w:r w:rsidRPr="009320B2">
        <w:rPr>
          <w:rFonts w:eastAsia="Liberation Serif"/>
          <w:sz w:val="44"/>
          <w:szCs w:val="44"/>
        </w:rPr>
        <w:t xml:space="preserve"> </w:t>
      </w:r>
      <w:r w:rsidRPr="009320B2">
        <w:rPr>
          <w:sz w:val="44"/>
          <w:szCs w:val="44"/>
        </w:rPr>
        <w:t>201</w:t>
      </w:r>
      <w:r w:rsidRPr="009320B2">
        <w:rPr>
          <w:sz w:val="44"/>
          <w:szCs w:val="44"/>
        </w:rPr>
        <w:t>8</w:t>
      </w:r>
    </w:p>
    <w:p w:rsidR="00DD0D62" w:rsidRDefault="00DD0D62" w:rsidP="00DD0D62">
      <w:pPr>
        <w:numPr>
          <w:ilvl w:val="0"/>
          <w:numId w:val="1"/>
        </w:num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lastRenderedPageBreak/>
        <w:t xml:space="preserve">Цель: </w:t>
      </w:r>
      <w:r>
        <w:rPr>
          <w:sz w:val="28"/>
          <w:szCs w:val="28"/>
        </w:rPr>
        <w:t xml:space="preserve"> формировать</w:t>
      </w:r>
      <w:proofErr w:type="gramEnd"/>
      <w:r>
        <w:rPr>
          <w:sz w:val="28"/>
          <w:szCs w:val="28"/>
        </w:rPr>
        <w:t xml:space="preserve"> навык  распознавания действительных и страдательных причастий, причастных оборотов в предложениях.</w:t>
      </w:r>
    </w:p>
    <w:p w:rsidR="00DD0D62" w:rsidRDefault="00DD0D62" w:rsidP="00DD0D62">
      <w:pPr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Задачи урока </w:t>
      </w:r>
      <w:r>
        <w:rPr>
          <w:sz w:val="28"/>
          <w:szCs w:val="28"/>
        </w:rPr>
        <w:t>через планируемые результаты:</w:t>
      </w:r>
    </w:p>
    <w:p w:rsidR="00DD0D62" w:rsidRDefault="00DD0D62" w:rsidP="00DD0D62">
      <w:pPr>
        <w:ind w:left="456"/>
        <w:jc w:val="both"/>
        <w:rPr>
          <w:sz w:val="28"/>
          <w:szCs w:val="28"/>
        </w:rPr>
      </w:pPr>
      <w:r>
        <w:rPr>
          <w:b/>
          <w:sz w:val="28"/>
          <w:szCs w:val="28"/>
        </w:rPr>
        <w:t>Личностные</w:t>
      </w:r>
      <w:r>
        <w:rPr>
          <w:sz w:val="28"/>
          <w:szCs w:val="28"/>
        </w:rPr>
        <w:t>:</w:t>
      </w:r>
    </w:p>
    <w:p w:rsidR="00DD0D62" w:rsidRDefault="00DD0D62" w:rsidP="00DD0D62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Создание ценностных ориентиров и смыслов учебной деятельности.</w:t>
      </w:r>
    </w:p>
    <w:p w:rsidR="00DD0D62" w:rsidRDefault="00DD0D62" w:rsidP="00DD0D62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Создание  условий</w:t>
      </w:r>
      <w:proofErr w:type="gramEnd"/>
      <w:r>
        <w:rPr>
          <w:sz w:val="28"/>
          <w:szCs w:val="28"/>
        </w:rPr>
        <w:t xml:space="preserve"> для развития уважительного отношения учеников друг к другу.</w:t>
      </w:r>
    </w:p>
    <w:p w:rsidR="00DD0D62" w:rsidRDefault="00DD0D62" w:rsidP="00DD0D62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сознательного отношения к народной мудрости.</w:t>
      </w:r>
    </w:p>
    <w:p w:rsidR="00DD0D62" w:rsidRDefault="00DD0D62" w:rsidP="00DD0D6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Предметные:</w:t>
      </w:r>
    </w:p>
    <w:p w:rsidR="00DD0D62" w:rsidRDefault="00DD0D62" w:rsidP="00DD0D62">
      <w:pPr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Узнавать причастия, отличать их от других частей речи, оформлять на </w:t>
      </w:r>
      <w:proofErr w:type="gramStart"/>
      <w:r>
        <w:rPr>
          <w:sz w:val="28"/>
          <w:szCs w:val="28"/>
        </w:rPr>
        <w:t>письме  в</w:t>
      </w:r>
      <w:proofErr w:type="gramEnd"/>
      <w:r>
        <w:rPr>
          <w:sz w:val="28"/>
          <w:szCs w:val="28"/>
        </w:rPr>
        <w:t xml:space="preserve"> соответствии с орфографическими правилами, выделять на письме причастные обороты. Употреблять причастия и причастные </w:t>
      </w:r>
      <w:proofErr w:type="gramStart"/>
      <w:r>
        <w:rPr>
          <w:sz w:val="28"/>
          <w:szCs w:val="28"/>
        </w:rPr>
        <w:t>обороты  в</w:t>
      </w:r>
      <w:proofErr w:type="gramEnd"/>
      <w:r>
        <w:rPr>
          <w:sz w:val="28"/>
          <w:szCs w:val="28"/>
        </w:rPr>
        <w:t xml:space="preserve"> речевой практике.</w:t>
      </w:r>
    </w:p>
    <w:p w:rsidR="00DD0D62" w:rsidRDefault="00DD0D62" w:rsidP="00DD0D62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Метапредметные</w:t>
      </w:r>
      <w:proofErr w:type="spellEnd"/>
      <w:r>
        <w:rPr>
          <w:b/>
          <w:sz w:val="28"/>
          <w:szCs w:val="28"/>
        </w:rPr>
        <w:t>:</w:t>
      </w:r>
    </w:p>
    <w:p w:rsidR="00DD0D62" w:rsidRDefault="00DD0D62" w:rsidP="00DD0D6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Регулятивные:</w:t>
      </w:r>
    </w:p>
    <w:p w:rsidR="00DD0D62" w:rsidRDefault="00DD0D62" w:rsidP="00DD0D62">
      <w:pPr>
        <w:numPr>
          <w:ilvl w:val="0"/>
          <w:numId w:val="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Формировать умение формулировать тему урока, цели урока, умение принимать и сохранять учебную задачу.</w:t>
      </w:r>
    </w:p>
    <w:p w:rsidR="00DD0D62" w:rsidRDefault="00DD0D62" w:rsidP="00DD0D6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Коммуникативные:</w:t>
      </w:r>
    </w:p>
    <w:p w:rsidR="00DD0D62" w:rsidRDefault="00DD0D62" w:rsidP="00DD0D62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Развивать умение работать с информацией на уроке, связно излагать мысли.</w:t>
      </w:r>
    </w:p>
    <w:p w:rsidR="00DD0D62" w:rsidRDefault="00DD0D62" w:rsidP="00DD0D62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Сохранять и развивать умение сотрудничать в паре и группе. Отвечать на вопросы, слушать и слышать.</w:t>
      </w:r>
    </w:p>
    <w:p w:rsidR="00DD0D62" w:rsidRDefault="00DD0D62" w:rsidP="00DD0D62">
      <w:pPr>
        <w:numPr>
          <w:ilvl w:val="0"/>
          <w:numId w:val="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Формулировать, высказывать и обосновывать свою точку зрения.</w:t>
      </w:r>
    </w:p>
    <w:p w:rsidR="00DD0D62" w:rsidRDefault="00DD0D62" w:rsidP="00DD0D6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Познавательные:</w:t>
      </w:r>
    </w:p>
    <w:p w:rsidR="00DD0D62" w:rsidRDefault="00DD0D62" w:rsidP="00DD0D6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Формировать умение работать с причастиями, причастными оборотами.</w:t>
      </w:r>
    </w:p>
    <w:p w:rsidR="00DD0D62" w:rsidRDefault="00DD0D62" w:rsidP="00DD0D6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Понимать и интегрировать информацию в имеющийся запас знаний, преобразовывать, структурировать и применять с учётом решаемых задач.</w:t>
      </w:r>
    </w:p>
    <w:p w:rsidR="00DD0D62" w:rsidRDefault="00DD0D62" w:rsidP="00DD0D62">
      <w:pPr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Извлекать нужную информацию.</w:t>
      </w:r>
    </w:p>
    <w:p w:rsidR="00DD0D62" w:rsidRDefault="00DD0D62" w:rsidP="00DD0D62">
      <w:pPr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Тип урока: </w:t>
      </w:r>
      <w:r>
        <w:rPr>
          <w:sz w:val="28"/>
          <w:szCs w:val="28"/>
        </w:rPr>
        <w:t>Повторительно-обобщающий урок</w:t>
      </w:r>
    </w:p>
    <w:p w:rsidR="00DD0D62" w:rsidRDefault="00DD0D62" w:rsidP="00DD0D62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Основные методы обучения:</w:t>
      </w:r>
    </w:p>
    <w:p w:rsidR="00DD0D62" w:rsidRDefault="00DD0D62" w:rsidP="00DD0D62">
      <w:pPr>
        <w:jc w:val="both"/>
        <w:rPr>
          <w:sz w:val="28"/>
          <w:szCs w:val="28"/>
        </w:rPr>
      </w:pPr>
      <w:r>
        <w:rPr>
          <w:sz w:val="28"/>
          <w:szCs w:val="28"/>
        </w:rPr>
        <w:t>Проблемное изложение</w:t>
      </w:r>
    </w:p>
    <w:p w:rsidR="00DD0D62" w:rsidRDefault="00DD0D62" w:rsidP="00DD0D62">
      <w:pPr>
        <w:jc w:val="both"/>
        <w:rPr>
          <w:sz w:val="28"/>
          <w:szCs w:val="28"/>
        </w:rPr>
      </w:pPr>
      <w:r>
        <w:rPr>
          <w:sz w:val="28"/>
          <w:szCs w:val="28"/>
        </w:rPr>
        <w:t>Частично-поисковый</w:t>
      </w:r>
    </w:p>
    <w:p w:rsidR="00DD0D62" w:rsidRDefault="00DD0D62" w:rsidP="00DD0D62">
      <w:pPr>
        <w:jc w:val="both"/>
        <w:rPr>
          <w:sz w:val="28"/>
          <w:szCs w:val="28"/>
        </w:rPr>
      </w:pPr>
      <w:r>
        <w:rPr>
          <w:sz w:val="28"/>
          <w:szCs w:val="28"/>
        </w:rPr>
        <w:t>Словесный</w:t>
      </w:r>
    </w:p>
    <w:p w:rsidR="00DD0D62" w:rsidRDefault="00DD0D62" w:rsidP="00DD0D62">
      <w:pPr>
        <w:jc w:val="both"/>
        <w:rPr>
          <w:sz w:val="28"/>
          <w:szCs w:val="28"/>
        </w:rPr>
      </w:pPr>
      <w:r>
        <w:rPr>
          <w:sz w:val="28"/>
          <w:szCs w:val="28"/>
        </w:rPr>
        <w:t>Самоконтроль</w:t>
      </w:r>
    </w:p>
    <w:p w:rsidR="00DD0D62" w:rsidRDefault="00DD0D62" w:rsidP="00DD0D62">
      <w:pPr>
        <w:jc w:val="both"/>
        <w:rPr>
          <w:sz w:val="28"/>
          <w:szCs w:val="28"/>
        </w:rPr>
      </w:pPr>
      <w:r>
        <w:rPr>
          <w:sz w:val="28"/>
          <w:szCs w:val="28"/>
        </w:rPr>
        <w:t>Наглядно-вербальный</w:t>
      </w:r>
    </w:p>
    <w:p w:rsidR="00DD0D62" w:rsidRDefault="00DD0D62" w:rsidP="00DD0D62">
      <w:pPr>
        <w:jc w:val="both"/>
        <w:rPr>
          <w:sz w:val="28"/>
          <w:szCs w:val="28"/>
        </w:rPr>
      </w:pPr>
      <w:r>
        <w:rPr>
          <w:sz w:val="28"/>
          <w:szCs w:val="28"/>
        </w:rPr>
        <w:t>Диалогический</w:t>
      </w:r>
    </w:p>
    <w:p w:rsidR="00DD0D62" w:rsidRDefault="00DD0D62" w:rsidP="00DD0D62">
      <w:pPr>
        <w:jc w:val="both"/>
        <w:rPr>
          <w:sz w:val="28"/>
          <w:szCs w:val="28"/>
        </w:rPr>
      </w:pPr>
      <w:r>
        <w:rPr>
          <w:sz w:val="28"/>
          <w:szCs w:val="28"/>
        </w:rPr>
        <w:t>Эвристический</w:t>
      </w:r>
    </w:p>
    <w:p w:rsidR="00DD0D62" w:rsidRDefault="00DD0D62" w:rsidP="00DD0D62">
      <w:pPr>
        <w:jc w:val="both"/>
        <w:rPr>
          <w:sz w:val="28"/>
          <w:szCs w:val="28"/>
        </w:rPr>
      </w:pPr>
    </w:p>
    <w:p w:rsidR="00DD0D62" w:rsidRDefault="00DD0D62" w:rsidP="00DD0D62">
      <w:pPr>
        <w:jc w:val="both"/>
        <w:rPr>
          <w:sz w:val="28"/>
          <w:szCs w:val="28"/>
        </w:rPr>
      </w:pPr>
    </w:p>
    <w:p w:rsidR="00DD0D62" w:rsidRDefault="00DD0D62" w:rsidP="00DD0D62">
      <w:pPr>
        <w:jc w:val="both"/>
        <w:rPr>
          <w:sz w:val="28"/>
          <w:szCs w:val="28"/>
        </w:rPr>
      </w:pPr>
    </w:p>
    <w:p w:rsidR="00DD0D62" w:rsidRDefault="00DD0D62" w:rsidP="00DD0D62">
      <w:pPr>
        <w:jc w:val="both"/>
        <w:rPr>
          <w:sz w:val="28"/>
          <w:szCs w:val="28"/>
        </w:rPr>
      </w:pPr>
    </w:p>
    <w:p w:rsidR="00DD0D62" w:rsidRDefault="00DD0D62" w:rsidP="00DD0D62">
      <w:pPr>
        <w:jc w:val="both"/>
        <w:rPr>
          <w:sz w:val="28"/>
          <w:szCs w:val="28"/>
        </w:rPr>
      </w:pPr>
    </w:p>
    <w:p w:rsidR="009B559A" w:rsidRDefault="009B559A" w:rsidP="00DD0D62">
      <w:pPr>
        <w:jc w:val="both"/>
        <w:rPr>
          <w:sz w:val="28"/>
          <w:szCs w:val="28"/>
        </w:rPr>
      </w:pPr>
    </w:p>
    <w:p w:rsidR="00DD0D62" w:rsidRDefault="00DD0D62" w:rsidP="00DD0D6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Ход урока.</w:t>
      </w:r>
    </w:p>
    <w:p w:rsidR="00DD0D62" w:rsidRDefault="00DD0D62" w:rsidP="00DD0D62">
      <w:pPr>
        <w:jc w:val="both"/>
        <w:rPr>
          <w:b/>
          <w:sz w:val="28"/>
          <w:szCs w:val="28"/>
        </w:rPr>
      </w:pPr>
    </w:p>
    <w:p w:rsidR="00DD0D62" w:rsidRDefault="00DD0D62" w:rsidP="00DD0D62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этап. Организационный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0D62" w:rsidRDefault="00DD0D62" w:rsidP="00DD0D62">
      <w:pPr>
        <w:shd w:val="clear" w:color="auto" w:fill="FFFFFF"/>
        <w:spacing w:after="135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Здравствуйте, ребята, садитесь! </w:t>
      </w:r>
      <w:r>
        <w:rPr>
          <w:bCs/>
          <w:sz w:val="28"/>
          <w:szCs w:val="28"/>
          <w:u w:val="single"/>
          <w:lang w:eastAsia="ru-RU"/>
        </w:rPr>
        <w:t>Начнем урок с загадки.</w:t>
      </w:r>
      <w:r>
        <w:rPr>
          <w:b/>
          <w:bCs/>
          <w:sz w:val="28"/>
          <w:szCs w:val="28"/>
          <w:lang w:eastAsia="ru-RU"/>
        </w:rPr>
        <w:t> </w:t>
      </w:r>
      <w:hyperlink r:id="rId5" w:history="1">
        <w:r>
          <w:rPr>
            <w:rStyle w:val="a6"/>
            <w:color w:val="auto"/>
            <w:sz w:val="28"/>
            <w:szCs w:val="28"/>
            <w:lang w:eastAsia="ru-RU"/>
          </w:rPr>
          <w:t>Слайд №1</w:t>
        </w:r>
      </w:hyperlink>
      <w:r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br/>
      </w:r>
      <w:r>
        <w:rPr>
          <w:bCs/>
          <w:sz w:val="28"/>
          <w:szCs w:val="28"/>
        </w:rPr>
        <w:t>Вот свойство моё обязательное:</w:t>
      </w:r>
    </w:p>
    <w:p w:rsidR="00DD0D62" w:rsidRDefault="00DD0D62" w:rsidP="00DD0D62">
      <w:pPr>
        <w:shd w:val="clear" w:color="auto" w:fill="FFFFFF"/>
        <w:spacing w:after="135"/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Склоняюсь я, как прилагательное.</w:t>
      </w:r>
    </w:p>
    <w:p w:rsidR="00DD0D62" w:rsidRDefault="00DD0D62" w:rsidP="00DD0D62">
      <w:pPr>
        <w:shd w:val="clear" w:color="auto" w:fill="FFFFFF"/>
        <w:spacing w:after="135"/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На все вопросы его отвечаю,</w:t>
      </w:r>
    </w:p>
    <w:p w:rsidR="00DD0D62" w:rsidRDefault="00DD0D62" w:rsidP="00DD0D62">
      <w:pPr>
        <w:shd w:val="clear" w:color="auto" w:fill="FFFFFF"/>
        <w:spacing w:after="135"/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Глагол по значению напоминаю.</w:t>
      </w:r>
    </w:p>
    <w:p w:rsidR="00DD0D62" w:rsidRDefault="00DD0D62" w:rsidP="00DD0D62">
      <w:pPr>
        <w:shd w:val="clear" w:color="auto" w:fill="FFFFFF"/>
        <w:spacing w:after="13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br/>
        <w:t>– О чем эта загадка? </w:t>
      </w:r>
      <w:r>
        <w:rPr>
          <w:i/>
          <w:iCs/>
          <w:sz w:val="28"/>
          <w:szCs w:val="28"/>
          <w:lang w:eastAsia="ru-RU"/>
        </w:rPr>
        <w:t>(О причастии.)</w:t>
      </w:r>
    </w:p>
    <w:p w:rsidR="00DD0D62" w:rsidRDefault="00DD0D62" w:rsidP="00DD0D62">
      <w:pPr>
        <w:shd w:val="clear" w:color="auto" w:fill="FFFFFF"/>
        <w:suppressAutoHyphens w:val="0"/>
        <w:spacing w:after="13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 протяжении многих уроков мы с вами говорили о причастии. Пришло время, когда мы должны обобщить пройденный нами материал.</w:t>
      </w:r>
    </w:p>
    <w:p w:rsidR="00DD0D62" w:rsidRDefault="00DD0D62" w:rsidP="00DD0D62">
      <w:pPr>
        <w:shd w:val="clear" w:color="auto" w:fill="FFFFFF"/>
        <w:suppressAutoHyphens w:val="0"/>
        <w:spacing w:after="13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– Сформулируйте тему урока.</w:t>
      </w:r>
    </w:p>
    <w:p w:rsidR="00DD0D62" w:rsidRDefault="00DD0D62" w:rsidP="00DD0D62">
      <w:pPr>
        <w:shd w:val="clear" w:color="auto" w:fill="FFFFFF"/>
        <w:suppressAutoHyphens w:val="0"/>
        <w:spacing w:after="13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u w:val="single"/>
          <w:lang w:eastAsia="ru-RU"/>
        </w:rPr>
        <w:t>Запишите число, классная работа, тему урока: «Повторение и обобщение по теме: «Причастие».</w:t>
      </w:r>
      <w:r>
        <w:rPr>
          <w:sz w:val="28"/>
          <w:szCs w:val="28"/>
          <w:lang w:eastAsia="ru-RU"/>
        </w:rPr>
        <w:t> </w:t>
      </w:r>
      <w:hyperlink r:id="rId6" w:history="1">
        <w:r>
          <w:rPr>
            <w:rStyle w:val="a6"/>
            <w:color w:val="auto"/>
            <w:sz w:val="28"/>
            <w:szCs w:val="28"/>
            <w:lang w:eastAsia="ru-RU"/>
          </w:rPr>
          <w:t>Слайд №2</w:t>
        </w:r>
      </w:hyperlink>
    </w:p>
    <w:p w:rsidR="00DD0D62" w:rsidRDefault="00DD0D62" w:rsidP="00DD0D62">
      <w:pPr>
        <w:shd w:val="clear" w:color="auto" w:fill="FFFFFF"/>
        <w:suppressAutoHyphens w:val="0"/>
        <w:spacing w:after="13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– Сформулируйте цели нашего урока.</w:t>
      </w:r>
    </w:p>
    <w:p w:rsidR="00DD0D62" w:rsidRDefault="00DD0D62" w:rsidP="00DD0D62">
      <w:pPr>
        <w:shd w:val="clear" w:color="auto" w:fill="FFFFFF"/>
        <w:suppressAutoHyphens w:val="0"/>
        <w:spacing w:after="13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Итак, </w:t>
      </w:r>
      <w:r>
        <w:rPr>
          <w:i/>
          <w:iCs/>
          <w:sz w:val="28"/>
          <w:szCs w:val="28"/>
          <w:lang w:eastAsia="ru-RU"/>
        </w:rPr>
        <w:t>цели нашего урока:</w:t>
      </w:r>
      <w:r>
        <w:rPr>
          <w:sz w:val="28"/>
          <w:szCs w:val="28"/>
          <w:lang w:eastAsia="ru-RU"/>
        </w:rPr>
        <w:t> повторить теоретические сведения по изученной теме, орфограммы в причастиях, пунктуацию при причастном обороте.</w:t>
      </w:r>
    </w:p>
    <w:p w:rsidR="00DD0D62" w:rsidRDefault="00DD0D62" w:rsidP="00DD0D62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этап.  Актуализация знаний.</w:t>
      </w:r>
    </w:p>
    <w:p w:rsidR="00DD0D62" w:rsidRDefault="00DD0D62" w:rsidP="00DD0D62">
      <w:pPr>
        <w:pStyle w:val="a5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Проверка домашнего задания.</w:t>
      </w:r>
    </w:p>
    <w:p w:rsidR="00DD0D62" w:rsidRDefault="00DD0D62" w:rsidP="00DD0D62">
      <w:pPr>
        <w:shd w:val="clear" w:color="auto" w:fill="FFFFFF"/>
        <w:spacing w:after="135"/>
        <w:ind w:firstLine="36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>Дома вы должны были выписать 4 предложения с причастными оборотами из любимых вами произведений художественной литературы.</w:t>
      </w:r>
    </w:p>
    <w:p w:rsidR="00DD0D62" w:rsidRDefault="00DD0D62" w:rsidP="00DD0D62">
      <w:pPr>
        <w:shd w:val="clear" w:color="auto" w:fill="FFFFFF"/>
        <w:spacing w:after="135"/>
        <w:ind w:firstLine="36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>На доске схемы. Прочитайте схемы, объясните постановку запятой при причастном обороте, проиллюстрируйте своими примерами.</w:t>
      </w:r>
      <w:r>
        <w:rPr>
          <w:i/>
          <w:iCs/>
          <w:sz w:val="28"/>
          <w:szCs w:val="28"/>
          <w:lang w:eastAsia="ru-RU"/>
        </w:rPr>
        <w:t> </w:t>
      </w:r>
      <w:hyperlink r:id="rId7" w:history="1">
        <w:r>
          <w:rPr>
            <w:rStyle w:val="a6"/>
            <w:color w:val="auto"/>
            <w:sz w:val="28"/>
            <w:szCs w:val="28"/>
            <w:lang w:eastAsia="ru-RU"/>
          </w:rPr>
          <w:t>Слайд №</w:t>
        </w:r>
      </w:hyperlink>
      <w:r>
        <w:rPr>
          <w:sz w:val="28"/>
          <w:szCs w:val="28"/>
          <w:u w:val="single"/>
          <w:lang w:eastAsia="ru-RU"/>
        </w:rPr>
        <w:t>3</w:t>
      </w:r>
      <w:r>
        <w:rPr>
          <w:sz w:val="28"/>
          <w:szCs w:val="28"/>
          <w:lang w:eastAsia="ru-RU"/>
        </w:rPr>
        <w:t>.</w:t>
      </w:r>
    </w:p>
    <w:p w:rsidR="00DD0D62" w:rsidRDefault="00DD0D62" w:rsidP="00DD0D62">
      <w:pPr>
        <w:pStyle w:val="a5"/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iCs/>
          <w:sz w:val="28"/>
          <w:szCs w:val="28"/>
          <w:u w:val="single"/>
        </w:rPr>
        <w:t>Вы отлично справились с заданием!</w:t>
      </w:r>
    </w:p>
    <w:p w:rsidR="00DD0D62" w:rsidRDefault="00DD0D62" w:rsidP="00DD0D62">
      <w:pPr>
        <w:jc w:val="both"/>
        <w:rPr>
          <w:sz w:val="28"/>
          <w:szCs w:val="28"/>
        </w:rPr>
      </w:pPr>
    </w:p>
    <w:p w:rsidR="00DD0D62" w:rsidRDefault="00DD0D62" w:rsidP="00DD0D62">
      <w:pPr>
        <w:numPr>
          <w:ilvl w:val="0"/>
          <w:numId w:val="4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Самоопределение к деятельности. «Верные   - неверные утверждения».</w:t>
      </w:r>
      <w:r>
        <w:rPr>
          <w:i/>
          <w:sz w:val="28"/>
          <w:szCs w:val="28"/>
          <w:u w:val="single"/>
          <w:lang w:eastAsia="ru-RU"/>
        </w:rPr>
        <w:t xml:space="preserve"> Раздаточный материал</w:t>
      </w:r>
    </w:p>
    <w:p w:rsidR="00DD0D62" w:rsidRDefault="00DD0D62" w:rsidP="00DD0D62">
      <w:pPr>
        <w:shd w:val="clear" w:color="auto" w:fill="FFFFFF"/>
        <w:spacing w:after="13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</w:rPr>
        <w:t xml:space="preserve">Ребята, к сегодняшнему уроку вы должны знать о причастии многое и </w:t>
      </w:r>
      <w:proofErr w:type="gramStart"/>
      <w:r>
        <w:rPr>
          <w:sz w:val="28"/>
          <w:szCs w:val="28"/>
          <w:u w:val="single"/>
        </w:rPr>
        <w:t>сейчас  вы</w:t>
      </w:r>
      <w:proofErr w:type="gramEnd"/>
      <w:r>
        <w:rPr>
          <w:sz w:val="28"/>
          <w:szCs w:val="28"/>
          <w:u w:val="single"/>
        </w:rPr>
        <w:t xml:space="preserve"> проверите, так ли это</w:t>
      </w:r>
      <w:r>
        <w:rPr>
          <w:sz w:val="28"/>
          <w:szCs w:val="28"/>
          <w:u w:val="single"/>
          <w:lang w:eastAsia="ru-RU"/>
        </w:rPr>
        <w:t>.</w:t>
      </w:r>
    </w:p>
    <w:p w:rsidR="00DD0D62" w:rsidRDefault="00DD0D62" w:rsidP="00DD0D62">
      <w:pPr>
        <w:shd w:val="clear" w:color="auto" w:fill="FFFFFF"/>
        <w:spacing w:after="13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Детям раздаются листочки с утверждениями. Задача учеников – определить, верное или ложное суждение и доказать свою точку зрения. (На подготовку дается 2 минуты).</w:t>
      </w:r>
    </w:p>
    <w:p w:rsidR="00DD0D62" w:rsidRDefault="00DD0D62" w:rsidP="00DD0D62">
      <w:pPr>
        <w:shd w:val="clear" w:color="auto" w:fill="FFFFFF"/>
        <w:suppressAutoHyphens w:val="0"/>
        <w:spacing w:after="13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– </w:t>
      </w:r>
      <w:proofErr w:type="gramStart"/>
      <w:r>
        <w:rPr>
          <w:sz w:val="28"/>
          <w:szCs w:val="28"/>
          <w:lang w:eastAsia="ru-RU"/>
        </w:rPr>
        <w:t>Причастие  -</w:t>
      </w:r>
      <w:proofErr w:type="gramEnd"/>
      <w:r>
        <w:rPr>
          <w:sz w:val="28"/>
          <w:szCs w:val="28"/>
          <w:lang w:eastAsia="ru-RU"/>
        </w:rPr>
        <w:t xml:space="preserve"> изменяемая часть речи. (Как изменяется причастие?)</w:t>
      </w:r>
    </w:p>
    <w:p w:rsidR="00DD0D62" w:rsidRDefault="00DD0D62" w:rsidP="00DD0D62">
      <w:pPr>
        <w:shd w:val="clear" w:color="auto" w:fill="FFFFFF"/>
        <w:suppressAutoHyphens w:val="0"/>
        <w:spacing w:after="13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–Причастия своим внешним видом похожи на </w:t>
      </w:r>
      <w:proofErr w:type="gramStart"/>
      <w:r>
        <w:rPr>
          <w:sz w:val="28"/>
          <w:szCs w:val="28"/>
          <w:lang w:eastAsia="ru-RU"/>
        </w:rPr>
        <w:t>прилагательные.(</w:t>
      </w:r>
      <w:proofErr w:type="gramEnd"/>
      <w:r>
        <w:rPr>
          <w:sz w:val="28"/>
          <w:szCs w:val="28"/>
          <w:lang w:eastAsia="ru-RU"/>
        </w:rPr>
        <w:t>На какой вопрос отвечают?)</w:t>
      </w:r>
    </w:p>
    <w:p w:rsidR="00DD0D62" w:rsidRDefault="00DD0D62" w:rsidP="00DD0D62">
      <w:pPr>
        <w:shd w:val="clear" w:color="auto" w:fill="FFFFFF"/>
        <w:suppressAutoHyphens w:val="0"/>
        <w:spacing w:after="13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–Причастия не связаны с глаголом. (От какой части речи образованы причастия, какие признаки глагола имеют – вид, время)</w:t>
      </w:r>
    </w:p>
    <w:p w:rsidR="00DD0D62" w:rsidRDefault="00DD0D62" w:rsidP="00DD0D62">
      <w:pPr>
        <w:shd w:val="clear" w:color="auto" w:fill="FFFFFF"/>
        <w:suppressAutoHyphens w:val="0"/>
        <w:spacing w:after="13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–У причастия нет будущего времени.</w:t>
      </w:r>
    </w:p>
    <w:p w:rsidR="00DD0D62" w:rsidRDefault="00DD0D62" w:rsidP="00DD0D62">
      <w:pPr>
        <w:shd w:val="clear" w:color="auto" w:fill="FFFFFF"/>
        <w:suppressAutoHyphens w:val="0"/>
        <w:spacing w:after="13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–У причастий не может быть краткой формы.</w:t>
      </w:r>
    </w:p>
    <w:p w:rsidR="00DD0D62" w:rsidRDefault="00DD0D62" w:rsidP="00DD0D62">
      <w:pPr>
        <w:shd w:val="clear" w:color="auto" w:fill="FFFFFF"/>
        <w:suppressAutoHyphens w:val="0"/>
        <w:spacing w:after="13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–У причастия нет зависимых слов.</w:t>
      </w:r>
    </w:p>
    <w:p w:rsidR="00DD0D62" w:rsidRDefault="00DD0D62" w:rsidP="00DD0D62">
      <w:pPr>
        <w:shd w:val="clear" w:color="auto" w:fill="FFFFFF"/>
        <w:suppressAutoHyphens w:val="0"/>
        <w:spacing w:after="13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–Правописание суффиксов причастий не зависит от спряжения глагола.</w:t>
      </w:r>
    </w:p>
    <w:p w:rsidR="00DD0D62" w:rsidRDefault="00DD0D62" w:rsidP="00DD0D62">
      <w:pPr>
        <w:shd w:val="clear" w:color="auto" w:fill="FFFFFF"/>
        <w:suppressAutoHyphens w:val="0"/>
        <w:spacing w:after="13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–Причастие в предложении выполняет роль определения.</w:t>
      </w:r>
    </w:p>
    <w:p w:rsidR="00DD0D62" w:rsidRDefault="00DD0D62" w:rsidP="00DD0D62">
      <w:pPr>
        <w:shd w:val="clear" w:color="auto" w:fill="FFFFFF"/>
        <w:suppressAutoHyphens w:val="0"/>
        <w:spacing w:after="13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–Причастия с НЕ всегда пишутся раздельно. </w:t>
      </w:r>
      <w:r>
        <w:rPr>
          <w:sz w:val="28"/>
          <w:szCs w:val="28"/>
          <w:u w:val="single"/>
          <w:lang w:eastAsia="ru-RU"/>
        </w:rPr>
        <w:t>Слайд № 4</w:t>
      </w:r>
    </w:p>
    <w:p w:rsidR="00DD0D62" w:rsidRDefault="00DD0D62" w:rsidP="00DD0D62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DD0D62" w:rsidRDefault="00DD0D62" w:rsidP="00DD0D62">
      <w:pPr>
        <w:pStyle w:val="a5"/>
        <w:tabs>
          <w:tab w:val="left" w:pos="2550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этап. Работа по теме урока.</w:t>
      </w:r>
    </w:p>
    <w:p w:rsidR="00DD0D62" w:rsidRDefault="00DD0D62" w:rsidP="00DD0D62">
      <w:pPr>
        <w:ind w:left="284" w:hanging="23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Задание № 1 Цифровой диктант</w:t>
      </w:r>
    </w:p>
    <w:p w:rsidR="00DD0D62" w:rsidRDefault="00DD0D62" w:rsidP="00DD0D62">
      <w:pPr>
        <w:ind w:left="284" w:hanging="230"/>
        <w:jc w:val="both"/>
        <w:rPr>
          <w:sz w:val="28"/>
          <w:szCs w:val="28"/>
        </w:rPr>
      </w:pPr>
      <w:r>
        <w:rPr>
          <w:sz w:val="28"/>
          <w:szCs w:val="28"/>
        </w:rPr>
        <w:t>1.Сейчас мы с вами напишем цифровой диктант</w:t>
      </w:r>
      <w:r>
        <w:rPr>
          <w:rFonts w:ascii="Helvetica" w:hAnsi="Helvetica" w:cs="Helvetica"/>
          <w:sz w:val="21"/>
          <w:szCs w:val="21"/>
          <w:lang w:eastAsia="ru-RU"/>
        </w:rPr>
        <w:t xml:space="preserve"> </w:t>
      </w:r>
      <w:r>
        <w:rPr>
          <w:sz w:val="28"/>
          <w:szCs w:val="28"/>
          <w:lang w:eastAsia="ru-RU"/>
        </w:rPr>
        <w:t>на тему: “Н и НН в страдательных причастиях прошедшего времени”. (Обозначьте цифрой 1 – Н, цифрой 2 – НН. Цифры пишем в строчку).</w:t>
      </w:r>
    </w:p>
    <w:p w:rsidR="00DD0D62" w:rsidRDefault="00DD0D62" w:rsidP="00DD0D62">
      <w:pPr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Закале..</w:t>
      </w:r>
      <w:proofErr w:type="spellStart"/>
      <w:proofErr w:type="gramEnd"/>
      <w:r>
        <w:rPr>
          <w:sz w:val="28"/>
          <w:szCs w:val="28"/>
          <w:lang w:eastAsia="ru-RU"/>
        </w:rPr>
        <w:t>ый</w:t>
      </w:r>
      <w:proofErr w:type="spellEnd"/>
      <w:r>
        <w:rPr>
          <w:sz w:val="28"/>
          <w:szCs w:val="28"/>
          <w:lang w:eastAsia="ru-RU"/>
        </w:rPr>
        <w:t xml:space="preserve"> боец</w:t>
      </w:r>
    </w:p>
    <w:p w:rsidR="00DD0D62" w:rsidRDefault="00DD0D62" w:rsidP="00DD0D62">
      <w:pPr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/>
        <w:rPr>
          <w:sz w:val="28"/>
          <w:szCs w:val="28"/>
          <w:lang w:eastAsia="ru-RU"/>
        </w:rPr>
      </w:pPr>
      <w:proofErr w:type="spellStart"/>
      <w:proofErr w:type="gramStart"/>
      <w:r>
        <w:rPr>
          <w:sz w:val="28"/>
          <w:szCs w:val="28"/>
          <w:lang w:eastAsia="ru-RU"/>
        </w:rPr>
        <w:t>неписа</w:t>
      </w:r>
      <w:proofErr w:type="spellEnd"/>
      <w:r>
        <w:rPr>
          <w:sz w:val="28"/>
          <w:szCs w:val="28"/>
          <w:lang w:eastAsia="ru-RU"/>
        </w:rPr>
        <w:t>..</w:t>
      </w:r>
      <w:proofErr w:type="spellStart"/>
      <w:proofErr w:type="gramEnd"/>
      <w:r>
        <w:rPr>
          <w:sz w:val="28"/>
          <w:szCs w:val="28"/>
          <w:lang w:eastAsia="ru-RU"/>
        </w:rPr>
        <w:t>ая</w:t>
      </w:r>
      <w:proofErr w:type="spellEnd"/>
      <w:r>
        <w:rPr>
          <w:sz w:val="28"/>
          <w:szCs w:val="28"/>
          <w:lang w:eastAsia="ru-RU"/>
        </w:rPr>
        <w:t xml:space="preserve"> истина </w:t>
      </w:r>
    </w:p>
    <w:p w:rsidR="00DD0D62" w:rsidRDefault="00DD0D62" w:rsidP="00DD0D62">
      <w:pPr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/>
        <w:rPr>
          <w:sz w:val="28"/>
          <w:szCs w:val="28"/>
          <w:lang w:eastAsia="ru-RU"/>
        </w:rPr>
      </w:pPr>
      <w:proofErr w:type="spellStart"/>
      <w:proofErr w:type="gramStart"/>
      <w:r>
        <w:rPr>
          <w:sz w:val="28"/>
          <w:szCs w:val="28"/>
          <w:lang w:eastAsia="ru-RU"/>
        </w:rPr>
        <w:t>сгуще</w:t>
      </w:r>
      <w:proofErr w:type="spellEnd"/>
      <w:r>
        <w:rPr>
          <w:sz w:val="28"/>
          <w:szCs w:val="28"/>
          <w:lang w:eastAsia="ru-RU"/>
        </w:rPr>
        <w:t>..</w:t>
      </w:r>
      <w:proofErr w:type="spellStart"/>
      <w:proofErr w:type="gramEnd"/>
      <w:r>
        <w:rPr>
          <w:sz w:val="28"/>
          <w:szCs w:val="28"/>
          <w:lang w:eastAsia="ru-RU"/>
        </w:rPr>
        <w:t>ое</w:t>
      </w:r>
      <w:proofErr w:type="spellEnd"/>
      <w:r>
        <w:rPr>
          <w:sz w:val="28"/>
          <w:szCs w:val="28"/>
          <w:lang w:eastAsia="ru-RU"/>
        </w:rPr>
        <w:t xml:space="preserve"> молоко </w:t>
      </w:r>
    </w:p>
    <w:p w:rsidR="00DD0D62" w:rsidRDefault="00DD0D62" w:rsidP="00DD0D62">
      <w:pPr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/>
        <w:rPr>
          <w:sz w:val="28"/>
          <w:szCs w:val="28"/>
          <w:lang w:eastAsia="ru-RU"/>
        </w:rPr>
      </w:pPr>
      <w:proofErr w:type="spellStart"/>
      <w:proofErr w:type="gramStart"/>
      <w:r>
        <w:rPr>
          <w:sz w:val="28"/>
          <w:szCs w:val="28"/>
          <w:lang w:eastAsia="ru-RU"/>
        </w:rPr>
        <w:t>копче</w:t>
      </w:r>
      <w:proofErr w:type="spellEnd"/>
      <w:r>
        <w:rPr>
          <w:sz w:val="28"/>
          <w:szCs w:val="28"/>
          <w:lang w:eastAsia="ru-RU"/>
        </w:rPr>
        <w:t>..</w:t>
      </w:r>
      <w:proofErr w:type="spellStart"/>
      <w:proofErr w:type="gramEnd"/>
      <w:r>
        <w:rPr>
          <w:sz w:val="28"/>
          <w:szCs w:val="28"/>
          <w:lang w:eastAsia="ru-RU"/>
        </w:rPr>
        <w:t>ая</w:t>
      </w:r>
      <w:proofErr w:type="spellEnd"/>
      <w:r>
        <w:rPr>
          <w:sz w:val="28"/>
          <w:szCs w:val="28"/>
          <w:lang w:eastAsia="ru-RU"/>
        </w:rPr>
        <w:t xml:space="preserve"> рыба </w:t>
      </w:r>
    </w:p>
    <w:p w:rsidR="00DD0D62" w:rsidRDefault="00DD0D62" w:rsidP="00DD0D62">
      <w:pPr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/>
        <w:rPr>
          <w:sz w:val="28"/>
          <w:szCs w:val="28"/>
          <w:lang w:eastAsia="ru-RU"/>
        </w:rPr>
      </w:pPr>
      <w:proofErr w:type="spellStart"/>
      <w:proofErr w:type="gramStart"/>
      <w:r>
        <w:rPr>
          <w:sz w:val="28"/>
          <w:szCs w:val="28"/>
          <w:lang w:eastAsia="ru-RU"/>
        </w:rPr>
        <w:t>экскурсио</w:t>
      </w:r>
      <w:proofErr w:type="spellEnd"/>
      <w:r>
        <w:rPr>
          <w:sz w:val="28"/>
          <w:szCs w:val="28"/>
          <w:lang w:eastAsia="ru-RU"/>
        </w:rPr>
        <w:t>..</w:t>
      </w:r>
      <w:proofErr w:type="spellStart"/>
      <w:proofErr w:type="gramEnd"/>
      <w:r>
        <w:rPr>
          <w:sz w:val="28"/>
          <w:szCs w:val="28"/>
          <w:lang w:eastAsia="ru-RU"/>
        </w:rPr>
        <w:t>ый</w:t>
      </w:r>
      <w:proofErr w:type="spellEnd"/>
      <w:r>
        <w:rPr>
          <w:sz w:val="28"/>
          <w:szCs w:val="28"/>
          <w:lang w:eastAsia="ru-RU"/>
        </w:rPr>
        <w:t xml:space="preserve"> автобус </w:t>
      </w:r>
    </w:p>
    <w:p w:rsidR="00DD0D62" w:rsidRDefault="00DD0D62" w:rsidP="00DD0D62">
      <w:pPr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ошибка </w:t>
      </w:r>
      <w:proofErr w:type="spellStart"/>
      <w:proofErr w:type="gramStart"/>
      <w:r>
        <w:rPr>
          <w:sz w:val="28"/>
          <w:szCs w:val="28"/>
          <w:lang w:eastAsia="ru-RU"/>
        </w:rPr>
        <w:t>исправле</w:t>
      </w:r>
      <w:proofErr w:type="spellEnd"/>
      <w:r>
        <w:rPr>
          <w:sz w:val="28"/>
          <w:szCs w:val="28"/>
          <w:lang w:eastAsia="ru-RU"/>
        </w:rPr>
        <w:t>..</w:t>
      </w:r>
      <w:proofErr w:type="gramEnd"/>
      <w:r>
        <w:rPr>
          <w:sz w:val="28"/>
          <w:szCs w:val="28"/>
          <w:lang w:eastAsia="ru-RU"/>
        </w:rPr>
        <w:t xml:space="preserve">а </w:t>
      </w:r>
    </w:p>
    <w:p w:rsidR="00DD0D62" w:rsidRDefault="00DD0D62" w:rsidP="00DD0D62">
      <w:pPr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/>
        <w:rPr>
          <w:sz w:val="28"/>
          <w:szCs w:val="28"/>
          <w:lang w:eastAsia="ru-RU"/>
        </w:rPr>
      </w:pPr>
      <w:proofErr w:type="spellStart"/>
      <w:proofErr w:type="gramStart"/>
      <w:r>
        <w:rPr>
          <w:sz w:val="28"/>
          <w:szCs w:val="28"/>
          <w:lang w:eastAsia="ru-RU"/>
        </w:rPr>
        <w:t>навьюче</w:t>
      </w:r>
      <w:proofErr w:type="spellEnd"/>
      <w:r>
        <w:rPr>
          <w:sz w:val="28"/>
          <w:szCs w:val="28"/>
          <w:lang w:eastAsia="ru-RU"/>
        </w:rPr>
        <w:t>..</w:t>
      </w:r>
      <w:proofErr w:type="spellStart"/>
      <w:proofErr w:type="gramEnd"/>
      <w:r>
        <w:rPr>
          <w:sz w:val="28"/>
          <w:szCs w:val="28"/>
          <w:lang w:eastAsia="ru-RU"/>
        </w:rPr>
        <w:t>ая</w:t>
      </w:r>
      <w:proofErr w:type="spellEnd"/>
      <w:r>
        <w:rPr>
          <w:sz w:val="28"/>
          <w:szCs w:val="28"/>
          <w:lang w:eastAsia="ru-RU"/>
        </w:rPr>
        <w:t xml:space="preserve"> лошадь </w:t>
      </w:r>
    </w:p>
    <w:p w:rsidR="00DD0D62" w:rsidRDefault="00DD0D62" w:rsidP="00DD0D62">
      <w:pPr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Кваше..</w:t>
      </w:r>
      <w:proofErr w:type="spellStart"/>
      <w:proofErr w:type="gramEnd"/>
      <w:r>
        <w:rPr>
          <w:sz w:val="28"/>
          <w:szCs w:val="28"/>
          <w:lang w:eastAsia="ru-RU"/>
        </w:rPr>
        <w:t>ая</w:t>
      </w:r>
      <w:proofErr w:type="spellEnd"/>
      <w:r>
        <w:rPr>
          <w:sz w:val="28"/>
          <w:szCs w:val="28"/>
          <w:lang w:eastAsia="ru-RU"/>
        </w:rPr>
        <w:t xml:space="preserve"> капуста </w:t>
      </w:r>
    </w:p>
    <w:p w:rsidR="00DD0D62" w:rsidRDefault="00DD0D62" w:rsidP="00DD0D62">
      <w:pPr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/>
        <w:rPr>
          <w:sz w:val="28"/>
          <w:szCs w:val="28"/>
          <w:lang w:eastAsia="ru-RU"/>
        </w:rPr>
      </w:pPr>
      <w:proofErr w:type="spellStart"/>
      <w:proofErr w:type="gramStart"/>
      <w:r>
        <w:rPr>
          <w:sz w:val="28"/>
          <w:szCs w:val="28"/>
          <w:lang w:eastAsia="ru-RU"/>
        </w:rPr>
        <w:t>Спресова</w:t>
      </w:r>
      <w:proofErr w:type="spellEnd"/>
      <w:r>
        <w:rPr>
          <w:sz w:val="28"/>
          <w:szCs w:val="28"/>
          <w:lang w:eastAsia="ru-RU"/>
        </w:rPr>
        <w:t>..</w:t>
      </w:r>
      <w:proofErr w:type="spellStart"/>
      <w:proofErr w:type="gramEnd"/>
      <w:r>
        <w:rPr>
          <w:sz w:val="28"/>
          <w:szCs w:val="28"/>
          <w:lang w:eastAsia="ru-RU"/>
        </w:rPr>
        <w:t>ый</w:t>
      </w:r>
      <w:proofErr w:type="spellEnd"/>
      <w:r>
        <w:rPr>
          <w:sz w:val="28"/>
          <w:szCs w:val="28"/>
          <w:lang w:eastAsia="ru-RU"/>
        </w:rPr>
        <w:t xml:space="preserve"> торф </w:t>
      </w:r>
    </w:p>
    <w:p w:rsidR="00DD0D62" w:rsidRDefault="00DD0D62" w:rsidP="00DD0D62">
      <w:pPr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/>
        <w:rPr>
          <w:sz w:val="28"/>
          <w:szCs w:val="28"/>
          <w:lang w:eastAsia="ru-RU"/>
        </w:rPr>
      </w:pPr>
      <w:proofErr w:type="spellStart"/>
      <w:proofErr w:type="gramStart"/>
      <w:r>
        <w:rPr>
          <w:sz w:val="28"/>
          <w:szCs w:val="28"/>
          <w:lang w:eastAsia="ru-RU"/>
        </w:rPr>
        <w:t>Плете</w:t>
      </w:r>
      <w:proofErr w:type="spellEnd"/>
      <w:r>
        <w:rPr>
          <w:sz w:val="28"/>
          <w:szCs w:val="28"/>
          <w:lang w:eastAsia="ru-RU"/>
        </w:rPr>
        <w:t>..</w:t>
      </w:r>
      <w:proofErr w:type="spellStart"/>
      <w:proofErr w:type="gramEnd"/>
      <w:r>
        <w:rPr>
          <w:sz w:val="28"/>
          <w:szCs w:val="28"/>
          <w:lang w:eastAsia="ru-RU"/>
        </w:rPr>
        <w:t>ая</w:t>
      </w:r>
      <w:proofErr w:type="spellEnd"/>
      <w:r>
        <w:rPr>
          <w:sz w:val="28"/>
          <w:szCs w:val="28"/>
          <w:lang w:eastAsia="ru-RU"/>
        </w:rPr>
        <w:t xml:space="preserve"> корзина </w:t>
      </w:r>
    </w:p>
    <w:p w:rsidR="00DD0D62" w:rsidRDefault="00DD0D62" w:rsidP="00DD0D62">
      <w:pPr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/>
        <w:rPr>
          <w:sz w:val="28"/>
          <w:szCs w:val="28"/>
          <w:lang w:eastAsia="ru-RU"/>
        </w:rPr>
      </w:pPr>
      <w:proofErr w:type="spellStart"/>
      <w:proofErr w:type="gramStart"/>
      <w:r>
        <w:rPr>
          <w:sz w:val="28"/>
          <w:szCs w:val="28"/>
          <w:lang w:eastAsia="ru-RU"/>
        </w:rPr>
        <w:t>Груже</w:t>
      </w:r>
      <w:proofErr w:type="spellEnd"/>
      <w:r>
        <w:rPr>
          <w:sz w:val="28"/>
          <w:szCs w:val="28"/>
          <w:lang w:eastAsia="ru-RU"/>
        </w:rPr>
        <w:t>..</w:t>
      </w:r>
      <w:proofErr w:type="spellStart"/>
      <w:proofErr w:type="gramEnd"/>
      <w:r>
        <w:rPr>
          <w:sz w:val="28"/>
          <w:szCs w:val="28"/>
          <w:lang w:eastAsia="ru-RU"/>
        </w:rPr>
        <w:t>ый</w:t>
      </w:r>
      <w:proofErr w:type="spellEnd"/>
      <w:r>
        <w:rPr>
          <w:sz w:val="28"/>
          <w:szCs w:val="28"/>
          <w:lang w:eastAsia="ru-RU"/>
        </w:rPr>
        <w:t xml:space="preserve"> арбузами вагон </w:t>
      </w:r>
    </w:p>
    <w:p w:rsidR="00DD0D62" w:rsidRDefault="00DD0D62" w:rsidP="00DD0D62">
      <w:pPr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/>
        <w:rPr>
          <w:sz w:val="28"/>
          <w:szCs w:val="28"/>
          <w:lang w:eastAsia="ru-RU"/>
        </w:rPr>
      </w:pPr>
      <w:proofErr w:type="spellStart"/>
      <w:proofErr w:type="gramStart"/>
      <w:r>
        <w:rPr>
          <w:sz w:val="28"/>
          <w:szCs w:val="28"/>
          <w:lang w:eastAsia="ru-RU"/>
        </w:rPr>
        <w:t>Непокраше</w:t>
      </w:r>
      <w:proofErr w:type="spellEnd"/>
      <w:r>
        <w:rPr>
          <w:sz w:val="28"/>
          <w:szCs w:val="28"/>
          <w:lang w:eastAsia="ru-RU"/>
        </w:rPr>
        <w:t>..</w:t>
      </w:r>
      <w:proofErr w:type="spellStart"/>
      <w:proofErr w:type="gramEnd"/>
      <w:r>
        <w:rPr>
          <w:sz w:val="28"/>
          <w:szCs w:val="28"/>
          <w:lang w:eastAsia="ru-RU"/>
        </w:rPr>
        <w:t>ый</w:t>
      </w:r>
      <w:proofErr w:type="spellEnd"/>
      <w:r>
        <w:rPr>
          <w:sz w:val="28"/>
          <w:szCs w:val="28"/>
          <w:lang w:eastAsia="ru-RU"/>
        </w:rPr>
        <w:t xml:space="preserve"> пол </w:t>
      </w:r>
      <w:r>
        <w:rPr>
          <w:sz w:val="28"/>
          <w:szCs w:val="28"/>
          <w:u w:val="single"/>
          <w:lang w:eastAsia="ru-RU"/>
        </w:rPr>
        <w:t>Слайд № 5</w:t>
      </w:r>
    </w:p>
    <w:p w:rsidR="00DD0D62" w:rsidRDefault="00DD0D62" w:rsidP="00DD0D62">
      <w:pPr>
        <w:jc w:val="both"/>
        <w:rPr>
          <w:sz w:val="28"/>
          <w:szCs w:val="28"/>
        </w:rPr>
      </w:pPr>
      <w:r>
        <w:rPr>
          <w:sz w:val="28"/>
          <w:szCs w:val="28"/>
        </w:rPr>
        <w:t>2. Проверьте себя: 212121212122</w:t>
      </w:r>
    </w:p>
    <w:p w:rsidR="00DD0D62" w:rsidRDefault="00DD0D62" w:rsidP="00DD0D62">
      <w:pPr>
        <w:tabs>
          <w:tab w:val="left" w:pos="4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Устно по цепочке объяснить правописание н и </w:t>
      </w:r>
      <w:proofErr w:type="spellStart"/>
      <w:r>
        <w:rPr>
          <w:sz w:val="28"/>
          <w:szCs w:val="28"/>
        </w:rPr>
        <w:t>нн</w:t>
      </w:r>
      <w:proofErr w:type="spellEnd"/>
      <w:r>
        <w:rPr>
          <w:sz w:val="28"/>
          <w:szCs w:val="28"/>
        </w:rPr>
        <w:t xml:space="preserve"> в суффиксах полных и кратких страдательных причастий, букв е и ё после шипящих в суффиксах причастий.</w:t>
      </w:r>
    </w:p>
    <w:p w:rsidR="00DD0D62" w:rsidRDefault="00DD0D62" w:rsidP="00DD0D62">
      <w:pPr>
        <w:pStyle w:val="a3"/>
        <w:spacing w:before="0" w:beforeAutospacing="0" w:after="150" w:afterAutospacing="0"/>
        <w:rPr>
          <w:b/>
          <w:i/>
          <w:sz w:val="28"/>
          <w:szCs w:val="28"/>
        </w:rPr>
      </w:pPr>
    </w:p>
    <w:p w:rsidR="00DD0D62" w:rsidRDefault="00DD0D62" w:rsidP="00DD0D62">
      <w:pPr>
        <w:pStyle w:val="a3"/>
        <w:spacing w:before="0" w:beforeAutospacing="0" w:after="150" w:afterAutospacing="0"/>
        <w:rPr>
          <w:rFonts w:ascii="Arial" w:hAnsi="Arial" w:cs="Arial"/>
          <w:sz w:val="28"/>
          <w:szCs w:val="28"/>
        </w:rPr>
      </w:pPr>
      <w:r>
        <w:rPr>
          <w:b/>
          <w:i/>
          <w:sz w:val="28"/>
          <w:szCs w:val="28"/>
        </w:rPr>
        <w:t xml:space="preserve">Задание № 2 </w:t>
      </w:r>
      <w:r>
        <w:rPr>
          <w:b/>
          <w:bCs/>
          <w:i/>
          <w:sz w:val="28"/>
          <w:szCs w:val="28"/>
        </w:rPr>
        <w:t>Работа с текстом</w:t>
      </w:r>
    </w:p>
    <w:p w:rsidR="00DD0D62" w:rsidRDefault="00DD0D62" w:rsidP="00DD0D62">
      <w:pPr>
        <w:pStyle w:val="a3"/>
        <w:spacing w:before="0" w:beforeAutospacing="0" w:after="150" w:afterAutospacing="0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lang w:eastAsia="zh-CN"/>
        </w:rPr>
        <w:t>1. Под диктовку записываем текст</w:t>
      </w:r>
      <w:r>
        <w:rPr>
          <w:bCs/>
        </w:rPr>
        <w:t xml:space="preserve">. </w:t>
      </w:r>
      <w:r>
        <w:rPr>
          <w:bCs/>
          <w:sz w:val="28"/>
          <w:szCs w:val="28"/>
        </w:rPr>
        <w:t>Поменяйтесь тетрадями, проверьте, поставьте оценки</w:t>
      </w:r>
      <w:r>
        <w:rPr>
          <w:sz w:val="28"/>
          <w:szCs w:val="28"/>
        </w:rPr>
        <w:t>: “5” – 0 ошибок, “4” – 1-2 ошибки, “3” – 3-4 ошибки, “2” – 5 и более ошибок.</w:t>
      </w:r>
      <w:r>
        <w:rPr>
          <w:sz w:val="28"/>
          <w:szCs w:val="28"/>
          <w:u w:val="single"/>
        </w:rPr>
        <w:t xml:space="preserve"> Слайд № 6</w:t>
      </w:r>
    </w:p>
    <w:p w:rsidR="00DD0D62" w:rsidRDefault="00DD0D62" w:rsidP="00DD0D62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Полна оч</w:t>
      </w:r>
      <w:r>
        <w:rPr>
          <w:sz w:val="28"/>
          <w:szCs w:val="28"/>
          <w:u w:val="single"/>
          <w:shd w:val="clear" w:color="auto" w:fill="FFFFFF"/>
        </w:rPr>
        <w:t>а</w:t>
      </w:r>
      <w:r>
        <w:rPr>
          <w:sz w:val="28"/>
          <w:szCs w:val="28"/>
          <w:shd w:val="clear" w:color="auto" w:fill="FFFFFF"/>
        </w:rPr>
        <w:t xml:space="preserve">рования </w:t>
      </w:r>
      <w:r>
        <w:rPr>
          <w:sz w:val="28"/>
          <w:szCs w:val="28"/>
          <w:u w:val="single"/>
          <w:shd w:val="clear" w:color="auto" w:fill="FFFFFF"/>
        </w:rPr>
        <w:t>не</w:t>
      </w:r>
      <w:r>
        <w:rPr>
          <w:sz w:val="28"/>
          <w:szCs w:val="28"/>
          <w:shd w:val="clear" w:color="auto" w:fill="FFFFFF"/>
        </w:rPr>
        <w:t>забываемая пора золотой осени. Лучи солнца посылают свой последний привет еще не</w:t>
      </w:r>
      <w:r>
        <w:rPr>
          <w:sz w:val="28"/>
          <w:szCs w:val="28"/>
          <w:u w:val="single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остывшей земле. Ночью осень серебрит ин</w:t>
      </w:r>
      <w:r>
        <w:rPr>
          <w:sz w:val="28"/>
          <w:szCs w:val="28"/>
          <w:u w:val="single"/>
          <w:shd w:val="clear" w:color="auto" w:fill="FFFFFF"/>
        </w:rPr>
        <w:t>е</w:t>
      </w:r>
      <w:r>
        <w:rPr>
          <w:sz w:val="28"/>
          <w:szCs w:val="28"/>
          <w:shd w:val="clear" w:color="auto" w:fill="FFFFFF"/>
        </w:rPr>
        <w:t xml:space="preserve">ем землю, прихватывает </w:t>
      </w:r>
      <w:r>
        <w:rPr>
          <w:sz w:val="28"/>
          <w:szCs w:val="28"/>
          <w:u w:val="single"/>
          <w:shd w:val="clear" w:color="auto" w:fill="FFFFFF"/>
        </w:rPr>
        <w:t>не</w:t>
      </w:r>
      <w:r>
        <w:rPr>
          <w:sz w:val="28"/>
          <w:szCs w:val="28"/>
          <w:shd w:val="clear" w:color="auto" w:fill="FFFFFF"/>
        </w:rPr>
        <w:t>окрепшим ле</w:t>
      </w:r>
      <w:r>
        <w:rPr>
          <w:sz w:val="28"/>
          <w:szCs w:val="28"/>
          <w:u w:val="single"/>
          <w:shd w:val="clear" w:color="auto" w:fill="FFFFFF"/>
        </w:rPr>
        <w:t>д</w:t>
      </w:r>
      <w:r>
        <w:rPr>
          <w:sz w:val="28"/>
          <w:szCs w:val="28"/>
          <w:shd w:val="clear" w:color="auto" w:fill="FFFFFF"/>
        </w:rPr>
        <w:t>ком лужи</w:t>
      </w:r>
      <w:r>
        <w:rPr>
          <w:sz w:val="28"/>
          <w:szCs w:val="28"/>
          <w:shd w:val="clear" w:color="auto" w:fill="FFFFFF"/>
          <w:vertAlign w:val="superscript"/>
        </w:rPr>
        <w:t>4</w:t>
      </w:r>
      <w:r>
        <w:rPr>
          <w:sz w:val="28"/>
          <w:szCs w:val="28"/>
          <w:shd w:val="clear" w:color="auto" w:fill="FFFFFF"/>
        </w:rPr>
        <w:t xml:space="preserve">. Пестрая карусель </w:t>
      </w:r>
      <w:r>
        <w:rPr>
          <w:sz w:val="28"/>
          <w:szCs w:val="28"/>
          <w:shd w:val="clear" w:color="auto" w:fill="FFFFFF"/>
        </w:rPr>
        <w:lastRenderedPageBreak/>
        <w:t>опадающих</w:t>
      </w:r>
      <w:r>
        <w:rPr>
          <w:sz w:val="28"/>
          <w:szCs w:val="28"/>
          <w:shd w:val="clear" w:color="auto" w:fill="FFFFFF"/>
          <w:vertAlign w:val="superscript"/>
        </w:rPr>
        <w:t>3</w:t>
      </w:r>
      <w:r>
        <w:rPr>
          <w:rStyle w:val="apple-converted-space"/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</w:rPr>
        <w:t>листьев цветным к</w:t>
      </w:r>
      <w:r>
        <w:rPr>
          <w:sz w:val="28"/>
          <w:szCs w:val="28"/>
          <w:u w:val="single"/>
          <w:shd w:val="clear" w:color="auto" w:fill="FFFFFF"/>
        </w:rPr>
        <w:t>о</w:t>
      </w:r>
      <w:r>
        <w:rPr>
          <w:sz w:val="28"/>
          <w:szCs w:val="28"/>
          <w:shd w:val="clear" w:color="auto" w:fill="FFFFFF"/>
        </w:rPr>
        <w:t>вром ложи</w:t>
      </w:r>
      <w:r>
        <w:rPr>
          <w:sz w:val="28"/>
          <w:szCs w:val="28"/>
          <w:u w:val="single"/>
          <w:shd w:val="clear" w:color="auto" w:fill="FFFFFF"/>
        </w:rPr>
        <w:t>тс</w:t>
      </w:r>
      <w:r>
        <w:rPr>
          <w:sz w:val="28"/>
          <w:szCs w:val="28"/>
          <w:shd w:val="clear" w:color="auto" w:fill="FFFFFF"/>
        </w:rPr>
        <w:t>я на поляны, не</w:t>
      </w:r>
      <w:r>
        <w:rPr>
          <w:sz w:val="28"/>
          <w:szCs w:val="28"/>
          <w:u w:val="single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озаренные</w:t>
      </w:r>
      <w:r>
        <w:rPr>
          <w:sz w:val="28"/>
          <w:szCs w:val="28"/>
          <w:shd w:val="clear" w:color="auto" w:fill="FFFFFF"/>
          <w:vertAlign w:val="superscript"/>
        </w:rPr>
        <w:t>3</w:t>
      </w:r>
      <w:r>
        <w:rPr>
          <w:sz w:val="28"/>
          <w:szCs w:val="28"/>
          <w:shd w:val="clear" w:color="auto" w:fill="FFFFFF"/>
        </w:rPr>
        <w:t xml:space="preserve"> лучами солнца.</w:t>
      </w:r>
      <w:r>
        <w:rPr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Все чаще дует ветер. И это уже не</w:t>
      </w:r>
      <w:r>
        <w:rPr>
          <w:sz w:val="28"/>
          <w:szCs w:val="28"/>
          <w:u w:val="single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ласкающее летнее дуновение, а холодные предзимние порывы.  Все так сказочно прекрасно, что приближение суровой зимы не</w:t>
      </w:r>
      <w:r>
        <w:rPr>
          <w:sz w:val="28"/>
          <w:szCs w:val="28"/>
          <w:u w:val="single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ощутимо</w:t>
      </w:r>
    </w:p>
    <w:p w:rsidR="00DD0D62" w:rsidRDefault="00DD0D62" w:rsidP="00DD0D62">
      <w:pPr>
        <w:jc w:val="both"/>
        <w:rPr>
          <w:sz w:val="28"/>
          <w:szCs w:val="28"/>
        </w:rPr>
      </w:pPr>
    </w:p>
    <w:p w:rsidR="00DD0D62" w:rsidRDefault="00DD0D62" w:rsidP="00DD0D62">
      <w:pPr>
        <w:jc w:val="both"/>
        <w:rPr>
          <w:sz w:val="28"/>
          <w:szCs w:val="28"/>
        </w:rPr>
      </w:pPr>
      <w:r>
        <w:rPr>
          <w:sz w:val="28"/>
          <w:szCs w:val="28"/>
        </w:rPr>
        <w:t>2. Определите тип текста, стиль (докажите), озаглавьте текст.</w:t>
      </w:r>
    </w:p>
    <w:p w:rsidR="00DD0D62" w:rsidRDefault="00DD0D62" w:rsidP="00DD0D62">
      <w:pPr>
        <w:jc w:val="both"/>
        <w:rPr>
          <w:sz w:val="28"/>
          <w:szCs w:val="28"/>
        </w:rPr>
      </w:pPr>
      <w:r>
        <w:rPr>
          <w:sz w:val="28"/>
          <w:szCs w:val="28"/>
        </w:rPr>
        <w:t>3. Морфологический разбор причастий по вариантам (1 В – опадающих, 2 В –озаренные).</w:t>
      </w:r>
    </w:p>
    <w:p w:rsidR="00DD0D62" w:rsidRDefault="00DD0D62" w:rsidP="00DD0D62">
      <w:pPr>
        <w:jc w:val="both"/>
        <w:rPr>
          <w:sz w:val="28"/>
          <w:szCs w:val="28"/>
        </w:rPr>
      </w:pPr>
      <w:r>
        <w:rPr>
          <w:sz w:val="28"/>
          <w:szCs w:val="28"/>
        </w:rPr>
        <w:t>4. Синтаксический разбор предложения.</w:t>
      </w:r>
    </w:p>
    <w:p w:rsidR="00DD0D62" w:rsidRDefault="00DD0D62" w:rsidP="00DD0D6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Ночью осень серебрит ин</w:t>
      </w:r>
      <w:r>
        <w:rPr>
          <w:sz w:val="28"/>
          <w:szCs w:val="28"/>
          <w:u w:val="single"/>
          <w:shd w:val="clear" w:color="auto" w:fill="FFFFFF"/>
        </w:rPr>
        <w:t>е</w:t>
      </w:r>
      <w:r>
        <w:rPr>
          <w:sz w:val="28"/>
          <w:szCs w:val="28"/>
          <w:shd w:val="clear" w:color="auto" w:fill="FFFFFF"/>
        </w:rPr>
        <w:t xml:space="preserve">ем землю, прихватывает </w:t>
      </w:r>
      <w:r>
        <w:rPr>
          <w:sz w:val="28"/>
          <w:szCs w:val="28"/>
          <w:u w:val="single"/>
          <w:shd w:val="clear" w:color="auto" w:fill="FFFFFF"/>
        </w:rPr>
        <w:t>не</w:t>
      </w:r>
      <w:r>
        <w:rPr>
          <w:sz w:val="28"/>
          <w:szCs w:val="28"/>
          <w:shd w:val="clear" w:color="auto" w:fill="FFFFFF"/>
        </w:rPr>
        <w:t>окрепшим ле</w:t>
      </w:r>
      <w:r>
        <w:rPr>
          <w:sz w:val="28"/>
          <w:szCs w:val="28"/>
          <w:u w:val="single"/>
          <w:shd w:val="clear" w:color="auto" w:fill="FFFFFF"/>
        </w:rPr>
        <w:t>д</w:t>
      </w:r>
      <w:r>
        <w:rPr>
          <w:sz w:val="28"/>
          <w:szCs w:val="28"/>
          <w:shd w:val="clear" w:color="auto" w:fill="FFFFFF"/>
        </w:rPr>
        <w:t>ком лужи</w:t>
      </w:r>
      <w:r>
        <w:rPr>
          <w:sz w:val="28"/>
          <w:szCs w:val="28"/>
          <w:shd w:val="clear" w:color="auto" w:fill="FFFFFF"/>
          <w:vertAlign w:val="superscript"/>
        </w:rPr>
        <w:t>4</w:t>
      </w:r>
      <w:r>
        <w:rPr>
          <w:sz w:val="28"/>
          <w:szCs w:val="28"/>
          <w:shd w:val="clear" w:color="auto" w:fill="FFFFFF"/>
        </w:rPr>
        <w:t>.</w:t>
      </w:r>
    </w:p>
    <w:p w:rsidR="00DD0D62" w:rsidRDefault="00DD0D62" w:rsidP="00DD0D6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Фонетический разбор слова </w:t>
      </w:r>
      <w:r>
        <w:rPr>
          <w:i/>
          <w:sz w:val="28"/>
          <w:szCs w:val="28"/>
        </w:rPr>
        <w:t xml:space="preserve">ночью, </w:t>
      </w:r>
      <w:r>
        <w:rPr>
          <w:sz w:val="28"/>
          <w:szCs w:val="28"/>
        </w:rPr>
        <w:t>морфемный разбор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слова </w:t>
      </w:r>
      <w:r>
        <w:rPr>
          <w:i/>
          <w:sz w:val="28"/>
          <w:szCs w:val="28"/>
        </w:rPr>
        <w:t>прихватывает.</w:t>
      </w:r>
    </w:p>
    <w:p w:rsidR="00DD0D62" w:rsidRDefault="00DD0D62" w:rsidP="00DD0D62">
      <w:pPr>
        <w:ind w:firstLine="360"/>
        <w:jc w:val="both"/>
        <w:rPr>
          <w:sz w:val="28"/>
          <w:szCs w:val="28"/>
        </w:rPr>
      </w:pPr>
    </w:p>
    <w:p w:rsidR="00DD0D62" w:rsidRDefault="00DD0D62" w:rsidP="00DD0D62">
      <w:pPr>
        <w:ind w:firstLine="36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Задание № 3 </w:t>
      </w:r>
    </w:p>
    <w:p w:rsidR="00DD0D62" w:rsidRDefault="00DD0D62" w:rsidP="00DD0D62">
      <w:pPr>
        <w:ind w:firstLine="36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А сейчас проверим, умеете ли вы отличать действительные причастия от страдательных. </w:t>
      </w:r>
      <w:r>
        <w:rPr>
          <w:sz w:val="28"/>
          <w:szCs w:val="28"/>
        </w:rPr>
        <w:t>Если вы слышите действительное причастие, то поднимаете руку вверх, если страдательное, то руки не поднимаете.</w:t>
      </w:r>
    </w:p>
    <w:p w:rsidR="00DD0D62" w:rsidRDefault="00DD0D62" w:rsidP="00DD0D62">
      <w:pPr>
        <w:jc w:val="both"/>
        <w:rPr>
          <w:sz w:val="28"/>
          <w:szCs w:val="28"/>
        </w:rPr>
      </w:pPr>
    </w:p>
    <w:p w:rsidR="00DD0D62" w:rsidRDefault="00DD0D62" w:rsidP="00DD0D62">
      <w:pPr>
        <w:jc w:val="both"/>
        <w:rPr>
          <w:sz w:val="28"/>
          <w:szCs w:val="28"/>
        </w:rPr>
      </w:pPr>
      <w:r>
        <w:rPr>
          <w:sz w:val="28"/>
          <w:szCs w:val="28"/>
        </w:rPr>
        <w:t>Выросший цветок, расколотый орех, прочитанная книга, уважающий человек, ожидаемый ответ, хохочущий мальчик, выделенное слово.</w:t>
      </w:r>
    </w:p>
    <w:p w:rsidR="00DD0D62" w:rsidRDefault="00DD0D62" w:rsidP="00DD0D62">
      <w:pPr>
        <w:jc w:val="both"/>
        <w:rPr>
          <w:sz w:val="28"/>
          <w:szCs w:val="28"/>
        </w:rPr>
      </w:pPr>
    </w:p>
    <w:p w:rsidR="00DD0D62" w:rsidRDefault="00DD0D62" w:rsidP="00DD0D6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 этап. Работа по развитию речи</w:t>
      </w:r>
    </w:p>
    <w:p w:rsidR="00DD0D62" w:rsidRDefault="00DD0D62" w:rsidP="00DD0D62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Задание № 1 Исправление ошибок в употреблении причастий</w:t>
      </w:r>
    </w:p>
    <w:p w:rsidR="00DD0D62" w:rsidRDefault="00DD0D62" w:rsidP="00DD0D62">
      <w:pPr>
        <w:shd w:val="clear" w:color="auto" w:fill="FFFFFF"/>
        <w:suppressAutoHyphens w:val="0"/>
        <w:spacing w:after="135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А) Выглянувшее солнце из-за тучи осветило лес. (Солнце, выглянувшее из-за туч, осветило лес. Части ПО оказались разорванными.)</w:t>
      </w:r>
    </w:p>
    <w:p w:rsidR="00DD0D62" w:rsidRDefault="00DD0D62" w:rsidP="00DD0D62">
      <w:pPr>
        <w:shd w:val="clear" w:color="auto" w:fill="FFFFFF"/>
        <w:suppressAutoHyphens w:val="0"/>
        <w:spacing w:after="135"/>
        <w:jc w:val="both"/>
        <w:rPr>
          <w:bCs/>
          <w:sz w:val="28"/>
          <w:szCs w:val="28"/>
          <w:u w:val="single"/>
          <w:lang w:eastAsia="ru-RU"/>
        </w:rPr>
      </w:pPr>
      <w:r>
        <w:rPr>
          <w:bCs/>
          <w:sz w:val="28"/>
          <w:szCs w:val="28"/>
          <w:lang w:eastAsia="ru-RU"/>
        </w:rPr>
        <w:t xml:space="preserve">Б) В лесу дрожали от холода березы, осыпавшие сусальной позолотой. (Осыпанные. Неправильный выбор причастия.) </w:t>
      </w:r>
      <w:r>
        <w:rPr>
          <w:bCs/>
          <w:sz w:val="28"/>
          <w:szCs w:val="28"/>
          <w:u w:val="single"/>
          <w:lang w:eastAsia="ru-RU"/>
        </w:rPr>
        <w:t>Слово сусальный посмотреть значение по словарю – работа с толковым словарем.</w:t>
      </w:r>
    </w:p>
    <w:p w:rsidR="00DD0D62" w:rsidRDefault="00DD0D62" w:rsidP="00DD0D62">
      <w:pPr>
        <w:shd w:val="clear" w:color="auto" w:fill="FFFFFF"/>
        <w:suppressAutoHyphens w:val="0"/>
        <w:spacing w:after="135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В) Деревья, колеблющие ветром, тихо шелестели. (Колеблемые)</w:t>
      </w:r>
    </w:p>
    <w:p w:rsidR="00DD0D62" w:rsidRDefault="00DD0D62" w:rsidP="00DD0D62">
      <w:pPr>
        <w:shd w:val="clear" w:color="auto" w:fill="FFFFFF"/>
        <w:suppressAutoHyphens w:val="0"/>
        <w:spacing w:after="135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Г) Круглая крыша беседки и шесть колонн, сильно облупленная, отражались в темном пруду.</w:t>
      </w:r>
    </w:p>
    <w:p w:rsidR="00DD0D62" w:rsidRDefault="00DD0D62" w:rsidP="00DD0D62">
      <w:pPr>
        <w:shd w:val="clear" w:color="auto" w:fill="FFFFFF"/>
        <w:suppressAutoHyphens w:val="0"/>
        <w:spacing w:after="135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u w:val="single"/>
          <w:lang w:eastAsia="ru-RU"/>
        </w:rPr>
        <w:t xml:space="preserve"> Слайд № </w:t>
      </w:r>
      <w:r>
        <w:rPr>
          <w:sz w:val="28"/>
          <w:szCs w:val="28"/>
          <w:u w:val="single"/>
        </w:rPr>
        <w:t>6</w:t>
      </w:r>
    </w:p>
    <w:p w:rsidR="00DD0D62" w:rsidRDefault="00DD0D62" w:rsidP="00DD0D62">
      <w:pPr>
        <w:shd w:val="clear" w:color="auto" w:fill="FFFFFF"/>
        <w:suppressAutoHyphens w:val="0"/>
        <w:spacing w:after="135"/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</w:rPr>
        <w:t xml:space="preserve">Задание № 2 </w:t>
      </w:r>
      <w:r>
        <w:rPr>
          <w:b/>
          <w:i/>
          <w:sz w:val="28"/>
          <w:szCs w:val="28"/>
          <w:lang w:eastAsia="ru-RU"/>
        </w:rPr>
        <w:t xml:space="preserve">Лингвистический рассказ на тему «Причастие». </w:t>
      </w:r>
      <w:r>
        <w:rPr>
          <w:i/>
          <w:sz w:val="28"/>
          <w:szCs w:val="28"/>
          <w:u w:val="single"/>
          <w:lang w:eastAsia="ru-RU"/>
        </w:rPr>
        <w:t>Раздаточный материал. Работа в парах.</w:t>
      </w:r>
    </w:p>
    <w:p w:rsidR="00DD0D62" w:rsidRDefault="00DD0D62" w:rsidP="00DD0D62">
      <w:pPr>
        <w:shd w:val="clear" w:color="auto" w:fill="FFFFFF"/>
        <w:suppressAutoHyphens w:val="0"/>
        <w:spacing w:after="135"/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>Пришло время обобщить все, о чем мы говорили сегодня на уроке. Мы это сделаем, составив лингвистический рассказ на тему «Причастие»:</w:t>
      </w:r>
    </w:p>
    <w:p w:rsidR="00DD0D62" w:rsidRDefault="00DD0D62" w:rsidP="00DD0D62">
      <w:pPr>
        <w:shd w:val="clear" w:color="auto" w:fill="FFFFFF"/>
        <w:suppressAutoHyphens w:val="0"/>
        <w:spacing w:after="13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Причастие – это ...............................часть речи, которая совмещает в себе признаки ..................... (время, вид) и признаки ............................ (изменяется по родам, числам и падежам).</w:t>
      </w:r>
    </w:p>
    <w:p w:rsidR="00DD0D62" w:rsidRDefault="00DD0D62" w:rsidP="00DD0D62">
      <w:pPr>
        <w:shd w:val="clear" w:color="auto" w:fill="FFFFFF"/>
        <w:suppressAutoHyphens w:val="0"/>
        <w:spacing w:after="13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Действительные причастия образуются от .............................. с помощью специальных суффиксов: </w:t>
      </w:r>
      <w:proofErr w:type="gramStart"/>
      <w:r>
        <w:rPr>
          <w:sz w:val="28"/>
          <w:szCs w:val="28"/>
          <w:lang w:eastAsia="ru-RU"/>
        </w:rPr>
        <w:t>.................................................................. .</w:t>
      </w:r>
      <w:proofErr w:type="gramEnd"/>
    </w:p>
    <w:p w:rsidR="00DD0D62" w:rsidRDefault="00DD0D62" w:rsidP="00DD0D62">
      <w:pPr>
        <w:shd w:val="clear" w:color="auto" w:fill="FFFFFF"/>
        <w:suppressAutoHyphens w:val="0"/>
        <w:spacing w:after="13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Страдательные причастия образуются от .............................. с помощью специальных суффиксов: </w:t>
      </w:r>
      <w:proofErr w:type="gramStart"/>
      <w:r>
        <w:rPr>
          <w:sz w:val="28"/>
          <w:szCs w:val="28"/>
          <w:lang w:eastAsia="ru-RU"/>
        </w:rPr>
        <w:t>.................................................................. .</w:t>
      </w:r>
      <w:proofErr w:type="gramEnd"/>
    </w:p>
    <w:p w:rsidR="00DD0D62" w:rsidRDefault="00DD0D62" w:rsidP="00DD0D62">
      <w:pPr>
        <w:shd w:val="clear" w:color="auto" w:fill="FFFFFF"/>
        <w:suppressAutoHyphens w:val="0"/>
        <w:spacing w:after="13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Причастия в предложении обычно бывают ................................................... и отвечают на вопросы: ................................................................................................</w:t>
      </w:r>
    </w:p>
    <w:p w:rsidR="00DD0D62" w:rsidRDefault="00DD0D62" w:rsidP="00DD0D62">
      <w:pPr>
        <w:shd w:val="clear" w:color="auto" w:fill="FFFFFF"/>
        <w:suppressAutoHyphens w:val="0"/>
        <w:spacing w:after="13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них часто находятся зависимые слова и образуют ..................................................................., который может находиться как перед определяемым..........................., так и после него.</w:t>
      </w:r>
    </w:p>
    <w:p w:rsidR="00DD0D62" w:rsidRDefault="00DD0D62" w:rsidP="00DD0D62">
      <w:pPr>
        <w:shd w:val="clear" w:color="auto" w:fill="FFFFFF"/>
        <w:suppressAutoHyphens w:val="0"/>
        <w:spacing w:after="13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Если причастный оборот стоит перед.................................., то он .............................................. запятой, если же он стоит после ....................................... слова, то он всегда выделяется запятыми.</w:t>
      </w:r>
    </w:p>
    <w:p w:rsidR="00DD0D62" w:rsidRDefault="00DD0D62" w:rsidP="00DD0D62">
      <w:pPr>
        <w:shd w:val="clear" w:color="auto" w:fill="FFFFFF"/>
        <w:suppressAutoHyphens w:val="0"/>
        <w:spacing w:after="13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Причастия могут быть страдательными и ..........................................................</w:t>
      </w:r>
    </w:p>
    <w:p w:rsidR="00DD0D62" w:rsidRDefault="00DD0D62" w:rsidP="00DD0D62">
      <w:pPr>
        <w:shd w:val="clear" w:color="auto" w:fill="FFFFFF"/>
        <w:suppressAutoHyphens w:val="0"/>
        <w:spacing w:after="13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Страдательные причастия имеют полную и .......................................формы.</w:t>
      </w:r>
    </w:p>
    <w:p w:rsidR="00DD0D62" w:rsidRDefault="00DD0D62" w:rsidP="00DD0D62">
      <w:pPr>
        <w:shd w:val="clear" w:color="auto" w:fill="FFFFFF"/>
        <w:suppressAutoHyphens w:val="0"/>
        <w:spacing w:after="13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Краткие причастия в предложении всегда выступают в роли.............................. и с </w:t>
      </w:r>
      <w:proofErr w:type="gramStart"/>
      <w:r>
        <w:rPr>
          <w:sz w:val="28"/>
          <w:szCs w:val="28"/>
          <w:lang w:eastAsia="ru-RU"/>
        </w:rPr>
        <w:t>Не</w:t>
      </w:r>
      <w:proofErr w:type="gramEnd"/>
      <w:r>
        <w:rPr>
          <w:sz w:val="28"/>
          <w:szCs w:val="28"/>
          <w:lang w:eastAsia="ru-RU"/>
        </w:rPr>
        <w:t xml:space="preserve"> пишутся раздельно. В суффиксах кратких причастий пишется .......... буква Н.</w:t>
      </w:r>
    </w:p>
    <w:p w:rsidR="00DD0D62" w:rsidRDefault="00DD0D62" w:rsidP="00DD0D62">
      <w:pPr>
        <w:jc w:val="both"/>
        <w:rPr>
          <w:sz w:val="28"/>
          <w:szCs w:val="28"/>
        </w:rPr>
      </w:pPr>
    </w:p>
    <w:p w:rsidR="00DD0D62" w:rsidRDefault="00DD0D62" w:rsidP="00DD0D62">
      <w:pPr>
        <w:tabs>
          <w:tab w:val="left" w:pos="6600"/>
        </w:tabs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>5 этап. Домашнее задание.</w:t>
      </w:r>
    </w:p>
    <w:p w:rsidR="00DD0D62" w:rsidRDefault="00DD0D62" w:rsidP="00DD0D62">
      <w:pPr>
        <w:tabs>
          <w:tab w:val="left" w:pos="6600"/>
        </w:tabs>
        <w:ind w:left="720"/>
        <w:jc w:val="both"/>
        <w:rPr>
          <w:sz w:val="28"/>
          <w:szCs w:val="28"/>
        </w:rPr>
      </w:pPr>
    </w:p>
    <w:p w:rsidR="00DD0D62" w:rsidRDefault="00DD0D62" w:rsidP="00DD0D62">
      <w:pPr>
        <w:tabs>
          <w:tab w:val="left" w:pos="1665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1) Упр. 177</w:t>
      </w:r>
    </w:p>
    <w:p w:rsidR="00DD0D62" w:rsidRDefault="00DD0D62" w:rsidP="00DD0D62">
      <w:pPr>
        <w:tabs>
          <w:tab w:val="left" w:pos="1665"/>
        </w:tabs>
        <w:ind w:left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2) Подготовиться к контрольному диктанту.</w:t>
      </w:r>
    </w:p>
    <w:p w:rsidR="00DD0D62" w:rsidRDefault="00DD0D62" w:rsidP="00DD0D62">
      <w:pPr>
        <w:jc w:val="both"/>
        <w:rPr>
          <w:b/>
          <w:sz w:val="28"/>
          <w:szCs w:val="28"/>
        </w:rPr>
      </w:pPr>
    </w:p>
    <w:p w:rsidR="00DD0D62" w:rsidRDefault="00DD0D62" w:rsidP="00DD0D6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 этап. Подведение итогов. Рефлексия.</w:t>
      </w:r>
    </w:p>
    <w:p w:rsidR="00DD0D62" w:rsidRDefault="00DD0D62" w:rsidP="00DD0D62">
      <w:pPr>
        <w:jc w:val="both"/>
        <w:rPr>
          <w:sz w:val="28"/>
          <w:szCs w:val="28"/>
        </w:rPr>
      </w:pPr>
      <w:r>
        <w:rPr>
          <w:sz w:val="28"/>
          <w:szCs w:val="28"/>
        </w:rPr>
        <w:t>1. Подведем итоги нашего урока:</w:t>
      </w:r>
    </w:p>
    <w:p w:rsidR="00DD0D62" w:rsidRDefault="00DD0D62" w:rsidP="00DD0D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что вам показалось наиболее сложным при </w:t>
      </w:r>
      <w:proofErr w:type="gramStart"/>
      <w:r>
        <w:rPr>
          <w:sz w:val="28"/>
          <w:szCs w:val="28"/>
        </w:rPr>
        <w:t>изучении  темы</w:t>
      </w:r>
      <w:proofErr w:type="gramEnd"/>
      <w:r>
        <w:rPr>
          <w:sz w:val="28"/>
          <w:szCs w:val="28"/>
        </w:rPr>
        <w:t xml:space="preserve"> «Причастие»?</w:t>
      </w:r>
    </w:p>
    <w:p w:rsidR="00DD0D62" w:rsidRDefault="00DD0D62" w:rsidP="00DD0D62">
      <w:pPr>
        <w:jc w:val="both"/>
        <w:rPr>
          <w:sz w:val="28"/>
          <w:szCs w:val="28"/>
        </w:rPr>
      </w:pPr>
      <w:r>
        <w:rPr>
          <w:sz w:val="28"/>
          <w:szCs w:val="28"/>
        </w:rPr>
        <w:t>2. Урок наш был очень насыщенным. Завершая урок, я хочу сказать, что мы хорошо поработали: закрепили наши знания о причастии, вспомнили как надо делать морфологический разбор причастий, синтаксический разбор предложений, разобрали все орфограммы и пунктограммы.</w:t>
      </w:r>
    </w:p>
    <w:p w:rsidR="00DD0D62" w:rsidRDefault="00DD0D62" w:rsidP="00DD0D62">
      <w:pPr>
        <w:jc w:val="both"/>
        <w:rPr>
          <w:sz w:val="28"/>
          <w:szCs w:val="28"/>
        </w:rPr>
      </w:pPr>
      <w:r>
        <w:rPr>
          <w:sz w:val="28"/>
          <w:szCs w:val="28"/>
        </w:rPr>
        <w:t>3. Выставление оценок за работу на уроке.</w:t>
      </w:r>
    </w:p>
    <w:p w:rsidR="00DD0D62" w:rsidRDefault="00DD0D62" w:rsidP="00DD0D62">
      <w:pPr>
        <w:jc w:val="both"/>
        <w:rPr>
          <w:sz w:val="28"/>
          <w:szCs w:val="28"/>
        </w:rPr>
      </w:pPr>
    </w:p>
    <w:p w:rsidR="009320B2" w:rsidRDefault="009320B2" w:rsidP="009320B2">
      <w:pPr>
        <w:spacing w:line="360" w:lineRule="auto"/>
        <w:ind w:left="-567" w:firstLine="1418"/>
        <w:jc w:val="center"/>
        <w:rPr>
          <w:rFonts w:ascii="Times New Roman CYR" w:hAnsi="Times New Roman CYR"/>
          <w:b/>
          <w:sz w:val="28"/>
          <w:szCs w:val="28"/>
        </w:rPr>
      </w:pPr>
    </w:p>
    <w:p w:rsidR="009320B2" w:rsidRDefault="009320B2" w:rsidP="009320B2">
      <w:pPr>
        <w:spacing w:line="360" w:lineRule="auto"/>
        <w:ind w:left="-567" w:firstLine="1418"/>
        <w:jc w:val="center"/>
        <w:rPr>
          <w:rFonts w:ascii="Times New Roman CYR" w:hAnsi="Times New Roman CYR"/>
          <w:b/>
          <w:sz w:val="28"/>
          <w:szCs w:val="28"/>
        </w:rPr>
      </w:pPr>
    </w:p>
    <w:p w:rsidR="009320B2" w:rsidRDefault="009320B2" w:rsidP="009320B2">
      <w:pPr>
        <w:spacing w:line="360" w:lineRule="auto"/>
        <w:ind w:left="-567" w:firstLine="1418"/>
        <w:jc w:val="center"/>
        <w:rPr>
          <w:rFonts w:ascii="Times New Roman CYR" w:hAnsi="Times New Roman CYR"/>
          <w:b/>
          <w:sz w:val="28"/>
          <w:szCs w:val="28"/>
        </w:rPr>
      </w:pPr>
    </w:p>
    <w:p w:rsidR="009B559A" w:rsidRDefault="009B559A" w:rsidP="009320B2">
      <w:pPr>
        <w:spacing w:line="360" w:lineRule="auto"/>
        <w:ind w:left="-567" w:firstLine="1418"/>
        <w:jc w:val="center"/>
        <w:rPr>
          <w:rFonts w:ascii="Times New Roman CYR" w:hAnsi="Times New Roman CYR"/>
          <w:b/>
          <w:sz w:val="28"/>
          <w:szCs w:val="28"/>
        </w:rPr>
      </w:pPr>
    </w:p>
    <w:p w:rsidR="009B559A" w:rsidRDefault="009B559A" w:rsidP="009320B2">
      <w:pPr>
        <w:spacing w:line="360" w:lineRule="auto"/>
        <w:ind w:left="-567" w:firstLine="1418"/>
        <w:jc w:val="center"/>
        <w:rPr>
          <w:rFonts w:ascii="Times New Roman CYR" w:hAnsi="Times New Roman CYR"/>
          <w:b/>
          <w:sz w:val="28"/>
          <w:szCs w:val="28"/>
        </w:rPr>
      </w:pPr>
    </w:p>
    <w:p w:rsidR="009B559A" w:rsidRDefault="009B559A" w:rsidP="009320B2">
      <w:pPr>
        <w:spacing w:line="360" w:lineRule="auto"/>
        <w:ind w:left="-567" w:firstLine="1418"/>
        <w:jc w:val="center"/>
        <w:rPr>
          <w:rFonts w:ascii="Times New Roman CYR" w:hAnsi="Times New Roman CYR"/>
          <w:b/>
          <w:sz w:val="28"/>
          <w:szCs w:val="28"/>
        </w:rPr>
      </w:pPr>
    </w:p>
    <w:p w:rsidR="009320B2" w:rsidRDefault="009320B2" w:rsidP="009320B2">
      <w:pPr>
        <w:spacing w:line="360" w:lineRule="auto"/>
        <w:ind w:left="-567" w:firstLine="1418"/>
        <w:jc w:val="center"/>
        <w:rPr>
          <w:rFonts w:ascii="Times New Roman CYR" w:hAnsi="Times New Roman CYR"/>
          <w:b/>
          <w:sz w:val="28"/>
          <w:szCs w:val="28"/>
          <w:lang w:eastAsia="ru-RU"/>
        </w:rPr>
      </w:pPr>
      <w:r>
        <w:rPr>
          <w:rFonts w:ascii="Times New Roman CYR" w:hAnsi="Times New Roman CYR"/>
          <w:b/>
          <w:sz w:val="28"/>
          <w:szCs w:val="28"/>
        </w:rPr>
        <w:lastRenderedPageBreak/>
        <w:t>Список использованной литературы:</w:t>
      </w:r>
    </w:p>
    <w:p w:rsidR="009320B2" w:rsidRDefault="009320B2" w:rsidP="009320B2">
      <w:pPr>
        <w:pStyle w:val="a5"/>
        <w:numPr>
          <w:ilvl w:val="0"/>
          <w:numId w:val="6"/>
        </w:numPr>
        <w:suppressAutoHyphens w:val="0"/>
        <w:spacing w:after="0" w:line="360" w:lineRule="auto"/>
        <w:ind w:left="-567" w:firstLine="1418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Баранов, М.Т., </w:t>
      </w:r>
      <w:proofErr w:type="spellStart"/>
      <w:r>
        <w:rPr>
          <w:rFonts w:ascii="Times New Roman CYR" w:hAnsi="Times New Roman CYR"/>
          <w:sz w:val="28"/>
          <w:szCs w:val="28"/>
        </w:rPr>
        <w:t>Ладыженская</w:t>
      </w:r>
      <w:proofErr w:type="spellEnd"/>
      <w:r>
        <w:rPr>
          <w:rFonts w:ascii="Times New Roman CYR" w:hAnsi="Times New Roman CYR"/>
          <w:sz w:val="28"/>
          <w:szCs w:val="28"/>
        </w:rPr>
        <w:t xml:space="preserve">, Т.А., </w:t>
      </w:r>
      <w:proofErr w:type="spellStart"/>
      <w:r>
        <w:rPr>
          <w:rFonts w:ascii="Times New Roman CYR" w:hAnsi="Times New Roman CYR"/>
          <w:sz w:val="28"/>
          <w:szCs w:val="28"/>
        </w:rPr>
        <w:t>Тростенцова</w:t>
      </w:r>
      <w:proofErr w:type="spellEnd"/>
      <w:r>
        <w:rPr>
          <w:rFonts w:ascii="Times New Roman CYR" w:hAnsi="Times New Roman CYR"/>
          <w:sz w:val="28"/>
          <w:szCs w:val="28"/>
        </w:rPr>
        <w:t xml:space="preserve"> Л.А. и др., Русский язык. 7 класс: учеб. для </w:t>
      </w:r>
      <w:proofErr w:type="spellStart"/>
      <w:r>
        <w:rPr>
          <w:rFonts w:ascii="Times New Roman CYR" w:hAnsi="Times New Roman CYR"/>
          <w:sz w:val="28"/>
          <w:szCs w:val="28"/>
        </w:rPr>
        <w:t>общеобразоват</w:t>
      </w:r>
      <w:proofErr w:type="spellEnd"/>
      <w:r>
        <w:rPr>
          <w:rFonts w:ascii="Times New Roman CYR" w:hAnsi="Times New Roman CYR"/>
          <w:sz w:val="28"/>
          <w:szCs w:val="28"/>
        </w:rPr>
        <w:t>. организаций, М.: Просвещение, 2013</w:t>
      </w:r>
    </w:p>
    <w:p w:rsidR="009320B2" w:rsidRDefault="009320B2" w:rsidP="009320B2">
      <w:pPr>
        <w:pStyle w:val="a5"/>
        <w:numPr>
          <w:ilvl w:val="0"/>
          <w:numId w:val="6"/>
        </w:numPr>
        <w:suppressAutoHyphens w:val="0"/>
        <w:spacing w:after="0" w:line="360" w:lineRule="auto"/>
        <w:ind w:left="-567" w:firstLine="1418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Львова, С. И., Русской речи чудеса: Книга для учащ</w:t>
      </w:r>
      <w:r>
        <w:rPr>
          <w:rFonts w:ascii="Times New Roman CYR" w:hAnsi="Times New Roman CYR"/>
          <w:sz w:val="28"/>
          <w:szCs w:val="28"/>
        </w:rPr>
        <w:t>ихся. 7 класс, М., 2003</w:t>
      </w:r>
    </w:p>
    <w:p w:rsidR="009320B2" w:rsidRDefault="009320B2" w:rsidP="009320B2">
      <w:pPr>
        <w:pStyle w:val="a5"/>
        <w:numPr>
          <w:ilvl w:val="0"/>
          <w:numId w:val="6"/>
        </w:numPr>
        <w:suppressAutoHyphens w:val="0"/>
        <w:spacing w:after="0" w:line="360" w:lineRule="auto"/>
        <w:ind w:left="-567" w:firstLine="1418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Роль причастий в художественном тексте, http://studopedia.ru/10_193145_rol-prichastiy-v-hudozhestvennom-tekste.html</w:t>
      </w:r>
    </w:p>
    <w:p w:rsidR="009320B2" w:rsidRDefault="009320B2" w:rsidP="009320B2">
      <w:pPr>
        <w:pStyle w:val="a5"/>
        <w:numPr>
          <w:ilvl w:val="0"/>
          <w:numId w:val="6"/>
        </w:numPr>
        <w:suppressAutoHyphens w:val="0"/>
        <w:spacing w:after="0" w:line="360" w:lineRule="auto"/>
        <w:ind w:left="-567" w:firstLine="1418"/>
        <w:jc w:val="both"/>
        <w:rPr>
          <w:rStyle w:val="a6"/>
        </w:rPr>
      </w:pPr>
      <w:proofErr w:type="spellStart"/>
      <w:r>
        <w:rPr>
          <w:rFonts w:ascii="Times New Roman CYR" w:hAnsi="Times New Roman CYR"/>
          <w:sz w:val="28"/>
          <w:szCs w:val="28"/>
        </w:rPr>
        <w:t>Хлебинская</w:t>
      </w:r>
      <w:proofErr w:type="spellEnd"/>
      <w:r>
        <w:rPr>
          <w:rFonts w:ascii="Times New Roman CYR" w:hAnsi="Times New Roman CYR"/>
          <w:sz w:val="28"/>
          <w:szCs w:val="28"/>
        </w:rPr>
        <w:t>, Г. Ф., Русский язык: 5-11 классы: Справочные материалы: Правила. Таблицы. Схемы, М.: И</w:t>
      </w:r>
      <w:r w:rsidR="00DA5F4D">
        <w:rPr>
          <w:rFonts w:ascii="Times New Roman CYR" w:hAnsi="Times New Roman CYR"/>
          <w:sz w:val="28"/>
          <w:szCs w:val="28"/>
        </w:rPr>
        <w:t>здательство Оникс, 2011</w:t>
      </w:r>
      <w:bookmarkStart w:id="0" w:name="_GoBack"/>
      <w:bookmarkEnd w:id="0"/>
    </w:p>
    <w:p w:rsidR="00327649" w:rsidRDefault="00327649"/>
    <w:sectPr w:rsidR="00327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MS PMincho"/>
    <w:charset w:val="80"/>
    <w:family w:val="roman"/>
    <w:pitch w:val="variable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4"/>
    <w:multiLevelType w:val="singleLevel"/>
    <w:tmpl w:val="00000004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>
    <w:nsid w:val="00000006"/>
    <w:multiLevelType w:val="singleLevel"/>
    <w:tmpl w:val="00000006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>
    <w:nsid w:val="014153E3"/>
    <w:multiLevelType w:val="hybridMultilevel"/>
    <w:tmpl w:val="0D664A10"/>
    <w:lvl w:ilvl="0" w:tplc="AFA4AA62">
      <w:start w:val="1"/>
      <w:numFmt w:val="decimal"/>
      <w:lvlText w:val="%1."/>
      <w:lvlJc w:val="left"/>
      <w:pPr>
        <w:ind w:left="1070" w:hanging="360"/>
      </w:pPr>
      <w:rPr>
        <w:rFonts w:ascii="Times New Roman CYR" w:hAnsi="Times New Roman CYR" w:cs="Times New Roman" w:hint="default"/>
        <w:b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D062C0"/>
    <w:multiLevelType w:val="multilevel"/>
    <w:tmpl w:val="4134B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A37"/>
    <w:rsid w:val="00327649"/>
    <w:rsid w:val="004E1A37"/>
    <w:rsid w:val="008D0BCF"/>
    <w:rsid w:val="009320B2"/>
    <w:rsid w:val="009B559A"/>
    <w:rsid w:val="00DA5F4D"/>
    <w:rsid w:val="00DD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2E07F6-09A6-465C-8A53-453735E39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0D6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No Spacing"/>
    <w:uiPriority w:val="99"/>
    <w:qFormat/>
    <w:rsid w:val="00DD0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DD0D62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pple-converted-space">
    <w:name w:val="apple-converted-space"/>
    <w:basedOn w:val="a0"/>
    <w:rsid w:val="00DD0D62"/>
  </w:style>
  <w:style w:type="character" w:styleId="a6">
    <w:name w:val="Hyperlink"/>
    <w:basedOn w:val="a0"/>
    <w:uiPriority w:val="99"/>
    <w:semiHidden/>
    <w:unhideWhenUsed/>
    <w:rsid w:val="00DD0D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9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xn--i1abbnckbmcl9fb.xn--p1ai/%D1%81%D1%82%D0%B0%D1%82%D1%8C%D0%B8/557367/pril2.pp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xn--i1abbnckbmcl9fb.xn--p1ai/%D1%81%D1%82%D0%B0%D1%82%D1%8C%D0%B8/557367/pril2.ppt" TargetMode="External"/><Relationship Id="rId5" Type="http://schemas.openxmlformats.org/officeDocument/2006/relationships/hyperlink" Target="http://xn--i1abbnckbmcl9fb.xn--p1ai/%D1%81%D1%82%D0%B0%D1%82%D1%8C%D0%B8/557367/pril2.pp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1369</Words>
  <Characters>7807</Characters>
  <Application>Microsoft Office Word</Application>
  <DocSecurity>0</DocSecurity>
  <Lines>65</Lines>
  <Paragraphs>18</Paragraphs>
  <ScaleCrop>false</ScaleCrop>
  <Company>SPecialiST RePack</Company>
  <LinksUpToDate>false</LinksUpToDate>
  <CharactersWithSpaces>9158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MASHEENA</dc:creator>
  <cp:keywords/>
  <dc:description/>
  <cp:lastModifiedBy>MASHEENA</cp:lastModifiedBy>
  <cp:revision>6</cp:revision>
  <dcterms:created xsi:type="dcterms:W3CDTF">2018-02-13T18:15:00Z</dcterms:created>
  <dcterms:modified xsi:type="dcterms:W3CDTF">2018-04-19T18:38:00Z</dcterms:modified>
</cp:coreProperties>
</file>