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CC" w:rsidRPr="00424850" w:rsidRDefault="006978CC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>Утверждаю</w:t>
      </w:r>
    </w:p>
    <w:p w:rsidR="006978CC" w:rsidRPr="00424850" w:rsidRDefault="006978CC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 xml:space="preserve">Директор МАОУ «Белоярская </w:t>
      </w:r>
      <w:proofErr w:type="spellStart"/>
      <w:r w:rsidRPr="00424850">
        <w:rPr>
          <w:sz w:val="20"/>
          <w:szCs w:val="20"/>
        </w:rPr>
        <w:t>сош</w:t>
      </w:r>
      <w:proofErr w:type="spellEnd"/>
      <w:r w:rsidRPr="00424850">
        <w:rPr>
          <w:sz w:val="20"/>
          <w:szCs w:val="20"/>
        </w:rPr>
        <w:t xml:space="preserve"> №1»</w:t>
      </w:r>
    </w:p>
    <w:p w:rsidR="006978CC" w:rsidRPr="00424850" w:rsidRDefault="006978CC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>____________________/Т.М. Соколова/</w:t>
      </w:r>
    </w:p>
    <w:p w:rsidR="006978CC" w:rsidRPr="00424850" w:rsidRDefault="006978CC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>Зам. Директора</w:t>
      </w:r>
    </w:p>
    <w:p w:rsidR="006978CC" w:rsidRPr="00424850" w:rsidRDefault="00424850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>____________________/Н.В. Климова</w:t>
      </w:r>
      <w:r w:rsidR="006978CC" w:rsidRPr="00424850">
        <w:rPr>
          <w:sz w:val="20"/>
          <w:szCs w:val="20"/>
        </w:rPr>
        <w:t>/</w:t>
      </w:r>
    </w:p>
    <w:p w:rsidR="006978CC" w:rsidRPr="00424850" w:rsidRDefault="006978CC" w:rsidP="00424850">
      <w:pPr>
        <w:ind w:left="5664"/>
        <w:rPr>
          <w:sz w:val="20"/>
          <w:szCs w:val="20"/>
        </w:rPr>
      </w:pPr>
      <w:r w:rsidRPr="00424850">
        <w:rPr>
          <w:sz w:val="20"/>
          <w:szCs w:val="20"/>
        </w:rPr>
        <w:t>«_______»______________201_ г.</w:t>
      </w: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Pr="006978CC" w:rsidRDefault="006978CC" w:rsidP="006978CC">
      <w:pPr>
        <w:jc w:val="center"/>
        <w:rPr>
          <w:b/>
          <w:sz w:val="28"/>
          <w:szCs w:val="28"/>
        </w:rPr>
      </w:pPr>
      <w:r w:rsidRPr="006978CC">
        <w:rPr>
          <w:b/>
          <w:sz w:val="28"/>
          <w:szCs w:val="28"/>
        </w:rPr>
        <w:t>Муниципальное автономное общеобразовательное учреждение</w:t>
      </w:r>
    </w:p>
    <w:p w:rsidR="006978CC" w:rsidRDefault="006978CC" w:rsidP="006978CC">
      <w:pPr>
        <w:jc w:val="center"/>
        <w:rPr>
          <w:sz w:val="28"/>
          <w:szCs w:val="28"/>
        </w:rPr>
      </w:pPr>
      <w:r w:rsidRPr="006978CC">
        <w:rPr>
          <w:b/>
          <w:sz w:val="28"/>
          <w:szCs w:val="28"/>
        </w:rPr>
        <w:t>«Белоярская средняя общеобразовательная школа №1»</w:t>
      </w: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Pr="004A6044" w:rsidRDefault="006978CC" w:rsidP="006978CC">
      <w:pPr>
        <w:jc w:val="center"/>
        <w:rPr>
          <w:b/>
          <w:sz w:val="36"/>
          <w:szCs w:val="36"/>
        </w:rPr>
      </w:pPr>
      <w:r w:rsidRPr="004A6044">
        <w:rPr>
          <w:b/>
          <w:sz w:val="36"/>
          <w:szCs w:val="36"/>
        </w:rPr>
        <w:t>Программа работы летнего лагеря</w:t>
      </w:r>
    </w:p>
    <w:p w:rsidR="006978CC" w:rsidRDefault="006978CC" w:rsidP="006978CC">
      <w:pPr>
        <w:jc w:val="center"/>
        <w:rPr>
          <w:b/>
          <w:sz w:val="36"/>
          <w:szCs w:val="36"/>
        </w:rPr>
      </w:pPr>
      <w:r w:rsidRPr="004A6044">
        <w:rPr>
          <w:b/>
          <w:sz w:val="36"/>
          <w:szCs w:val="36"/>
        </w:rPr>
        <w:t xml:space="preserve">с </w:t>
      </w:r>
      <w:r w:rsidR="00F651F3" w:rsidRPr="004A6044">
        <w:rPr>
          <w:b/>
          <w:sz w:val="36"/>
          <w:szCs w:val="36"/>
        </w:rPr>
        <w:t>дневным пребыванием</w:t>
      </w:r>
      <w:r w:rsidRPr="004A6044">
        <w:rPr>
          <w:b/>
          <w:sz w:val="36"/>
          <w:szCs w:val="36"/>
        </w:rPr>
        <w:t xml:space="preserve"> детей при </w:t>
      </w:r>
    </w:p>
    <w:p w:rsidR="006978CC" w:rsidRPr="004A6044" w:rsidRDefault="006978CC" w:rsidP="006978CC">
      <w:pPr>
        <w:jc w:val="center"/>
        <w:rPr>
          <w:b/>
          <w:sz w:val="36"/>
          <w:szCs w:val="36"/>
        </w:rPr>
      </w:pPr>
      <w:r w:rsidRPr="004A6044">
        <w:rPr>
          <w:b/>
          <w:sz w:val="36"/>
          <w:szCs w:val="36"/>
        </w:rPr>
        <w:t>М</w:t>
      </w:r>
      <w:r>
        <w:rPr>
          <w:b/>
          <w:sz w:val="36"/>
          <w:szCs w:val="36"/>
        </w:rPr>
        <w:t>АОУ «Белоярская СОШ №1»</w:t>
      </w:r>
    </w:p>
    <w:p w:rsidR="006978CC" w:rsidRPr="004A6044" w:rsidRDefault="006978CC" w:rsidP="006978CC">
      <w:pPr>
        <w:rPr>
          <w:b/>
          <w:sz w:val="36"/>
          <w:szCs w:val="36"/>
        </w:rPr>
      </w:pPr>
    </w:p>
    <w:p w:rsidR="006978CC" w:rsidRPr="004A6044" w:rsidRDefault="006978CC" w:rsidP="006978CC">
      <w:pPr>
        <w:jc w:val="center"/>
        <w:rPr>
          <w:b/>
          <w:sz w:val="56"/>
          <w:szCs w:val="56"/>
        </w:rPr>
      </w:pPr>
      <w:r w:rsidRPr="004A6044">
        <w:rPr>
          <w:b/>
          <w:sz w:val="56"/>
          <w:szCs w:val="56"/>
        </w:rPr>
        <w:t>«</w:t>
      </w:r>
      <w:r w:rsidR="00381ED3">
        <w:rPr>
          <w:b/>
          <w:sz w:val="56"/>
          <w:szCs w:val="56"/>
        </w:rPr>
        <w:t>Мы из будущего</w:t>
      </w:r>
      <w:r w:rsidRPr="004A6044">
        <w:rPr>
          <w:b/>
          <w:sz w:val="56"/>
          <w:szCs w:val="56"/>
        </w:rPr>
        <w:t>»</w:t>
      </w:r>
    </w:p>
    <w:p w:rsidR="006978CC" w:rsidRPr="004A6044" w:rsidRDefault="006978CC" w:rsidP="006978CC">
      <w:pPr>
        <w:jc w:val="center"/>
        <w:rPr>
          <w:sz w:val="56"/>
          <w:szCs w:val="56"/>
        </w:rPr>
      </w:pPr>
    </w:p>
    <w:p w:rsidR="006978CC" w:rsidRDefault="006978CC" w:rsidP="006978CC">
      <w:pPr>
        <w:jc w:val="center"/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8943F4" w:rsidRDefault="008943F4" w:rsidP="006978CC">
      <w:pPr>
        <w:rPr>
          <w:sz w:val="28"/>
          <w:szCs w:val="28"/>
        </w:rPr>
      </w:pPr>
    </w:p>
    <w:p w:rsidR="008943F4" w:rsidRDefault="008943F4" w:rsidP="006978CC">
      <w:pPr>
        <w:rPr>
          <w:sz w:val="28"/>
          <w:szCs w:val="28"/>
        </w:rPr>
      </w:pPr>
    </w:p>
    <w:p w:rsidR="008943F4" w:rsidRDefault="008943F4" w:rsidP="006978CC">
      <w:pPr>
        <w:rPr>
          <w:sz w:val="28"/>
          <w:szCs w:val="28"/>
        </w:rPr>
      </w:pPr>
    </w:p>
    <w:p w:rsidR="006978CC" w:rsidRDefault="006978CC" w:rsidP="006978CC">
      <w:pPr>
        <w:rPr>
          <w:sz w:val="28"/>
          <w:szCs w:val="28"/>
        </w:rPr>
      </w:pPr>
    </w:p>
    <w:p w:rsidR="007C05A6" w:rsidRPr="008943F4" w:rsidRDefault="00424850" w:rsidP="008943F4">
      <w:pPr>
        <w:jc w:val="center"/>
        <w:rPr>
          <w:sz w:val="28"/>
          <w:szCs w:val="28"/>
        </w:rPr>
      </w:pPr>
      <w:r>
        <w:rPr>
          <w:sz w:val="28"/>
          <w:szCs w:val="28"/>
        </w:rPr>
        <w:t>2018 – 2019</w:t>
      </w:r>
      <w:r w:rsidR="006978CC">
        <w:rPr>
          <w:sz w:val="28"/>
          <w:szCs w:val="28"/>
        </w:rPr>
        <w:t xml:space="preserve"> учебный год.</w:t>
      </w:r>
    </w:p>
    <w:p w:rsidR="007315E8" w:rsidRPr="003D1623" w:rsidRDefault="007315E8" w:rsidP="008943F4">
      <w:pPr>
        <w:pStyle w:val="a4"/>
        <w:ind w:left="1069"/>
        <w:jc w:val="center"/>
        <w:rPr>
          <w:b/>
          <w:sz w:val="28"/>
          <w:szCs w:val="28"/>
        </w:rPr>
      </w:pPr>
      <w:r w:rsidRPr="003D1623">
        <w:rPr>
          <w:b/>
          <w:sz w:val="28"/>
          <w:szCs w:val="28"/>
        </w:rPr>
        <w:lastRenderedPageBreak/>
        <w:t>Информационная карта программы</w:t>
      </w:r>
    </w:p>
    <w:p w:rsidR="007315E8" w:rsidRPr="000F7BFA" w:rsidRDefault="007315E8" w:rsidP="007315E8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203"/>
      </w:tblGrid>
      <w:tr w:rsidR="007315E8" w:rsidRPr="004A75F7" w:rsidTr="00BD1422">
        <w:tc>
          <w:tcPr>
            <w:tcW w:w="3936" w:type="dxa"/>
          </w:tcPr>
          <w:p w:rsidR="00977828" w:rsidRPr="00223028" w:rsidRDefault="007315E8" w:rsidP="00977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5203" w:type="dxa"/>
          </w:tcPr>
          <w:p w:rsidR="00977828" w:rsidRPr="007315E8" w:rsidRDefault="00381ED3" w:rsidP="007315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«Мы из будущего»</w:t>
            </w:r>
            <w:r w:rsidR="00977828">
              <w:rPr>
                <w:sz w:val="28"/>
                <w:szCs w:val="28"/>
              </w:rPr>
              <w:t xml:space="preserve"> </w:t>
            </w:r>
          </w:p>
        </w:tc>
      </w:tr>
      <w:tr w:rsidR="007315E8" w:rsidRPr="004A75F7" w:rsidTr="00BD1422">
        <w:tc>
          <w:tcPr>
            <w:tcW w:w="3936" w:type="dxa"/>
          </w:tcPr>
          <w:p w:rsidR="007315E8" w:rsidRDefault="007315E8" w:rsidP="007315E8">
            <w:pPr>
              <w:rPr>
                <w:sz w:val="28"/>
                <w:szCs w:val="28"/>
              </w:rPr>
            </w:pPr>
            <w:r w:rsidRPr="00223028">
              <w:rPr>
                <w:sz w:val="28"/>
                <w:szCs w:val="28"/>
              </w:rPr>
              <w:t>Составитель программы</w:t>
            </w:r>
          </w:p>
        </w:tc>
        <w:tc>
          <w:tcPr>
            <w:tcW w:w="5203" w:type="dxa"/>
          </w:tcPr>
          <w:p w:rsidR="007315E8" w:rsidRPr="00335B02" w:rsidRDefault="007315E8" w:rsidP="00335B02">
            <w:pPr>
              <w:jc w:val="both"/>
              <w:rPr>
                <w:sz w:val="28"/>
                <w:szCs w:val="28"/>
              </w:rPr>
            </w:pPr>
            <w:r w:rsidRPr="00335B02">
              <w:rPr>
                <w:sz w:val="28"/>
                <w:szCs w:val="28"/>
              </w:rPr>
              <w:t>Аблямитова Елена Викторовна – учитель начальных классов</w:t>
            </w:r>
          </w:p>
        </w:tc>
      </w:tr>
      <w:tr w:rsidR="007315E8" w:rsidRPr="004A75F7" w:rsidTr="00BD1422">
        <w:tc>
          <w:tcPr>
            <w:tcW w:w="3936" w:type="dxa"/>
          </w:tcPr>
          <w:p w:rsidR="007315E8" w:rsidRPr="00223028" w:rsidRDefault="007315E8" w:rsidP="007315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программы</w:t>
            </w:r>
          </w:p>
        </w:tc>
        <w:tc>
          <w:tcPr>
            <w:tcW w:w="5203" w:type="dxa"/>
          </w:tcPr>
          <w:p w:rsidR="007315E8" w:rsidRPr="00335B02" w:rsidRDefault="007315E8" w:rsidP="00335B02">
            <w:pPr>
              <w:jc w:val="both"/>
              <w:rPr>
                <w:sz w:val="28"/>
                <w:szCs w:val="28"/>
              </w:rPr>
            </w:pPr>
            <w:r w:rsidRPr="00335B02">
              <w:rPr>
                <w:sz w:val="28"/>
                <w:szCs w:val="28"/>
              </w:rPr>
              <w:t>Директор МАОУ «Белоярская СОШ №1»</w:t>
            </w:r>
          </w:p>
          <w:p w:rsidR="007315E8" w:rsidRPr="00335B02" w:rsidRDefault="007315E8" w:rsidP="00335B02">
            <w:pPr>
              <w:jc w:val="both"/>
              <w:rPr>
                <w:sz w:val="28"/>
                <w:szCs w:val="28"/>
              </w:rPr>
            </w:pPr>
            <w:r w:rsidRPr="00335B02">
              <w:rPr>
                <w:sz w:val="28"/>
                <w:szCs w:val="28"/>
              </w:rPr>
              <w:t>Соколова Татьяна Михайловна</w:t>
            </w:r>
          </w:p>
        </w:tc>
      </w:tr>
      <w:tr w:rsidR="007315E8" w:rsidRPr="000F7BFA" w:rsidTr="00BD1422">
        <w:tc>
          <w:tcPr>
            <w:tcW w:w="3936" w:type="dxa"/>
          </w:tcPr>
          <w:p w:rsidR="007315E8" w:rsidRPr="00223028" w:rsidRDefault="007315E8" w:rsidP="007315E8">
            <w:pPr>
              <w:rPr>
                <w:sz w:val="28"/>
                <w:szCs w:val="28"/>
              </w:rPr>
            </w:pPr>
            <w:r w:rsidRPr="00223028">
              <w:rPr>
                <w:sz w:val="28"/>
                <w:szCs w:val="28"/>
              </w:rPr>
              <w:t>Юридический адрес</w:t>
            </w:r>
            <w:r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5203" w:type="dxa"/>
          </w:tcPr>
          <w:p w:rsidR="00335B02" w:rsidRDefault="007315E8" w:rsidP="00335B02">
            <w:pPr>
              <w:jc w:val="both"/>
              <w:rPr>
                <w:sz w:val="28"/>
                <w:szCs w:val="28"/>
              </w:rPr>
            </w:pPr>
            <w:r w:rsidRPr="00335B02">
              <w:rPr>
                <w:sz w:val="28"/>
                <w:szCs w:val="28"/>
              </w:rPr>
              <w:t>628433</w:t>
            </w:r>
            <w:r w:rsidR="00335B02" w:rsidRPr="00335B02">
              <w:rPr>
                <w:sz w:val="28"/>
                <w:szCs w:val="28"/>
              </w:rPr>
              <w:t>, ХМА</w:t>
            </w:r>
            <w:r w:rsidR="00335B02">
              <w:rPr>
                <w:sz w:val="28"/>
                <w:szCs w:val="28"/>
              </w:rPr>
              <w:t>О</w:t>
            </w:r>
            <w:r w:rsidR="00335B02" w:rsidRPr="00335B02">
              <w:rPr>
                <w:sz w:val="28"/>
                <w:szCs w:val="28"/>
              </w:rPr>
              <w:t xml:space="preserve"> – Югра, </w:t>
            </w:r>
          </w:p>
          <w:p w:rsidR="007315E8" w:rsidRPr="00335B02" w:rsidRDefault="00335B02" w:rsidP="00335B02">
            <w:pPr>
              <w:jc w:val="both"/>
              <w:rPr>
                <w:sz w:val="28"/>
                <w:szCs w:val="28"/>
              </w:rPr>
            </w:pPr>
            <w:r w:rsidRPr="00335B02">
              <w:rPr>
                <w:sz w:val="28"/>
                <w:szCs w:val="28"/>
              </w:rPr>
              <w:t xml:space="preserve">Тюменская область, </w:t>
            </w:r>
            <w:proofErr w:type="spellStart"/>
            <w:r w:rsidRPr="00335B02">
              <w:rPr>
                <w:sz w:val="28"/>
                <w:szCs w:val="28"/>
              </w:rPr>
              <w:t>Сургутский</w:t>
            </w:r>
            <w:proofErr w:type="spellEnd"/>
            <w:r w:rsidRPr="00335B02">
              <w:rPr>
                <w:sz w:val="28"/>
                <w:szCs w:val="28"/>
              </w:rPr>
              <w:t xml:space="preserve"> район, </w:t>
            </w:r>
            <w:proofErr w:type="spellStart"/>
            <w:r w:rsidRPr="00335B02">
              <w:rPr>
                <w:sz w:val="28"/>
                <w:szCs w:val="28"/>
              </w:rPr>
              <w:t>пгт</w:t>
            </w:r>
            <w:proofErr w:type="spellEnd"/>
            <w:r w:rsidRPr="00335B02">
              <w:rPr>
                <w:sz w:val="28"/>
                <w:szCs w:val="28"/>
              </w:rPr>
              <w:t>. Белый Яр, ул. Островского 20</w:t>
            </w:r>
          </w:p>
        </w:tc>
      </w:tr>
      <w:tr w:rsidR="00335B02" w:rsidRPr="000F7BFA" w:rsidTr="00BD1422">
        <w:tc>
          <w:tcPr>
            <w:tcW w:w="3936" w:type="dxa"/>
          </w:tcPr>
          <w:p w:rsidR="00335B02" w:rsidRDefault="00335B02" w:rsidP="0033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проводящей организации</w:t>
            </w:r>
          </w:p>
          <w:p w:rsidR="00335B02" w:rsidRPr="00223028" w:rsidRDefault="00335B02" w:rsidP="00335B02">
            <w:pPr>
              <w:rPr>
                <w:sz w:val="28"/>
                <w:szCs w:val="28"/>
              </w:rPr>
            </w:pPr>
          </w:p>
        </w:tc>
        <w:tc>
          <w:tcPr>
            <w:tcW w:w="5203" w:type="dxa"/>
          </w:tcPr>
          <w:p w:rsidR="00335B02" w:rsidRPr="0057180D" w:rsidRDefault="00335B02" w:rsidP="0057180D">
            <w:pPr>
              <w:rPr>
                <w:sz w:val="28"/>
                <w:szCs w:val="28"/>
              </w:rPr>
            </w:pPr>
            <w:r w:rsidRPr="0057180D">
              <w:rPr>
                <w:sz w:val="28"/>
                <w:szCs w:val="28"/>
              </w:rPr>
              <w:t>Муниципальное автономное образовательное учреждение «Б</w:t>
            </w:r>
            <w:r w:rsidR="0057180D" w:rsidRPr="0057180D">
              <w:rPr>
                <w:sz w:val="28"/>
                <w:szCs w:val="28"/>
              </w:rPr>
              <w:t>елоярская средняя общеобразовательная школа №1</w:t>
            </w:r>
            <w:r w:rsidRPr="0057180D">
              <w:rPr>
                <w:sz w:val="28"/>
                <w:szCs w:val="28"/>
              </w:rPr>
              <w:t>»</w:t>
            </w:r>
          </w:p>
        </w:tc>
      </w:tr>
      <w:tr w:rsidR="00335B02" w:rsidRPr="004A75F7" w:rsidTr="00BD1422">
        <w:tc>
          <w:tcPr>
            <w:tcW w:w="3936" w:type="dxa"/>
          </w:tcPr>
          <w:p w:rsidR="00335B02" w:rsidRPr="00223028" w:rsidRDefault="0057180D" w:rsidP="0033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223028">
              <w:rPr>
                <w:sz w:val="28"/>
                <w:szCs w:val="28"/>
              </w:rPr>
              <w:t>елефон</w:t>
            </w:r>
            <w:r>
              <w:rPr>
                <w:sz w:val="28"/>
                <w:szCs w:val="28"/>
              </w:rPr>
              <w:t xml:space="preserve"> (факс)</w:t>
            </w:r>
          </w:p>
        </w:tc>
        <w:tc>
          <w:tcPr>
            <w:tcW w:w="5203" w:type="dxa"/>
          </w:tcPr>
          <w:p w:rsidR="00335B02" w:rsidRPr="0057180D" w:rsidRDefault="0057180D" w:rsidP="00335B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тел. (факс) (3462) 745 – 799 </w:t>
            </w:r>
          </w:p>
        </w:tc>
      </w:tr>
      <w:tr w:rsidR="00BB5C9D" w:rsidRPr="007D2D30" w:rsidTr="00BD1422">
        <w:tc>
          <w:tcPr>
            <w:tcW w:w="3936" w:type="dxa"/>
          </w:tcPr>
          <w:p w:rsidR="00BB5C9D" w:rsidRPr="00223028" w:rsidRDefault="00BB5C9D" w:rsidP="00BB5C9D">
            <w:pPr>
              <w:rPr>
                <w:sz w:val="28"/>
                <w:szCs w:val="28"/>
              </w:rPr>
            </w:pPr>
            <w:r w:rsidRPr="00223028">
              <w:rPr>
                <w:sz w:val="28"/>
                <w:szCs w:val="28"/>
              </w:rPr>
              <w:t>Сроки реализации</w:t>
            </w:r>
          </w:p>
        </w:tc>
        <w:tc>
          <w:tcPr>
            <w:tcW w:w="5203" w:type="dxa"/>
          </w:tcPr>
          <w:p w:rsidR="00BB5C9D" w:rsidRPr="0057180D" w:rsidRDefault="009576D7" w:rsidP="00BB5C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Краткосрочная, реализуется 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одной лагерной смены.</w:t>
            </w:r>
          </w:p>
        </w:tc>
      </w:tr>
      <w:tr w:rsidR="00BB5C9D" w:rsidRPr="000F7BFA" w:rsidTr="00BD1422">
        <w:tc>
          <w:tcPr>
            <w:tcW w:w="3936" w:type="dxa"/>
          </w:tcPr>
          <w:p w:rsidR="00BB5C9D" w:rsidRPr="00223028" w:rsidRDefault="00BB5C9D" w:rsidP="00BB5C9D">
            <w:pPr>
              <w:rPr>
                <w:sz w:val="28"/>
                <w:szCs w:val="28"/>
              </w:rPr>
            </w:pPr>
            <w:r w:rsidRPr="00223028">
              <w:rPr>
                <w:sz w:val="28"/>
                <w:szCs w:val="28"/>
              </w:rPr>
              <w:t>Форма реализации</w:t>
            </w:r>
          </w:p>
        </w:tc>
        <w:tc>
          <w:tcPr>
            <w:tcW w:w="5203" w:type="dxa"/>
          </w:tcPr>
          <w:p w:rsidR="00BB5C9D" w:rsidRPr="0057180D" w:rsidRDefault="00BB5C9D" w:rsidP="00BB5C9D">
            <w:pPr>
              <w:jc w:val="both"/>
              <w:rPr>
                <w:sz w:val="28"/>
                <w:szCs w:val="28"/>
              </w:rPr>
            </w:pPr>
            <w:r w:rsidRPr="0057180D">
              <w:rPr>
                <w:sz w:val="28"/>
                <w:szCs w:val="28"/>
              </w:rPr>
              <w:t>Лет</w:t>
            </w:r>
            <w:r w:rsidR="00381ED3">
              <w:rPr>
                <w:sz w:val="28"/>
                <w:szCs w:val="28"/>
              </w:rPr>
              <w:t xml:space="preserve">ний лагерь дневного пребывания </w:t>
            </w:r>
          </w:p>
        </w:tc>
      </w:tr>
      <w:tr w:rsidR="00BB5C9D" w:rsidRPr="007D2D30" w:rsidTr="00BD1422">
        <w:tc>
          <w:tcPr>
            <w:tcW w:w="3936" w:type="dxa"/>
          </w:tcPr>
          <w:p w:rsidR="00BB5C9D" w:rsidRPr="00223028" w:rsidRDefault="00BB5C9D" w:rsidP="00BB5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5203" w:type="dxa"/>
          </w:tcPr>
          <w:p w:rsidR="00BB5C9D" w:rsidRPr="008C5F5C" w:rsidRDefault="00381ED3" w:rsidP="00E82BD6">
            <w:pPr>
              <w:ind w:firstLine="600"/>
              <w:jc w:val="both"/>
              <w:rPr>
                <w:sz w:val="28"/>
                <w:szCs w:val="28"/>
              </w:rPr>
            </w:pPr>
            <w:r w:rsidRPr="008C5F5C">
              <w:rPr>
                <w:sz w:val="28"/>
                <w:szCs w:val="28"/>
              </w:rPr>
              <w:t>создание условий для реализации творческой</w:t>
            </w:r>
            <w:r w:rsidR="00E82BD6" w:rsidRPr="008C5F5C">
              <w:rPr>
                <w:sz w:val="28"/>
                <w:szCs w:val="28"/>
              </w:rPr>
              <w:t>, проектной</w:t>
            </w:r>
            <w:r w:rsidR="00435E7A">
              <w:rPr>
                <w:sz w:val="28"/>
                <w:szCs w:val="28"/>
              </w:rPr>
              <w:t xml:space="preserve"> деятельности и полноценного</w:t>
            </w:r>
            <w:r w:rsidRPr="008C5F5C">
              <w:rPr>
                <w:sz w:val="28"/>
                <w:szCs w:val="28"/>
              </w:rPr>
              <w:t xml:space="preserve"> отдыха</w:t>
            </w:r>
            <w:r w:rsidR="00435E7A">
              <w:rPr>
                <w:sz w:val="28"/>
                <w:szCs w:val="28"/>
              </w:rPr>
              <w:t xml:space="preserve"> детей</w:t>
            </w:r>
            <w:r w:rsidR="00E82BD6" w:rsidRPr="008C5F5C">
              <w:rPr>
                <w:sz w:val="28"/>
                <w:szCs w:val="28"/>
              </w:rPr>
              <w:t>посредством знакомства</w:t>
            </w:r>
            <w:r w:rsidRPr="008C5F5C">
              <w:rPr>
                <w:sz w:val="28"/>
                <w:szCs w:val="28"/>
              </w:rPr>
              <w:t xml:space="preserve"> с </w:t>
            </w:r>
            <w:r w:rsidR="00E82BD6" w:rsidRPr="008C5F5C">
              <w:rPr>
                <w:sz w:val="28"/>
                <w:szCs w:val="28"/>
              </w:rPr>
              <w:t>повседневной жизнью пионерского лагеря эпохи</w:t>
            </w:r>
            <w:r w:rsidRPr="008C5F5C">
              <w:rPr>
                <w:sz w:val="28"/>
                <w:szCs w:val="28"/>
              </w:rPr>
              <w:t xml:space="preserve"> СССР, </w:t>
            </w:r>
            <w:r w:rsidR="00E82BD6" w:rsidRPr="008C5F5C">
              <w:rPr>
                <w:sz w:val="28"/>
                <w:szCs w:val="28"/>
              </w:rPr>
              <w:t xml:space="preserve"> его традициями. </w:t>
            </w:r>
          </w:p>
        </w:tc>
      </w:tr>
      <w:tr w:rsidR="00CE0E64" w:rsidRPr="007D2D30" w:rsidTr="00BD1422">
        <w:tc>
          <w:tcPr>
            <w:tcW w:w="3936" w:type="dxa"/>
          </w:tcPr>
          <w:p w:rsidR="00CE0E64" w:rsidRPr="00CE0E64" w:rsidRDefault="00CE0E64" w:rsidP="00BB5C9D">
            <w:pPr>
              <w:rPr>
                <w:sz w:val="28"/>
                <w:szCs w:val="28"/>
              </w:rPr>
            </w:pPr>
            <w:r w:rsidRPr="00CE0E64">
              <w:rPr>
                <w:sz w:val="28"/>
                <w:szCs w:val="28"/>
              </w:rPr>
              <w:t>Специализация программы</w:t>
            </w:r>
          </w:p>
        </w:tc>
        <w:tc>
          <w:tcPr>
            <w:tcW w:w="5203" w:type="dxa"/>
          </w:tcPr>
          <w:p w:rsidR="00CE0E64" w:rsidRDefault="008C5F5C" w:rsidP="00990927">
            <w:pPr>
              <w:spacing w:line="276" w:lineRule="auto"/>
              <w:ind w:left="-15" w:right="62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Направление комплексное, которое включает в себя</w:t>
            </w:r>
            <w:r w:rsidR="00CE0E64">
              <w:rPr>
                <w:rFonts w:eastAsia="Calibri"/>
                <w:color w:val="000000"/>
                <w:sz w:val="28"/>
                <w:szCs w:val="28"/>
                <w:lang w:eastAsia="ar-SA"/>
              </w:rPr>
              <w:t>:</w:t>
            </w:r>
          </w:p>
          <w:p w:rsidR="00CE0E64" w:rsidRPr="00CE0E64" w:rsidRDefault="00CE0E64" w:rsidP="00CE0E64">
            <w:pPr>
              <w:spacing w:line="276" w:lineRule="auto"/>
              <w:ind w:right="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C5F5C">
              <w:rPr>
                <w:sz w:val="28"/>
                <w:szCs w:val="28"/>
              </w:rPr>
              <w:t>творческую деятельность</w:t>
            </w:r>
            <w:r w:rsidRPr="00CE0E64">
              <w:rPr>
                <w:sz w:val="28"/>
                <w:szCs w:val="28"/>
              </w:rPr>
              <w:t>,</w:t>
            </w:r>
          </w:p>
          <w:p w:rsidR="00CE0E64" w:rsidRPr="00CE0E64" w:rsidRDefault="008C5F5C" w:rsidP="00CE0E64">
            <w:pPr>
              <w:spacing w:after="21" w:line="259" w:lineRule="auto"/>
              <w:ind w:right="75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2"/>
              </w:rPr>
              <w:t>- проектную деятельность</w:t>
            </w:r>
            <w:r w:rsidR="00CE0E64">
              <w:rPr>
                <w:color w:val="000000"/>
                <w:sz w:val="28"/>
                <w:szCs w:val="22"/>
              </w:rPr>
              <w:t>,</w:t>
            </w:r>
          </w:p>
          <w:p w:rsidR="00CE0E64" w:rsidRPr="008C5F5C" w:rsidRDefault="00CE0E64" w:rsidP="00CE0E64">
            <w:pPr>
              <w:spacing w:line="276" w:lineRule="auto"/>
              <w:ind w:right="6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2"/>
              </w:rPr>
              <w:t xml:space="preserve">- </w:t>
            </w:r>
            <w:r w:rsidR="008C5F5C">
              <w:rPr>
                <w:color w:val="000000"/>
                <w:sz w:val="28"/>
                <w:szCs w:val="22"/>
              </w:rPr>
              <w:t>оздоровление.</w:t>
            </w:r>
          </w:p>
        </w:tc>
      </w:tr>
      <w:tr w:rsidR="00BB5C9D" w:rsidRPr="007D2D30" w:rsidTr="00BD1422">
        <w:tc>
          <w:tcPr>
            <w:tcW w:w="3936" w:type="dxa"/>
          </w:tcPr>
          <w:p w:rsidR="00BB5C9D" w:rsidRPr="00223028" w:rsidRDefault="00BB5C9D" w:rsidP="00BB5C9D">
            <w:pPr>
              <w:rPr>
                <w:sz w:val="28"/>
                <w:szCs w:val="28"/>
              </w:rPr>
            </w:pPr>
            <w:r w:rsidRPr="00223028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5203" w:type="dxa"/>
          </w:tcPr>
          <w:p w:rsidR="00BB5C9D" w:rsidRPr="0057180D" w:rsidRDefault="00BB5C9D" w:rsidP="00BB5C9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обучающихся</w:t>
            </w:r>
            <w:r w:rsidR="004548B5">
              <w:rPr>
                <w:sz w:val="28"/>
                <w:szCs w:val="28"/>
              </w:rPr>
              <w:t xml:space="preserve"> в возрасте 7 – 17 лет. </w:t>
            </w:r>
          </w:p>
        </w:tc>
      </w:tr>
      <w:tr w:rsidR="00BB5C9D" w:rsidRPr="004A75F7" w:rsidTr="00BD1422">
        <w:tc>
          <w:tcPr>
            <w:tcW w:w="3936" w:type="dxa"/>
          </w:tcPr>
          <w:p w:rsidR="00BB5C9D" w:rsidRPr="00223028" w:rsidRDefault="00CC7F73" w:rsidP="00BB5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участия в программе</w:t>
            </w:r>
          </w:p>
        </w:tc>
        <w:tc>
          <w:tcPr>
            <w:tcW w:w="5203" w:type="dxa"/>
          </w:tcPr>
          <w:p w:rsidR="00BB5C9D" w:rsidRDefault="00CC7F73" w:rsidP="00BB5C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Добровольное, по заявлению родителей</w:t>
            </w:r>
          </w:p>
          <w:p w:rsidR="004548B5" w:rsidRPr="0057180D" w:rsidRDefault="004548B5" w:rsidP="00BB5C9D">
            <w:pPr>
              <w:rPr>
                <w:sz w:val="28"/>
                <w:szCs w:val="28"/>
              </w:rPr>
            </w:pPr>
          </w:p>
        </w:tc>
      </w:tr>
    </w:tbl>
    <w:p w:rsidR="00907532" w:rsidRDefault="007315E8" w:rsidP="008D24A1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6638" w:rsidRPr="004D12B7" w:rsidRDefault="003D1623" w:rsidP="008943F4">
      <w:pPr>
        <w:pStyle w:val="a4"/>
        <w:tabs>
          <w:tab w:val="left" w:pos="14220"/>
          <w:tab w:val="left" w:pos="16018"/>
        </w:tabs>
        <w:suppressAutoHyphens/>
        <w:spacing w:line="276" w:lineRule="auto"/>
        <w:ind w:left="1069" w:right="20"/>
        <w:jc w:val="center"/>
        <w:rPr>
          <w:rFonts w:eastAsia="Calibri"/>
          <w:b/>
          <w:color w:val="000000"/>
          <w:lang w:eastAsia="ar-SA"/>
        </w:rPr>
      </w:pPr>
      <w:r w:rsidRPr="004D12B7">
        <w:rPr>
          <w:b/>
          <w:color w:val="000000"/>
        </w:rPr>
        <w:lastRenderedPageBreak/>
        <w:t>Пояснительная записка</w:t>
      </w:r>
    </w:p>
    <w:p w:rsidR="00424850" w:rsidRPr="004D12B7" w:rsidRDefault="00424850" w:rsidP="004D12B7">
      <w:pPr>
        <w:pStyle w:val="a3"/>
        <w:spacing w:line="276" w:lineRule="auto"/>
        <w:jc w:val="both"/>
      </w:pPr>
      <w:r w:rsidRPr="003D1623">
        <w:t xml:space="preserve">        </w:t>
      </w:r>
      <w:r w:rsidRPr="004D12B7">
        <w:t xml:space="preserve">Организация летнего отдыха – один из важных аспектов образовательной деятельности. </w:t>
      </w:r>
    </w:p>
    <w:p w:rsidR="00424850" w:rsidRPr="004D12B7" w:rsidRDefault="00424850" w:rsidP="004D12B7">
      <w:pPr>
        <w:spacing w:line="276" w:lineRule="auto"/>
        <w:ind w:firstLine="709"/>
        <w:jc w:val="both"/>
        <w:rPr>
          <w:color w:val="000000"/>
        </w:rPr>
      </w:pPr>
      <w:r w:rsidRPr="004D12B7">
        <w:rPr>
          <w:color w:val="000000"/>
        </w:rPr>
        <w:t>Цель летней кампании заключается в создании условий для обеспечения активного интеллектуального, эмоционально насыщенного летнего отдыха и всестороннего развития личности ребенка и подростка на основе его вовлечения в общественно-полезную, оздоровительную и досуговую деятельность.</w:t>
      </w:r>
    </w:p>
    <w:p w:rsidR="00742986" w:rsidRPr="004D12B7" w:rsidRDefault="00742986" w:rsidP="004D12B7">
      <w:pPr>
        <w:spacing w:line="276" w:lineRule="auto"/>
        <w:ind w:firstLine="709"/>
        <w:jc w:val="both"/>
      </w:pPr>
      <w:r w:rsidRPr="004D12B7">
        <w:rPr>
          <w:rFonts w:eastAsia="Calibri"/>
          <w:lang w:eastAsia="en-US"/>
        </w:rPr>
        <w:t>Что такое лагерь? Лагерь</w:t>
      </w:r>
      <w:r w:rsidRPr="004D12B7">
        <w:rPr>
          <w:color w:val="000000"/>
        </w:rPr>
        <w:t xml:space="preserve"> – это особый образ жизни детей, определённый режим с его необыкновенным романтическим стилем и тоном, это разрядка накопившейся за время обучения в школе напряжённости, восстановление израсходованных сил, здоровья, развитие творческого потенциала, свобода в выборе занятий. </w:t>
      </w:r>
      <w:r w:rsidR="00424850" w:rsidRPr="004D12B7">
        <w:t xml:space="preserve">Жизнь в лагере должна быть насыщенной, полезной, полной событий. Надо использовать все возможности для интересного и полезного общения ребят </w:t>
      </w:r>
      <w:proofErr w:type="gramStart"/>
      <w:r w:rsidR="00424850" w:rsidRPr="004D12B7">
        <w:t>со</w:t>
      </w:r>
      <w:proofErr w:type="gramEnd"/>
      <w:r w:rsidR="00424850" w:rsidRPr="004D12B7">
        <w:t xml:space="preserve"> взрослыми и между собой. Досуг, игры должны побуждать к приобретению новых знаний, к серьезным размышлениям.</w:t>
      </w:r>
    </w:p>
    <w:p w:rsidR="00627361" w:rsidRPr="004D12B7" w:rsidRDefault="00424850" w:rsidP="004D12B7">
      <w:pPr>
        <w:pStyle w:val="a4"/>
        <w:tabs>
          <w:tab w:val="left" w:pos="14220"/>
          <w:tab w:val="left" w:pos="16018"/>
        </w:tabs>
        <w:suppressAutoHyphens/>
        <w:spacing w:line="276" w:lineRule="auto"/>
        <w:ind w:left="0" w:right="20"/>
        <w:jc w:val="both"/>
        <w:rPr>
          <w:bCs/>
          <w:iCs/>
        </w:rPr>
      </w:pPr>
      <w:r w:rsidRPr="004D12B7">
        <w:rPr>
          <w:bCs/>
          <w:iCs/>
        </w:rPr>
        <w:t xml:space="preserve">         </w:t>
      </w:r>
      <w:r w:rsidR="009576D7" w:rsidRPr="004D12B7">
        <w:rPr>
          <w:bCs/>
          <w:iCs/>
        </w:rPr>
        <w:t xml:space="preserve">Что подтолкнуло нас на разработку программы «Мы из будущего»?  </w:t>
      </w:r>
      <w:r w:rsidR="00984EEA" w:rsidRPr="004D12B7">
        <w:rPr>
          <w:bCs/>
          <w:iCs/>
        </w:rPr>
        <w:t>Это о</w:t>
      </w:r>
      <w:r w:rsidR="00742986" w:rsidRPr="004D12B7">
        <w:rPr>
          <w:bCs/>
          <w:iCs/>
        </w:rPr>
        <w:t xml:space="preserve">громное количество воспоминаний взрослых о том, как  было важно стать </w:t>
      </w:r>
      <w:r w:rsidR="009576D7" w:rsidRPr="004D12B7">
        <w:rPr>
          <w:bCs/>
          <w:iCs/>
        </w:rPr>
        <w:t xml:space="preserve">пионером, про пионерский костер, </w:t>
      </w:r>
      <w:r w:rsidR="00627361" w:rsidRPr="004D12B7">
        <w:rPr>
          <w:bCs/>
          <w:iCs/>
        </w:rPr>
        <w:t>«честное пионерское»</w:t>
      </w:r>
      <w:r w:rsidR="009576D7" w:rsidRPr="004D12B7">
        <w:rPr>
          <w:bCs/>
          <w:iCs/>
        </w:rPr>
        <w:t>.</w:t>
      </w:r>
    </w:p>
    <w:p w:rsidR="00424850" w:rsidRPr="004D12B7" w:rsidRDefault="00742986" w:rsidP="004D12B7">
      <w:pPr>
        <w:spacing w:line="276" w:lineRule="auto"/>
        <w:ind w:firstLine="708"/>
        <w:jc w:val="both"/>
      </w:pPr>
      <w:r w:rsidRPr="004D12B7">
        <w:rPr>
          <w:bCs/>
          <w:iCs/>
        </w:rPr>
        <w:t xml:space="preserve">С помощью </w:t>
      </w:r>
      <w:r w:rsidR="00314B9E" w:rsidRPr="004D12B7">
        <w:rPr>
          <w:bCs/>
          <w:iCs/>
        </w:rPr>
        <w:t>данной программы</w:t>
      </w:r>
      <w:r w:rsidRPr="004D12B7">
        <w:rPr>
          <w:bCs/>
          <w:iCs/>
        </w:rPr>
        <w:t xml:space="preserve">  воспитанники лагеря смогут погрузиться в период существования </w:t>
      </w:r>
      <w:r w:rsidR="00627361" w:rsidRPr="004D12B7">
        <w:rPr>
          <w:bCs/>
          <w:iCs/>
        </w:rPr>
        <w:t>детской организации эпохи СССР</w:t>
      </w:r>
      <w:r w:rsidRPr="004D12B7">
        <w:rPr>
          <w:bCs/>
          <w:iCs/>
        </w:rPr>
        <w:t xml:space="preserve">, </w:t>
      </w:r>
      <w:r w:rsidR="00424850" w:rsidRPr="004D12B7">
        <w:t>изучить историю пионерской организации в СССР и сравнить пионерское движение с  общественными детскими движениями  XX</w:t>
      </w:r>
      <w:r w:rsidR="00424850" w:rsidRPr="004D12B7">
        <w:rPr>
          <w:lang w:val="en-US"/>
        </w:rPr>
        <w:t>I</w:t>
      </w:r>
      <w:r w:rsidR="00424850" w:rsidRPr="004D12B7">
        <w:t xml:space="preserve"> в.</w:t>
      </w:r>
    </w:p>
    <w:p w:rsidR="00627361" w:rsidRPr="004D12B7" w:rsidRDefault="00627361" w:rsidP="004D12B7">
      <w:pPr>
        <w:spacing w:line="276" w:lineRule="auto"/>
        <w:ind w:firstLine="600"/>
        <w:jc w:val="both"/>
      </w:pPr>
      <w:r w:rsidRPr="004D12B7">
        <w:rPr>
          <w:bCs/>
          <w:iCs/>
        </w:rPr>
        <w:t xml:space="preserve"> </w:t>
      </w:r>
      <w:r w:rsidRPr="004D12B7">
        <w:t xml:space="preserve">Эпоха СССР наполнена яркими страницами пионерского детства, которые, прежде всего, связаны с воспитанием гражданственности, патриотизма, любви к Родине, своему народу, что, несомненно, является актуальным в решении задач современного образования. </w:t>
      </w:r>
    </w:p>
    <w:p w:rsidR="00627361" w:rsidRPr="004D12B7" w:rsidRDefault="00627361" w:rsidP="004D12B7">
      <w:pPr>
        <w:spacing w:line="276" w:lineRule="auto"/>
        <w:ind w:firstLine="600"/>
        <w:jc w:val="both"/>
      </w:pPr>
      <w:r w:rsidRPr="004D12B7">
        <w:t>По своей направленности программа «Мы из будущего»</w:t>
      </w:r>
      <w:r w:rsidR="00424850" w:rsidRPr="004D12B7">
        <w:t xml:space="preserve"> </w:t>
      </w:r>
      <w:r w:rsidRPr="004D12B7">
        <w:t xml:space="preserve">является комплексной, т. е. включает в себя разноплановую деятельность: творческую, проектную, </w:t>
      </w:r>
      <w:r w:rsidR="00424850" w:rsidRPr="004D12B7">
        <w:t>полноценный отдых</w:t>
      </w:r>
      <w:r w:rsidRPr="004D12B7">
        <w:t xml:space="preserve"> в условия</w:t>
      </w:r>
      <w:r w:rsidR="00722F2D" w:rsidRPr="004D12B7">
        <w:t xml:space="preserve">х лагеря дневного пребывания </w:t>
      </w:r>
      <w:r w:rsidRPr="004D12B7">
        <w:t xml:space="preserve"> детей.</w:t>
      </w:r>
    </w:p>
    <w:p w:rsidR="00627361" w:rsidRPr="004D12B7" w:rsidRDefault="00627361" w:rsidP="004D12B7">
      <w:pPr>
        <w:spacing w:line="276" w:lineRule="auto"/>
        <w:ind w:firstLine="600"/>
        <w:jc w:val="both"/>
      </w:pPr>
      <w:r w:rsidRPr="004D12B7">
        <w:t>По продолжительности программа является краткосрочной, т. е. реализуется в течение одной лагерной смены.</w:t>
      </w:r>
    </w:p>
    <w:p w:rsidR="00435E7A" w:rsidRPr="004D12B7" w:rsidRDefault="00435E7A" w:rsidP="004D12B7">
      <w:pPr>
        <w:spacing w:line="276" w:lineRule="auto"/>
        <w:ind w:firstLine="600"/>
        <w:jc w:val="both"/>
        <w:rPr>
          <w:b/>
        </w:rPr>
      </w:pPr>
      <w:r w:rsidRPr="004D12B7">
        <w:rPr>
          <w:b/>
        </w:rPr>
        <w:t>Цель программы:</w:t>
      </w:r>
    </w:p>
    <w:p w:rsidR="00435E7A" w:rsidRPr="004D12B7" w:rsidRDefault="00722F2D" w:rsidP="004D12B7">
      <w:pPr>
        <w:spacing w:line="276" w:lineRule="auto"/>
        <w:ind w:firstLine="600"/>
        <w:jc w:val="both"/>
      </w:pPr>
      <w:r w:rsidRPr="004D12B7">
        <w:t xml:space="preserve">- </w:t>
      </w:r>
      <w:r w:rsidR="00435E7A" w:rsidRPr="004D12B7">
        <w:t>создание условий для реализации творческой, проектной деятельности и полноценного отдыха детей посредством знакомства с повседневной жизнью пионерского лагеря эпохи СССР,  его традициями.</w:t>
      </w:r>
    </w:p>
    <w:p w:rsidR="00424850" w:rsidRPr="004D12B7" w:rsidRDefault="00424850" w:rsidP="004D12B7">
      <w:pPr>
        <w:spacing w:line="276" w:lineRule="auto"/>
        <w:ind w:firstLine="600"/>
        <w:jc w:val="both"/>
        <w:rPr>
          <w:b/>
        </w:rPr>
      </w:pPr>
      <w:r w:rsidRPr="004D12B7">
        <w:rPr>
          <w:b/>
        </w:rPr>
        <w:t>Задачи:</w:t>
      </w:r>
    </w:p>
    <w:p w:rsidR="007C05A6" w:rsidRPr="004D12B7" w:rsidRDefault="007C05A6" w:rsidP="004D12B7">
      <w:pPr>
        <w:pStyle w:val="Default"/>
        <w:numPr>
          <w:ilvl w:val="0"/>
          <w:numId w:val="27"/>
        </w:numPr>
        <w:spacing w:line="276" w:lineRule="auto"/>
        <w:jc w:val="both"/>
      </w:pPr>
      <w:r w:rsidRPr="004D12B7">
        <w:t xml:space="preserve">Обеспечить организацию интересного, полезного и полноценного летнего отдыха для детей и подростков; </w:t>
      </w:r>
    </w:p>
    <w:p w:rsidR="007C05A6" w:rsidRPr="004D12B7" w:rsidRDefault="007C05A6" w:rsidP="004D12B7">
      <w:pPr>
        <w:pStyle w:val="ac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4D12B7">
        <w:rPr>
          <w:rFonts w:ascii="Times New Roman" w:hAnsi="Times New Roman"/>
          <w:sz w:val="24"/>
          <w:szCs w:val="24"/>
        </w:rPr>
        <w:t>Создать условия для приобретения знаний, умений, навыков, лидерского поведения через коллективную деятельность;</w:t>
      </w:r>
    </w:p>
    <w:p w:rsidR="007C05A6" w:rsidRPr="004D12B7" w:rsidRDefault="007C05A6" w:rsidP="004D12B7">
      <w:pPr>
        <w:numPr>
          <w:ilvl w:val="0"/>
          <w:numId w:val="27"/>
        </w:numPr>
        <w:spacing w:line="276" w:lineRule="auto"/>
        <w:jc w:val="both"/>
      </w:pPr>
      <w:r w:rsidRPr="004D12B7">
        <w:t xml:space="preserve">Создать условия </w:t>
      </w:r>
      <w:r w:rsidR="00984EEA" w:rsidRPr="004D12B7">
        <w:t>для приобретения детьми знаний о пионерской организации</w:t>
      </w:r>
      <w:r w:rsidRPr="004D12B7">
        <w:t>;</w:t>
      </w:r>
    </w:p>
    <w:p w:rsidR="007C05A6" w:rsidRPr="004D12B7" w:rsidRDefault="007C05A6" w:rsidP="004D12B7">
      <w:pPr>
        <w:pStyle w:val="ac"/>
        <w:numPr>
          <w:ilvl w:val="0"/>
          <w:numId w:val="27"/>
        </w:numPr>
        <w:spacing w:after="0"/>
        <w:rPr>
          <w:rFonts w:ascii="Times New Roman" w:hAnsi="Times New Roman"/>
          <w:sz w:val="24"/>
          <w:szCs w:val="24"/>
        </w:rPr>
      </w:pPr>
      <w:r w:rsidRPr="004D12B7">
        <w:rPr>
          <w:rFonts w:ascii="Times New Roman" w:hAnsi="Times New Roman"/>
          <w:sz w:val="24"/>
          <w:szCs w:val="24"/>
        </w:rPr>
        <w:t>Развивать творческие,  организаторские способности учащихся;</w:t>
      </w:r>
    </w:p>
    <w:p w:rsidR="00EC408D" w:rsidRPr="004D12B7" w:rsidRDefault="00C82EBC" w:rsidP="004D12B7">
      <w:pPr>
        <w:numPr>
          <w:ilvl w:val="0"/>
          <w:numId w:val="27"/>
        </w:numPr>
        <w:spacing w:line="276" w:lineRule="auto"/>
        <w:jc w:val="both"/>
        <w:rPr>
          <w:rFonts w:eastAsia="Calibri"/>
          <w:color w:val="000000"/>
          <w:lang w:eastAsia="ar-SA"/>
        </w:rPr>
      </w:pPr>
      <w:r w:rsidRPr="004D12B7">
        <w:t>Подготовить фундамент  для   реализации  РДШ.</w:t>
      </w:r>
    </w:p>
    <w:p w:rsidR="00EC408D" w:rsidRPr="004D12B7" w:rsidRDefault="00EC408D" w:rsidP="004D12B7">
      <w:pPr>
        <w:spacing w:line="276" w:lineRule="auto"/>
        <w:jc w:val="both"/>
        <w:rPr>
          <w:b/>
        </w:rPr>
      </w:pPr>
      <w:r w:rsidRPr="004D12B7">
        <w:rPr>
          <w:b/>
        </w:rPr>
        <w:t>Участники программы: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Участниками программы летнего оздоровительного лагеря с дневным пребыванием детей при школе являются – учащиеся школы</w:t>
      </w:r>
      <w:r w:rsidR="00120905" w:rsidRPr="004D12B7">
        <w:t>,</w:t>
      </w:r>
      <w:r w:rsidRPr="004D12B7">
        <w:t xml:space="preserve"> будущие первоклассники, дети </w:t>
      </w:r>
      <w:r w:rsidRPr="004D12B7">
        <w:lastRenderedPageBreak/>
        <w:t>микрорайона школы, педагогические и медицинские работники, работники школьной столовой.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Возраст детей: от 6 до 17 лет.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Преимущество при зачислении в лагерь имеют дети из многодетных, неполных, малообеспеченных семей, дети-сироты, дети, лишившиеся попечения родителей, дети-инвалиды, дети в СОП, дети «группы риска», одаренные дети.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Зачисление в лагерь производится на основании заявления родителей.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Комплектование педагогическими, медицинскими кадрами, обслуживающим персоналом осуществляет директор школы совместно с начальником лагеря.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Работники лагеря несут личную ответственность за жизнь и здоровье детей в пределах, возложенных на них обязанностей.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Управление лагерем с дневным пребыванием детей осуществляет директор школы.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Непосредственное руководство лагерем осуществляет начальник лагеря, назначаемый приказом по школе.</w:t>
      </w:r>
    </w:p>
    <w:p w:rsidR="00EC408D" w:rsidRPr="004D12B7" w:rsidRDefault="00EC408D" w:rsidP="004D12B7">
      <w:pPr>
        <w:numPr>
          <w:ilvl w:val="0"/>
          <w:numId w:val="3"/>
        </w:numPr>
        <w:spacing w:line="276" w:lineRule="auto"/>
        <w:jc w:val="both"/>
      </w:pPr>
      <w:r w:rsidRPr="004D12B7">
        <w:t>Начальник лагеря осуществляет свою деятельность на основе должностной инструкции.</w:t>
      </w:r>
    </w:p>
    <w:p w:rsidR="00590D9B" w:rsidRPr="004D12B7" w:rsidRDefault="00590D9B" w:rsidP="004D12B7">
      <w:pPr>
        <w:spacing w:after="5" w:line="276" w:lineRule="auto"/>
        <w:ind w:right="62"/>
        <w:jc w:val="both"/>
      </w:pPr>
    </w:p>
    <w:p w:rsidR="009C137F" w:rsidRPr="004D12B7" w:rsidRDefault="001A2B48" w:rsidP="004D12B7">
      <w:pPr>
        <w:pStyle w:val="a4"/>
        <w:shd w:val="clear" w:color="auto" w:fill="FFFFFF"/>
        <w:spacing w:line="276" w:lineRule="auto"/>
        <w:ind w:left="1069"/>
        <w:jc w:val="center"/>
        <w:rPr>
          <w:b/>
        </w:rPr>
      </w:pPr>
      <w:r w:rsidRPr="004D12B7">
        <w:rPr>
          <w:b/>
        </w:rPr>
        <w:t>Содержание программы</w:t>
      </w:r>
    </w:p>
    <w:p w:rsidR="00C82EBC" w:rsidRPr="004D12B7" w:rsidRDefault="00120905" w:rsidP="004D12B7">
      <w:pPr>
        <w:shd w:val="clear" w:color="auto" w:fill="FFFFFF"/>
        <w:spacing w:after="24" w:line="276" w:lineRule="auto"/>
        <w:jc w:val="both"/>
      </w:pPr>
      <w:r w:rsidRPr="004D12B7">
        <w:t xml:space="preserve">      </w:t>
      </w:r>
      <w:r w:rsidR="00590D9B" w:rsidRPr="004D12B7">
        <w:t xml:space="preserve">Смена начинается с момента знакомства с детьми и продолжается в течение 21 дня. Согласно сюжету игры </w:t>
      </w:r>
      <w:r w:rsidR="00C82EBC" w:rsidRPr="004D12B7">
        <w:t>дети погрузятся в атмосферу пионерского лагеря с распорядком дня, старшим пионервожатым и строгим, но справедливым начальником лагеря. В течени</w:t>
      </w:r>
      <w:r w:rsidRPr="004D12B7">
        <w:t>е</w:t>
      </w:r>
      <w:r w:rsidR="00C82EBC" w:rsidRPr="004D12B7">
        <w:t xml:space="preserve"> смены  отряды  примут   активное участие в создании летописи «Один день из жизни в пионерском лагере». Кроме этого запланированы мероприятия, направленные на развития  </w:t>
      </w:r>
      <w:r w:rsidR="003D1623" w:rsidRPr="004D12B7">
        <w:t>разносторонних качеств у детей: з</w:t>
      </w:r>
      <w:r w:rsidR="00C82EBC" w:rsidRPr="004D12B7">
        <w:t xml:space="preserve">накомство с фильмами того направления, </w:t>
      </w:r>
      <w:r w:rsidR="00C82EBC" w:rsidRPr="004D12B7">
        <w:rPr>
          <w:shd w:val="clear" w:color="auto" w:fill="FFFFFF"/>
        </w:rPr>
        <w:t>игры на местности, эстафеты, конкурсы, путешеств</w:t>
      </w:r>
      <w:r w:rsidR="003D1623" w:rsidRPr="004D12B7">
        <w:rPr>
          <w:shd w:val="clear" w:color="auto" w:fill="FFFFFF"/>
        </w:rPr>
        <w:t>ия, концертно-игровые программы, что будет способствовать</w:t>
      </w:r>
      <w:r w:rsidR="00C82EBC" w:rsidRPr="004D12B7">
        <w:rPr>
          <w:shd w:val="clear" w:color="auto" w:fill="FFFFFF"/>
        </w:rPr>
        <w:t xml:space="preserve"> включению </w:t>
      </w:r>
      <w:r w:rsidR="003D1623" w:rsidRPr="004D12B7">
        <w:rPr>
          <w:shd w:val="clear" w:color="auto" w:fill="FFFFFF"/>
        </w:rPr>
        <w:t>детей в творческую деятельность</w:t>
      </w:r>
      <w:r w:rsidR="00C82EBC" w:rsidRPr="004D12B7">
        <w:rPr>
          <w:shd w:val="clear" w:color="auto" w:fill="FFFFFF"/>
        </w:rPr>
        <w:t>.</w:t>
      </w:r>
      <w:r w:rsidR="00C82EBC" w:rsidRPr="004D12B7">
        <w:t xml:space="preserve"> </w:t>
      </w:r>
    </w:p>
    <w:p w:rsidR="00C82EBC" w:rsidRPr="004D12B7" w:rsidRDefault="00C82EBC" w:rsidP="004D12B7">
      <w:pPr>
        <w:widowControl w:val="0"/>
        <w:spacing w:line="276" w:lineRule="auto"/>
        <w:ind w:firstLine="709"/>
        <w:jc w:val="both"/>
      </w:pPr>
      <w:r w:rsidRPr="004D12B7">
        <w:t>Во время работы смены весь лагерь пре</w:t>
      </w:r>
      <w:r w:rsidR="003D1623" w:rsidRPr="004D12B7">
        <w:t>дставляет собой "Дружину".</w:t>
      </w:r>
      <w:r w:rsidRPr="004D12B7">
        <w:t xml:space="preserve"> </w:t>
      </w:r>
      <w:r w:rsidR="00120905" w:rsidRPr="004D12B7">
        <w:t>Из участников  выбира</w:t>
      </w:r>
      <w:r w:rsidR="003D7BF1" w:rsidRPr="004D12B7">
        <w:t>е</w:t>
      </w:r>
      <w:r w:rsidR="00120905" w:rsidRPr="004D12B7">
        <w:t xml:space="preserve">тся </w:t>
      </w:r>
      <w:r w:rsidR="00181819">
        <w:t xml:space="preserve">совет дружины, </w:t>
      </w:r>
      <w:r w:rsidR="00120905" w:rsidRPr="004D12B7">
        <w:t xml:space="preserve">горнист, барабанщик, </w:t>
      </w:r>
      <w:r w:rsidR="003D7BF1" w:rsidRPr="004D12B7">
        <w:t xml:space="preserve">выбираются </w:t>
      </w:r>
      <w:r w:rsidR="00120905" w:rsidRPr="004D12B7">
        <w:t xml:space="preserve">знаменосцы. </w:t>
      </w:r>
      <w:r w:rsidR="003D1623" w:rsidRPr="004D12B7">
        <w:t xml:space="preserve">Состоится посвящение ребят </w:t>
      </w:r>
      <w:r w:rsidRPr="004D12B7">
        <w:t>в  октябрята, пионе</w:t>
      </w:r>
      <w:r w:rsidR="003D1623" w:rsidRPr="004D12B7">
        <w:t>ры</w:t>
      </w:r>
      <w:r w:rsidRPr="004D12B7">
        <w:t>.</w:t>
      </w:r>
      <w:r w:rsidR="00120905" w:rsidRPr="004D12B7">
        <w:t xml:space="preserve"> Используются такие символы как </w:t>
      </w:r>
      <w:r w:rsidR="003D7BF1" w:rsidRPr="004D12B7">
        <w:t>красное знамя, пионерский галстук, горн, барабан.</w:t>
      </w:r>
    </w:p>
    <w:p w:rsidR="003D7BF1" w:rsidRPr="004D12B7" w:rsidRDefault="008943F4" w:rsidP="004D12B7">
      <w:pPr>
        <w:widowControl w:val="0"/>
        <w:spacing w:line="276" w:lineRule="auto"/>
        <w:ind w:firstLine="709"/>
        <w:jc w:val="both"/>
      </w:pPr>
      <w:r w:rsidRPr="004D12B7">
        <w:t>В конце смены самые а</w:t>
      </w:r>
      <w:r w:rsidR="003D7BF1" w:rsidRPr="004D12B7">
        <w:t>ктивные участники награждаются грамотами, благодарностями и памятными призами. На закрытие смены все ребята  торжественно принимаются в новое движение РДШ.</w:t>
      </w:r>
    </w:p>
    <w:p w:rsidR="00977828" w:rsidRPr="004D12B7" w:rsidRDefault="001A2B48" w:rsidP="004D12B7">
      <w:pPr>
        <w:suppressAutoHyphens/>
        <w:spacing w:line="276" w:lineRule="auto"/>
        <w:jc w:val="both"/>
      </w:pPr>
      <w:r w:rsidRPr="004D12B7">
        <w:t xml:space="preserve">           </w:t>
      </w:r>
      <w:r w:rsidR="00CE00BE" w:rsidRPr="004D12B7">
        <w:t xml:space="preserve">Жизнь в </w:t>
      </w:r>
      <w:r w:rsidR="00977828" w:rsidRPr="004D12B7">
        <w:t xml:space="preserve">лагере </w:t>
      </w:r>
      <w:r w:rsidR="00CE00BE" w:rsidRPr="004D12B7">
        <w:t>строится в соответствии со следующими законами:</w:t>
      </w:r>
      <w:r w:rsidR="00CE00BE" w:rsidRPr="004D12B7">
        <w:br/>
      </w:r>
      <w:r w:rsidR="00CE00BE" w:rsidRPr="004D12B7">
        <w:rPr>
          <w:i/>
          <w:u w:val="single"/>
        </w:rPr>
        <w:t>Законом территории</w:t>
      </w:r>
      <w:r w:rsidR="00CE00BE" w:rsidRPr="004D12B7">
        <w:t xml:space="preserve"> – (принимается без обсуждения) без разрешения не покидай территорию </w:t>
      </w:r>
      <w:r w:rsidR="00977828" w:rsidRPr="004D12B7">
        <w:t>лагеря</w:t>
      </w:r>
      <w:r w:rsidR="00CE00BE" w:rsidRPr="004D12B7">
        <w:t>, не отс</w:t>
      </w:r>
      <w:r w:rsidR="00977828" w:rsidRPr="004D12B7">
        <w:t>тупай от намеченного расписания</w:t>
      </w:r>
      <w:r w:rsidR="008943F4" w:rsidRPr="004D12B7">
        <w:t>. В лагере можно делать все, что указано в расписании, и только тогда, когда указано в расписании (если желаешь что-либо изменить, не стесняйся, подойди к руководителю и расскажи о своих планах).</w:t>
      </w:r>
      <w:r w:rsidR="00CE00BE" w:rsidRPr="004D12B7">
        <w:br/>
      </w:r>
      <w:r w:rsidR="00977828" w:rsidRPr="004D12B7">
        <w:rPr>
          <w:i/>
          <w:u w:val="single"/>
        </w:rPr>
        <w:t>Закон дружбы.</w:t>
      </w:r>
      <w:r w:rsidR="00977828" w:rsidRPr="004D12B7">
        <w:t xml:space="preserve"> Один за всех и все за одного! За друзей стой горой!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t>Закон правой руки</w:t>
      </w:r>
      <w:r w:rsidRPr="004D12B7">
        <w:t xml:space="preserve"> (внимание, прошу слова).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t>Закон «рука об руку»</w:t>
      </w:r>
      <w:r w:rsidRPr="004D12B7">
        <w:t xml:space="preserve"> (все делать вместе, сообща).</w:t>
      </w:r>
    </w:p>
    <w:p w:rsidR="00977828" w:rsidRPr="004D12B7" w:rsidRDefault="00977828" w:rsidP="004D12B7">
      <w:pPr>
        <w:spacing w:line="276" w:lineRule="auto"/>
      </w:pPr>
      <w:r w:rsidRPr="004D12B7">
        <w:rPr>
          <w:i/>
          <w:u w:val="single"/>
        </w:rPr>
        <w:t>Закон времени:</w:t>
      </w:r>
      <w:r w:rsidRPr="004D12B7">
        <w:t xml:space="preserve">  Точность-вежливость королей.  Все делай вовремя! Цени время свое и других!</w:t>
      </w:r>
    </w:p>
    <w:p w:rsidR="00977828" w:rsidRPr="004D12B7" w:rsidRDefault="00977828" w:rsidP="004D12B7">
      <w:pPr>
        <w:suppressAutoHyphens/>
        <w:spacing w:line="276" w:lineRule="auto"/>
        <w:jc w:val="both"/>
        <w:rPr>
          <w:i/>
          <w:u w:val="single"/>
        </w:rPr>
      </w:pPr>
      <w:r w:rsidRPr="004D12B7">
        <w:rPr>
          <w:i/>
          <w:u w:val="single"/>
        </w:rPr>
        <w:t>Закон здорового образа жизни.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t>Закон доброго отношения</w:t>
      </w:r>
      <w:r w:rsidRPr="004D12B7">
        <w:t xml:space="preserve"> ко всем окружающим.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t>Закон уважения</w:t>
      </w:r>
      <w:r w:rsidRPr="004D12B7">
        <w:t xml:space="preserve"> личности человека, чужого труда, чужого мнения. 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lastRenderedPageBreak/>
        <w:t>Закон зелени</w:t>
      </w:r>
      <w:r w:rsidRPr="004D12B7">
        <w:t xml:space="preserve"> (охрана природы). Ни одной сломанной ветки!</w:t>
      </w:r>
    </w:p>
    <w:p w:rsidR="00977828" w:rsidRPr="004D12B7" w:rsidRDefault="00977828" w:rsidP="004D12B7">
      <w:pPr>
        <w:suppressAutoHyphens/>
        <w:spacing w:line="276" w:lineRule="auto"/>
        <w:jc w:val="both"/>
      </w:pPr>
      <w:r w:rsidRPr="004D12B7">
        <w:rPr>
          <w:i/>
          <w:u w:val="single"/>
        </w:rPr>
        <w:t>Закон творчества.</w:t>
      </w:r>
      <w:r w:rsidRPr="004D12B7">
        <w:t xml:space="preserve"> Творить всегда, творить везде, творить на радость  людям!</w:t>
      </w:r>
      <w:r w:rsidRPr="004D12B7">
        <w:rPr>
          <w:b/>
        </w:rPr>
        <w:t xml:space="preserve">                                                                 </w:t>
      </w:r>
    </w:p>
    <w:p w:rsidR="004D12B7" w:rsidRPr="00181819" w:rsidRDefault="004D12B7" w:rsidP="00181819">
      <w:pPr>
        <w:tabs>
          <w:tab w:val="left" w:pos="270"/>
        </w:tabs>
        <w:suppressAutoHyphens/>
        <w:spacing w:line="276" w:lineRule="auto"/>
        <w:ind w:right="820"/>
        <w:rPr>
          <w:rFonts w:eastAsia="Calibri"/>
          <w:b/>
          <w:bCs/>
          <w:lang w:eastAsia="ar-SA"/>
        </w:rPr>
      </w:pPr>
    </w:p>
    <w:p w:rsidR="008078B9" w:rsidRPr="004D12B7" w:rsidRDefault="004D12B7" w:rsidP="004D12B7">
      <w:pPr>
        <w:pStyle w:val="a4"/>
        <w:tabs>
          <w:tab w:val="left" w:pos="270"/>
        </w:tabs>
        <w:suppressAutoHyphens/>
        <w:spacing w:line="276" w:lineRule="auto"/>
        <w:ind w:left="1069" w:right="820"/>
        <w:rPr>
          <w:rFonts w:eastAsia="Calibri"/>
          <w:b/>
          <w:bCs/>
          <w:lang w:eastAsia="ar-SA"/>
        </w:rPr>
      </w:pPr>
      <w:r w:rsidRPr="004D12B7">
        <w:rPr>
          <w:rFonts w:eastAsia="Calibri"/>
          <w:b/>
          <w:bCs/>
          <w:lang w:eastAsia="ar-SA"/>
        </w:rPr>
        <w:t xml:space="preserve">                       </w:t>
      </w:r>
      <w:r w:rsidR="001A2B48" w:rsidRPr="004D12B7">
        <w:rPr>
          <w:rFonts w:eastAsia="Calibri"/>
          <w:b/>
          <w:bCs/>
          <w:lang w:eastAsia="ar-SA"/>
        </w:rPr>
        <w:t>Механизм реализации программы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Реализация программы идет через целенаправленную сов</w:t>
      </w:r>
      <w:r w:rsidR="00722F2D" w:rsidRPr="004D12B7">
        <w:rPr>
          <w:color w:val="000000"/>
        </w:rPr>
        <w:t>местную деятельность воспитателей</w:t>
      </w:r>
      <w:r w:rsidRPr="004D12B7">
        <w:rPr>
          <w:color w:val="000000"/>
        </w:rPr>
        <w:t>, детей и обслуживающего персонала (поэтапно).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1.      Подготовительный этап осуществляется через следующие мероприятия: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проведение совещаний при директоре и заместителе директора по воспитательной работе по подготовке школы к летнему сезону;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участие в семинарах по организации летнего отдыха для начальников лагерей;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проведение родительских собраний на тему «Летняя занятость детей»;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проведение инструктажей с воспитателями по технике безопасности и охране здоровья детей;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издание приказов по учреждению о проведении летней кампании;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разработка программы деятельности лагеря с дневным пребыванием детей;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подготовка методического материала для работников лагеря;</w:t>
      </w:r>
    </w:p>
    <w:p w:rsidR="001A2B48" w:rsidRPr="004D12B7" w:rsidRDefault="00722F2D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</w:t>
      </w:r>
      <w:r w:rsidR="001A2B48" w:rsidRPr="004D12B7">
        <w:rPr>
          <w:color w:val="000000"/>
        </w:rPr>
        <w:t>отбор кадров для работы в лагере с дневным пребыванием детей;</w:t>
      </w:r>
    </w:p>
    <w:p w:rsidR="001A2B48" w:rsidRPr="004D12B7" w:rsidRDefault="00990E1E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</w:t>
      </w:r>
      <w:r w:rsidR="001A2B48" w:rsidRPr="004D12B7">
        <w:rPr>
          <w:color w:val="000000"/>
        </w:rPr>
        <w:t>оформление и разработка нормативно-правовой, организационной документации для деятельности лагеря.</w:t>
      </w:r>
    </w:p>
    <w:p w:rsidR="001A2B48" w:rsidRPr="004D12B7" w:rsidRDefault="00181819" w:rsidP="004D12B7">
      <w:pPr>
        <w:spacing w:before="120" w:line="276" w:lineRule="auto"/>
        <w:ind w:firstLine="525"/>
        <w:jc w:val="both"/>
        <w:rPr>
          <w:color w:val="000000"/>
        </w:rPr>
      </w:pPr>
      <w:r>
        <w:rPr>
          <w:color w:val="000000"/>
        </w:rPr>
        <w:t>2.     </w:t>
      </w:r>
      <w:r w:rsidR="001A2B48" w:rsidRPr="004D12B7">
        <w:rPr>
          <w:color w:val="000000"/>
        </w:rPr>
        <w:t>Организационный этап проходит через проведение следующих видов деятельности:</w:t>
      </w:r>
    </w:p>
    <w:p w:rsidR="001A2B48" w:rsidRPr="004D12B7" w:rsidRDefault="00990E1E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</w:t>
      </w:r>
      <w:r w:rsidR="001A2B48" w:rsidRPr="004D12B7">
        <w:rPr>
          <w:color w:val="000000"/>
        </w:rPr>
        <w:t>встреча детей;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проведение диагностики по выявлению лидерских, организаторских и творческих способностей и интересов;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запуск программы;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формирование органов самоуправления;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 xml:space="preserve">-       знакомство с правилами </w:t>
      </w:r>
      <w:r w:rsidR="00990E1E" w:rsidRPr="004D12B7">
        <w:rPr>
          <w:color w:val="000000"/>
        </w:rPr>
        <w:t xml:space="preserve"> и законами </w:t>
      </w:r>
      <w:r w:rsidRPr="004D12B7">
        <w:rPr>
          <w:color w:val="000000"/>
        </w:rPr>
        <w:t>жизнедеятельности лагеря;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оформление информационных стендов.</w:t>
      </w:r>
    </w:p>
    <w:p w:rsidR="001A2B48" w:rsidRPr="004D12B7" w:rsidRDefault="00181819" w:rsidP="004D12B7">
      <w:pPr>
        <w:spacing w:line="276" w:lineRule="auto"/>
        <w:ind w:firstLine="525"/>
        <w:jc w:val="both"/>
        <w:rPr>
          <w:color w:val="000000"/>
        </w:rPr>
      </w:pPr>
      <w:r>
        <w:rPr>
          <w:color w:val="000000"/>
        </w:rPr>
        <w:t>3.     </w:t>
      </w:r>
      <w:r w:rsidR="001A2B48" w:rsidRPr="004D12B7">
        <w:rPr>
          <w:color w:val="000000"/>
        </w:rPr>
        <w:t>Основной этап включает в себя реализацию основной идеи смены через вовлечение детей и подростков в различные виды коллективно-творческих дел.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 xml:space="preserve">4. </w:t>
      </w:r>
      <w:r w:rsidR="00181819">
        <w:rPr>
          <w:color w:val="000000"/>
        </w:rPr>
        <w:t xml:space="preserve">    </w:t>
      </w:r>
      <w:r w:rsidRPr="004D12B7">
        <w:rPr>
          <w:color w:val="000000"/>
        </w:rPr>
        <w:t>Заключительный этап: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подведение итогов смены;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выработка перспектив последействия смены;</w:t>
      </w:r>
    </w:p>
    <w:p w:rsidR="00BF7891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  <w:r w:rsidRPr="004D12B7">
        <w:rPr>
          <w:color w:val="000000"/>
        </w:rPr>
        <w:t>-       выработка рекомендаций по дальнейшей деятельности организации;</w:t>
      </w:r>
    </w:p>
    <w:p w:rsidR="001A2B48" w:rsidRPr="004D12B7" w:rsidRDefault="001A2B48" w:rsidP="004D12B7">
      <w:pPr>
        <w:spacing w:line="276" w:lineRule="auto"/>
        <w:ind w:firstLine="525"/>
        <w:jc w:val="both"/>
        <w:rPr>
          <w:color w:val="000000"/>
        </w:rPr>
      </w:pPr>
    </w:p>
    <w:p w:rsidR="004D12B7" w:rsidRPr="004D12B7" w:rsidRDefault="004D12B7" w:rsidP="004D12B7">
      <w:pPr>
        <w:tabs>
          <w:tab w:val="left" w:pos="270"/>
        </w:tabs>
        <w:suppressAutoHyphens/>
        <w:spacing w:line="276" w:lineRule="auto"/>
        <w:ind w:left="-142" w:right="820" w:firstLine="709"/>
        <w:jc w:val="center"/>
        <w:rPr>
          <w:b/>
          <w:bCs/>
          <w:lang w:eastAsia="ar-SA"/>
        </w:rPr>
      </w:pPr>
      <w:r w:rsidRPr="004D12B7">
        <w:rPr>
          <w:b/>
          <w:bCs/>
          <w:lang w:eastAsia="ar-SA"/>
        </w:rPr>
        <w:t>Структура программы</w:t>
      </w:r>
    </w:p>
    <w:p w:rsidR="001B30E4" w:rsidRPr="004D12B7" w:rsidRDefault="004D12B7" w:rsidP="004D12B7">
      <w:pPr>
        <w:tabs>
          <w:tab w:val="left" w:pos="270"/>
        </w:tabs>
        <w:suppressAutoHyphens/>
        <w:spacing w:line="276" w:lineRule="auto"/>
        <w:ind w:left="-142" w:right="820" w:firstLine="709"/>
        <w:jc w:val="both"/>
        <w:rPr>
          <w:bCs/>
          <w:lang w:eastAsia="ar-SA"/>
        </w:rPr>
      </w:pPr>
      <w:r w:rsidRPr="004D12B7">
        <w:rPr>
          <w:bCs/>
          <w:lang w:eastAsia="ar-SA"/>
        </w:rPr>
        <w:t>Программа состоит из</w:t>
      </w:r>
      <w:r w:rsidR="008078B9" w:rsidRPr="004D12B7">
        <w:rPr>
          <w:bCs/>
          <w:lang w:eastAsia="ar-SA"/>
        </w:rPr>
        <w:t xml:space="preserve"> </w:t>
      </w:r>
      <w:r w:rsidR="001A2B48" w:rsidRPr="004D12B7">
        <w:rPr>
          <w:bCs/>
          <w:lang w:eastAsia="ar-SA"/>
        </w:rPr>
        <w:t xml:space="preserve">трёх </w:t>
      </w:r>
      <w:r w:rsidR="008078B9" w:rsidRPr="004D12B7">
        <w:rPr>
          <w:bCs/>
          <w:lang w:eastAsia="ar-SA"/>
        </w:rPr>
        <w:t>модулей:</w:t>
      </w:r>
    </w:p>
    <w:p w:rsidR="00BF7891" w:rsidRPr="004D12B7" w:rsidRDefault="008C245B" w:rsidP="004D12B7">
      <w:pPr>
        <w:tabs>
          <w:tab w:val="left" w:pos="270"/>
        </w:tabs>
        <w:suppressAutoHyphens/>
        <w:spacing w:line="276" w:lineRule="auto"/>
        <w:ind w:left="-142" w:right="820" w:firstLine="709"/>
        <w:jc w:val="both"/>
        <w:rPr>
          <w:bCs/>
          <w:lang w:eastAsia="ar-SA"/>
        </w:rPr>
      </w:pPr>
      <w:r w:rsidRPr="004D12B7">
        <w:rPr>
          <w:rFonts w:eastAsia="Calibri"/>
          <w:b/>
          <w:bCs/>
          <w:lang w:eastAsia="ar-SA"/>
        </w:rPr>
        <w:t xml:space="preserve">Модуль 1: «Путешественники – изобретатели» - </w:t>
      </w:r>
      <w:r w:rsidRPr="004D12B7">
        <w:rPr>
          <w:rFonts w:eastAsia="Calibri"/>
          <w:bCs/>
          <w:lang w:eastAsia="ar-SA"/>
        </w:rPr>
        <w:t>первая неделя в лагере.</w:t>
      </w:r>
      <w:r w:rsidR="00BF7891" w:rsidRPr="004D12B7">
        <w:rPr>
          <w:rFonts w:eastAsia="Calibri"/>
          <w:b/>
          <w:bCs/>
          <w:lang w:eastAsia="ar-SA"/>
        </w:rPr>
        <w:t xml:space="preserve"> </w:t>
      </w:r>
    </w:p>
    <w:p w:rsidR="001B30E4" w:rsidRPr="004D12B7" w:rsidRDefault="00BF7891" w:rsidP="004D12B7">
      <w:pPr>
        <w:tabs>
          <w:tab w:val="left" w:pos="270"/>
        </w:tabs>
        <w:suppressAutoHyphens/>
        <w:spacing w:line="276" w:lineRule="auto"/>
        <w:ind w:right="820"/>
        <w:jc w:val="both"/>
        <w:rPr>
          <w:noProof/>
          <w:u w:val="single"/>
        </w:rPr>
      </w:pPr>
      <w:r w:rsidRPr="004D12B7">
        <w:rPr>
          <w:noProof/>
          <w:u w:val="single"/>
        </w:rPr>
        <w:t xml:space="preserve">Задачи: </w:t>
      </w:r>
    </w:p>
    <w:p w:rsidR="001B30E4" w:rsidRPr="004D12B7" w:rsidRDefault="008C245B" w:rsidP="004D12B7">
      <w:pPr>
        <w:tabs>
          <w:tab w:val="left" w:pos="270"/>
        </w:tabs>
        <w:suppressAutoHyphens/>
        <w:spacing w:line="276" w:lineRule="auto"/>
        <w:ind w:right="820"/>
        <w:jc w:val="both"/>
      </w:pPr>
      <w:r w:rsidRPr="004D12B7">
        <w:t xml:space="preserve"> - научить,</w:t>
      </w:r>
      <w:r w:rsidRPr="004D12B7">
        <w:rPr>
          <w:shd w:val="clear" w:color="auto" w:fill="FFFFFF"/>
        </w:rPr>
        <w:t xml:space="preserve"> ориентироваться в пространстве и времени</w:t>
      </w:r>
      <w:r w:rsidR="00BA4213" w:rsidRPr="004D12B7">
        <w:rPr>
          <w:shd w:val="clear" w:color="auto" w:fill="FFFFFF"/>
        </w:rPr>
        <w:t>;</w:t>
      </w:r>
      <w:r w:rsidR="00181819">
        <w:rPr>
          <w:bCs/>
        </w:rPr>
        <w:t xml:space="preserve"> обучить приемам и технологиям</w:t>
      </w:r>
      <w:r w:rsidRPr="004D12B7">
        <w:rPr>
          <w:bCs/>
        </w:rPr>
        <w:t xml:space="preserve"> изготовления нес</w:t>
      </w:r>
      <w:r w:rsidR="00BA4213" w:rsidRPr="004D12B7">
        <w:rPr>
          <w:bCs/>
        </w:rPr>
        <w:t>ложных конструкций передвижения;</w:t>
      </w:r>
      <w:r w:rsidRPr="004D12B7">
        <w:rPr>
          <w:bCs/>
        </w:rPr>
        <w:t xml:space="preserve"> </w:t>
      </w:r>
      <w:r w:rsidRPr="004D12B7">
        <w:t xml:space="preserve">дать основы различных техник и технологий начального технического моделирования. </w:t>
      </w:r>
    </w:p>
    <w:p w:rsidR="008C245B" w:rsidRPr="004D12B7" w:rsidRDefault="008C245B" w:rsidP="004D12B7">
      <w:pPr>
        <w:tabs>
          <w:tab w:val="left" w:pos="270"/>
        </w:tabs>
        <w:suppressAutoHyphens/>
        <w:spacing w:line="276" w:lineRule="auto"/>
        <w:ind w:right="820"/>
        <w:jc w:val="both"/>
        <w:rPr>
          <w:u w:val="single"/>
        </w:rPr>
      </w:pPr>
      <w:r w:rsidRPr="004D12B7">
        <w:rPr>
          <w:u w:val="single"/>
        </w:rPr>
        <w:t>Основные формы работы:</w:t>
      </w:r>
    </w:p>
    <w:p w:rsidR="00C405DF" w:rsidRPr="004D12B7" w:rsidRDefault="008C245B" w:rsidP="004D12B7">
      <w:pPr>
        <w:tabs>
          <w:tab w:val="left" w:pos="270"/>
        </w:tabs>
        <w:suppressAutoHyphens/>
        <w:spacing w:line="276" w:lineRule="auto"/>
        <w:ind w:right="820"/>
        <w:jc w:val="both"/>
      </w:pPr>
      <w:r w:rsidRPr="004D12B7">
        <w:t>- конкурс на создание летательного аппарата (с экспериментальным запуском)</w:t>
      </w:r>
      <w:r w:rsidR="00C405DF" w:rsidRPr="004D12B7">
        <w:t xml:space="preserve"> для путешествия.</w:t>
      </w:r>
    </w:p>
    <w:p w:rsidR="008078B9" w:rsidRPr="004D12B7" w:rsidRDefault="001B30E4" w:rsidP="004D12B7">
      <w:pPr>
        <w:tabs>
          <w:tab w:val="left" w:pos="270"/>
        </w:tabs>
        <w:suppressAutoHyphens/>
        <w:spacing w:line="276" w:lineRule="auto"/>
        <w:ind w:right="820"/>
        <w:jc w:val="both"/>
        <w:rPr>
          <w:bCs/>
          <w:u w:val="single"/>
          <w:lang w:eastAsia="ar-SA"/>
        </w:rPr>
      </w:pPr>
      <w:r w:rsidRPr="004D12B7">
        <w:rPr>
          <w:b/>
          <w:noProof/>
        </w:rPr>
        <w:t xml:space="preserve">       </w:t>
      </w:r>
      <w:r w:rsidR="008C245B" w:rsidRPr="004D12B7">
        <w:rPr>
          <w:b/>
          <w:noProof/>
        </w:rPr>
        <w:t>Модуль 2: «Путешествие в пионерию»</w:t>
      </w:r>
      <w:r w:rsidR="00C405DF" w:rsidRPr="004D12B7">
        <w:rPr>
          <w:b/>
          <w:noProof/>
        </w:rPr>
        <w:t>.</w:t>
      </w:r>
    </w:p>
    <w:p w:rsidR="008C245B" w:rsidRPr="004D12B7" w:rsidRDefault="008078B9" w:rsidP="004D12B7">
      <w:pPr>
        <w:suppressAutoHyphens/>
        <w:spacing w:line="276" w:lineRule="auto"/>
        <w:ind w:right="1343"/>
        <w:jc w:val="both"/>
        <w:rPr>
          <w:u w:val="single"/>
          <w:lang w:eastAsia="ar-SA"/>
        </w:rPr>
      </w:pPr>
      <w:r w:rsidRPr="004D12B7">
        <w:rPr>
          <w:u w:val="single"/>
          <w:lang w:eastAsia="ar-SA"/>
        </w:rPr>
        <w:lastRenderedPageBreak/>
        <w:t>Задачи:</w:t>
      </w:r>
    </w:p>
    <w:p w:rsidR="008C245B" w:rsidRPr="004D12B7" w:rsidRDefault="008C245B" w:rsidP="004D12B7">
      <w:pPr>
        <w:suppressAutoHyphens/>
        <w:spacing w:line="276" w:lineRule="auto"/>
        <w:ind w:right="1343"/>
        <w:jc w:val="both"/>
        <w:rPr>
          <w:lang w:eastAsia="ar-SA"/>
        </w:rPr>
      </w:pPr>
      <w:r w:rsidRPr="004D12B7">
        <w:rPr>
          <w:lang w:eastAsia="ar-SA"/>
        </w:rPr>
        <w:t xml:space="preserve">- </w:t>
      </w:r>
      <w:r w:rsidR="00BA4213" w:rsidRPr="004D12B7">
        <w:t xml:space="preserve">изучить историю пионерской организации, познакомить  с символами, традициями,  атрибутами;  изучить пионерские песни. </w:t>
      </w:r>
    </w:p>
    <w:p w:rsidR="001B30E4" w:rsidRPr="004D12B7" w:rsidRDefault="008078B9" w:rsidP="004D12B7">
      <w:pPr>
        <w:suppressAutoHyphens/>
        <w:spacing w:line="276" w:lineRule="auto"/>
        <w:ind w:right="1343"/>
        <w:jc w:val="both"/>
        <w:rPr>
          <w:u w:val="single"/>
          <w:lang w:eastAsia="ar-SA"/>
        </w:rPr>
      </w:pPr>
      <w:r w:rsidRPr="004D12B7">
        <w:rPr>
          <w:u w:val="single"/>
          <w:lang w:eastAsia="ar-SA"/>
        </w:rPr>
        <w:t>Основные формы работы</w:t>
      </w:r>
      <w:r w:rsidR="00B6561C" w:rsidRPr="004D12B7">
        <w:rPr>
          <w:u w:val="single"/>
          <w:lang w:eastAsia="ar-SA"/>
        </w:rPr>
        <w:t>:</w:t>
      </w:r>
      <w:r w:rsidR="00BA4213" w:rsidRPr="004D12B7">
        <w:rPr>
          <w:u w:val="single"/>
          <w:lang w:eastAsia="ar-SA"/>
        </w:rPr>
        <w:t xml:space="preserve"> </w:t>
      </w:r>
    </w:p>
    <w:p w:rsidR="008078B9" w:rsidRPr="004D12B7" w:rsidRDefault="00BA4213" w:rsidP="004D12B7">
      <w:pPr>
        <w:suppressAutoHyphens/>
        <w:spacing w:line="276" w:lineRule="auto"/>
        <w:ind w:right="1343"/>
        <w:jc w:val="both"/>
        <w:rPr>
          <w:lang w:eastAsia="ar-SA"/>
        </w:rPr>
      </w:pPr>
      <w:r w:rsidRPr="004D12B7">
        <w:rPr>
          <w:lang w:eastAsia="ar-SA"/>
        </w:rPr>
        <w:t>- просмотр фи</w:t>
      </w:r>
      <w:r w:rsidR="00C405DF" w:rsidRPr="004D12B7">
        <w:rPr>
          <w:lang w:eastAsia="ar-SA"/>
        </w:rPr>
        <w:t>льмов,</w:t>
      </w:r>
      <w:r w:rsidR="00C405DF" w:rsidRPr="004D12B7">
        <w:rPr>
          <w:shd w:val="clear" w:color="auto" w:fill="FFFFFF"/>
        </w:rPr>
        <w:t xml:space="preserve"> игры на местности, эстафеты, конкурсы, путешествия, концертно-игровые программы, разучивание песен.</w:t>
      </w:r>
    </w:p>
    <w:p w:rsidR="008078B9" w:rsidRPr="004D12B7" w:rsidRDefault="00B6561C" w:rsidP="004D12B7">
      <w:pPr>
        <w:suppressAutoHyphens/>
        <w:spacing w:line="276" w:lineRule="auto"/>
        <w:rPr>
          <w:lang w:eastAsia="ar-SA"/>
        </w:rPr>
      </w:pPr>
      <w:r w:rsidRPr="004D12B7">
        <w:rPr>
          <w:b/>
          <w:lang w:eastAsia="ar-SA"/>
        </w:rPr>
        <w:t xml:space="preserve">      </w:t>
      </w:r>
      <w:r w:rsidR="00C405DF" w:rsidRPr="004D12B7">
        <w:rPr>
          <w:b/>
          <w:lang w:eastAsia="ar-SA"/>
        </w:rPr>
        <w:t xml:space="preserve">Модуль 3: «Будь готов! Всегда готов!» - </w:t>
      </w:r>
      <w:r w:rsidR="004D12B7">
        <w:rPr>
          <w:lang w:eastAsia="ar-SA"/>
        </w:rPr>
        <w:t>закрытие лагерной смены</w:t>
      </w:r>
      <w:r w:rsidR="00C405DF" w:rsidRPr="004D12B7">
        <w:rPr>
          <w:lang w:eastAsia="ar-SA"/>
        </w:rPr>
        <w:t>.</w:t>
      </w:r>
    </w:p>
    <w:p w:rsidR="00C405DF" w:rsidRPr="004D12B7" w:rsidRDefault="00C405DF" w:rsidP="004D12B7">
      <w:pPr>
        <w:suppressAutoHyphens/>
        <w:spacing w:line="276" w:lineRule="auto"/>
        <w:rPr>
          <w:lang w:eastAsia="ar-SA"/>
        </w:rPr>
      </w:pPr>
      <w:r w:rsidRPr="004D12B7">
        <w:rPr>
          <w:u w:val="single"/>
          <w:lang w:eastAsia="ar-SA"/>
        </w:rPr>
        <w:t>Основные формы работы:</w:t>
      </w:r>
    </w:p>
    <w:p w:rsidR="00722F2D" w:rsidRPr="004D12B7" w:rsidRDefault="00C405DF" w:rsidP="004D12B7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4D12B7">
        <w:rPr>
          <w:lang w:eastAsia="ar-SA"/>
        </w:rPr>
        <w:t>- подведение итогов игры – путешествия во времени</w:t>
      </w:r>
      <w:r w:rsidR="00722F2D" w:rsidRPr="004D12B7">
        <w:rPr>
          <w:lang w:eastAsia="ar-SA"/>
        </w:rPr>
        <w:t xml:space="preserve"> </w:t>
      </w:r>
      <w:r w:rsidR="00722F2D" w:rsidRPr="004D12B7">
        <w:rPr>
          <w:bCs/>
        </w:rPr>
        <w:t>в виде летописи, которую ребята создадут в течение смены.  Созданную летопись лагерь передаёт в школьный музей истории школы и посёлка.</w:t>
      </w:r>
    </w:p>
    <w:p w:rsidR="004E2F90" w:rsidRPr="00722F2D" w:rsidRDefault="004E2F90" w:rsidP="002855AA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67116B" w:rsidRPr="0047485E" w:rsidRDefault="0067116B" w:rsidP="0067116B">
      <w:pPr>
        <w:pStyle w:val="ae"/>
        <w:spacing w:after="0"/>
        <w:rPr>
          <w:sz w:val="22"/>
          <w:szCs w:val="22"/>
        </w:rPr>
      </w:pPr>
      <w:r w:rsidRPr="0039599A">
        <w:rPr>
          <w:sz w:val="22"/>
          <w:szCs w:val="22"/>
        </w:rPr>
        <w:t xml:space="preserve">                                                                 </w:t>
      </w:r>
      <w:r w:rsidRPr="00A871EC">
        <w:rPr>
          <w:b/>
        </w:rPr>
        <w:t xml:space="preserve">План мероприятий </w:t>
      </w:r>
    </w:p>
    <w:p w:rsidR="001B3DFB" w:rsidRDefault="0067116B" w:rsidP="0067116B">
      <w:pPr>
        <w:jc w:val="center"/>
        <w:rPr>
          <w:b/>
        </w:rPr>
      </w:pPr>
      <w:r w:rsidRPr="00A871EC">
        <w:rPr>
          <w:b/>
        </w:rPr>
        <w:t>летнего оздоровительного лагеря с дневным  пребыванием детей</w:t>
      </w:r>
    </w:p>
    <w:p w:rsidR="0067116B" w:rsidRPr="0067116B" w:rsidRDefault="0067116B" w:rsidP="0067116B">
      <w:pPr>
        <w:jc w:val="center"/>
        <w:rPr>
          <w:b/>
        </w:rPr>
      </w:pPr>
    </w:p>
    <w:tbl>
      <w:tblPr>
        <w:tblStyle w:val="a6"/>
        <w:tblW w:w="10604" w:type="dxa"/>
        <w:tblInd w:w="-998" w:type="dxa"/>
        <w:tblLook w:val="04A0"/>
      </w:tblPr>
      <w:tblGrid>
        <w:gridCol w:w="1918"/>
        <w:gridCol w:w="3441"/>
        <w:gridCol w:w="5245"/>
      </w:tblGrid>
      <w:tr w:rsidR="0067116B" w:rsidTr="0067116B">
        <w:tc>
          <w:tcPr>
            <w:tcW w:w="1918" w:type="dxa"/>
          </w:tcPr>
          <w:p w:rsidR="0067116B" w:rsidRPr="002855AA" w:rsidRDefault="0067116B" w:rsidP="001B3DFB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 w:rsidRPr="002855AA">
              <w:rPr>
                <w:b/>
              </w:rPr>
              <w:t>День смены, дата</w:t>
            </w:r>
          </w:p>
        </w:tc>
        <w:tc>
          <w:tcPr>
            <w:tcW w:w="3441" w:type="dxa"/>
          </w:tcPr>
          <w:p w:rsidR="0067116B" w:rsidRPr="002855AA" w:rsidRDefault="0067116B" w:rsidP="001B3DFB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 w:rsidRPr="002855AA">
              <w:rPr>
                <w:b/>
              </w:rPr>
              <w:t>Мероприятие</w:t>
            </w:r>
          </w:p>
        </w:tc>
        <w:tc>
          <w:tcPr>
            <w:tcW w:w="5245" w:type="dxa"/>
          </w:tcPr>
          <w:p w:rsidR="0067116B" w:rsidRPr="002855AA" w:rsidRDefault="0067116B" w:rsidP="001B3DFB">
            <w:pPr>
              <w:suppressAutoHyphens/>
              <w:spacing w:line="276" w:lineRule="auto"/>
              <w:jc w:val="both"/>
              <w:rPr>
                <w:lang w:eastAsia="ar-SA"/>
              </w:rPr>
            </w:pPr>
            <w:r w:rsidRPr="002855AA">
              <w:rPr>
                <w:b/>
              </w:rPr>
              <w:t>Содержание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1 день смены</w:t>
            </w:r>
          </w:p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(01.06)</w:t>
            </w:r>
          </w:p>
          <w:p w:rsidR="0067116B" w:rsidRPr="002855AA" w:rsidRDefault="0067116B" w:rsidP="00792FED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знакомств.</w:t>
            </w:r>
          </w:p>
        </w:tc>
        <w:tc>
          <w:tcPr>
            <w:tcW w:w="3441" w:type="dxa"/>
          </w:tcPr>
          <w:p w:rsidR="0067116B" w:rsidRPr="002855AA" w:rsidRDefault="0067116B" w:rsidP="0067116B">
            <w:pPr>
              <w:suppressAutoHyphens/>
              <w:rPr>
                <w:lang w:eastAsia="ar-SA"/>
              </w:rPr>
            </w:pPr>
            <w:r w:rsidRPr="002855AA">
              <w:t xml:space="preserve">Приём детей в лагерь </w:t>
            </w:r>
          </w:p>
        </w:tc>
        <w:tc>
          <w:tcPr>
            <w:tcW w:w="5245" w:type="dxa"/>
          </w:tcPr>
          <w:p w:rsidR="0067116B" w:rsidRPr="002855AA" w:rsidRDefault="0067116B" w:rsidP="0067116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Распределение по </w:t>
            </w:r>
            <w:r w:rsidR="008F7E58" w:rsidRPr="002855AA">
              <w:rPr>
                <w:lang w:eastAsia="ar-SA"/>
              </w:rPr>
              <w:t>отрядам</w:t>
            </w:r>
            <w:bookmarkStart w:id="0" w:name="_GoBack"/>
            <w:bookmarkEnd w:id="0"/>
            <w:r w:rsidRPr="002855AA">
              <w:rPr>
                <w:lang w:eastAsia="ar-SA"/>
              </w:rPr>
              <w:t>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67116B">
            <w:pPr>
              <w:suppressAutoHyphens/>
              <w:rPr>
                <w:lang w:eastAsia="ar-SA"/>
              </w:rPr>
            </w:pPr>
            <w:r w:rsidRPr="002855AA">
              <w:t xml:space="preserve">Знакомство с программой лагеря, игровым сюжетом. 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отрядов.</w:t>
            </w:r>
          </w:p>
        </w:tc>
        <w:tc>
          <w:tcPr>
            <w:tcW w:w="5245" w:type="dxa"/>
          </w:tcPr>
          <w:p w:rsidR="0067116B" w:rsidRPr="002855AA" w:rsidRDefault="0067116B" w:rsidP="0067116B">
            <w:r w:rsidRPr="002855AA">
              <w:t>Формирование органов самоуправления, инструктажи, игры на знакомство.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7C1048">
            <w:proofErr w:type="spellStart"/>
            <w:r w:rsidRPr="002855AA">
              <w:t>Флэшмоб</w:t>
            </w:r>
            <w:proofErr w:type="spellEnd"/>
            <w:r w:rsidRPr="002855AA">
              <w:t xml:space="preserve"> </w:t>
            </w:r>
            <w:r w:rsidRPr="002855AA">
              <w:rPr>
                <w:b/>
              </w:rPr>
              <w:t>«Лето – это маленькая жизнь!»</w:t>
            </w:r>
            <w:r w:rsidRPr="002855AA">
              <w:t xml:space="preserve"> (День защиты детей)</w:t>
            </w:r>
          </w:p>
          <w:p w:rsidR="0067116B" w:rsidRPr="002855AA" w:rsidRDefault="0067116B" w:rsidP="0067116B">
            <w:pPr>
              <w:suppressAutoHyphens/>
              <w:rPr>
                <w:lang w:eastAsia="ar-SA"/>
              </w:rPr>
            </w:pPr>
            <w:r w:rsidRPr="002855AA">
              <w:t xml:space="preserve">Тематическая дискотека </w:t>
            </w:r>
            <w:r w:rsidRPr="002855AA">
              <w:rPr>
                <w:b/>
              </w:rPr>
              <w:t>«Ура, каникулы!»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2 день смены</w:t>
            </w:r>
          </w:p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(03.06)</w:t>
            </w:r>
          </w:p>
          <w:p w:rsidR="0067116B" w:rsidRPr="002855AA" w:rsidRDefault="0067116B" w:rsidP="00792FED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грандиозных планов.</w:t>
            </w:r>
          </w:p>
        </w:tc>
        <w:tc>
          <w:tcPr>
            <w:tcW w:w="3441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проведения праздника, посвящённого открытию смены.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792FED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7C1048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отрядов.</w:t>
            </w:r>
          </w:p>
        </w:tc>
        <w:tc>
          <w:tcPr>
            <w:tcW w:w="5245" w:type="dxa"/>
          </w:tcPr>
          <w:p w:rsidR="0067116B" w:rsidRPr="002855AA" w:rsidRDefault="0067116B" w:rsidP="007C1048">
            <w:pPr>
              <w:pStyle w:val="a5"/>
              <w:rPr>
                <w:b/>
                <w:sz w:val="22"/>
                <w:szCs w:val="22"/>
              </w:rPr>
            </w:pPr>
            <w:r w:rsidRPr="002855AA">
              <w:rPr>
                <w:b/>
                <w:sz w:val="22"/>
                <w:szCs w:val="22"/>
              </w:rPr>
              <w:t xml:space="preserve">Операция «Уют»: </w:t>
            </w:r>
          </w:p>
          <w:p w:rsidR="0067116B" w:rsidRPr="002855AA" w:rsidRDefault="0067116B" w:rsidP="007C1048">
            <w:pPr>
              <w:pStyle w:val="a5"/>
              <w:rPr>
                <w:sz w:val="22"/>
                <w:szCs w:val="22"/>
              </w:rPr>
            </w:pPr>
            <w:r w:rsidRPr="002855AA">
              <w:rPr>
                <w:sz w:val="22"/>
                <w:szCs w:val="22"/>
              </w:rPr>
              <w:t>- выбор командира отряда, названия, девиза, песни;</w:t>
            </w:r>
          </w:p>
          <w:p w:rsidR="0067116B" w:rsidRPr="002855AA" w:rsidRDefault="0067116B" w:rsidP="007C1048">
            <w:pPr>
              <w:pStyle w:val="a5"/>
              <w:rPr>
                <w:sz w:val="22"/>
                <w:szCs w:val="22"/>
              </w:rPr>
            </w:pPr>
            <w:r w:rsidRPr="002855AA">
              <w:rPr>
                <w:sz w:val="22"/>
                <w:szCs w:val="22"/>
              </w:rPr>
              <w:t>- обустройство и оформление отрядных комнат и уголков;</w:t>
            </w:r>
          </w:p>
          <w:p w:rsidR="0067116B" w:rsidRPr="002855AA" w:rsidRDefault="0067116B" w:rsidP="007C1048">
            <w:pPr>
              <w:pStyle w:val="a5"/>
              <w:rPr>
                <w:sz w:val="22"/>
                <w:szCs w:val="22"/>
              </w:rPr>
            </w:pPr>
            <w:r w:rsidRPr="002855AA">
              <w:rPr>
                <w:sz w:val="22"/>
                <w:szCs w:val="22"/>
              </w:rPr>
              <w:t xml:space="preserve">- планирование </w:t>
            </w:r>
            <w:proofErr w:type="spellStart"/>
            <w:r w:rsidRPr="002855AA">
              <w:rPr>
                <w:sz w:val="22"/>
                <w:szCs w:val="22"/>
              </w:rPr>
              <w:t>внутриотрядных</w:t>
            </w:r>
            <w:proofErr w:type="spellEnd"/>
            <w:r w:rsidRPr="002855AA">
              <w:rPr>
                <w:sz w:val="22"/>
                <w:szCs w:val="22"/>
              </w:rPr>
              <w:t xml:space="preserve"> мероприятий;</w:t>
            </w:r>
          </w:p>
          <w:p w:rsidR="0067116B" w:rsidRPr="002855AA" w:rsidRDefault="0067116B" w:rsidP="007C1048">
            <w:pPr>
              <w:pStyle w:val="a5"/>
              <w:rPr>
                <w:sz w:val="22"/>
                <w:szCs w:val="22"/>
              </w:rPr>
            </w:pPr>
            <w:r w:rsidRPr="002855AA">
              <w:rPr>
                <w:sz w:val="22"/>
                <w:szCs w:val="22"/>
              </w:rPr>
              <w:t>- обсуждение плана проведения праздника, посвященного открытию смены;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t xml:space="preserve">Конкурс рисунков на асфальте </w:t>
            </w:r>
            <w:r w:rsidRPr="002855AA">
              <w:rPr>
                <w:b/>
              </w:rPr>
              <w:t>«Лето, ах лето!»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3 день смены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(04.06)</w:t>
            </w:r>
          </w:p>
          <w:p w:rsidR="0067116B" w:rsidRPr="002855AA" w:rsidRDefault="0067116B" w:rsidP="00B24EFF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подвижных и спортивных игр.</w:t>
            </w: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отрядов.</w:t>
            </w:r>
          </w:p>
        </w:tc>
        <w:tc>
          <w:tcPr>
            <w:tcW w:w="5245" w:type="dxa"/>
          </w:tcPr>
          <w:p w:rsidR="0067116B" w:rsidRPr="002855AA" w:rsidRDefault="0067116B" w:rsidP="00B24EFF">
            <w:pPr>
              <w:suppressAutoHyphens/>
            </w:pPr>
            <w:r w:rsidRPr="002855AA">
              <w:t>Обсуждение номеров для проведения праздника, посвященного открытию смены.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t>Мастер класс «Модели в моей голове»</w:t>
            </w:r>
            <w:r w:rsidR="009B5F6E" w:rsidRPr="002855AA">
              <w:t>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9B5F6E" w:rsidP="00B24EFF">
            <w:pPr>
              <w:spacing w:line="276" w:lineRule="auto"/>
              <w:rPr>
                <w:b/>
              </w:rPr>
            </w:pPr>
            <w:r w:rsidRPr="002855AA">
              <w:rPr>
                <w:b/>
              </w:rPr>
              <w:t>Квест-игра «Я - путешественник».</w:t>
            </w:r>
          </w:p>
          <w:p w:rsidR="0067116B" w:rsidRPr="002855AA" w:rsidRDefault="0067116B" w:rsidP="00B24EFF">
            <w:pPr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4 день смены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(05.06)</w:t>
            </w:r>
          </w:p>
          <w:p w:rsidR="0067116B" w:rsidRPr="002855AA" w:rsidRDefault="0067116B" w:rsidP="00B24EFF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отрядов.</w:t>
            </w:r>
          </w:p>
        </w:tc>
        <w:tc>
          <w:tcPr>
            <w:tcW w:w="5245" w:type="dxa"/>
          </w:tcPr>
          <w:p w:rsidR="009B5F6E" w:rsidRPr="002855AA" w:rsidRDefault="009B5F6E" w:rsidP="009B5F6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открытию смены.</w:t>
            </w:r>
          </w:p>
          <w:p w:rsidR="0067116B" w:rsidRPr="002855AA" w:rsidRDefault="009B5F6E" w:rsidP="00181819">
            <w:pPr>
              <w:suppressAutoHyphens/>
              <w:rPr>
                <w:lang w:eastAsia="ar-SA"/>
              </w:rPr>
            </w:pPr>
            <w:r w:rsidRPr="002855AA">
              <w:rPr>
                <w:b/>
                <w:lang w:eastAsia="ar-SA"/>
              </w:rPr>
              <w:t>Проектная деятельность</w:t>
            </w:r>
            <w:r w:rsidRPr="002855AA">
              <w:rPr>
                <w:lang w:eastAsia="ar-SA"/>
              </w:rPr>
              <w:t xml:space="preserve"> -  изготовление </w:t>
            </w:r>
            <w:r w:rsidRPr="002855AA">
              <w:t xml:space="preserve">какого-либо вида транспорта для путешествия (ракета, самолет, вертолет, </w:t>
            </w:r>
            <w:r w:rsidR="00181819">
              <w:t>воздушный шар</w:t>
            </w:r>
            <w:r w:rsidRPr="002855AA">
              <w:t>)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C3232A" w:rsidRPr="002855AA" w:rsidRDefault="009B5F6E" w:rsidP="00BD1422">
            <w:pPr>
              <w:rPr>
                <w:b/>
              </w:rPr>
            </w:pPr>
            <w:r w:rsidRPr="002855AA">
              <w:rPr>
                <w:b/>
              </w:rPr>
              <w:t>Конкурсная развлекательная программа</w:t>
            </w:r>
            <w:r w:rsidR="0067116B" w:rsidRPr="002855AA">
              <w:rPr>
                <w:b/>
              </w:rPr>
              <w:t xml:space="preserve"> </w:t>
            </w:r>
          </w:p>
          <w:p w:rsidR="0067116B" w:rsidRPr="002855AA" w:rsidRDefault="009B5F6E" w:rsidP="00BD1422">
            <w:pPr>
              <w:rPr>
                <w:b/>
              </w:rPr>
            </w:pPr>
            <w:r w:rsidRPr="002855AA">
              <w:rPr>
                <w:b/>
              </w:rPr>
              <w:t>«</w:t>
            </w:r>
            <w:r w:rsidR="00C3232A" w:rsidRPr="002855AA">
              <w:rPr>
                <w:b/>
              </w:rPr>
              <w:t>Я, ты, он, она – вместе целая страна».</w:t>
            </w:r>
          </w:p>
          <w:p w:rsidR="0067116B" w:rsidRPr="002855AA" w:rsidRDefault="0067116B" w:rsidP="009B5F6E">
            <w:pPr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5 день смены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(06.06)</w:t>
            </w:r>
          </w:p>
          <w:p w:rsidR="0067116B" w:rsidRPr="002855AA" w:rsidRDefault="00C3232A" w:rsidP="00B24EFF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lastRenderedPageBreak/>
              <w:t>День</w:t>
            </w:r>
            <w:r w:rsidR="0067116B" w:rsidRPr="002855AA">
              <w:rPr>
                <w:b/>
                <w:lang w:eastAsia="ar-SA"/>
              </w:rPr>
              <w:t xml:space="preserve"> добра</w:t>
            </w: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lastRenderedPageBreak/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отрядов.</w:t>
            </w:r>
          </w:p>
        </w:tc>
        <w:tc>
          <w:tcPr>
            <w:tcW w:w="5245" w:type="dxa"/>
          </w:tcPr>
          <w:p w:rsidR="0067116B" w:rsidRPr="002855AA" w:rsidRDefault="00C3232A" w:rsidP="00B24EFF">
            <w:pPr>
              <w:suppressAutoHyphens/>
            </w:pPr>
            <w:proofErr w:type="gramStart"/>
            <w:r w:rsidRPr="002855AA">
              <w:rPr>
                <w:b/>
                <w:lang w:eastAsia="ar-SA"/>
              </w:rPr>
              <w:t>Проектная деятельность</w:t>
            </w:r>
            <w:r w:rsidRPr="002855AA">
              <w:rPr>
                <w:lang w:eastAsia="ar-SA"/>
              </w:rPr>
              <w:t xml:space="preserve"> -  изготовление </w:t>
            </w:r>
            <w:r w:rsidRPr="002855AA">
              <w:t>какого-либо вида транспорта для путешествия (ракета, самолет, машина, вертолет, корабль, плот)</w:t>
            </w:r>
            <w:proofErr w:type="gramEnd"/>
          </w:p>
          <w:p w:rsidR="00C3232A" w:rsidRPr="002855AA" w:rsidRDefault="00C3232A" w:rsidP="00B24EFF">
            <w:pPr>
              <w:suppressAutoHyphens/>
              <w:rPr>
                <w:lang w:eastAsia="ar-SA"/>
              </w:rPr>
            </w:pPr>
            <w:r w:rsidRPr="002855AA">
              <w:t>Подготовка летательных аппаратов к экспериментальному запуску.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C3232A" w:rsidP="0023522D">
            <w:pPr>
              <w:rPr>
                <w:b/>
                <w:lang w:eastAsia="ar-SA"/>
              </w:rPr>
            </w:pPr>
            <w:r w:rsidRPr="002855AA">
              <w:rPr>
                <w:b/>
                <w:color w:val="000000"/>
              </w:rPr>
              <w:t>Шоу-программа «Ребята, давайте жить дружно!»</w:t>
            </w:r>
          </w:p>
          <w:p w:rsidR="00C3232A" w:rsidRPr="002855AA" w:rsidRDefault="0067116B" w:rsidP="00C3232A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6 день смены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(07.06)</w:t>
            </w:r>
          </w:p>
          <w:p w:rsidR="0067116B" w:rsidRPr="002855AA" w:rsidRDefault="00C76EF0" w:rsidP="00B24EFF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открытия лагеря.</w:t>
            </w: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C3232A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67116B" w:rsidP="00C76EF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Подготовка к </w:t>
            </w:r>
            <w:r w:rsidR="00C76EF0" w:rsidRPr="002855AA">
              <w:rPr>
                <w:lang w:eastAsia="ar-SA"/>
              </w:rPr>
              <w:t>открытию лагерной смены.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C76EF0" w:rsidP="004F2D6C">
            <w:pPr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Открытие лагерной смены.</w:t>
            </w:r>
          </w:p>
          <w:p w:rsidR="0067116B" w:rsidRPr="002855AA" w:rsidRDefault="0067116B" w:rsidP="00C76EF0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7 день смены</w:t>
            </w:r>
          </w:p>
          <w:p w:rsidR="0067116B" w:rsidRPr="002855AA" w:rsidRDefault="0067116B" w:rsidP="00B24EFF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>(08.06)</w:t>
            </w:r>
          </w:p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C76EF0" w:rsidP="00B24EFF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67116B" w:rsidP="00C76EF0">
            <w:r w:rsidRPr="002855AA">
              <w:t xml:space="preserve">Подготовка к </w:t>
            </w:r>
            <w:r w:rsidR="00C76EF0" w:rsidRPr="002855AA">
              <w:t>экспериментальному запуску летательных аппаратов.</w:t>
            </w:r>
            <w:r w:rsidRPr="002855AA">
              <w:t xml:space="preserve"> 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24EFF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C76EF0" w:rsidP="004F2D6C">
            <w:pPr>
              <w:rPr>
                <w:b/>
                <w:lang w:eastAsia="ar-SA"/>
              </w:rPr>
            </w:pPr>
            <w:r w:rsidRPr="002855AA">
              <w:rPr>
                <w:b/>
              </w:rPr>
              <w:t xml:space="preserve">Запуск </w:t>
            </w:r>
            <w:r w:rsidRPr="002855AA">
              <w:t>летательных аппаратов.</w:t>
            </w:r>
          </w:p>
          <w:p w:rsidR="0067116B" w:rsidRPr="002855AA" w:rsidRDefault="0067116B" w:rsidP="00C76EF0">
            <w:pPr>
              <w:spacing w:line="276" w:lineRule="auto"/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8 день смены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(10.06)</w:t>
            </w:r>
          </w:p>
          <w:p w:rsidR="0067116B" w:rsidRPr="002855AA" w:rsidRDefault="0067116B" w:rsidP="00BD1422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путешествий.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C76EF0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C76EF0" w:rsidP="00267B36">
            <w:pPr>
              <w:spacing w:after="52" w:line="237" w:lineRule="auto"/>
              <w:ind w:left="2"/>
              <w:rPr>
                <w:color w:val="000000"/>
              </w:rPr>
            </w:pPr>
            <w:r w:rsidRPr="002855AA">
              <w:rPr>
                <w:color w:val="000000"/>
              </w:rPr>
              <w:t>Создание</w:t>
            </w:r>
            <w:r w:rsidR="002855AA">
              <w:rPr>
                <w:color w:val="000000"/>
              </w:rPr>
              <w:t xml:space="preserve"> </w:t>
            </w:r>
            <w:r w:rsidRPr="002855AA">
              <w:rPr>
                <w:color w:val="000000"/>
              </w:rPr>
              <w:t xml:space="preserve"> первой страницы летописи «Один день из жизни в пионерском лагере».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C76EF0" w:rsidP="00267B36">
            <w:pPr>
              <w:rPr>
                <w:b/>
                <w:color w:val="000000"/>
              </w:rPr>
            </w:pPr>
            <w:r w:rsidRPr="002855AA">
              <w:rPr>
                <w:color w:val="000000"/>
              </w:rPr>
              <w:t>Викторина «Весь мир у нас в руках».</w:t>
            </w:r>
          </w:p>
          <w:p w:rsidR="0067116B" w:rsidRPr="002855AA" w:rsidRDefault="0067116B" w:rsidP="00C76EF0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9 день смены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(11.06)</w:t>
            </w:r>
          </w:p>
          <w:p w:rsidR="0067116B" w:rsidRPr="002855AA" w:rsidRDefault="0067116B" w:rsidP="00C76EF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C76EF0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C76EF0" w:rsidRPr="002855AA" w:rsidRDefault="00C76EF0" w:rsidP="00C76EF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Беседа </w:t>
            </w:r>
            <w:r w:rsidRPr="002855AA">
              <w:rPr>
                <w:b/>
                <w:lang w:eastAsia="ar-SA"/>
              </w:rPr>
              <w:t>«Мы разные и мы вместе»</w:t>
            </w:r>
            <w:r w:rsidRPr="002855AA">
              <w:rPr>
                <w:lang w:eastAsia="ar-SA"/>
              </w:rPr>
              <w:t>.</w:t>
            </w:r>
          </w:p>
          <w:p w:rsidR="0067116B" w:rsidRPr="002855AA" w:rsidRDefault="00C76EF0" w:rsidP="00C76EF0">
            <w:pPr>
              <w:pStyle w:val="a5"/>
              <w:rPr>
                <w:sz w:val="22"/>
                <w:szCs w:val="22"/>
              </w:rPr>
            </w:pPr>
            <w:r w:rsidRPr="002855AA">
              <w:rPr>
                <w:b/>
                <w:sz w:val="22"/>
                <w:szCs w:val="22"/>
              </w:rPr>
              <w:t>«Светлый край берез – моя Россия»</w:t>
            </w:r>
            <w:r w:rsidRPr="002855AA">
              <w:rPr>
                <w:sz w:val="22"/>
                <w:szCs w:val="22"/>
              </w:rPr>
              <w:t xml:space="preserve"> - выставка детских рисунков.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C76EF0" w:rsidRPr="002855AA" w:rsidRDefault="00C76EF0" w:rsidP="00C76EF0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 xml:space="preserve">Игра – путешествие </w:t>
            </w:r>
            <w:r w:rsidRPr="002855AA">
              <w:rPr>
                <w:b/>
                <w:lang w:eastAsia="ar-SA"/>
              </w:rPr>
              <w:t>«Всё это Родиной зовётся!»</w:t>
            </w:r>
          </w:p>
          <w:p w:rsidR="0067116B" w:rsidRPr="002855AA" w:rsidRDefault="00C76EF0" w:rsidP="00C76EF0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10 день смены</w:t>
            </w:r>
          </w:p>
          <w:p w:rsidR="0067116B" w:rsidRPr="002855AA" w:rsidRDefault="00C76EF0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(13</w:t>
            </w:r>
            <w:r w:rsidR="0067116B" w:rsidRPr="002855AA">
              <w:rPr>
                <w:lang w:eastAsia="ar-SA"/>
              </w:rPr>
              <w:t>.06)</w:t>
            </w:r>
          </w:p>
          <w:p w:rsidR="00C76EF0" w:rsidRPr="002855AA" w:rsidRDefault="00C76EF0" w:rsidP="00C76EF0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 xml:space="preserve">День </w:t>
            </w:r>
          </w:p>
          <w:p w:rsidR="0067116B" w:rsidRPr="002855AA" w:rsidRDefault="00C76EF0" w:rsidP="00C76EF0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безопасности.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C76EF0" w:rsidRPr="002855AA" w:rsidRDefault="00C76EF0" w:rsidP="00DC5D47">
            <w:pPr>
              <w:pStyle w:val="40"/>
              <w:shd w:val="clear" w:color="auto" w:fill="auto"/>
              <w:spacing w:line="240" w:lineRule="auto"/>
              <w:ind w:left="20" w:hanging="20"/>
              <w:jc w:val="both"/>
              <w:rPr>
                <w:b w:val="0"/>
                <w:shd w:val="clear" w:color="auto" w:fill="FFFFFF"/>
              </w:rPr>
            </w:pPr>
            <w:r w:rsidRPr="002855AA">
              <w:t xml:space="preserve">Минутки здоровья </w:t>
            </w:r>
            <w:r w:rsidRPr="002855AA">
              <w:rPr>
                <w:b w:val="0"/>
              </w:rPr>
              <w:t>«Будь осторожен на</w:t>
            </w:r>
            <w:r w:rsidR="00DC5D47" w:rsidRPr="002855AA">
              <w:t xml:space="preserve"> </w:t>
            </w:r>
            <w:r w:rsidRPr="002855AA">
              <w:rPr>
                <w:b w:val="0"/>
              </w:rPr>
              <w:t>дороге».</w:t>
            </w:r>
            <w:r w:rsidR="00DC5D47" w:rsidRPr="002855AA">
              <w:rPr>
                <w:b w:val="0"/>
                <w:shd w:val="clear" w:color="auto" w:fill="FFFFFF"/>
              </w:rPr>
              <w:t xml:space="preserve"> </w:t>
            </w:r>
          </w:p>
          <w:p w:rsidR="0067116B" w:rsidRPr="00A051A3" w:rsidRDefault="00C76EF0" w:rsidP="00A051A3">
            <w:pPr>
              <w:pStyle w:val="a5"/>
              <w:rPr>
                <w:sz w:val="22"/>
                <w:szCs w:val="22"/>
              </w:rPr>
            </w:pPr>
            <w:r w:rsidRPr="002855AA">
              <w:rPr>
                <w:sz w:val="22"/>
                <w:szCs w:val="22"/>
              </w:rPr>
              <w:t>Выпуск плаката</w:t>
            </w:r>
            <w:r w:rsidR="00DC5D47" w:rsidRPr="002855AA">
              <w:rPr>
                <w:sz w:val="22"/>
                <w:szCs w:val="22"/>
              </w:rPr>
              <w:t xml:space="preserve"> </w:t>
            </w:r>
            <w:r w:rsidRPr="002855AA">
              <w:rPr>
                <w:sz w:val="22"/>
                <w:szCs w:val="22"/>
              </w:rPr>
              <w:t>на</w:t>
            </w:r>
            <w:r w:rsidR="00A051A3">
              <w:rPr>
                <w:sz w:val="22"/>
                <w:szCs w:val="22"/>
              </w:rPr>
              <w:t xml:space="preserve"> </w:t>
            </w:r>
            <w:r w:rsidRPr="002855AA">
              <w:t xml:space="preserve">тему </w:t>
            </w:r>
            <w:r w:rsidR="00DC5D47" w:rsidRPr="00A051A3">
              <w:rPr>
                <w:b/>
                <w:sz w:val="22"/>
                <w:szCs w:val="22"/>
                <w:shd w:val="clear" w:color="auto" w:fill="FFFFFF"/>
              </w:rPr>
              <w:t>«Знаки ПДД - наши лучшие друзья».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C76EF0" w:rsidRPr="002855AA" w:rsidRDefault="00C76EF0" w:rsidP="00C76EF0">
            <w:proofErr w:type="spellStart"/>
            <w:r w:rsidRPr="002855AA">
              <w:rPr>
                <w:b/>
              </w:rPr>
              <w:t>Конкурсн</w:t>
            </w:r>
            <w:proofErr w:type="gramStart"/>
            <w:r w:rsidRPr="002855AA">
              <w:rPr>
                <w:b/>
              </w:rPr>
              <w:t>о</w:t>
            </w:r>
            <w:proofErr w:type="spellEnd"/>
            <w:r w:rsidRPr="002855AA">
              <w:rPr>
                <w:b/>
              </w:rPr>
              <w:t>-</w:t>
            </w:r>
            <w:proofErr w:type="gramEnd"/>
            <w:r w:rsidRPr="002855AA">
              <w:rPr>
                <w:b/>
              </w:rPr>
              <w:t xml:space="preserve"> игровая программа</w:t>
            </w:r>
            <w:r w:rsidRPr="002855AA">
              <w:t xml:space="preserve"> по правилам дорожного движения.</w:t>
            </w:r>
          </w:p>
          <w:p w:rsidR="0067116B" w:rsidRPr="002855AA" w:rsidRDefault="00C76EF0" w:rsidP="00DC5D47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11 день смены</w:t>
            </w:r>
          </w:p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(14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BD1422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День игры и развлечений.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Внутриотрядные</w:t>
            </w:r>
            <w:proofErr w:type="spellEnd"/>
            <w:r w:rsidRPr="002855AA">
              <w:rPr>
                <w:lang w:eastAsia="ar-SA"/>
              </w:rPr>
              <w:t xml:space="preserve"> шахматный и шашечный турниры.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Отрядная стенгазета </w:t>
            </w:r>
            <w:r w:rsidRPr="002855AA">
              <w:rPr>
                <w:b/>
                <w:lang w:eastAsia="ar-SA"/>
              </w:rPr>
              <w:t>«Наш любимый вид спорта».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187FB8">
            <w:pPr>
              <w:pStyle w:val="a7"/>
              <w:spacing w:before="0" w:after="0"/>
              <w:rPr>
                <w:szCs w:val="22"/>
              </w:rPr>
            </w:pPr>
            <w:r w:rsidRPr="002855AA">
              <w:rPr>
                <w:szCs w:val="22"/>
              </w:rPr>
              <w:t xml:space="preserve">Конкурсная программа: </w:t>
            </w:r>
            <w:r w:rsidRPr="002855AA">
              <w:rPr>
                <w:b/>
                <w:szCs w:val="22"/>
              </w:rPr>
              <w:t>«Обретение силы!</w:t>
            </w:r>
            <w:proofErr w:type="gramStart"/>
            <w:r w:rsidRPr="002855AA">
              <w:rPr>
                <w:b/>
                <w:szCs w:val="22"/>
              </w:rPr>
              <w:t>»</w:t>
            </w:r>
            <w:r w:rsidRPr="002855AA">
              <w:rPr>
                <w:szCs w:val="22"/>
              </w:rPr>
              <w:t>-</w:t>
            </w:r>
            <w:proofErr w:type="gramEnd"/>
            <w:r w:rsidRPr="002855AA">
              <w:rPr>
                <w:szCs w:val="22"/>
              </w:rPr>
              <w:t>проверка выносливости, скорости, ловкости, быстроты реакции, дальность прыжков, меткость.</w:t>
            </w:r>
          </w:p>
          <w:p w:rsidR="0067116B" w:rsidRPr="002855AA" w:rsidRDefault="0067116B" w:rsidP="00DC5D47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12 день смены</w:t>
            </w:r>
          </w:p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(15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BD1422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DC5D47" w:rsidP="00BD1422">
            <w:pPr>
              <w:suppressAutoHyphens/>
            </w:pPr>
            <w:r w:rsidRPr="002855AA">
              <w:t>Подготовка</w:t>
            </w:r>
            <w:r w:rsidR="005400CE" w:rsidRPr="002855AA">
              <w:t xml:space="preserve"> к конкурсу отрядной</w:t>
            </w:r>
            <w:r w:rsidRPr="002855AA">
              <w:t xml:space="preserve"> песни.</w:t>
            </w:r>
          </w:p>
          <w:p w:rsidR="0023572D" w:rsidRPr="002855AA" w:rsidRDefault="0023572D" w:rsidP="00BD1422">
            <w:pPr>
              <w:suppressAutoHyphens/>
            </w:pPr>
            <w:r w:rsidRPr="002855AA">
              <w:rPr>
                <w:color w:val="000000"/>
              </w:rPr>
              <w:t>Создание  страницы летописи «Один день из жизни в пионерском лагере».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DC5D47" w:rsidRPr="002855AA" w:rsidRDefault="00DC5D47" w:rsidP="00873EDE">
            <w:pPr>
              <w:rPr>
                <w:b/>
                <w:shd w:val="clear" w:color="auto" w:fill="FFFFFF"/>
              </w:rPr>
            </w:pPr>
            <w:r w:rsidRPr="002855AA">
              <w:rPr>
                <w:b/>
                <w:shd w:val="clear" w:color="auto" w:fill="FFFFFF"/>
              </w:rPr>
              <w:t>Фонтан  спортивных идей "Делай с нами, делай как мы, делай лучше нас!"</w:t>
            </w:r>
          </w:p>
          <w:p w:rsidR="0067116B" w:rsidRPr="002855AA" w:rsidRDefault="0067116B" w:rsidP="005400C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13 день смены</w:t>
            </w:r>
          </w:p>
          <w:p w:rsidR="0067116B" w:rsidRPr="002855AA" w:rsidRDefault="00DC5D47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lastRenderedPageBreak/>
              <w:t>(17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lastRenderedPageBreak/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lastRenderedPageBreak/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факультета.</w:t>
            </w:r>
          </w:p>
        </w:tc>
        <w:tc>
          <w:tcPr>
            <w:tcW w:w="5245" w:type="dxa"/>
          </w:tcPr>
          <w:p w:rsidR="0067116B" w:rsidRPr="002855AA" w:rsidRDefault="005400CE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конкурсу отрядной песни.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5400CE" w:rsidRPr="00A051A3" w:rsidRDefault="005400CE" w:rsidP="00873EDE">
            <w:pPr>
              <w:rPr>
                <w:b/>
                <w:lang w:eastAsia="ar-SA"/>
              </w:rPr>
            </w:pPr>
            <w:r w:rsidRPr="00A051A3">
              <w:rPr>
                <w:b/>
                <w:lang w:eastAsia="ar-SA"/>
              </w:rPr>
              <w:t>Турнир по пионерболу.</w:t>
            </w:r>
          </w:p>
          <w:p w:rsidR="0067116B" w:rsidRPr="002855AA" w:rsidRDefault="0067116B" w:rsidP="00873ED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  <w:p w:rsidR="0067116B" w:rsidRPr="002855AA" w:rsidRDefault="0067116B" w:rsidP="00873ED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Распределение алмазов среди участников смены.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14 день смены</w:t>
            </w:r>
          </w:p>
          <w:p w:rsidR="0067116B" w:rsidRPr="002855AA" w:rsidRDefault="00DC5D47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(18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EE721B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 xml:space="preserve">День </w:t>
            </w:r>
          </w:p>
          <w:p w:rsidR="0067116B" w:rsidRPr="002855AA" w:rsidRDefault="0067116B" w:rsidP="00EE721B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природы.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факультета.</w:t>
            </w:r>
          </w:p>
        </w:tc>
        <w:tc>
          <w:tcPr>
            <w:tcW w:w="5245" w:type="dxa"/>
          </w:tcPr>
          <w:p w:rsidR="0067116B" w:rsidRPr="002855AA" w:rsidRDefault="005400CE" w:rsidP="00886B4B">
            <w:pPr>
              <w:suppressAutoHyphens/>
              <w:rPr>
                <w:lang w:eastAsia="ar-SA"/>
              </w:rPr>
            </w:pPr>
            <w:r w:rsidRPr="002855AA">
              <w:rPr>
                <w:color w:val="000000"/>
              </w:rPr>
              <w:t>Подготовка к конкурсу отрядной песни.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873EDE">
            <w:pPr>
              <w:rPr>
                <w:lang w:eastAsia="ar-SA"/>
              </w:rPr>
            </w:pPr>
            <w:r w:rsidRPr="002855AA">
              <w:t xml:space="preserve">Конкурс поделок из природных материалов </w:t>
            </w:r>
            <w:r w:rsidRPr="002855AA">
              <w:rPr>
                <w:b/>
              </w:rPr>
              <w:t>«Будущее планеты в наших руках»</w:t>
            </w:r>
            <w:r w:rsidRPr="002855AA">
              <w:t>.</w:t>
            </w:r>
          </w:p>
          <w:p w:rsidR="0067116B" w:rsidRPr="002855AA" w:rsidRDefault="0067116B" w:rsidP="00873ED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Квест – игра </w:t>
            </w:r>
            <w:r w:rsidRPr="002855AA">
              <w:rPr>
                <w:b/>
                <w:lang w:eastAsia="ar-SA"/>
              </w:rPr>
              <w:t>«Земля – наш общий дом»</w:t>
            </w:r>
            <w:r w:rsidRPr="002855AA">
              <w:rPr>
                <w:lang w:eastAsia="ar-SA"/>
              </w:rPr>
              <w:t>.</w:t>
            </w:r>
          </w:p>
          <w:p w:rsidR="0067116B" w:rsidRPr="002855AA" w:rsidRDefault="0067116B" w:rsidP="005400C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15 день смены</w:t>
            </w:r>
          </w:p>
          <w:p w:rsidR="0067116B" w:rsidRPr="002855AA" w:rsidRDefault="00DC5D47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(19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5400CE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23572D" w:rsidRPr="002855AA" w:rsidRDefault="0067116B" w:rsidP="005400C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шоу программе</w:t>
            </w:r>
            <w:r w:rsidR="002855AA">
              <w:rPr>
                <w:lang w:eastAsia="ar-SA"/>
              </w:rPr>
              <w:t xml:space="preserve"> (конкурс отрядных песен)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873ED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Шоу программа </w:t>
            </w:r>
            <w:r w:rsidRPr="002855AA">
              <w:rPr>
                <w:b/>
                <w:lang w:eastAsia="ar-SA"/>
              </w:rPr>
              <w:t>«</w:t>
            </w:r>
            <w:r w:rsidR="005400CE" w:rsidRPr="002855AA">
              <w:rPr>
                <w:b/>
                <w:lang w:eastAsia="ar-SA"/>
              </w:rPr>
              <w:t>Битва хоров</w:t>
            </w:r>
            <w:r w:rsidRPr="002855AA">
              <w:rPr>
                <w:b/>
                <w:lang w:eastAsia="ar-SA"/>
              </w:rPr>
              <w:t>»</w:t>
            </w:r>
            <w:r w:rsidR="002855AA">
              <w:rPr>
                <w:lang w:eastAsia="ar-SA"/>
              </w:rPr>
              <w:t xml:space="preserve"> (конкурс отрядных песен).</w:t>
            </w:r>
          </w:p>
          <w:p w:rsidR="0067116B" w:rsidRPr="002855AA" w:rsidRDefault="0067116B" w:rsidP="005400C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16 день смены</w:t>
            </w:r>
          </w:p>
          <w:p w:rsidR="0067116B" w:rsidRPr="002855AA" w:rsidRDefault="00DC5D47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(20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b/>
                <w:lang w:eastAsia="ar-SA"/>
              </w:rPr>
              <w:t>День красоты</w:t>
            </w:r>
            <w:r w:rsidRPr="002855AA">
              <w:rPr>
                <w:lang w:eastAsia="ar-SA"/>
              </w:rPr>
              <w:t>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="002855AA" w:rsidRPr="002855AA">
              <w:rPr>
                <w:lang w:eastAsia="ar-SA"/>
              </w:rPr>
              <w:t xml:space="preserve"> </w:t>
            </w:r>
            <w:r w:rsidRPr="002855AA">
              <w:rPr>
                <w:lang w:eastAsia="ar-SA"/>
              </w:rPr>
              <w:t>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5400CE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</w:t>
            </w:r>
            <w:r w:rsidR="002855AA" w:rsidRPr="002855AA">
              <w:rPr>
                <w:lang w:eastAsia="ar-SA"/>
              </w:rPr>
              <w:t>о</w:t>
            </w:r>
            <w:r w:rsidRPr="002855AA">
              <w:rPr>
                <w:lang w:eastAsia="ar-SA"/>
              </w:rPr>
              <w:t>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Выбор участницы конкурса. 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участницы к шоу (визитная карточка, создание костюма из любого вида бумаги, дефиле).</w:t>
            </w:r>
          </w:p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Составление </w:t>
            </w:r>
            <w:proofErr w:type="spellStart"/>
            <w:r w:rsidRPr="002855AA">
              <w:rPr>
                <w:lang w:eastAsia="ar-SA"/>
              </w:rPr>
              <w:t>кричалок</w:t>
            </w:r>
            <w:proofErr w:type="spellEnd"/>
            <w:r w:rsidRPr="002855AA">
              <w:rPr>
                <w:lang w:eastAsia="ar-SA"/>
              </w:rPr>
              <w:t>, изготовление плакатов для группы поддержки.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873EDE">
            <w:r w:rsidRPr="002855AA">
              <w:rPr>
                <w:b/>
              </w:rPr>
              <w:t xml:space="preserve">Шоу красоты </w:t>
            </w:r>
            <w:r w:rsidRPr="002855AA">
              <w:t xml:space="preserve">в </w:t>
            </w:r>
            <w:r w:rsidR="005400CE" w:rsidRPr="002855AA">
              <w:t>лагере</w:t>
            </w:r>
            <w:r w:rsidRPr="002855AA">
              <w:t>.</w:t>
            </w:r>
          </w:p>
          <w:p w:rsidR="0067116B" w:rsidRPr="002855AA" w:rsidRDefault="0067116B" w:rsidP="00873EDE">
            <w:pPr>
              <w:rPr>
                <w:lang w:eastAsia="ar-SA"/>
              </w:rPr>
            </w:pPr>
            <w:r w:rsidRPr="002855AA">
              <w:rPr>
                <w:b/>
              </w:rPr>
              <w:t>Конкурс</w:t>
            </w:r>
            <w:r w:rsidRPr="002855AA">
              <w:t xml:space="preserve"> на лучшую группу поддержки.</w:t>
            </w:r>
          </w:p>
          <w:p w:rsidR="0067116B" w:rsidRPr="002855AA" w:rsidRDefault="0067116B" w:rsidP="005400C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17 день смены</w:t>
            </w:r>
          </w:p>
          <w:p w:rsidR="0067116B" w:rsidRPr="002855AA" w:rsidRDefault="00DC5D47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(21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EE721B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5400CE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23572D" w:rsidP="005400C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патриотической игре «Зарница» (изготовление пагонов, выработка тактики).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A051A3" w:rsidRDefault="0023572D" w:rsidP="005400CE">
            <w:pPr>
              <w:rPr>
                <w:b/>
                <w:lang w:eastAsia="ar-SA"/>
              </w:rPr>
            </w:pPr>
            <w:r w:rsidRPr="00A051A3">
              <w:rPr>
                <w:b/>
                <w:lang w:eastAsia="ar-SA"/>
              </w:rPr>
              <w:t xml:space="preserve">Патриотическая игра «Зарница» 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18 день смены</w:t>
            </w:r>
          </w:p>
          <w:p w:rsidR="0067116B" w:rsidRPr="002855AA" w:rsidRDefault="00DC5D47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(22</w:t>
            </w:r>
            <w:r w:rsidR="0067116B" w:rsidRPr="002855AA">
              <w:rPr>
                <w:lang w:eastAsia="ar-SA"/>
              </w:rPr>
              <w:t>.06)</w:t>
            </w:r>
          </w:p>
          <w:p w:rsidR="00DC5D47" w:rsidRPr="002855AA" w:rsidRDefault="00DC5D47" w:rsidP="00DC5D47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 xml:space="preserve">День </w:t>
            </w:r>
          </w:p>
          <w:p w:rsidR="0067116B" w:rsidRPr="002855AA" w:rsidRDefault="00DC5D47" w:rsidP="00DC5D47">
            <w:pPr>
              <w:suppressAutoHyphens/>
              <w:rPr>
                <w:lang w:eastAsia="ar-SA"/>
              </w:rPr>
            </w:pPr>
            <w:r w:rsidRPr="002855AA">
              <w:rPr>
                <w:b/>
                <w:lang w:eastAsia="ar-SA"/>
              </w:rPr>
              <w:t>памяти.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="002855AA" w:rsidRPr="002855AA">
              <w:rPr>
                <w:lang w:eastAsia="ar-SA"/>
              </w:rPr>
              <w:t xml:space="preserve"> </w:t>
            </w:r>
            <w:r w:rsidRPr="002855AA">
              <w:rPr>
                <w:lang w:eastAsia="ar-SA"/>
              </w:rPr>
              <w:t>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5400CE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5400CE" w:rsidRPr="002855AA" w:rsidRDefault="005400CE" w:rsidP="005400C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поселковому мероприятию.</w:t>
            </w:r>
          </w:p>
          <w:p w:rsidR="0067116B" w:rsidRPr="002855AA" w:rsidRDefault="005400CE" w:rsidP="005400CE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 xml:space="preserve">Оформление плаката </w:t>
            </w:r>
            <w:r w:rsidRPr="002855AA">
              <w:rPr>
                <w:b/>
                <w:lang w:eastAsia="ar-SA"/>
              </w:rPr>
              <w:t>«Дети мира против войны».</w:t>
            </w:r>
          </w:p>
          <w:p w:rsidR="002855AA" w:rsidRPr="002855AA" w:rsidRDefault="002855AA" w:rsidP="005400CE">
            <w:pPr>
              <w:suppressAutoHyphens/>
              <w:rPr>
                <w:lang w:eastAsia="ar-SA"/>
              </w:rPr>
            </w:pPr>
            <w:r w:rsidRPr="002855AA">
              <w:rPr>
                <w:color w:val="000000"/>
              </w:rPr>
              <w:t>Создание  страницы летописи «Один день из жизни в пионерском лагере».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5400CE" w:rsidRPr="002855AA" w:rsidRDefault="005400CE" w:rsidP="005400CE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Участие в поселковом мероприятии</w:t>
            </w:r>
          </w:p>
          <w:p w:rsidR="005400CE" w:rsidRPr="002855AA" w:rsidRDefault="005400CE" w:rsidP="005400CE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«22 июня. День памяти и скорби».</w:t>
            </w:r>
          </w:p>
          <w:p w:rsidR="0067116B" w:rsidRPr="002855AA" w:rsidRDefault="0067116B" w:rsidP="005400CE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19 день смены</w:t>
            </w:r>
          </w:p>
          <w:p w:rsidR="0067116B" w:rsidRPr="002855AA" w:rsidRDefault="00DC5D47" w:rsidP="00EE721B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>(24</w:t>
            </w:r>
            <w:r w:rsidR="0067116B" w:rsidRPr="002855AA">
              <w:rPr>
                <w:lang w:eastAsia="ar-SA"/>
              </w:rPr>
              <w:t>.06)</w:t>
            </w:r>
          </w:p>
          <w:p w:rsidR="0067116B" w:rsidRPr="002855AA" w:rsidRDefault="0067116B" w:rsidP="005400CE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23572D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5458B0" w:rsidRPr="005458B0" w:rsidRDefault="005458B0" w:rsidP="005458B0">
            <w:pPr>
              <w:suppressAutoHyphens/>
            </w:pPr>
            <w:r>
              <w:rPr>
                <w:lang w:eastAsia="ar-SA"/>
              </w:rPr>
              <w:t>Подготовка ко Дню Нептуна</w:t>
            </w:r>
            <w:r w:rsidRPr="001C6D72">
              <w:rPr>
                <w:sz w:val="28"/>
                <w:szCs w:val="28"/>
              </w:rPr>
              <w:t xml:space="preserve"> </w:t>
            </w:r>
            <w:r w:rsidRPr="005458B0">
              <w:rPr>
                <w:sz w:val="20"/>
                <w:szCs w:val="20"/>
              </w:rPr>
              <w:t>(изготовление костюмов речных и морских обитателей, кикимор, русалок, водяных)</w:t>
            </w:r>
            <w:r w:rsidRPr="005458B0">
              <w:t>.</w:t>
            </w:r>
            <w:r>
              <w:t xml:space="preserve"> Номер художественной самодеятельности.</w:t>
            </w:r>
          </w:p>
          <w:p w:rsidR="0023572D" w:rsidRPr="002855AA" w:rsidRDefault="0023572D" w:rsidP="005458B0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>Подготовка к закрытию лагерной смены.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23572D" w:rsidRPr="002855AA" w:rsidRDefault="005458B0" w:rsidP="0023572D">
            <w:pPr>
              <w:rPr>
                <w:lang w:eastAsia="ar-SA"/>
              </w:rPr>
            </w:pPr>
            <w:r>
              <w:t xml:space="preserve">День Нептуна </w:t>
            </w:r>
          </w:p>
          <w:p w:rsidR="0067116B" w:rsidRPr="002855AA" w:rsidRDefault="0023572D" w:rsidP="0023572D">
            <w:pPr>
              <w:suppressAutoHyphens/>
              <w:rPr>
                <w:b/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20 день смены</w:t>
            </w:r>
          </w:p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</w:t>
            </w:r>
            <w:r w:rsidR="00DC5D47" w:rsidRPr="002855AA">
              <w:rPr>
                <w:lang w:eastAsia="ar-SA"/>
              </w:rPr>
              <w:t>25</w:t>
            </w:r>
            <w:r w:rsidRPr="002855AA">
              <w:rPr>
                <w:lang w:eastAsia="ar-SA"/>
              </w:rPr>
              <w:t>.06)</w:t>
            </w:r>
          </w:p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b/>
                <w:lang w:eastAsia="ar-SA"/>
              </w:rPr>
              <w:t>День цветов</w:t>
            </w:r>
            <w:r w:rsidRPr="002855AA">
              <w:rPr>
                <w:lang w:eastAsia="ar-SA"/>
              </w:rPr>
              <w:t>.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23572D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Подготовка к шоу программе </w:t>
            </w:r>
            <w:r w:rsidRPr="002855AA">
              <w:rPr>
                <w:b/>
                <w:lang w:eastAsia="ar-SA"/>
              </w:rPr>
              <w:t>«Цветочный поединок»</w:t>
            </w:r>
            <w:r w:rsidRPr="002855AA">
              <w:rPr>
                <w:lang w:eastAsia="ar-SA"/>
              </w:rPr>
              <w:t xml:space="preserve"> (выбор участницы, изготовление головного убора в виде цветка, легенда или сказка о цветке, дефиле).</w:t>
            </w:r>
          </w:p>
          <w:p w:rsidR="0067116B" w:rsidRPr="002855AA" w:rsidRDefault="0023572D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lastRenderedPageBreak/>
              <w:t>Подготовка к закрытию лагерной смены</w:t>
            </w:r>
            <w:r w:rsidR="0067116B" w:rsidRPr="002855AA">
              <w:rPr>
                <w:lang w:eastAsia="ar-SA"/>
              </w:rPr>
              <w:t>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67116B" w:rsidP="00D12E47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 xml:space="preserve">Шоу программа </w:t>
            </w:r>
            <w:r w:rsidRPr="002855AA">
              <w:rPr>
                <w:b/>
                <w:lang w:eastAsia="ar-SA"/>
              </w:rPr>
              <w:t>«Цветочный поединок»</w:t>
            </w:r>
            <w:r w:rsidRPr="002855AA">
              <w:rPr>
                <w:lang w:eastAsia="ar-SA"/>
              </w:rPr>
              <w:t>.</w:t>
            </w:r>
          </w:p>
          <w:p w:rsidR="0067116B" w:rsidRPr="002855AA" w:rsidRDefault="0067116B" w:rsidP="0023572D">
            <w:pPr>
              <w:rPr>
                <w:lang w:eastAsia="ar-SA"/>
              </w:rPr>
            </w:pPr>
            <w:r w:rsidRPr="002855AA">
              <w:rPr>
                <w:lang w:eastAsia="ar-SA"/>
              </w:rPr>
              <w:t>Подведение итогов дня.</w:t>
            </w:r>
          </w:p>
        </w:tc>
      </w:tr>
      <w:tr w:rsidR="0067116B" w:rsidTr="0067116B">
        <w:tc>
          <w:tcPr>
            <w:tcW w:w="1918" w:type="dxa"/>
            <w:vMerge w:val="restart"/>
          </w:tcPr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21 день смены</w:t>
            </w:r>
          </w:p>
          <w:p w:rsidR="0067116B" w:rsidRPr="002855AA" w:rsidRDefault="0067116B" w:rsidP="00EE721B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(</w:t>
            </w:r>
            <w:r w:rsidR="00DC5D47" w:rsidRPr="002855AA">
              <w:rPr>
                <w:lang w:eastAsia="ar-SA"/>
              </w:rPr>
              <w:t>26</w:t>
            </w:r>
            <w:r w:rsidRPr="002855AA">
              <w:rPr>
                <w:lang w:eastAsia="ar-SA"/>
              </w:rPr>
              <w:t>.06)</w:t>
            </w:r>
          </w:p>
          <w:p w:rsidR="0067116B" w:rsidRPr="002855AA" w:rsidRDefault="002855AA" w:rsidP="00EE721B">
            <w:pPr>
              <w:suppressAutoHyphens/>
              <w:rPr>
                <w:b/>
                <w:lang w:eastAsia="ar-SA"/>
              </w:rPr>
            </w:pPr>
            <w:r w:rsidRPr="002855AA">
              <w:rPr>
                <w:b/>
                <w:lang w:eastAsia="ar-SA"/>
              </w:rPr>
              <w:t>Будь готов! Всегда готов!</w:t>
            </w: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Общелагерная</w:t>
            </w:r>
            <w:proofErr w:type="spellEnd"/>
            <w:r w:rsidRPr="002855AA">
              <w:rPr>
                <w:lang w:eastAsia="ar-SA"/>
              </w:rPr>
              <w:t xml:space="preserve"> линейка.</w:t>
            </w:r>
          </w:p>
        </w:tc>
        <w:tc>
          <w:tcPr>
            <w:tcW w:w="5245" w:type="dxa"/>
          </w:tcPr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Утренняя зарядка, инструктажи.</w:t>
            </w:r>
          </w:p>
          <w:p w:rsidR="0067116B" w:rsidRPr="002855AA" w:rsidRDefault="0067116B" w:rsidP="003770B0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Знакомство с планом дел на день.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2855AA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Мероприятия внутри отрядов</w:t>
            </w:r>
            <w:r w:rsidR="0067116B" w:rsidRPr="002855AA">
              <w:rPr>
                <w:lang w:eastAsia="ar-SA"/>
              </w:rPr>
              <w:t>.</w:t>
            </w:r>
          </w:p>
        </w:tc>
        <w:tc>
          <w:tcPr>
            <w:tcW w:w="5245" w:type="dxa"/>
          </w:tcPr>
          <w:p w:rsidR="0067116B" w:rsidRPr="002855AA" w:rsidRDefault="0023572D" w:rsidP="00BD1422">
            <w:pPr>
              <w:suppressAutoHyphens/>
              <w:rPr>
                <w:lang w:eastAsia="ar-SA"/>
              </w:rPr>
            </w:pPr>
            <w:r w:rsidRPr="002855AA">
              <w:rPr>
                <w:lang w:eastAsia="ar-SA"/>
              </w:rPr>
              <w:t>Подготовка к закрытию лагерной смены</w:t>
            </w:r>
            <w:r w:rsidR="0067116B" w:rsidRPr="002855AA">
              <w:rPr>
                <w:lang w:eastAsia="ar-SA"/>
              </w:rPr>
              <w:t>.</w:t>
            </w:r>
          </w:p>
        </w:tc>
      </w:tr>
      <w:tr w:rsidR="0067116B" w:rsidTr="0067116B">
        <w:tc>
          <w:tcPr>
            <w:tcW w:w="1918" w:type="dxa"/>
            <w:vMerge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</w:p>
        </w:tc>
        <w:tc>
          <w:tcPr>
            <w:tcW w:w="3441" w:type="dxa"/>
          </w:tcPr>
          <w:p w:rsidR="0067116B" w:rsidRPr="002855AA" w:rsidRDefault="0067116B" w:rsidP="00BD1422">
            <w:pPr>
              <w:suppressAutoHyphens/>
              <w:rPr>
                <w:lang w:eastAsia="ar-SA"/>
              </w:rPr>
            </w:pPr>
            <w:proofErr w:type="spellStart"/>
            <w:r w:rsidRPr="002855AA">
              <w:rPr>
                <w:lang w:eastAsia="ar-SA"/>
              </w:rPr>
              <w:t>Общелагерное</w:t>
            </w:r>
            <w:proofErr w:type="spellEnd"/>
            <w:r w:rsidRPr="002855AA">
              <w:rPr>
                <w:lang w:eastAsia="ar-SA"/>
              </w:rPr>
              <w:t xml:space="preserve"> мероприятие.</w:t>
            </w:r>
          </w:p>
        </w:tc>
        <w:tc>
          <w:tcPr>
            <w:tcW w:w="5245" w:type="dxa"/>
          </w:tcPr>
          <w:p w:rsidR="0067116B" w:rsidRPr="002855AA" w:rsidRDefault="0023572D" w:rsidP="00770263">
            <w:r w:rsidRPr="002855AA">
              <w:rPr>
                <w:b/>
              </w:rPr>
              <w:t>Заключительный гала-конце</w:t>
            </w:r>
            <w:proofErr w:type="gramStart"/>
            <w:r w:rsidRPr="002855AA">
              <w:rPr>
                <w:b/>
              </w:rPr>
              <w:t>рт</w:t>
            </w:r>
            <w:r w:rsidR="002855AA" w:rsidRPr="002855AA">
              <w:rPr>
                <w:b/>
              </w:rPr>
              <w:t xml:space="preserve"> </w:t>
            </w:r>
            <w:r w:rsidR="002855AA" w:rsidRPr="002855AA">
              <w:t>с вр</w:t>
            </w:r>
            <w:proofErr w:type="gramEnd"/>
            <w:r w:rsidR="002855AA" w:rsidRPr="002855AA">
              <w:t>учением грамот, памятных подарков.</w:t>
            </w:r>
          </w:p>
          <w:p w:rsidR="002855AA" w:rsidRPr="002855AA" w:rsidRDefault="002855AA" w:rsidP="00770263">
            <w:r w:rsidRPr="002855AA">
              <w:t>Передача летописи «Один день из жизни в пионерском лагере» школьному музею школы и посёлка.</w:t>
            </w:r>
          </w:p>
        </w:tc>
      </w:tr>
    </w:tbl>
    <w:p w:rsidR="000E5D7F" w:rsidRDefault="000E5D7F" w:rsidP="002855AA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0E5D7F" w:rsidRDefault="000E5D7F" w:rsidP="000E5D7F">
      <w:pPr>
        <w:autoSpaceDE w:val="0"/>
        <w:autoSpaceDN w:val="0"/>
        <w:adjustRightInd w:val="0"/>
        <w:jc w:val="center"/>
        <w:rPr>
          <w:b/>
          <w:bCs/>
        </w:rPr>
      </w:pPr>
      <w:r w:rsidRPr="009E659C">
        <w:rPr>
          <w:b/>
          <w:bCs/>
        </w:rPr>
        <w:t>Образовательный продукт программы:</w:t>
      </w:r>
    </w:p>
    <w:p w:rsidR="007C0E60" w:rsidRPr="007C0E60" w:rsidRDefault="007C0E60" w:rsidP="004D12B7">
      <w:pPr>
        <w:pStyle w:val="a4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</w:rPr>
      </w:pPr>
      <w:r w:rsidRPr="007C0E60">
        <w:rPr>
          <w:bCs/>
        </w:rPr>
        <w:t>Создание отрядных уголков. Выпуск отрядных газет.</w:t>
      </w:r>
    </w:p>
    <w:p w:rsidR="007C0E60" w:rsidRPr="007C0E60" w:rsidRDefault="007C0E60" w:rsidP="004D12B7">
      <w:pPr>
        <w:pStyle w:val="a4"/>
        <w:numPr>
          <w:ilvl w:val="0"/>
          <w:numId w:val="29"/>
        </w:numPr>
        <w:jc w:val="both"/>
      </w:pPr>
      <w:r w:rsidRPr="007C0E60">
        <w:t xml:space="preserve">Создание какого-либо вида транспорта для путешествия (ракета, самолет, вертолет, </w:t>
      </w:r>
      <w:r w:rsidR="00181819">
        <w:t>воздушный шар</w:t>
      </w:r>
      <w:r w:rsidRPr="007C0E60">
        <w:t xml:space="preserve">). Организуется экспериментальный запуск. Работником музея школы оформляется выставка </w:t>
      </w:r>
      <w:r w:rsidR="00181819">
        <w:t xml:space="preserve">из созданных моделей </w:t>
      </w:r>
      <w:r w:rsidRPr="007C0E60">
        <w:t>с проведением экскурсий.</w:t>
      </w:r>
    </w:p>
    <w:p w:rsidR="007C0E60" w:rsidRPr="007C0E60" w:rsidRDefault="007C0E60" w:rsidP="004D12B7">
      <w:pPr>
        <w:pStyle w:val="a4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</w:rPr>
      </w:pPr>
      <w:r w:rsidRPr="007C0E60">
        <w:rPr>
          <w:bCs/>
        </w:rPr>
        <w:t xml:space="preserve">Разучивание </w:t>
      </w:r>
      <w:r w:rsidR="00181819">
        <w:rPr>
          <w:bCs/>
        </w:rPr>
        <w:t xml:space="preserve">отрядами </w:t>
      </w:r>
      <w:r w:rsidRPr="007C0E60">
        <w:rPr>
          <w:bCs/>
        </w:rPr>
        <w:t>и исполнение на закрытие лагерной смены одной пионерской песни.</w:t>
      </w:r>
    </w:p>
    <w:p w:rsidR="007C0E60" w:rsidRPr="007C0E60" w:rsidRDefault="007C0E60" w:rsidP="004D12B7">
      <w:pPr>
        <w:pStyle w:val="a4"/>
        <w:numPr>
          <w:ilvl w:val="0"/>
          <w:numId w:val="29"/>
        </w:numPr>
        <w:autoSpaceDE w:val="0"/>
        <w:autoSpaceDN w:val="0"/>
        <w:adjustRightInd w:val="0"/>
        <w:jc w:val="both"/>
        <w:rPr>
          <w:bCs/>
        </w:rPr>
      </w:pPr>
      <w:r w:rsidRPr="007C0E60">
        <w:rPr>
          <w:bCs/>
        </w:rPr>
        <w:t>Летопись, которую дети создают на протяжении всей смены. На закрытии лагерной смены она передается в школьный музей истории школы и посёлка.</w:t>
      </w:r>
    </w:p>
    <w:p w:rsidR="000E5D7F" w:rsidRDefault="000E5D7F" w:rsidP="004D12B7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87680F" w:rsidRPr="002855AA" w:rsidRDefault="002855AA" w:rsidP="002855AA">
      <w:pPr>
        <w:pStyle w:val="a4"/>
        <w:suppressAutoHyphens/>
        <w:spacing w:line="276" w:lineRule="auto"/>
        <w:ind w:left="1429"/>
        <w:rPr>
          <w:b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     </w:t>
      </w:r>
      <w:r w:rsidR="000E5D7F">
        <w:rPr>
          <w:b/>
          <w:sz w:val="28"/>
          <w:szCs w:val="28"/>
          <w:lang w:eastAsia="ar-SA"/>
        </w:rPr>
        <w:t xml:space="preserve">     </w:t>
      </w:r>
      <w:r w:rsidR="0087680F" w:rsidRPr="002855AA">
        <w:rPr>
          <w:b/>
          <w:lang w:eastAsia="ar-SA"/>
        </w:rPr>
        <w:t xml:space="preserve">Схема </w:t>
      </w:r>
      <w:r w:rsidR="007F209E" w:rsidRPr="002855AA">
        <w:rPr>
          <w:b/>
          <w:lang w:eastAsia="ar-SA"/>
        </w:rPr>
        <w:t>управления.</w:t>
      </w:r>
    </w:p>
    <w:p w:rsidR="00792FED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bookmarkStart w:id="1" w:name="_Hlk505438186"/>
      <w:bookmarkEnd w:id="1"/>
      <w:r>
        <w:rPr>
          <w:noProof/>
          <w:sz w:val="28"/>
          <w:szCs w:val="28"/>
        </w:rPr>
        <w:pict>
          <v:rect id="Прямоугольник 1" o:spid="_x0000_s1026" style="position:absolute;left:0;text-align:left;margin-left:127.95pt;margin-top:11pt;width:195pt;height:4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" fillcolor="#060a13 [324]" strokecolor="#4472c4 [3204]" strokeweight=".5pt">
            <v:fill color2="#030509 [164]" rotate="t" colors="0 #a8b7df;.5 #9aabd9;1 #879ed7" focus="100%" type="gradient">
              <o:fill v:ext="view" type="gradientUnscaled"/>
            </v:fill>
            <v:textbox>
              <w:txbxContent>
                <w:p w:rsidR="00445F84" w:rsidRPr="0087680F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 w:rsidRPr="0087680F">
                    <w:rPr>
                      <w:sz w:val="28"/>
                      <w:szCs w:val="28"/>
                    </w:rPr>
                    <w:t>Общий сбор лагеря</w:t>
                  </w:r>
                </w:p>
                <w:p w:rsidR="00445F84" w:rsidRPr="0087680F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 w:rsidRPr="0087680F"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</w:rPr>
                    <w:t>в</w:t>
                  </w:r>
                  <w:r w:rsidRPr="0087680F">
                    <w:rPr>
                      <w:sz w:val="28"/>
                      <w:szCs w:val="28"/>
                    </w:rPr>
                    <w:t>се участники программы)</w:t>
                  </w:r>
                </w:p>
              </w:txbxContent>
            </v:textbox>
          </v:rect>
        </w:pict>
      </w: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8" o:spid="_x0000_s1054" type="#_x0000_t34" style="position:absolute;left:0;text-align:left;margin-left:201.9pt;margin-top:28.95pt;width:44.2pt;height:.05pt;rotation:90;flip:x;z-index:251669504;visibility:visible;mso-wrap-style:square;mso-wrap-distance-left:9pt;mso-wrap-distance-top:0;mso-wrap-distance-right:9pt;mso-wrap-distance-bottom:0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" adj=",201312000,-151005" strokecolor="black [3200]" strokeweight="1.5pt">
            <v:stroke endarrow="block"/>
          </v:shape>
        </w:pict>
      </w: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rect id="Прямоугольник 5" o:spid="_x0000_s1027" style="position:absolute;left:0;text-align:left;margin-left:61.45pt;margin-top:.55pt;width:323.4pt;height:76.8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" fillcolor="#a8b7df" strokecolor="#4472c4" strokeweight=".5pt">
            <v:fill color2="#879ed7" rotate="t" colors="0 #a8b7df;.5 #9aabd9;1 #879ed7" focus="100%" type="gradient">
              <o:fill v:ext="view" type="gradientUnscaled"/>
            </v:fill>
            <v:textbox>
              <w:txbxContent>
                <w:p w:rsidR="00445F84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дружины</w:t>
                  </w:r>
                </w:p>
                <w:p w:rsidR="00445F84" w:rsidRPr="0087680F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(начальник лагеря, старший пионер вожатый, пресс-центр, воспитатели, вожатые, командиры отрядов)</w:t>
                  </w:r>
                </w:p>
              </w:txbxContent>
            </v:textbox>
          </v:rect>
        </w:pict>
      </w: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4" o:spid="_x0000_s1053" type="#_x0000_t32" style="position:absolute;left:0;text-align:left;margin-left:223.35pt;margin-top:7.7pt;width:0;height:31.8pt;z-index:251674624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" strokecolor="black [3200]" strokeweight="1.5pt">
            <v:stroke endarrow="block" joinstyle="miter"/>
          </v:shape>
        </w:pict>
      </w: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5458B0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rect id="Прямоугольник 4" o:spid="_x0000_s1028" style="position:absolute;left:0;text-align:left;margin-left:63.85pt;margin-top:5.75pt;width:321pt;height:50.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" fillcolor="#a8b7df" strokecolor="#4472c4" strokeweight=".5pt">
            <v:fill color2="#879ed7" rotate="t" colors="0 #a8b7df;.5 #9aabd9;1 #879ed7" focus="100%" type="gradient">
              <o:fill v:ext="view" type="gradientUnscaled"/>
            </v:fill>
            <v:textbox>
              <w:txbxContent>
                <w:p w:rsidR="00445F84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Совет отрядов</w:t>
                  </w:r>
                </w:p>
                <w:p w:rsidR="00445F84" w:rsidRPr="0087680F" w:rsidRDefault="00445F84" w:rsidP="008768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(представители актива отряда)</w:t>
                  </w:r>
                </w:p>
              </w:txbxContent>
            </v:textbox>
          </v:rect>
        </w:pict>
      </w: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92FED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</w:p>
    <w:p w:rsidR="00792FED" w:rsidRDefault="00734FFC" w:rsidP="001B3DFB">
      <w:pPr>
        <w:suppressAutoHyphens/>
        <w:spacing w:line="276" w:lineRule="auto"/>
        <w:ind w:left="-142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 id="_x0000_s1057" type="#_x0000_t32" style="position:absolute;left:0;text-align:left;margin-left:224.55pt;margin-top:6.95pt;width:0;height:36.5pt;z-index:251714560" o:connectortype="straight">
            <v:stroke endarrow="block"/>
          </v:shape>
        </w:pict>
      </w:r>
    </w:p>
    <w:p w:rsidR="00792FED" w:rsidRDefault="00792FED" w:rsidP="000E5D7F">
      <w:pPr>
        <w:suppressAutoHyphens/>
        <w:spacing w:line="276" w:lineRule="auto"/>
        <w:jc w:val="both"/>
        <w:rPr>
          <w:sz w:val="28"/>
          <w:szCs w:val="28"/>
          <w:lang w:eastAsia="ar-SA"/>
        </w:rPr>
      </w:pPr>
    </w:p>
    <w:p w:rsidR="00A612B4" w:rsidRPr="008078B9" w:rsidRDefault="00734FFC" w:rsidP="008078B9">
      <w:pPr>
        <w:spacing w:line="276" w:lineRule="auto"/>
        <w:jc w:val="both"/>
      </w:pPr>
      <w:r w:rsidRPr="00734FFC">
        <w:rPr>
          <w:noProof/>
          <w:sz w:val="28"/>
          <w:szCs w:val="28"/>
        </w:rPr>
        <w:pict>
          <v:rect id="Прямоугольник 21" o:spid="_x0000_s1033" style="position:absolute;left:0;text-align:left;margin-left:115.75pt;margin-top:9.4pt;width:231pt;height:61.8pt;z-index:251684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" fillcolor="#a8b7df" strokecolor="#4472c4" strokeweight=".5pt">
            <v:fill color2="#879ed7" rotate="t" colors="0 #a8b7df;.5 #9aabd9;1 #879ed7" focus="100%" type="gradient">
              <o:fill v:ext="view" type="gradientUnscaled"/>
            </v:fill>
            <v:textbox>
              <w:txbxContent>
                <w:p w:rsidR="00445F84" w:rsidRDefault="00445F84" w:rsidP="002F26C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Участники смены</w:t>
                  </w:r>
                </w:p>
                <w:p w:rsidR="00445F84" w:rsidRPr="00445F84" w:rsidRDefault="00445F84" w:rsidP="002F26C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Дети</w:t>
                  </w:r>
                </w:p>
              </w:txbxContent>
            </v:textbox>
          </v:rect>
        </w:pict>
      </w:r>
    </w:p>
    <w:p w:rsidR="007F209E" w:rsidRDefault="007F209E" w:rsidP="008078B9">
      <w:pPr>
        <w:spacing w:line="276" w:lineRule="auto"/>
        <w:jc w:val="both"/>
      </w:pPr>
    </w:p>
    <w:p w:rsidR="00014F58" w:rsidRPr="00014F58" w:rsidRDefault="00014F58" w:rsidP="00014F58">
      <w:pPr>
        <w:rPr>
          <w:sz w:val="28"/>
          <w:szCs w:val="28"/>
        </w:rPr>
      </w:pPr>
    </w:p>
    <w:p w:rsidR="005458B0" w:rsidRDefault="00DF2E4C" w:rsidP="005458B0">
      <w:pPr>
        <w:keepNext/>
        <w:keepLines/>
        <w:spacing w:line="259" w:lineRule="auto"/>
        <w:ind w:left="299" w:right="195" w:hanging="10"/>
        <w:jc w:val="center"/>
        <w:outlineLvl w:val="1"/>
        <w:rPr>
          <w:b/>
          <w:color w:val="000000"/>
        </w:rPr>
      </w:pPr>
      <w:r w:rsidRPr="004D12B7">
        <w:rPr>
          <w:b/>
          <w:color w:val="000000"/>
        </w:rPr>
        <w:lastRenderedPageBreak/>
        <w:t>Список литературы.</w:t>
      </w:r>
      <w:r w:rsidR="00475ACE" w:rsidRPr="004D12B7">
        <w:rPr>
          <w:b/>
          <w:color w:val="000000"/>
        </w:rPr>
        <w:t xml:space="preserve">  </w:t>
      </w:r>
    </w:p>
    <w:p w:rsidR="005458B0" w:rsidRPr="005458B0" w:rsidRDefault="005458B0" w:rsidP="005458B0">
      <w:pPr>
        <w:keepNext/>
        <w:keepLines/>
        <w:spacing w:line="259" w:lineRule="auto"/>
        <w:ind w:left="299" w:right="195" w:hanging="10"/>
        <w:jc w:val="center"/>
        <w:outlineLvl w:val="1"/>
        <w:rPr>
          <w:b/>
          <w:color w:val="000000"/>
        </w:rPr>
      </w:pPr>
    </w:p>
    <w:p w:rsidR="00475ACE" w:rsidRPr="00DF2E4C" w:rsidRDefault="00475ACE" w:rsidP="00475ACE">
      <w:pPr>
        <w:pStyle w:val="a7"/>
        <w:numPr>
          <w:ilvl w:val="0"/>
          <w:numId w:val="24"/>
        </w:numPr>
        <w:tabs>
          <w:tab w:val="left" w:pos="720"/>
          <w:tab w:val="left" w:pos="900"/>
        </w:tabs>
        <w:spacing w:before="0" w:after="0" w:line="276" w:lineRule="auto"/>
        <w:jc w:val="both"/>
        <w:rPr>
          <w:szCs w:val="24"/>
        </w:rPr>
      </w:pPr>
      <w:r w:rsidRPr="00DF2E4C">
        <w:rPr>
          <w:szCs w:val="24"/>
        </w:rPr>
        <w:t>«Школьный год без хлопот» М. Константинова, М. Петрова, М. Юрьева. ФЕНИКС Ростов – на – Дону 2000г.</w:t>
      </w:r>
    </w:p>
    <w:p w:rsidR="00475ACE" w:rsidRPr="00DF2E4C" w:rsidRDefault="00475ACE" w:rsidP="00475ACE">
      <w:pPr>
        <w:pStyle w:val="a7"/>
        <w:numPr>
          <w:ilvl w:val="0"/>
          <w:numId w:val="24"/>
        </w:numPr>
        <w:tabs>
          <w:tab w:val="left" w:pos="720"/>
          <w:tab w:val="left" w:pos="900"/>
        </w:tabs>
        <w:spacing w:before="0" w:after="0" w:line="276" w:lineRule="auto"/>
        <w:jc w:val="both"/>
        <w:rPr>
          <w:szCs w:val="24"/>
        </w:rPr>
      </w:pPr>
      <w:r w:rsidRPr="00DF2E4C">
        <w:rPr>
          <w:szCs w:val="24"/>
        </w:rPr>
        <w:t>«Планирование и организация работы от</w:t>
      </w:r>
      <w:proofErr w:type="gramStart"/>
      <w:r w:rsidRPr="00DF2E4C">
        <w:rPr>
          <w:szCs w:val="24"/>
        </w:rPr>
        <w:t xml:space="preserve"> А</w:t>
      </w:r>
      <w:proofErr w:type="gramEnd"/>
      <w:r w:rsidRPr="00DF2E4C">
        <w:rPr>
          <w:szCs w:val="24"/>
        </w:rPr>
        <w:t xml:space="preserve"> до Я». В.П. Сергеев. Педагогическое общество России. Москва 2002</w:t>
      </w:r>
      <w:r w:rsidR="004548B5" w:rsidRPr="00DF2E4C">
        <w:rPr>
          <w:szCs w:val="24"/>
        </w:rPr>
        <w:t>г</w:t>
      </w:r>
      <w:r w:rsidRPr="00DF2E4C">
        <w:rPr>
          <w:szCs w:val="24"/>
        </w:rPr>
        <w:t>.</w:t>
      </w:r>
    </w:p>
    <w:p w:rsidR="00475ACE" w:rsidRPr="00DF2E4C" w:rsidRDefault="00475ACE" w:rsidP="00475ACE">
      <w:pPr>
        <w:pStyle w:val="a7"/>
        <w:numPr>
          <w:ilvl w:val="0"/>
          <w:numId w:val="24"/>
        </w:numPr>
        <w:tabs>
          <w:tab w:val="left" w:pos="720"/>
          <w:tab w:val="left" w:pos="900"/>
        </w:tabs>
        <w:spacing w:before="0" w:after="0" w:line="276" w:lineRule="auto"/>
        <w:jc w:val="both"/>
        <w:rPr>
          <w:szCs w:val="24"/>
        </w:rPr>
      </w:pPr>
      <w:r w:rsidRPr="00DF2E4C">
        <w:rPr>
          <w:szCs w:val="24"/>
        </w:rPr>
        <w:t xml:space="preserve">Гончарова В.И. «Школьный летний лагерь», Москва, 2004г. </w:t>
      </w:r>
    </w:p>
    <w:p w:rsidR="00475ACE" w:rsidRPr="00DF2E4C" w:rsidRDefault="00475ACE" w:rsidP="00475ACE">
      <w:pPr>
        <w:numPr>
          <w:ilvl w:val="0"/>
          <w:numId w:val="24"/>
        </w:numPr>
        <w:spacing w:line="276" w:lineRule="auto"/>
        <w:jc w:val="both"/>
      </w:pPr>
      <w:r w:rsidRPr="00DF2E4C">
        <w:t xml:space="preserve">Губина Е. А. Летний оздоровительный лагерь (нормативно-правовая база). </w:t>
      </w:r>
      <w:proofErr w:type="gramStart"/>
      <w:r w:rsidRPr="00DF2E4C">
        <w:t>-В</w:t>
      </w:r>
      <w:proofErr w:type="gramEnd"/>
      <w:r w:rsidRPr="00DF2E4C">
        <w:t>олгоград: издательство «Учитель», 2006г.</w:t>
      </w:r>
    </w:p>
    <w:p w:rsidR="00DF2E4C" w:rsidRDefault="00475ACE" w:rsidP="00014F58">
      <w:pPr>
        <w:numPr>
          <w:ilvl w:val="0"/>
          <w:numId w:val="24"/>
        </w:numPr>
        <w:spacing w:line="276" w:lineRule="auto"/>
        <w:jc w:val="both"/>
      </w:pPr>
      <w:r w:rsidRPr="00DF2E4C">
        <w:t>Школьный летний лагерь/ Авт</w:t>
      </w:r>
      <w:proofErr w:type="gramStart"/>
      <w:r w:rsidRPr="00DF2E4C">
        <w:t>.с</w:t>
      </w:r>
      <w:proofErr w:type="gramEnd"/>
      <w:r w:rsidRPr="00DF2E4C">
        <w:t xml:space="preserve">ост. У.И. Гончарова, Е.В. Савченко, </w:t>
      </w:r>
      <w:proofErr w:type="spellStart"/>
      <w:r w:rsidRPr="00DF2E4C">
        <w:t>О.Ежиренко</w:t>
      </w:r>
      <w:proofErr w:type="spellEnd"/>
      <w:r w:rsidRPr="00DF2E4C">
        <w:t>. – М.: ВАКО, 2004г.</w:t>
      </w:r>
    </w:p>
    <w:p w:rsidR="00014F58" w:rsidRDefault="00DF2E4C" w:rsidP="00014F58">
      <w:pPr>
        <w:numPr>
          <w:ilvl w:val="0"/>
          <w:numId w:val="24"/>
        </w:numPr>
        <w:spacing w:line="276" w:lineRule="auto"/>
        <w:jc w:val="both"/>
      </w:pPr>
      <w:r w:rsidRPr="00DF2E4C">
        <w:t xml:space="preserve">Лето в пионерском лагере [Электронный ресурс] Режим доступа </w:t>
      </w:r>
      <w:hyperlink r:id="rId8" w:history="1">
        <w:r w:rsidRPr="00DF2E4C">
          <w:rPr>
            <w:rStyle w:val="af0"/>
          </w:rPr>
          <w:t>http://fishki.net/52968-leto-v-pionerskom-lagere-91-foto.html</w:t>
        </w:r>
      </w:hyperlink>
    </w:p>
    <w:p w:rsidR="004D12B7" w:rsidRPr="004D12B7" w:rsidRDefault="004D12B7" w:rsidP="00014F58">
      <w:pPr>
        <w:numPr>
          <w:ilvl w:val="0"/>
          <w:numId w:val="24"/>
        </w:numPr>
        <w:spacing w:line="276" w:lineRule="auto"/>
        <w:jc w:val="both"/>
      </w:pPr>
      <w:r w:rsidRPr="004D12B7">
        <w:t xml:space="preserve">Энциклопедия нашего детства: пионерлагерь [Электронный ресурс] Режим доступа </w:t>
      </w:r>
      <w:hyperlink r:id="rId9" w:history="1">
        <w:r w:rsidRPr="004D12B7">
          <w:rPr>
            <w:rStyle w:val="af0"/>
          </w:rPr>
          <w:t>http://www.interfax.by/article/67173</w:t>
        </w:r>
      </w:hyperlink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217A96" w:rsidRPr="00217A96" w:rsidRDefault="00217A96" w:rsidP="00217A96">
      <w:pPr>
        <w:tabs>
          <w:tab w:val="left" w:pos="709"/>
        </w:tabs>
        <w:suppressAutoHyphens/>
        <w:rPr>
          <w:rFonts w:eastAsia="Arial"/>
          <w:lang w:eastAsia="ar-SA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Pr="00014F58" w:rsidRDefault="00014F58" w:rsidP="00014F58">
      <w:pPr>
        <w:rPr>
          <w:sz w:val="28"/>
          <w:szCs w:val="28"/>
        </w:rPr>
      </w:pPr>
    </w:p>
    <w:p w:rsidR="00014F58" w:rsidRDefault="00014F58" w:rsidP="00014F58">
      <w:pPr>
        <w:rPr>
          <w:sz w:val="28"/>
          <w:szCs w:val="28"/>
        </w:rPr>
      </w:pPr>
    </w:p>
    <w:p w:rsidR="00A612B4" w:rsidRPr="00014F58" w:rsidRDefault="00014F58" w:rsidP="00014F58">
      <w:pPr>
        <w:tabs>
          <w:tab w:val="left" w:pos="22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612B4" w:rsidRPr="00014F58" w:rsidSect="00231A58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F84" w:rsidRDefault="00445F84" w:rsidP="00F3274B">
      <w:r>
        <w:separator/>
      </w:r>
    </w:p>
  </w:endnote>
  <w:endnote w:type="continuationSeparator" w:id="0">
    <w:p w:rsidR="00445F84" w:rsidRDefault="00445F84" w:rsidP="00F32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691557"/>
      <w:docPartObj>
        <w:docPartGallery w:val="Page Numbers (Bottom of Page)"/>
        <w:docPartUnique/>
      </w:docPartObj>
    </w:sdtPr>
    <w:sdtContent>
      <w:p w:rsidR="00445F84" w:rsidRDefault="00445F84">
        <w:pPr>
          <w:pStyle w:val="aa"/>
          <w:jc w:val="right"/>
        </w:pPr>
        <w:fldSimple w:instr="PAGE   \* MERGEFORMAT">
          <w:r w:rsidR="00BC0596">
            <w:rPr>
              <w:noProof/>
            </w:rPr>
            <w:t>5</w:t>
          </w:r>
        </w:fldSimple>
      </w:p>
    </w:sdtContent>
  </w:sdt>
  <w:p w:rsidR="00445F84" w:rsidRDefault="00445F8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F84" w:rsidRDefault="00445F84" w:rsidP="00F3274B">
      <w:r>
        <w:separator/>
      </w:r>
    </w:p>
  </w:footnote>
  <w:footnote w:type="continuationSeparator" w:id="0">
    <w:p w:rsidR="00445F84" w:rsidRDefault="00445F84" w:rsidP="00F327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100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11"/>
    <w:multiLevelType w:val="singleLevel"/>
    <w:tmpl w:val="00000011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6AC1D71"/>
    <w:multiLevelType w:val="hybridMultilevel"/>
    <w:tmpl w:val="45FC3906"/>
    <w:lvl w:ilvl="0" w:tplc="25569AB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A3138">
      <w:start w:val="1"/>
      <w:numFmt w:val="bullet"/>
      <w:lvlText w:val="o"/>
      <w:lvlJc w:val="left"/>
      <w:pPr>
        <w:ind w:left="1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7878A6">
      <w:start w:val="1"/>
      <w:numFmt w:val="bullet"/>
      <w:lvlText w:val="▪"/>
      <w:lvlJc w:val="left"/>
      <w:pPr>
        <w:ind w:left="2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4C2D36">
      <w:start w:val="1"/>
      <w:numFmt w:val="bullet"/>
      <w:lvlText w:val="•"/>
      <w:lvlJc w:val="left"/>
      <w:pPr>
        <w:ind w:left="31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407BC6">
      <w:start w:val="1"/>
      <w:numFmt w:val="bullet"/>
      <w:lvlText w:val="o"/>
      <w:lvlJc w:val="left"/>
      <w:pPr>
        <w:ind w:left="38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56B79E">
      <w:start w:val="1"/>
      <w:numFmt w:val="bullet"/>
      <w:lvlText w:val="▪"/>
      <w:lvlJc w:val="left"/>
      <w:pPr>
        <w:ind w:left="4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989DC0">
      <w:start w:val="1"/>
      <w:numFmt w:val="bullet"/>
      <w:lvlText w:val="•"/>
      <w:lvlJc w:val="left"/>
      <w:pPr>
        <w:ind w:left="53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92C890">
      <w:start w:val="1"/>
      <w:numFmt w:val="bullet"/>
      <w:lvlText w:val="o"/>
      <w:lvlJc w:val="left"/>
      <w:pPr>
        <w:ind w:left="60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FA8F7A">
      <w:start w:val="1"/>
      <w:numFmt w:val="bullet"/>
      <w:lvlText w:val="▪"/>
      <w:lvlJc w:val="left"/>
      <w:pPr>
        <w:ind w:left="6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FE0407C"/>
    <w:multiLevelType w:val="multilevel"/>
    <w:tmpl w:val="2CE01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AD6D53"/>
    <w:multiLevelType w:val="multilevel"/>
    <w:tmpl w:val="15CEC8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A4E5E51"/>
    <w:multiLevelType w:val="hybridMultilevel"/>
    <w:tmpl w:val="492EFC92"/>
    <w:lvl w:ilvl="0" w:tplc="28AE13C8">
      <w:start w:val="1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278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664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9E09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96D3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2224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E2E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0D2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74A9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C467CF"/>
    <w:multiLevelType w:val="hybridMultilevel"/>
    <w:tmpl w:val="9F46B3F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005C44"/>
    <w:multiLevelType w:val="hybridMultilevel"/>
    <w:tmpl w:val="AA7A85E6"/>
    <w:lvl w:ilvl="0" w:tplc="1F741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60DDB"/>
    <w:multiLevelType w:val="hybridMultilevel"/>
    <w:tmpl w:val="8894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F082C"/>
    <w:multiLevelType w:val="hybridMultilevel"/>
    <w:tmpl w:val="4E706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8F2FCE"/>
    <w:multiLevelType w:val="hybridMultilevel"/>
    <w:tmpl w:val="400C5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E5512"/>
    <w:multiLevelType w:val="hybridMultilevel"/>
    <w:tmpl w:val="ACCA66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EC05C6"/>
    <w:multiLevelType w:val="hybridMultilevel"/>
    <w:tmpl w:val="7910D2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774443"/>
    <w:multiLevelType w:val="hybridMultilevel"/>
    <w:tmpl w:val="0E705D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9C4A69"/>
    <w:multiLevelType w:val="hybridMultilevel"/>
    <w:tmpl w:val="AF1A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6A780A"/>
    <w:multiLevelType w:val="multilevel"/>
    <w:tmpl w:val="CE6C8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3E767547"/>
    <w:multiLevelType w:val="hybridMultilevel"/>
    <w:tmpl w:val="EE40CFD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824E8A"/>
    <w:multiLevelType w:val="hybridMultilevel"/>
    <w:tmpl w:val="B1F8F0BE"/>
    <w:lvl w:ilvl="0" w:tplc="4BB8651C">
      <w:start w:val="5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3C2CDC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F6583E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B2DB40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8017B0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B07082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2620E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88F4E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781CB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0D2560C"/>
    <w:multiLevelType w:val="hybridMultilevel"/>
    <w:tmpl w:val="846ED99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623B4D"/>
    <w:multiLevelType w:val="hybridMultilevel"/>
    <w:tmpl w:val="52FC07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E44362"/>
    <w:multiLevelType w:val="hybridMultilevel"/>
    <w:tmpl w:val="9C0275C4"/>
    <w:lvl w:ilvl="0" w:tplc="84DE9BD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0C86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1C1C3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4E69C4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46036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9CB7F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2CD5A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065B22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4AE12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1886043"/>
    <w:multiLevelType w:val="hybridMultilevel"/>
    <w:tmpl w:val="4DDA0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BB10E4"/>
    <w:multiLevelType w:val="hybridMultilevel"/>
    <w:tmpl w:val="3DF6518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7754EE"/>
    <w:multiLevelType w:val="hybridMultilevel"/>
    <w:tmpl w:val="0BA047A2"/>
    <w:lvl w:ilvl="0" w:tplc="8B023910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269744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508E7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16220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F6855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ECF43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50063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D834D2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CEAE18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3025D01"/>
    <w:multiLevelType w:val="hybridMultilevel"/>
    <w:tmpl w:val="723497CA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7">
    <w:nsid w:val="73705ABC"/>
    <w:multiLevelType w:val="hybridMultilevel"/>
    <w:tmpl w:val="57BAF686"/>
    <w:lvl w:ilvl="0" w:tplc="198EBEEE">
      <w:start w:val="1"/>
      <w:numFmt w:val="bullet"/>
      <w:lvlText w:val="•"/>
      <w:lvlJc w:val="left"/>
      <w:pPr>
        <w:ind w:left="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424A54">
      <w:start w:val="1"/>
      <w:numFmt w:val="bullet"/>
      <w:lvlText w:val="o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C6E45A">
      <w:start w:val="1"/>
      <w:numFmt w:val="bullet"/>
      <w:lvlText w:val="▪"/>
      <w:lvlJc w:val="left"/>
      <w:pPr>
        <w:ind w:left="27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7A820E">
      <w:start w:val="1"/>
      <w:numFmt w:val="bullet"/>
      <w:lvlText w:val="•"/>
      <w:lvlJc w:val="left"/>
      <w:pPr>
        <w:ind w:left="3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0FB72">
      <w:start w:val="1"/>
      <w:numFmt w:val="bullet"/>
      <w:lvlText w:val="o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E2CAE0">
      <w:start w:val="1"/>
      <w:numFmt w:val="bullet"/>
      <w:lvlText w:val="▪"/>
      <w:lvlJc w:val="left"/>
      <w:pPr>
        <w:ind w:left="48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74C544">
      <w:start w:val="1"/>
      <w:numFmt w:val="bullet"/>
      <w:lvlText w:val="•"/>
      <w:lvlJc w:val="left"/>
      <w:pPr>
        <w:ind w:left="5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2CE5E8">
      <w:start w:val="1"/>
      <w:numFmt w:val="bullet"/>
      <w:lvlText w:val="o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2627224">
      <w:start w:val="1"/>
      <w:numFmt w:val="bullet"/>
      <w:lvlText w:val="▪"/>
      <w:lvlJc w:val="left"/>
      <w:pPr>
        <w:ind w:left="7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FF65134"/>
    <w:multiLevelType w:val="hybridMultilevel"/>
    <w:tmpl w:val="EF567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11"/>
  </w:num>
  <w:num w:numId="4">
    <w:abstractNumId w:val="19"/>
  </w:num>
  <w:num w:numId="5">
    <w:abstractNumId w:val="23"/>
  </w:num>
  <w:num w:numId="6">
    <w:abstractNumId w:val="16"/>
  </w:num>
  <w:num w:numId="7">
    <w:abstractNumId w:val="4"/>
  </w:num>
  <w:num w:numId="8">
    <w:abstractNumId w:val="25"/>
  </w:num>
  <w:num w:numId="9">
    <w:abstractNumId w:val="2"/>
  </w:num>
  <w:num w:numId="10">
    <w:abstractNumId w:val="3"/>
  </w:num>
  <w:num w:numId="11">
    <w:abstractNumId w:val="26"/>
  </w:num>
  <w:num w:numId="12">
    <w:abstractNumId w:val="22"/>
  </w:num>
  <w:num w:numId="13">
    <w:abstractNumId w:val="14"/>
  </w:num>
  <w:num w:numId="14">
    <w:abstractNumId w:val="24"/>
  </w:num>
  <w:num w:numId="15">
    <w:abstractNumId w:val="18"/>
  </w:num>
  <w:num w:numId="16">
    <w:abstractNumId w:val="21"/>
  </w:num>
  <w:num w:numId="17">
    <w:abstractNumId w:val="20"/>
  </w:num>
  <w:num w:numId="18">
    <w:abstractNumId w:val="13"/>
  </w:num>
  <w:num w:numId="19">
    <w:abstractNumId w:val="8"/>
  </w:num>
  <w:num w:numId="20">
    <w:abstractNumId w:val="15"/>
  </w:num>
  <w:num w:numId="21">
    <w:abstractNumId w:val="6"/>
  </w:num>
  <w:num w:numId="22">
    <w:abstractNumId w:val="27"/>
  </w:num>
  <w:num w:numId="23">
    <w:abstractNumId w:val="5"/>
  </w:num>
  <w:num w:numId="24">
    <w:abstractNumId w:val="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504"/>
    <w:rsid w:val="00014F58"/>
    <w:rsid w:val="00030C3C"/>
    <w:rsid w:val="00093594"/>
    <w:rsid w:val="000D7490"/>
    <w:rsid w:val="000E5D7F"/>
    <w:rsid w:val="00107B3B"/>
    <w:rsid w:val="00110C9C"/>
    <w:rsid w:val="00120905"/>
    <w:rsid w:val="001454F4"/>
    <w:rsid w:val="001548A7"/>
    <w:rsid w:val="00181819"/>
    <w:rsid w:val="001837AF"/>
    <w:rsid w:val="00187FB8"/>
    <w:rsid w:val="001A2B48"/>
    <w:rsid w:val="001B30E4"/>
    <w:rsid w:val="001B3DFB"/>
    <w:rsid w:val="00217A96"/>
    <w:rsid w:val="00231A58"/>
    <w:rsid w:val="0023522D"/>
    <w:rsid w:val="0023572D"/>
    <w:rsid w:val="00247FE5"/>
    <w:rsid w:val="00260A57"/>
    <w:rsid w:val="00267B36"/>
    <w:rsid w:val="002855AA"/>
    <w:rsid w:val="00296F1F"/>
    <w:rsid w:val="002C1E5C"/>
    <w:rsid w:val="002E0B53"/>
    <w:rsid w:val="002F26CA"/>
    <w:rsid w:val="002F54B5"/>
    <w:rsid w:val="002F7925"/>
    <w:rsid w:val="003055BB"/>
    <w:rsid w:val="00314B9E"/>
    <w:rsid w:val="00333869"/>
    <w:rsid w:val="00335B02"/>
    <w:rsid w:val="00347D18"/>
    <w:rsid w:val="003770B0"/>
    <w:rsid w:val="00377755"/>
    <w:rsid w:val="00381ED3"/>
    <w:rsid w:val="00390128"/>
    <w:rsid w:val="003D1623"/>
    <w:rsid w:val="003D7BF1"/>
    <w:rsid w:val="003F60CF"/>
    <w:rsid w:val="00406ED6"/>
    <w:rsid w:val="00424850"/>
    <w:rsid w:val="00435E7A"/>
    <w:rsid w:val="00437504"/>
    <w:rsid w:val="00445F84"/>
    <w:rsid w:val="004548B5"/>
    <w:rsid w:val="00475ACE"/>
    <w:rsid w:val="00487560"/>
    <w:rsid w:val="004D12B7"/>
    <w:rsid w:val="004E2F90"/>
    <w:rsid w:val="004F2D6C"/>
    <w:rsid w:val="00527D88"/>
    <w:rsid w:val="005400CE"/>
    <w:rsid w:val="005458B0"/>
    <w:rsid w:val="00555508"/>
    <w:rsid w:val="0057180D"/>
    <w:rsid w:val="00590D9B"/>
    <w:rsid w:val="005A129C"/>
    <w:rsid w:val="005B3ED0"/>
    <w:rsid w:val="00627361"/>
    <w:rsid w:val="00650476"/>
    <w:rsid w:val="0067116B"/>
    <w:rsid w:val="006978CC"/>
    <w:rsid w:val="006D0EE2"/>
    <w:rsid w:val="006D27F2"/>
    <w:rsid w:val="006E6A72"/>
    <w:rsid w:val="006E6E52"/>
    <w:rsid w:val="006F4688"/>
    <w:rsid w:val="0071793D"/>
    <w:rsid w:val="00722F2D"/>
    <w:rsid w:val="007315E8"/>
    <w:rsid w:val="00734FFC"/>
    <w:rsid w:val="00742986"/>
    <w:rsid w:val="00742A0E"/>
    <w:rsid w:val="00770263"/>
    <w:rsid w:val="00792FED"/>
    <w:rsid w:val="007C05A6"/>
    <w:rsid w:val="007C0E60"/>
    <w:rsid w:val="007C1048"/>
    <w:rsid w:val="007C6DD1"/>
    <w:rsid w:val="007D3E17"/>
    <w:rsid w:val="007F209E"/>
    <w:rsid w:val="007F5958"/>
    <w:rsid w:val="008078B9"/>
    <w:rsid w:val="00836B85"/>
    <w:rsid w:val="00873EDE"/>
    <w:rsid w:val="0087680F"/>
    <w:rsid w:val="00886B4B"/>
    <w:rsid w:val="008943F4"/>
    <w:rsid w:val="008B5DA3"/>
    <w:rsid w:val="008C245B"/>
    <w:rsid w:val="008C5F5C"/>
    <w:rsid w:val="008D24A1"/>
    <w:rsid w:val="008F7E58"/>
    <w:rsid w:val="00907532"/>
    <w:rsid w:val="009203E9"/>
    <w:rsid w:val="00942DA6"/>
    <w:rsid w:val="009576D7"/>
    <w:rsid w:val="0096122A"/>
    <w:rsid w:val="00970670"/>
    <w:rsid w:val="00977828"/>
    <w:rsid w:val="00984EEA"/>
    <w:rsid w:val="00990927"/>
    <w:rsid w:val="00990E1E"/>
    <w:rsid w:val="009A1DE6"/>
    <w:rsid w:val="009A3283"/>
    <w:rsid w:val="009B5F6E"/>
    <w:rsid w:val="009C137F"/>
    <w:rsid w:val="00A051A3"/>
    <w:rsid w:val="00A612B4"/>
    <w:rsid w:val="00A84895"/>
    <w:rsid w:val="00A90804"/>
    <w:rsid w:val="00AE3304"/>
    <w:rsid w:val="00B24EFF"/>
    <w:rsid w:val="00B6561C"/>
    <w:rsid w:val="00BA4213"/>
    <w:rsid w:val="00BA6E96"/>
    <w:rsid w:val="00BB2753"/>
    <w:rsid w:val="00BB5C9D"/>
    <w:rsid w:val="00BC0596"/>
    <w:rsid w:val="00BD1422"/>
    <w:rsid w:val="00BE41EC"/>
    <w:rsid w:val="00BE7BD2"/>
    <w:rsid w:val="00BF6513"/>
    <w:rsid w:val="00BF730F"/>
    <w:rsid w:val="00BF7891"/>
    <w:rsid w:val="00C25091"/>
    <w:rsid w:val="00C3232A"/>
    <w:rsid w:val="00C405DF"/>
    <w:rsid w:val="00C76EF0"/>
    <w:rsid w:val="00C82EBC"/>
    <w:rsid w:val="00CC7F73"/>
    <w:rsid w:val="00CE00BE"/>
    <w:rsid w:val="00CE0E64"/>
    <w:rsid w:val="00D046F4"/>
    <w:rsid w:val="00D12E47"/>
    <w:rsid w:val="00D15364"/>
    <w:rsid w:val="00D43AA2"/>
    <w:rsid w:val="00D56638"/>
    <w:rsid w:val="00D8097C"/>
    <w:rsid w:val="00D8243C"/>
    <w:rsid w:val="00D976F4"/>
    <w:rsid w:val="00DC5D47"/>
    <w:rsid w:val="00DF2E4C"/>
    <w:rsid w:val="00E015F4"/>
    <w:rsid w:val="00E43794"/>
    <w:rsid w:val="00E62022"/>
    <w:rsid w:val="00E7385E"/>
    <w:rsid w:val="00E82BD6"/>
    <w:rsid w:val="00E95F7C"/>
    <w:rsid w:val="00E96151"/>
    <w:rsid w:val="00EB7469"/>
    <w:rsid w:val="00EC2010"/>
    <w:rsid w:val="00EC408D"/>
    <w:rsid w:val="00EE721B"/>
    <w:rsid w:val="00F3274B"/>
    <w:rsid w:val="00F651F3"/>
    <w:rsid w:val="00F85A65"/>
    <w:rsid w:val="00FA1235"/>
    <w:rsid w:val="00FA15D0"/>
    <w:rsid w:val="00FC077D"/>
    <w:rsid w:val="00FD11C8"/>
    <w:rsid w:val="00FE4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4" type="connector" idref="#Прямая со стрелкой 14"/>
        <o:r id="V:Rule5" type="connector" idref="#Прямая со стрелкой 8"/>
        <o:r id="V:Rule6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99"/>
    <w:semiHidden/>
    <w:rsid w:val="007315E8"/>
    <w:pPr>
      <w:tabs>
        <w:tab w:val="right" w:leader="dot" w:pos="9958"/>
      </w:tabs>
      <w:ind w:firstLine="709"/>
      <w:jc w:val="center"/>
    </w:pPr>
    <w:rPr>
      <w:b/>
      <w:sz w:val="32"/>
      <w:szCs w:val="32"/>
    </w:rPr>
  </w:style>
  <w:style w:type="paragraph" w:customStyle="1" w:styleId="a3">
    <w:name w:val="Стиль"/>
    <w:uiPriority w:val="99"/>
    <w:rsid w:val="008D2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C408D"/>
    <w:pPr>
      <w:ind w:left="720"/>
      <w:contextualSpacing/>
    </w:pPr>
  </w:style>
  <w:style w:type="table" w:customStyle="1" w:styleId="TableGrid">
    <w:name w:val="TableGrid"/>
    <w:rsid w:val="00FC077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No Spacing"/>
    <w:qFormat/>
    <w:rsid w:val="007C6D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39"/>
    <w:rsid w:val="00792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187FB8"/>
    <w:pPr>
      <w:spacing w:before="100" w:after="100"/>
    </w:pPr>
    <w:rPr>
      <w:szCs w:val="20"/>
    </w:rPr>
  </w:style>
  <w:style w:type="paragraph" w:styleId="a8">
    <w:name w:val="header"/>
    <w:basedOn w:val="a"/>
    <w:link w:val="a9"/>
    <w:uiPriority w:val="99"/>
    <w:unhideWhenUsed/>
    <w:rsid w:val="00F327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32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327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32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nhideWhenUsed/>
    <w:rsid w:val="007C05A6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rsid w:val="007C05A6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C05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67116B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711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DC5D47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C5D47"/>
    <w:pPr>
      <w:widowControl w:val="0"/>
      <w:shd w:val="clear" w:color="auto" w:fill="FFFFFF"/>
      <w:spacing w:line="278" w:lineRule="exact"/>
      <w:jc w:val="center"/>
    </w:pPr>
    <w:rPr>
      <w:rFonts w:cstheme="minorBidi"/>
      <w:b/>
      <w:bCs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DF2E4C"/>
    <w:rPr>
      <w:color w:val="0563C1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4D12B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shki.net/52968-leto-v-pionerskom-lagere-91-foto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terfax.by/article/671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B5FE-9F96-4E08-9A55-68AC765E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10</Pages>
  <Words>2935</Words>
  <Characters>16733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Аблямитова</dc:creator>
  <cp:keywords/>
  <dc:description/>
  <cp:lastModifiedBy>семья</cp:lastModifiedBy>
  <cp:revision>51</cp:revision>
  <dcterms:created xsi:type="dcterms:W3CDTF">2018-01-28T13:38:00Z</dcterms:created>
  <dcterms:modified xsi:type="dcterms:W3CDTF">2019-02-14T17:08:00Z</dcterms:modified>
</cp:coreProperties>
</file>